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722B18" w:rsidRPr="00722B18">
        <w:rPr>
          <w:rFonts w:ascii="Times New Roman" w:eastAsia="Times New Roman" w:hAnsi="Times New Roman" w:cs="Times New Roman"/>
          <w:sz w:val="24"/>
          <w:szCs w:val="24"/>
          <w:lang w:eastAsia="ru-RU"/>
        </w:rPr>
        <w:t>Реконструкци</w:t>
      </w:r>
      <w:r w:rsidR="00722B18">
        <w:rPr>
          <w:rFonts w:ascii="Times New Roman" w:eastAsia="Times New Roman" w:hAnsi="Times New Roman" w:cs="Times New Roman"/>
          <w:sz w:val="24"/>
          <w:szCs w:val="24"/>
          <w:lang w:eastAsia="ru-RU"/>
        </w:rPr>
        <w:t>я</w:t>
      </w:r>
      <w:r w:rsidR="00722B18" w:rsidRPr="00722B18">
        <w:rPr>
          <w:rFonts w:ascii="Times New Roman" w:eastAsia="Times New Roman" w:hAnsi="Times New Roman" w:cs="Times New Roman"/>
          <w:sz w:val="24"/>
          <w:szCs w:val="24"/>
          <w:lang w:eastAsia="ru-RU"/>
        </w:rPr>
        <w:t xml:space="preserve"> зданий Стерлитамакского, Белебеевского </w:t>
      </w:r>
      <w:proofErr w:type="gramStart"/>
      <w:r w:rsidR="00722B18" w:rsidRPr="00722B18">
        <w:rPr>
          <w:rFonts w:ascii="Times New Roman" w:eastAsia="Times New Roman" w:hAnsi="Times New Roman" w:cs="Times New Roman"/>
          <w:sz w:val="24"/>
          <w:szCs w:val="24"/>
          <w:lang w:eastAsia="ru-RU"/>
        </w:rPr>
        <w:t>МЦТЭТ  и</w:t>
      </w:r>
      <w:proofErr w:type="gramEnd"/>
      <w:r w:rsidR="00722B18" w:rsidRPr="00722B18">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             </w:t>
      </w:r>
      <w:r w:rsidR="00D83B9F" w:rsidRPr="00D83B9F">
        <w:rPr>
          <w:rFonts w:ascii="Times New Roman" w:eastAsia="Times New Roman" w:hAnsi="Times New Roman" w:cs="Times New Roman"/>
          <w:sz w:val="24"/>
          <w:szCs w:val="24"/>
          <w:lang w:eastAsia="ru-RU"/>
        </w:rPr>
        <w:t xml:space="preserve">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F51AEF" w:rsidRPr="003362CD" w:rsidRDefault="00F51AE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w:t>
      </w:r>
      <w:r w:rsidRPr="003362CD">
        <w:rPr>
          <w:rFonts w:ascii="Times New Roman" w:eastAsia="Times New Roman" w:hAnsi="Times New Roman" w:cs="Times New Roman"/>
          <w:sz w:val="24"/>
          <w:szCs w:val="24"/>
          <w:lang w:eastAsia="ru-RU"/>
        </w:rPr>
        <w:lastRenderedPageBreak/>
        <w:t xml:space="preserve">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w:t>
      </w:r>
      <w:r w:rsidR="00341D92">
        <w:rPr>
          <w:rFonts w:ascii="Times New Roman" w:eastAsia="Times New Roman" w:hAnsi="Times New Roman" w:cs="Times New Roman"/>
          <w:sz w:val="24"/>
          <w:szCs w:val="24"/>
          <w:lang w:eastAsia="ru-RU"/>
        </w:rPr>
        <w:t>х</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4823DC" w:rsidRDefault="006E78DE"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25DD7">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B25791" w:rsidRPr="00752A84" w:rsidRDefault="00B25791"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w:t>
      </w:r>
      <w:r w:rsidRPr="003362CD">
        <w:rPr>
          <w:rFonts w:ascii="Times New Roman" w:eastAsia="Times New Roman" w:hAnsi="Times New Roman" w:cs="Times New Roman"/>
          <w:sz w:val="24"/>
          <w:szCs w:val="24"/>
          <w:lang w:eastAsia="ru-RU"/>
        </w:rPr>
        <w:lastRenderedPageBreak/>
        <w:t xml:space="preserve">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E65526" w:rsidRPr="00D60A60"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i/>
          <w:color w:val="808080" w:themeColor="background1" w:themeShade="80"/>
          <w:sz w:val="24"/>
          <w:szCs w:val="24"/>
          <w:lang w:eastAsia="ru-RU"/>
        </w:rPr>
      </w:pPr>
      <w:r w:rsidRPr="00E65526">
        <w:rPr>
          <w:rFonts w:ascii="Times New Roman" w:eastAsia="Times New Roman" w:hAnsi="Times New Roman" w:cs="Times New Roman"/>
          <w:sz w:val="24"/>
          <w:szCs w:val="24"/>
          <w:lang w:eastAsia="ru-RU"/>
        </w:rPr>
        <w:t xml:space="preserve">6.2. </w:t>
      </w:r>
      <w:r w:rsidRPr="00D60A60">
        <w:rPr>
          <w:rFonts w:ascii="Times New Roman" w:eastAsia="Times New Roman" w:hAnsi="Times New Roman" w:cs="Times New Roman"/>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1 вариант:</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341D92">
        <w:rPr>
          <w:rFonts w:ascii="Times New Roman" w:eastAsia="Times New Roman" w:hAnsi="Times New Roman" w:cs="Times New Roman"/>
          <w:sz w:val="24"/>
          <w:szCs w:val="24"/>
          <w:lang w:eastAsia="ru-RU"/>
        </w:rPr>
        <w:t>36</w:t>
      </w:r>
      <w:r w:rsidRPr="00E65526">
        <w:rPr>
          <w:rFonts w:ascii="Times New Roman" w:eastAsia="Times New Roman" w:hAnsi="Times New Roman" w:cs="Times New Roman"/>
          <w:sz w:val="24"/>
          <w:szCs w:val="24"/>
          <w:lang w:eastAsia="ru-RU"/>
        </w:rPr>
        <w:t xml:space="preserve"> (</w:t>
      </w:r>
      <w:r w:rsidR="00341D92">
        <w:rPr>
          <w:rFonts w:ascii="Times New Roman" w:eastAsia="Times New Roman" w:hAnsi="Times New Roman" w:cs="Times New Roman"/>
          <w:sz w:val="24"/>
          <w:szCs w:val="24"/>
          <w:lang w:eastAsia="ru-RU"/>
        </w:rPr>
        <w:t>тридцать шесть</w:t>
      </w:r>
      <w:r w:rsidRPr="00E65526">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lastRenderedPageBreak/>
        <w:t>2 вариант:</w:t>
      </w:r>
    </w:p>
    <w:p w:rsidR="00D60A60"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 xml:space="preserve">Наличие в заявке участника закупки условий: «Гарантийный срок на выполненные Работы составляет </w:t>
      </w:r>
      <w:r w:rsidR="000A580F" w:rsidRPr="000A580F">
        <w:rPr>
          <w:rFonts w:ascii="Times New Roman" w:eastAsia="Times New Roman" w:hAnsi="Times New Roman" w:cs="Times New Roman"/>
          <w:sz w:val="24"/>
          <w:szCs w:val="24"/>
          <w:lang w:eastAsia="ru-RU"/>
        </w:rPr>
        <w:t>48</w:t>
      </w:r>
      <w:r w:rsidRPr="00E65526">
        <w:rPr>
          <w:rFonts w:ascii="Times New Roman" w:eastAsia="Times New Roman" w:hAnsi="Times New Roman" w:cs="Times New Roman"/>
          <w:sz w:val="24"/>
          <w:szCs w:val="24"/>
          <w:lang w:eastAsia="ru-RU"/>
        </w:rPr>
        <w:t xml:space="preserve"> (</w:t>
      </w:r>
      <w:r w:rsidR="000A580F">
        <w:rPr>
          <w:rFonts w:ascii="Times New Roman" w:eastAsia="Times New Roman" w:hAnsi="Times New Roman" w:cs="Times New Roman"/>
          <w:sz w:val="24"/>
          <w:szCs w:val="24"/>
          <w:lang w:eastAsia="ru-RU"/>
        </w:rPr>
        <w:t>сорок восемь</w:t>
      </w:r>
      <w:bookmarkStart w:id="0" w:name="_GoBack"/>
      <w:bookmarkEnd w:id="0"/>
      <w:r w:rsidRPr="00E65526">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25DD7">
        <w:rPr>
          <w:rFonts w:ascii="Times New Roman" w:eastAsia="Times New Roman" w:hAnsi="Times New Roman" w:cs="Times New Roman"/>
          <w:sz w:val="24"/>
          <w:szCs w:val="24"/>
          <w:lang w:eastAsia="ru-RU"/>
        </w:rPr>
        <w:t xml:space="preserve">6.7. </w:t>
      </w:r>
      <w:r w:rsidR="00625699" w:rsidRPr="00325DD7">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 xml:space="preserve">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w:t>
      </w:r>
      <w:r w:rsidRPr="00603431">
        <w:rPr>
          <w:rFonts w:ascii="Times New Roman" w:eastAsia="Times New Roman" w:hAnsi="Times New Roman" w:cs="Times New Roman"/>
          <w:sz w:val="24"/>
          <w:szCs w:val="24"/>
          <w:lang w:eastAsia="ru-RU"/>
        </w:rPr>
        <w:lastRenderedPageBreak/>
        <w:t>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lastRenderedPageBreak/>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lastRenderedPageBreak/>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325DD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325DD7">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325DD7">
        <w:rPr>
          <w:rFonts w:ascii="Times New Roman" w:eastAsia="Times New Roman" w:hAnsi="Times New Roman" w:cs="Times New Roman"/>
          <w:sz w:val="24"/>
          <w:szCs w:val="24"/>
          <w:lang w:val="en-US" w:eastAsia="ru-RU"/>
        </w:rPr>
        <w:t xml:space="preserve">: </w:t>
      </w:r>
      <w:hyperlink r:id="rId7" w:history="1"/>
      <w:r w:rsidR="007672BC" w:rsidRPr="00325DD7">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325DD7">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325DD7">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25DD7" w:rsidRDefault="004823DC" w:rsidP="00325DD7">
      <w:pPr>
        <w:pStyle w:val="a7"/>
        <w:numPr>
          <w:ilvl w:val="0"/>
          <w:numId w:val="5"/>
        </w:numPr>
        <w:ind w:left="0" w:firstLine="0"/>
        <w:jc w:val="center"/>
        <w:rPr>
          <w:b/>
          <w:bCs/>
        </w:rPr>
      </w:pPr>
      <w:r w:rsidRPr="00325DD7">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w:t>
      </w:r>
      <w:r w:rsidR="00893786" w:rsidRPr="00893786">
        <w:rPr>
          <w:rFonts w:ascii="Times New Roman" w:eastAsia="Times New Roman" w:hAnsi="Times New Roman" w:cs="Times New Roman"/>
          <w:bCs/>
          <w:sz w:val="24"/>
          <w:szCs w:val="24"/>
          <w:lang w:eastAsia="ru-RU"/>
        </w:rPr>
        <w:lastRenderedPageBreak/>
        <w:t xml:space="preserve">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325DD7">
        <w:rPr>
          <w:rFonts w:ascii="Times New Roman" w:eastAsia="Times New Roman" w:hAnsi="Times New Roman" w:cs="Times New Roman"/>
          <w:bCs/>
          <w:sz w:val="24"/>
          <w:szCs w:val="24"/>
          <w:lang w:eastAsia="ru-RU"/>
        </w:rPr>
        <w:t>___________</w:t>
      </w:r>
      <w:r w:rsidR="00325DD7" w:rsidRPr="001D267D">
        <w:rPr>
          <w:rFonts w:ascii="Times New Roman" w:eastAsia="Times New Roman" w:hAnsi="Times New Roman" w:cs="Times New Roman"/>
          <w:bCs/>
          <w:sz w:val="24"/>
          <w:szCs w:val="24"/>
          <w:lang w:eastAsia="ru-RU"/>
        </w:rPr>
        <w:t xml:space="preserve">; контактный телефон: </w:t>
      </w:r>
      <w:r w:rsidR="00325DD7">
        <w:rPr>
          <w:rFonts w:ascii="Times New Roman" w:eastAsia="Times New Roman" w:hAnsi="Times New Roman" w:cs="Times New Roman"/>
          <w:bCs/>
          <w:sz w:val="24"/>
          <w:szCs w:val="24"/>
          <w:lang w:eastAsia="ru-RU"/>
        </w:rPr>
        <w:t>_____________________</w:t>
      </w:r>
      <w:r w:rsidR="00325DD7" w:rsidRPr="001D267D">
        <w:rPr>
          <w:rFonts w:ascii="Times New Roman" w:eastAsia="Times New Roman" w:hAnsi="Times New Roman" w:cs="Times New Roman"/>
          <w:bCs/>
          <w:sz w:val="24"/>
          <w:szCs w:val="24"/>
          <w:lang w:eastAsia="ru-RU"/>
        </w:rPr>
        <w:t>.</w:t>
      </w:r>
      <w:r w:rsidR="00325DD7">
        <w:rPr>
          <w:rFonts w:ascii="Times New Roman" w:hAnsi="Times New Roman" w:cs="Times New Roman"/>
          <w:sz w:val="24"/>
          <w:szCs w:val="24"/>
        </w:rPr>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sidR="00325DD7">
        <w:rPr>
          <w:rFonts w:ascii="Times New Roman" w:eastAsia="Times New Roman" w:hAnsi="Times New Roman" w:cs="Times New Roman"/>
          <w:bCs/>
          <w:sz w:val="24"/>
          <w:szCs w:val="24"/>
          <w:lang w:eastAsia="ru-RU"/>
        </w:rPr>
        <w:t>___________</w:t>
      </w:r>
      <w:r w:rsidRPr="001D267D">
        <w:rPr>
          <w:rFonts w:ascii="Times New Roman" w:eastAsia="Times New Roman" w:hAnsi="Times New Roman" w:cs="Times New Roman"/>
          <w:bCs/>
          <w:sz w:val="24"/>
          <w:szCs w:val="24"/>
          <w:lang w:eastAsia="ru-RU"/>
        </w:rPr>
        <w:t xml:space="preserve">; контактный телефон: </w:t>
      </w:r>
      <w:r w:rsidR="00325DD7">
        <w:rPr>
          <w:rFonts w:ascii="Times New Roman" w:eastAsia="Times New Roman" w:hAnsi="Times New Roman" w:cs="Times New Roman"/>
          <w:bCs/>
          <w:sz w:val="24"/>
          <w:szCs w:val="24"/>
          <w:lang w:eastAsia="ru-RU"/>
        </w:rPr>
        <w:t>_____________________</w:t>
      </w:r>
      <w:r w:rsidRPr="001D267D">
        <w:rPr>
          <w:rFonts w:ascii="Times New Roman" w:eastAsia="Times New Roman" w:hAnsi="Times New Roman" w:cs="Times New Roman"/>
          <w:bCs/>
          <w:sz w:val="24"/>
          <w:szCs w:val="24"/>
          <w:lang w:eastAsia="ru-RU"/>
        </w:rPr>
        <w:t>.</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325DD7" w:rsidRPr="00E94801">
        <w:rPr>
          <w:rFonts w:ascii="Times New Roman" w:eastAsia="Times New Roman" w:hAnsi="Times New Roman" w:cs="Times New Roman"/>
          <w:sz w:val="24"/>
          <w:szCs w:val="24"/>
          <w:lang w:eastAsia="ru-RU"/>
        </w:rPr>
        <w:t xml:space="preserve">Перечень </w:t>
      </w:r>
      <w:r w:rsidRPr="00E94801">
        <w:rPr>
          <w:rFonts w:ascii="Times New Roman" w:eastAsia="Times New Roman" w:hAnsi="Times New Roman" w:cs="Times New Roman"/>
          <w:sz w:val="24"/>
          <w:szCs w:val="24"/>
          <w:lang w:eastAsia="ru-RU"/>
        </w:rPr>
        <w:t xml:space="preserve">объектов </w:t>
      </w:r>
      <w:r>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4C1610">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D60A60" w:rsidRDefault="00D60A60" w:rsidP="00D16475">
      <w:pPr>
        <w:autoSpaceDE w:val="0"/>
        <w:autoSpaceDN w:val="0"/>
        <w:adjustRightInd w:val="0"/>
        <w:spacing w:after="0" w:line="240" w:lineRule="auto"/>
        <w:rPr>
          <w:rFonts w:ascii="TimesNewRomanPSMT" w:hAnsi="TimesNewRomanPSMT" w:cs="TimesNewRomanPSMT"/>
          <w:sz w:val="24"/>
          <w:szCs w:val="24"/>
        </w:rPr>
      </w:pPr>
    </w:p>
    <w:p w:rsidR="00D60A60" w:rsidRDefault="00D60A60"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325DD7">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325DD7" w:rsidRDefault="00325DD7" w:rsidP="00325DD7">
      <w:pPr>
        <w:spacing w:after="120" w:line="240" w:lineRule="auto"/>
        <w:jc w:val="both"/>
        <w:rPr>
          <w:rFonts w:ascii="Times New Roman" w:eastAsia="Times New Roman" w:hAnsi="Times New Roman" w:cs="Times New Roman"/>
          <w:sz w:val="24"/>
          <w:szCs w:val="24"/>
          <w:lang w:eastAsia="ru-RU"/>
        </w:rPr>
      </w:pPr>
    </w:p>
    <w:p w:rsidR="00325DD7" w:rsidRDefault="00325DD7" w:rsidP="00325DD7">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325DD7" w:rsidRDefault="00325DD7" w:rsidP="00325DD7">
      <w:pPr>
        <w:widowControl w:val="0"/>
        <w:suppressAutoHyphens/>
        <w:spacing w:before="60" w:after="0" w:line="240" w:lineRule="auto"/>
        <w:jc w:val="both"/>
        <w:rPr>
          <w:rFonts w:ascii="Times New Roman" w:eastAsia="Times New Roman" w:hAnsi="Times New Roman" w:cs="Times New Roman"/>
          <w:sz w:val="24"/>
          <w:szCs w:val="24"/>
          <w:lang w:eastAsia="ru-RU"/>
        </w:rPr>
      </w:pPr>
    </w:p>
    <w:p w:rsidR="00325DD7" w:rsidRDefault="00325DD7" w:rsidP="00325DD7">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325DD7" w:rsidRDefault="00325DD7" w:rsidP="00325DD7">
      <w:pPr>
        <w:autoSpaceDE w:val="0"/>
        <w:autoSpaceDN w:val="0"/>
        <w:adjustRightInd w:val="0"/>
        <w:spacing w:after="0" w:line="240" w:lineRule="auto"/>
        <w:rPr>
          <w:rFonts w:ascii="TimesNewRomanPSMT" w:hAnsi="TimesNewRomanPSMT" w:cs="TimesNewRomanPSMT"/>
          <w:sz w:val="24"/>
          <w:szCs w:val="24"/>
        </w:rPr>
      </w:pPr>
    </w:p>
    <w:p w:rsidR="00325DD7" w:rsidRDefault="00325DD7" w:rsidP="00325DD7">
      <w:pPr>
        <w:autoSpaceDE w:val="0"/>
        <w:autoSpaceDN w:val="0"/>
        <w:adjustRightInd w:val="0"/>
        <w:spacing w:after="0" w:line="240" w:lineRule="auto"/>
        <w:rPr>
          <w:rFonts w:ascii="TimesNewRomanPSMT" w:hAnsi="TimesNewRomanPSMT" w:cs="TimesNewRomanPSMT"/>
          <w:sz w:val="24"/>
          <w:szCs w:val="24"/>
        </w:rPr>
      </w:pPr>
    </w:p>
    <w:p w:rsidR="00325DD7" w:rsidRDefault="00325DD7" w:rsidP="00325DD7">
      <w:pPr>
        <w:autoSpaceDE w:val="0"/>
        <w:autoSpaceDN w:val="0"/>
        <w:adjustRightInd w:val="0"/>
        <w:spacing w:after="0" w:line="240" w:lineRule="auto"/>
        <w:rPr>
          <w:rFonts w:ascii="TimesNewRomanPSMT" w:hAnsi="TimesNewRomanPSMT" w:cs="TimesNewRomanPSMT"/>
          <w:sz w:val="24"/>
          <w:szCs w:val="24"/>
        </w:rPr>
      </w:pPr>
    </w:p>
    <w:p w:rsidR="00325DD7" w:rsidRDefault="00325DD7" w:rsidP="00325DD7">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AB7" w:rsidRDefault="00220AB7"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325DD7" w:rsidRDefault="00325DD7" w:rsidP="00D16475">
      <w:pPr>
        <w:autoSpaceDE w:val="0"/>
        <w:autoSpaceDN w:val="0"/>
        <w:adjustRightInd w:val="0"/>
        <w:spacing w:after="0" w:line="240" w:lineRule="auto"/>
        <w:rPr>
          <w:rFonts w:ascii="TimesNewRomanPSMT" w:hAnsi="TimesNewRomanPSMT" w:cs="TimesNewRomanPSMT"/>
          <w:sz w:val="24"/>
          <w:szCs w:val="24"/>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sidR="000627CE">
                    <w:rPr>
                      <w:rFonts w:ascii="Times New Roman" w:eastAsia="Times New Roman" w:hAnsi="Times New Roman" w:cs="Times New Roman"/>
                    </w:rPr>
                    <w:t xml:space="preserve"> </w:t>
                  </w:r>
                  <w:r>
                    <w:rPr>
                      <w:rFonts w:ascii="Times New Roman" w:eastAsia="Times New Roman" w:hAnsi="Times New Roman" w:cs="Times New Roman"/>
                    </w:rPr>
                    <w:t>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sidR="000627CE">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tabs>
          <w:tab w:val="left" w:pos="0"/>
          <w:tab w:val="left" w:pos="3150"/>
          <w:tab w:val="center" w:pos="5102"/>
        </w:tabs>
        <w:rPr>
          <w:rFonts w:ascii="Times New Roman" w:eastAsia="Times New Roman" w:hAnsi="Times New Roman" w:cs="Times New Roman"/>
          <w:b/>
          <w:sz w:val="24"/>
          <w:szCs w:val="24"/>
          <w:lang w:eastAsia="ru-RU"/>
        </w:rPr>
      </w:pPr>
    </w:p>
    <w:p w:rsidR="00325DD7" w:rsidRDefault="00325DD7" w:rsidP="00325DD7">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p>
    <w:p w:rsidR="00325DD7" w:rsidRDefault="00325DD7" w:rsidP="00325DD7">
      <w:pPr>
        <w:tabs>
          <w:tab w:val="left" w:pos="0"/>
        </w:tabs>
        <w:jc w:val="center"/>
        <w:rPr>
          <w:rFonts w:ascii="Times New Roman" w:eastAsia="Calibri" w:hAnsi="Times New Roman" w:cs="Times New Roman"/>
          <w:b/>
          <w:lang w:eastAsia="ru-RU"/>
        </w:rPr>
      </w:pPr>
    </w:p>
    <w:p w:rsidR="002208E6" w:rsidRPr="002208E6" w:rsidRDefault="00325DD7" w:rsidP="00325DD7">
      <w:pPr>
        <w:tabs>
          <w:tab w:val="left" w:pos="0"/>
          <w:tab w:val="left" w:pos="3150"/>
          <w:tab w:val="center" w:pos="5102"/>
        </w:tabs>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ab/>
      </w:r>
      <w:r w:rsidR="00550E8F">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A580F"/>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D713B"/>
    <w:rsid w:val="002E28EA"/>
    <w:rsid w:val="002E4173"/>
    <w:rsid w:val="00305A45"/>
    <w:rsid w:val="00314186"/>
    <w:rsid w:val="00315FEE"/>
    <w:rsid w:val="00325DD7"/>
    <w:rsid w:val="00326DE1"/>
    <w:rsid w:val="0033570D"/>
    <w:rsid w:val="003362CD"/>
    <w:rsid w:val="00341D92"/>
    <w:rsid w:val="00353B81"/>
    <w:rsid w:val="003966FF"/>
    <w:rsid w:val="003A681C"/>
    <w:rsid w:val="003E38FA"/>
    <w:rsid w:val="003F4BD4"/>
    <w:rsid w:val="00410904"/>
    <w:rsid w:val="004341BC"/>
    <w:rsid w:val="0043663B"/>
    <w:rsid w:val="00462CA1"/>
    <w:rsid w:val="004755EF"/>
    <w:rsid w:val="004823DC"/>
    <w:rsid w:val="00482BD0"/>
    <w:rsid w:val="00497CE7"/>
    <w:rsid w:val="004C1610"/>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25699"/>
    <w:rsid w:val="006670F8"/>
    <w:rsid w:val="00687D87"/>
    <w:rsid w:val="0069060C"/>
    <w:rsid w:val="006A1DE2"/>
    <w:rsid w:val="006A3CE0"/>
    <w:rsid w:val="006A6785"/>
    <w:rsid w:val="006B2058"/>
    <w:rsid w:val="006C0F49"/>
    <w:rsid w:val="006E4166"/>
    <w:rsid w:val="006E78DE"/>
    <w:rsid w:val="006F45DF"/>
    <w:rsid w:val="00722B18"/>
    <w:rsid w:val="007416B4"/>
    <w:rsid w:val="00752A84"/>
    <w:rsid w:val="007672BC"/>
    <w:rsid w:val="00771FC7"/>
    <w:rsid w:val="007C653D"/>
    <w:rsid w:val="007E3671"/>
    <w:rsid w:val="007E3BF7"/>
    <w:rsid w:val="007F283B"/>
    <w:rsid w:val="007F466E"/>
    <w:rsid w:val="0082279E"/>
    <w:rsid w:val="008233F6"/>
    <w:rsid w:val="00823BD2"/>
    <w:rsid w:val="00832E6A"/>
    <w:rsid w:val="00833F6D"/>
    <w:rsid w:val="008409DF"/>
    <w:rsid w:val="008618B2"/>
    <w:rsid w:val="00893786"/>
    <w:rsid w:val="008D36A9"/>
    <w:rsid w:val="008D7F19"/>
    <w:rsid w:val="00910A54"/>
    <w:rsid w:val="0092038D"/>
    <w:rsid w:val="009628FC"/>
    <w:rsid w:val="00975A53"/>
    <w:rsid w:val="009808A5"/>
    <w:rsid w:val="0098724A"/>
    <w:rsid w:val="009C4EFA"/>
    <w:rsid w:val="009D6085"/>
    <w:rsid w:val="00A14ECA"/>
    <w:rsid w:val="00A26F1D"/>
    <w:rsid w:val="00A512AD"/>
    <w:rsid w:val="00A64BA2"/>
    <w:rsid w:val="00A6663F"/>
    <w:rsid w:val="00A87F52"/>
    <w:rsid w:val="00AB4B8C"/>
    <w:rsid w:val="00AC11DA"/>
    <w:rsid w:val="00AC3E02"/>
    <w:rsid w:val="00AF3347"/>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CF1BA8"/>
    <w:rsid w:val="00CF3352"/>
    <w:rsid w:val="00D16475"/>
    <w:rsid w:val="00D3204D"/>
    <w:rsid w:val="00D40734"/>
    <w:rsid w:val="00D40E9C"/>
    <w:rsid w:val="00D54318"/>
    <w:rsid w:val="00D60A60"/>
    <w:rsid w:val="00D83B9F"/>
    <w:rsid w:val="00DA0101"/>
    <w:rsid w:val="00DA758F"/>
    <w:rsid w:val="00DB068E"/>
    <w:rsid w:val="00DE6185"/>
    <w:rsid w:val="00E02EBB"/>
    <w:rsid w:val="00E146DA"/>
    <w:rsid w:val="00E361FC"/>
    <w:rsid w:val="00E36E37"/>
    <w:rsid w:val="00E65526"/>
    <w:rsid w:val="00E712F2"/>
    <w:rsid w:val="00E9180B"/>
    <w:rsid w:val="00E94801"/>
    <w:rsid w:val="00E95432"/>
    <w:rsid w:val="00E96A3C"/>
    <w:rsid w:val="00EB16D4"/>
    <w:rsid w:val="00EB58FD"/>
    <w:rsid w:val="00EB6227"/>
    <w:rsid w:val="00EB7558"/>
    <w:rsid w:val="00EC67B5"/>
    <w:rsid w:val="00EE4FFE"/>
    <w:rsid w:val="00EF57BA"/>
    <w:rsid w:val="00F05506"/>
    <w:rsid w:val="00F33155"/>
    <w:rsid w:val="00F51AEF"/>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21C4"/>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65446-1561-46B1-B39C-7C4197F3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5020</Words>
  <Characters>35097</Characters>
  <Application>Microsoft Office Word</Application>
  <DocSecurity>0</DocSecurity>
  <Lines>1063</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4</cp:revision>
  <cp:lastPrinted>2020-05-14T11:46:00Z</cp:lastPrinted>
  <dcterms:created xsi:type="dcterms:W3CDTF">2020-05-14T11:47:00Z</dcterms:created>
  <dcterms:modified xsi:type="dcterms:W3CDTF">2020-05-22T04:27:00Z</dcterms:modified>
</cp:coreProperties>
</file>