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1315E" w:rsidRDefault="00E13AF8" w:rsidP="00206450">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55187" w:rsidRDefault="00F55187" w:rsidP="007A3F81"/>
    <w:p w:rsidR="00485B76" w:rsidRDefault="00485B76" w:rsidP="005B1267"/>
    <w:p w:rsidR="00911403" w:rsidRDefault="00911403" w:rsidP="00DC4CE9"/>
    <w:p w:rsidR="00206450" w:rsidRDefault="00206450" w:rsidP="00DC4CE9"/>
    <w:p w:rsidR="00206450" w:rsidRDefault="00206450" w:rsidP="00DC4CE9"/>
    <w:p w:rsidR="00206450" w:rsidRDefault="00206450" w:rsidP="00DC4CE9"/>
    <w:p w:rsidR="00206450" w:rsidRDefault="00206450" w:rsidP="00DC4CE9"/>
    <w:p w:rsidR="00206450" w:rsidRDefault="00206450" w:rsidP="00DC4CE9"/>
    <w:p w:rsidR="00206450" w:rsidRDefault="00206450" w:rsidP="00DC4CE9"/>
    <w:p w:rsidR="00206450" w:rsidRDefault="00206450" w:rsidP="00DC4CE9"/>
    <w:p w:rsidR="00206450" w:rsidRDefault="00206450" w:rsidP="00DC4CE9"/>
    <w:p w:rsidR="00206450" w:rsidRDefault="00206450" w:rsidP="00DC4CE9"/>
    <w:p w:rsidR="00206450" w:rsidRDefault="00206450" w:rsidP="00DC4CE9"/>
    <w:p w:rsidR="00440E6A" w:rsidRDefault="00440E6A" w:rsidP="00891914"/>
    <w:p w:rsidR="007A3F81" w:rsidRDefault="008521B5" w:rsidP="0061315E">
      <w:pPr>
        <w:rPr>
          <w:bCs/>
        </w:rPr>
      </w:pPr>
      <w:r>
        <w:rPr>
          <w:bCs/>
        </w:rPr>
        <w:t xml:space="preserve">   </w:t>
      </w:r>
    </w:p>
    <w:p w:rsidR="007A3F81" w:rsidRDefault="007A3F81" w:rsidP="00915B7D">
      <w:pPr>
        <w:jc w:val="center"/>
        <w:rPr>
          <w:bCs/>
        </w:rPr>
      </w:pPr>
    </w:p>
    <w:p w:rsidR="007A3F81" w:rsidRDefault="007A3F81" w:rsidP="0061315E">
      <w:pPr>
        <w:rPr>
          <w:bCs/>
        </w:rPr>
      </w:pPr>
    </w:p>
    <w:p w:rsidR="007A3F81" w:rsidRDefault="007A3F81" w:rsidP="00915B7D">
      <w:pPr>
        <w:jc w:val="center"/>
        <w:rPr>
          <w:bCs/>
        </w:rPr>
      </w:pPr>
    </w:p>
    <w:p w:rsidR="007A3F81" w:rsidRPr="005A22C3" w:rsidRDefault="007A3F81"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61315E" w:rsidRPr="0061315E">
        <w:rPr>
          <w:sz w:val="26"/>
          <w:szCs w:val="26"/>
        </w:rPr>
        <w:t>оказание услуг связи (Интернет) через каналы систем спутниковой связи</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206450" w:rsidRPr="00206450">
        <w:rPr>
          <w:iCs/>
        </w:rPr>
        <w:t>18</w:t>
      </w:r>
      <w:bookmarkStart w:id="0" w:name="_GoBack"/>
      <w:bookmarkEnd w:id="0"/>
      <w:r w:rsidRPr="00F84878">
        <w:rPr>
          <w:iCs/>
        </w:rPr>
        <w:t xml:space="preserve">» </w:t>
      </w:r>
      <w:r w:rsidR="00F55187">
        <w:rPr>
          <w:iCs/>
        </w:rPr>
        <w:t>январ</w:t>
      </w:r>
      <w:r w:rsidR="001A5DB6">
        <w:rPr>
          <w:iCs/>
        </w:rPr>
        <w:t>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DC4CE9" w:rsidRDefault="00DC4CE9" w:rsidP="0005731D">
      <w:pPr>
        <w:pStyle w:val="rvps1"/>
        <w:jc w:val="left"/>
      </w:pPr>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69585D" w:rsidRDefault="0069585D" w:rsidP="00B666F4"/>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1149B3">
          <w:rPr>
            <w:noProof/>
            <w:webHidden/>
          </w:rPr>
          <w:t>3</w:t>
        </w:r>
        <w:r w:rsidRPr="00742F11">
          <w:rPr>
            <w:noProof/>
            <w:webHidden/>
          </w:rPr>
          <w:fldChar w:fldCharType="end"/>
        </w:r>
      </w:hyperlink>
    </w:p>
    <w:p w:rsidR="00915B7D" w:rsidRPr="00742F11" w:rsidRDefault="001149B3"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1149B3"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1149B3"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1149B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1149B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1149B3"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1149B3"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1149B3"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1149B3"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61315E">
        <w:rPr>
          <w:b/>
          <w:szCs w:val="26"/>
        </w:rPr>
        <w:t>оказание услуг связи (Интернет) через каналы систем спутниковой связи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AF44B9"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AF44B9" w:rsidP="00AF44B9">
            <w:pPr>
              <w:autoSpaceDE w:val="0"/>
              <w:autoSpaceDN w:val="0"/>
              <w:adjustRightInd w:val="0"/>
              <w:jc w:val="both"/>
              <w:rPr>
                <w:rFonts w:eastAsia="Calibri"/>
                <w:bCs/>
              </w:rPr>
            </w:pPr>
            <w:r>
              <w:rPr>
                <w:rFonts w:eastAsia="Calibri"/>
                <w:bCs/>
              </w:rPr>
              <w:t>Абдуллин Айдар Илдарович</w:t>
            </w:r>
          </w:p>
          <w:p w:rsidR="00915B7D" w:rsidRPr="00206450" w:rsidRDefault="00AF44B9" w:rsidP="00F55187">
            <w:pPr>
              <w:autoSpaceDE w:val="0"/>
              <w:autoSpaceDN w:val="0"/>
              <w:adjustRightInd w:val="0"/>
              <w:jc w:val="both"/>
              <w:rPr>
                <w:rFonts w:eastAsia="Calibri"/>
                <w:bCs/>
              </w:rPr>
            </w:pPr>
            <w:r w:rsidRPr="00B57D6D">
              <w:rPr>
                <w:rFonts w:eastAsia="Calibri"/>
                <w:bCs/>
                <w:color w:val="000000"/>
              </w:rPr>
              <w:t>тел</w:t>
            </w:r>
            <w:r w:rsidRPr="00206450">
              <w:rPr>
                <w:rFonts w:eastAsia="Calibri"/>
                <w:bCs/>
                <w:color w:val="000000"/>
              </w:rPr>
              <w:t xml:space="preserve">. + 7 (347)2215437, </w:t>
            </w:r>
            <w:r w:rsidRPr="00B57D6D">
              <w:rPr>
                <w:rFonts w:eastAsia="Calibri"/>
                <w:bCs/>
                <w:color w:val="000000"/>
                <w:lang w:val="en-US"/>
              </w:rPr>
              <w:t>e</w:t>
            </w:r>
            <w:r w:rsidRPr="00206450">
              <w:rPr>
                <w:rFonts w:eastAsia="Calibri"/>
                <w:bCs/>
                <w:color w:val="000000"/>
              </w:rPr>
              <w:t>-</w:t>
            </w:r>
            <w:r w:rsidRPr="00B57D6D">
              <w:rPr>
                <w:rFonts w:eastAsia="Calibri"/>
                <w:bCs/>
                <w:color w:val="000000"/>
                <w:lang w:val="en-US"/>
              </w:rPr>
              <w:t>mail</w:t>
            </w:r>
            <w:r w:rsidRPr="00206450">
              <w:rPr>
                <w:rFonts w:eastAsia="Calibri"/>
                <w:bCs/>
                <w:color w:val="000000"/>
              </w:rPr>
              <w:t xml:space="preserve">: </w:t>
            </w:r>
            <w:hyperlink r:id="rId14" w:history="1">
              <w:r w:rsidRPr="00EE226D">
                <w:rPr>
                  <w:rStyle w:val="a5"/>
                  <w:lang w:val="en-US"/>
                </w:rPr>
                <w:t>a</w:t>
              </w:r>
              <w:r w:rsidRPr="00206450">
                <w:rPr>
                  <w:rStyle w:val="a5"/>
                </w:rPr>
                <w:t>.</w:t>
              </w:r>
              <w:r w:rsidRPr="00EE226D">
                <w:rPr>
                  <w:rStyle w:val="a5"/>
                  <w:lang w:val="en-US"/>
                </w:rPr>
                <w:t>iabdullin</w:t>
              </w:r>
              <w:r w:rsidRPr="00206450">
                <w:rPr>
                  <w:rStyle w:val="a5"/>
                </w:rPr>
                <w:t>@</w:t>
              </w:r>
              <w:r w:rsidRPr="00EE226D">
                <w:rPr>
                  <w:rStyle w:val="a5"/>
                  <w:lang w:val="en-US"/>
                </w:rPr>
                <w:t>bashtel</w:t>
              </w:r>
              <w:r w:rsidRPr="00206450">
                <w:rPr>
                  <w:rStyle w:val="a5"/>
                </w:rPr>
                <w:t>.</w:t>
              </w:r>
              <w:proofErr w:type="spellStart"/>
              <w:r w:rsidRPr="00EE226D">
                <w:rPr>
                  <w:rStyle w:val="a5"/>
                  <w:lang w:val="en-US"/>
                </w:rPr>
                <w:t>ru</w:t>
              </w:r>
              <w:proofErr w:type="spellEnd"/>
            </w:hyperlink>
            <w:r w:rsidRPr="00206450">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61315E">
              <w:rPr>
                <w:b/>
                <w:szCs w:val="26"/>
              </w:rPr>
              <w:t>оказание услуг связи (Интернет) через каналы систем спутниковой связи</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Default="00BF5800" w:rsidP="00BF5800">
            <w:pPr>
              <w:pStyle w:val="Default"/>
              <w:jc w:val="both"/>
              <w:rPr>
                <w:iCs/>
                <w:color w:val="auto"/>
              </w:rPr>
            </w:pPr>
            <w:r>
              <w:t>3 171 840,00</w:t>
            </w:r>
            <w:r w:rsidRPr="00511C60">
              <w:t xml:space="preserve"> (</w:t>
            </w:r>
            <w:r>
              <w:t>три миллиона сто семьдесят одна тысяча восемьсот сорок) рублей</w:t>
            </w:r>
            <w:r w:rsidRPr="00511C60">
              <w:t xml:space="preserve"> 00 коп</w:t>
            </w:r>
            <w:r>
              <w:t>еек</w:t>
            </w:r>
            <w:r w:rsidRPr="00BB6C80">
              <w:rPr>
                <w:iCs/>
                <w:color w:val="auto"/>
              </w:rPr>
              <w:t>, с учетом НДС</w:t>
            </w:r>
            <w:r>
              <w:rPr>
                <w:iCs/>
                <w:color w:val="auto"/>
              </w:rPr>
              <w:t>, в том числе НДС (18%) 483 840,00 (четыреста восемьдесят три тысячи восемьсот сорок) рублей 00</w:t>
            </w:r>
            <w:r w:rsidRPr="00BB6C80">
              <w:rPr>
                <w:iCs/>
                <w:color w:val="auto"/>
              </w:rPr>
              <w:t xml:space="preserve"> коп</w:t>
            </w:r>
            <w:r>
              <w:rPr>
                <w:iCs/>
                <w:color w:val="auto"/>
              </w:rPr>
              <w:t xml:space="preserve">еек </w:t>
            </w:r>
          </w:p>
          <w:p w:rsidR="00BF5800" w:rsidRPr="00BB6C80" w:rsidRDefault="00BF5800" w:rsidP="00BF5800">
            <w:pPr>
              <w:pStyle w:val="Default"/>
              <w:jc w:val="both"/>
              <w:rPr>
                <w:iCs/>
                <w:color w:val="auto"/>
                <w:sz w:val="10"/>
                <w:szCs w:val="10"/>
              </w:rPr>
            </w:pPr>
          </w:p>
          <w:p w:rsidR="00BF5800" w:rsidRPr="0053230E" w:rsidRDefault="00BF5800" w:rsidP="00BF5800">
            <w:pPr>
              <w:pStyle w:val="Default"/>
              <w:jc w:val="both"/>
              <w:rPr>
                <w:iCs/>
                <w:color w:val="auto"/>
                <w:sz w:val="10"/>
                <w:szCs w:val="10"/>
              </w:rPr>
            </w:pPr>
            <w:r>
              <w:rPr>
                <w:iCs/>
                <w:color w:val="auto"/>
              </w:rPr>
              <w:t xml:space="preserve">2 688 000,00 </w:t>
            </w:r>
            <w:r w:rsidRPr="00BB6C80">
              <w:rPr>
                <w:iCs/>
                <w:color w:val="auto"/>
              </w:rPr>
              <w:t>(</w:t>
            </w:r>
            <w:r>
              <w:rPr>
                <w:iCs/>
                <w:color w:val="auto"/>
              </w:rPr>
              <w:t>два миллиона шестьсот восемьдесят восемь</w:t>
            </w:r>
            <w:r w:rsidR="00F97FC5">
              <w:rPr>
                <w:iCs/>
                <w:color w:val="auto"/>
              </w:rPr>
              <w:t xml:space="preserve"> тысяч</w:t>
            </w:r>
            <w:r w:rsidRPr="00BB6C80">
              <w:rPr>
                <w:iCs/>
                <w:color w:val="auto"/>
              </w:rPr>
              <w:t xml:space="preserve">) рублей </w:t>
            </w:r>
            <w:r>
              <w:rPr>
                <w:iCs/>
                <w:color w:val="auto"/>
              </w:rPr>
              <w:t>00</w:t>
            </w:r>
            <w:r w:rsidRPr="00BB6C80">
              <w:rPr>
                <w:iCs/>
                <w:color w:val="auto"/>
              </w:rPr>
              <w:t xml:space="preserve"> коп</w:t>
            </w:r>
            <w:r>
              <w:rPr>
                <w:iCs/>
                <w:color w:val="auto"/>
              </w:rPr>
              <w:t xml:space="preserve">еек, без учета </w:t>
            </w:r>
            <w:r w:rsidRPr="00BB6C80">
              <w:rPr>
                <w:iCs/>
                <w:color w:val="auto"/>
              </w:rPr>
              <w:t>НДС</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7D1168">
            <w:pPr>
              <w:pStyle w:val="Default"/>
              <w:rPr>
                <w:iCs/>
              </w:rPr>
            </w:pPr>
            <w:r w:rsidRPr="00F84878">
              <w:rPr>
                <w:iCs/>
              </w:rPr>
              <w:t xml:space="preserve"> </w:t>
            </w:r>
            <w:r w:rsidR="00D02223">
              <w:rPr>
                <w:iCs/>
              </w:rPr>
              <w:t xml:space="preserve">не позднее </w:t>
            </w:r>
            <w:r w:rsidRPr="00F84878">
              <w:rPr>
                <w:iCs/>
              </w:rPr>
              <w:t>«</w:t>
            </w:r>
            <w:r w:rsidR="00856E9D">
              <w:rPr>
                <w:iCs/>
              </w:rPr>
              <w:t>30</w:t>
            </w:r>
            <w:r w:rsidRPr="00F84878">
              <w:rPr>
                <w:iCs/>
              </w:rPr>
              <w:t xml:space="preserve">» </w:t>
            </w:r>
            <w:r w:rsidR="007D1168">
              <w:rPr>
                <w:iCs/>
              </w:rPr>
              <w:t>янва</w:t>
            </w:r>
            <w:r w:rsidR="008831F4">
              <w:rPr>
                <w:iCs/>
              </w:rPr>
              <w:t>ря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149B3">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1149B3">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1149B3"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AF44B9"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AF44B9" w:rsidP="00AF44B9">
            <w:pPr>
              <w:autoSpaceDE w:val="0"/>
              <w:autoSpaceDN w:val="0"/>
              <w:adjustRightInd w:val="0"/>
              <w:jc w:val="both"/>
              <w:rPr>
                <w:rFonts w:eastAsia="Calibri"/>
                <w:bCs/>
              </w:rPr>
            </w:pPr>
            <w:r>
              <w:rPr>
                <w:rFonts w:eastAsia="Calibri"/>
                <w:bCs/>
              </w:rPr>
              <w:t>Абдуллин Айдар Илдарович</w:t>
            </w:r>
          </w:p>
          <w:p w:rsidR="00915B7D" w:rsidRPr="00206450" w:rsidRDefault="00AF44B9" w:rsidP="004B3720">
            <w:pPr>
              <w:autoSpaceDE w:val="0"/>
              <w:autoSpaceDN w:val="0"/>
              <w:adjustRightInd w:val="0"/>
              <w:jc w:val="both"/>
              <w:rPr>
                <w:rFonts w:eastAsia="Calibri"/>
                <w:bCs/>
              </w:rPr>
            </w:pPr>
            <w:r w:rsidRPr="00B57D6D">
              <w:rPr>
                <w:rFonts w:eastAsia="Calibri"/>
                <w:bCs/>
                <w:color w:val="000000"/>
              </w:rPr>
              <w:t>тел</w:t>
            </w:r>
            <w:r w:rsidRPr="00206450">
              <w:rPr>
                <w:rFonts w:eastAsia="Calibri"/>
                <w:bCs/>
                <w:color w:val="000000"/>
              </w:rPr>
              <w:t xml:space="preserve">. + 7 (347)2215437, </w:t>
            </w:r>
            <w:r w:rsidRPr="00B57D6D">
              <w:rPr>
                <w:rFonts w:eastAsia="Calibri"/>
                <w:bCs/>
                <w:color w:val="000000"/>
                <w:lang w:val="en-US"/>
              </w:rPr>
              <w:t>e</w:t>
            </w:r>
            <w:r w:rsidRPr="00206450">
              <w:rPr>
                <w:rFonts w:eastAsia="Calibri"/>
                <w:bCs/>
                <w:color w:val="000000"/>
              </w:rPr>
              <w:t>-</w:t>
            </w:r>
            <w:r w:rsidRPr="00B57D6D">
              <w:rPr>
                <w:rFonts w:eastAsia="Calibri"/>
                <w:bCs/>
                <w:color w:val="000000"/>
                <w:lang w:val="en-US"/>
              </w:rPr>
              <w:t>mail</w:t>
            </w:r>
            <w:r w:rsidRPr="00206450">
              <w:rPr>
                <w:rFonts w:eastAsia="Calibri"/>
                <w:bCs/>
                <w:color w:val="000000"/>
              </w:rPr>
              <w:t xml:space="preserve">: </w:t>
            </w:r>
            <w:hyperlink r:id="rId25" w:history="1">
              <w:r w:rsidRPr="00EE226D">
                <w:rPr>
                  <w:rStyle w:val="a5"/>
                  <w:lang w:val="en-US"/>
                </w:rPr>
                <w:t>a</w:t>
              </w:r>
              <w:r w:rsidRPr="00206450">
                <w:rPr>
                  <w:rStyle w:val="a5"/>
                </w:rPr>
                <w:t>.</w:t>
              </w:r>
              <w:r w:rsidRPr="00EE226D">
                <w:rPr>
                  <w:rStyle w:val="a5"/>
                  <w:lang w:val="en-US"/>
                </w:rPr>
                <w:t>iabdullin</w:t>
              </w:r>
              <w:r w:rsidRPr="00206450">
                <w:rPr>
                  <w:rStyle w:val="a5"/>
                </w:rPr>
                <w:t>@</w:t>
              </w:r>
              <w:r w:rsidRPr="00EE226D">
                <w:rPr>
                  <w:rStyle w:val="a5"/>
                  <w:lang w:val="en-US"/>
                </w:rPr>
                <w:t>bashtel</w:t>
              </w:r>
              <w:r w:rsidRPr="00206450">
                <w:rPr>
                  <w:rStyle w:val="a5"/>
                </w:rPr>
                <w:t>.</w:t>
              </w:r>
              <w:proofErr w:type="spellStart"/>
              <w:r w:rsidRPr="00EE226D">
                <w:rPr>
                  <w:rStyle w:val="a5"/>
                  <w:lang w:val="en-US"/>
                </w:rPr>
                <w:t>ru</w:t>
              </w:r>
              <w:proofErr w:type="spellEnd"/>
            </w:hyperlink>
            <w:r w:rsidRPr="00206450">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206450"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856E9D" w:rsidRDefault="00856E9D" w:rsidP="00856E9D">
            <w:pPr>
              <w:pStyle w:val="a6"/>
              <w:widowControl w:val="0"/>
              <w:autoSpaceDE w:val="0"/>
              <w:autoSpaceDN w:val="0"/>
              <w:adjustRightInd w:val="0"/>
              <w:ind w:left="0"/>
            </w:pPr>
            <w:r w:rsidRPr="00C741D8">
              <w:t xml:space="preserve">Общество с ограниченной ответственностью </w:t>
            </w:r>
            <w:r>
              <w:t>«РТК</w:t>
            </w:r>
            <w:r w:rsidRPr="008B3669">
              <w:t>-Волга-Урал»</w:t>
            </w:r>
          </w:p>
          <w:p w:rsidR="00915B7D" w:rsidRPr="00D7468D" w:rsidRDefault="00856E9D" w:rsidP="00856E9D">
            <w:pPr>
              <w:pStyle w:val="afff9"/>
              <w:rPr>
                <w:rFonts w:cs="Times New Roman"/>
              </w:rPr>
            </w:pPr>
            <w:r>
              <w:t>(</w:t>
            </w:r>
            <w:r w:rsidRPr="003034C8">
              <w:t>ООО «РТК-Волга-Урал»)</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856E9D" w:rsidP="008E3617">
            <w:pPr>
              <w:rPr>
                <w:color w:val="FF0000"/>
              </w:rPr>
            </w:pPr>
            <w:r>
              <w:t>450078, РБ, г. Уфа, ул. Кирова, д. 107, офис 311 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7D1168" w:rsidRPr="00F84878">
              <w:rPr>
                <w:iCs/>
              </w:rPr>
              <w:t>«</w:t>
            </w:r>
            <w:r w:rsidR="00856E9D">
              <w:rPr>
                <w:iCs/>
              </w:rPr>
              <w:t>30</w:t>
            </w:r>
            <w:r w:rsidR="007D1168" w:rsidRPr="00F84878">
              <w:rPr>
                <w:iCs/>
              </w:rPr>
              <w:t xml:space="preserve">» </w:t>
            </w:r>
            <w:r w:rsidR="007D1168">
              <w:rPr>
                <w:iCs/>
              </w:rPr>
              <w:t>января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61315E">
              <w:rPr>
                <w:b/>
                <w:szCs w:val="26"/>
              </w:rPr>
              <w:t>оказание услуг связи (Интернет) через каналы систем спутниковой связи</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75546F" w:rsidRDefault="0075546F" w:rsidP="0075546F">
            <w:pPr>
              <w:pStyle w:val="Default"/>
              <w:jc w:val="both"/>
              <w:rPr>
                <w:iCs/>
                <w:color w:val="auto"/>
              </w:rPr>
            </w:pPr>
            <w:r>
              <w:t>3 171 840,00</w:t>
            </w:r>
            <w:r w:rsidRPr="00511C60">
              <w:t xml:space="preserve"> (</w:t>
            </w:r>
            <w:r>
              <w:t>три миллиона сто семьдесят одна тысяча восемьсот сорок) рублей</w:t>
            </w:r>
            <w:r w:rsidRPr="00511C60">
              <w:t xml:space="preserve"> 00 коп</w:t>
            </w:r>
            <w:r>
              <w:t>еек</w:t>
            </w:r>
            <w:r w:rsidRPr="00BB6C80">
              <w:rPr>
                <w:iCs/>
                <w:color w:val="auto"/>
              </w:rPr>
              <w:t>, с учетом НДС</w:t>
            </w:r>
            <w:r>
              <w:rPr>
                <w:iCs/>
                <w:color w:val="auto"/>
              </w:rPr>
              <w:t>, в том числе НДС (18%) 483 840,00 (четыреста восемьдесят три тысячи восемьсот сорок) рублей 00</w:t>
            </w:r>
            <w:r w:rsidRPr="00BB6C80">
              <w:rPr>
                <w:iCs/>
                <w:color w:val="auto"/>
              </w:rPr>
              <w:t xml:space="preserve"> коп</w:t>
            </w:r>
            <w:r>
              <w:rPr>
                <w:iCs/>
                <w:color w:val="auto"/>
              </w:rPr>
              <w:t xml:space="preserve">еек </w:t>
            </w:r>
          </w:p>
          <w:p w:rsidR="0075546F" w:rsidRPr="00BB6C80" w:rsidRDefault="0075546F" w:rsidP="0075546F">
            <w:pPr>
              <w:pStyle w:val="Default"/>
              <w:jc w:val="both"/>
              <w:rPr>
                <w:iCs/>
                <w:color w:val="auto"/>
                <w:sz w:val="10"/>
                <w:szCs w:val="10"/>
              </w:rPr>
            </w:pPr>
          </w:p>
          <w:p w:rsidR="00915B7D" w:rsidRPr="00073F23" w:rsidRDefault="0075546F" w:rsidP="0075546F">
            <w:pPr>
              <w:jc w:val="both"/>
            </w:pPr>
            <w:r>
              <w:rPr>
                <w:iCs/>
              </w:rPr>
              <w:t xml:space="preserve">2 688 000,00 </w:t>
            </w:r>
            <w:r w:rsidRPr="00BB6C80">
              <w:rPr>
                <w:iCs/>
              </w:rPr>
              <w:t>(</w:t>
            </w:r>
            <w:r>
              <w:rPr>
                <w:iCs/>
              </w:rPr>
              <w:t>два миллиона шестьсот восемьдесят восемь тысяч</w:t>
            </w:r>
            <w:r w:rsidRPr="00BB6C80">
              <w:rPr>
                <w:iCs/>
              </w:rPr>
              <w:t xml:space="preserve">) рублей </w:t>
            </w:r>
            <w:r>
              <w:rPr>
                <w:iCs/>
              </w:rPr>
              <w:t>00</w:t>
            </w:r>
            <w:r w:rsidRPr="00BB6C80">
              <w:rPr>
                <w:iCs/>
              </w:rPr>
              <w:t xml:space="preserve"> коп</w:t>
            </w:r>
            <w:r>
              <w:rPr>
                <w:iCs/>
              </w:rPr>
              <w:t xml:space="preserve">еек, без учета </w:t>
            </w:r>
            <w:r w:rsidRPr="00BB6C80">
              <w:rPr>
                <w:iCs/>
              </w:rPr>
              <w:t>НДС</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1149B3">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1149B3">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1149B3">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1149B3">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1149B3">
      <w:rPr>
        <w:noProof/>
      </w:rPr>
      <w:t>11</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1149B3">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9B3"/>
    <w:rsid w:val="00114AB6"/>
    <w:rsid w:val="00117217"/>
    <w:rsid w:val="00126B9E"/>
    <w:rsid w:val="0012741C"/>
    <w:rsid w:val="001312C7"/>
    <w:rsid w:val="00132721"/>
    <w:rsid w:val="00135FB9"/>
    <w:rsid w:val="001412FA"/>
    <w:rsid w:val="00145BEB"/>
    <w:rsid w:val="00145CCF"/>
    <w:rsid w:val="00146118"/>
    <w:rsid w:val="001521BA"/>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E194D"/>
    <w:rsid w:val="001E68AE"/>
    <w:rsid w:val="001F272A"/>
    <w:rsid w:val="001F4097"/>
    <w:rsid w:val="001F68BA"/>
    <w:rsid w:val="00200B88"/>
    <w:rsid w:val="00206450"/>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713E"/>
    <w:rsid w:val="007672F0"/>
    <w:rsid w:val="00773FFA"/>
    <w:rsid w:val="0077745B"/>
    <w:rsid w:val="007911C0"/>
    <w:rsid w:val="00792B6A"/>
    <w:rsid w:val="00794D81"/>
    <w:rsid w:val="00795B53"/>
    <w:rsid w:val="0079642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77C2E"/>
    <w:rsid w:val="00F77CF8"/>
    <w:rsid w:val="00F81A1F"/>
    <w:rsid w:val="00F8247A"/>
    <w:rsid w:val="00F91DB5"/>
    <w:rsid w:val="00F93C8E"/>
    <w:rsid w:val="00F97FC5"/>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iabdullin@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iab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C2974-7ECD-440B-B40D-01D8E3F18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16</Pages>
  <Words>4291</Words>
  <Characters>24460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146</cp:revision>
  <cp:lastPrinted>2018-01-18T11:34:00Z</cp:lastPrinted>
  <dcterms:created xsi:type="dcterms:W3CDTF">2017-07-20T07:15:00Z</dcterms:created>
  <dcterms:modified xsi:type="dcterms:W3CDTF">2018-01-18T11:34:00Z</dcterms:modified>
</cp:coreProperties>
</file>