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5B133C" w:rsidRDefault="00E13AF8" w:rsidP="005B133C">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C71AF7" w:rsidRDefault="00C71AF7" w:rsidP="00AA573E">
      <w:pPr>
        <w:jc w:val="right"/>
      </w:pPr>
    </w:p>
    <w:p w:rsidR="00673326" w:rsidRDefault="00673326" w:rsidP="006F4B3C"/>
    <w:p w:rsidR="008718AD" w:rsidRDefault="008718AD" w:rsidP="00915B7D">
      <w:pPr>
        <w:rPr>
          <w:b/>
        </w:rPr>
      </w:pPr>
    </w:p>
    <w:p w:rsidR="008718AD" w:rsidRDefault="008718AD" w:rsidP="00915B7D">
      <w:pPr>
        <w:rPr>
          <w:b/>
        </w:rPr>
      </w:pPr>
    </w:p>
    <w:p w:rsidR="008718AD" w:rsidRPr="0005731D" w:rsidRDefault="008718AD" w:rsidP="00915B7D">
      <w:pPr>
        <w:rPr>
          <w:b/>
        </w:rPr>
      </w:pPr>
    </w:p>
    <w:p w:rsidR="007B53E8" w:rsidRPr="005A22C3" w:rsidRDefault="007B53E8" w:rsidP="00915B7D">
      <w:pPr>
        <w:rPr>
          <w:bCs/>
        </w:rPr>
      </w:pPr>
    </w:p>
    <w:p w:rsidR="00915B7D" w:rsidRDefault="00915B7D" w:rsidP="00915B7D">
      <w:pPr>
        <w:jc w:val="center"/>
        <w:rPr>
          <w:bCs/>
        </w:rPr>
      </w:pPr>
    </w:p>
    <w:p w:rsidR="005B133C" w:rsidRDefault="005B133C" w:rsidP="00915B7D">
      <w:pPr>
        <w:jc w:val="center"/>
        <w:rPr>
          <w:bCs/>
        </w:rPr>
      </w:pPr>
    </w:p>
    <w:p w:rsidR="005B133C" w:rsidRDefault="005B133C" w:rsidP="00915B7D">
      <w:pPr>
        <w:jc w:val="center"/>
        <w:rPr>
          <w:bCs/>
        </w:rPr>
      </w:pPr>
    </w:p>
    <w:p w:rsidR="005B133C" w:rsidRDefault="005B133C" w:rsidP="00915B7D">
      <w:pPr>
        <w:jc w:val="center"/>
        <w:rPr>
          <w:bCs/>
        </w:rPr>
      </w:pPr>
    </w:p>
    <w:p w:rsidR="005B133C" w:rsidRDefault="005B133C" w:rsidP="00915B7D">
      <w:pPr>
        <w:jc w:val="center"/>
        <w:rPr>
          <w:bCs/>
        </w:rPr>
      </w:pPr>
    </w:p>
    <w:p w:rsidR="005B133C" w:rsidRDefault="005B133C" w:rsidP="00915B7D">
      <w:pPr>
        <w:jc w:val="center"/>
        <w:rPr>
          <w:bCs/>
        </w:rPr>
      </w:pPr>
    </w:p>
    <w:p w:rsidR="005B133C" w:rsidRDefault="005B133C" w:rsidP="00915B7D">
      <w:pPr>
        <w:jc w:val="center"/>
        <w:rPr>
          <w:bCs/>
        </w:rPr>
      </w:pPr>
    </w:p>
    <w:p w:rsidR="005B133C" w:rsidRDefault="005B133C" w:rsidP="00915B7D">
      <w:pPr>
        <w:jc w:val="center"/>
        <w:rPr>
          <w:bCs/>
        </w:rPr>
      </w:pPr>
    </w:p>
    <w:p w:rsidR="005B133C" w:rsidRPr="005A22C3" w:rsidRDefault="005B133C"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AA573E" w:rsidRPr="00AA573E">
        <w:rPr>
          <w:sz w:val="26"/>
          <w:szCs w:val="26"/>
        </w:rPr>
        <w:t>оказание услуг по сопровождению и доработке функционала государственной информационной системы «Региональный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5B133C" w:rsidRPr="005B133C">
        <w:rPr>
          <w:iCs/>
        </w:rPr>
        <w:t>26</w:t>
      </w:r>
      <w:r w:rsidRPr="00F84878">
        <w:rPr>
          <w:iCs/>
        </w:rPr>
        <w:t xml:space="preserve">» </w:t>
      </w:r>
      <w:r w:rsidR="00AA573E">
        <w:rPr>
          <w:iCs/>
        </w:rPr>
        <w:t>декаб</w:t>
      </w:r>
      <w:r w:rsidR="00FE201A">
        <w:rPr>
          <w:iCs/>
        </w:rPr>
        <w:t>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7"/>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7"/>
            <w:iCs/>
          </w:rPr>
          <w:t>www.</w:t>
        </w:r>
        <w:r w:rsidR="009D6786" w:rsidRPr="00675FE3">
          <w:rPr>
            <w:rStyle w:val="a7"/>
            <w:iCs/>
            <w:lang w:val="en-US"/>
          </w:rPr>
          <w:t>bashtel</w:t>
        </w:r>
        <w:r w:rsidR="009D6786" w:rsidRPr="00675FE3">
          <w:rPr>
            <w:rStyle w:val="a7"/>
            <w:iCs/>
          </w:rPr>
          <w:t>.</w:t>
        </w:r>
        <w:proofErr w:type="spellStart"/>
        <w:r w:rsidR="009D6786" w:rsidRPr="00675FE3">
          <w:rPr>
            <w:rStyle w:val="a7"/>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D957A6" w:rsidRDefault="00D957A6" w:rsidP="00915B7D">
      <w:pPr>
        <w:rPr>
          <w:b/>
          <w:color w:val="FF0000"/>
        </w:rPr>
      </w:pPr>
    </w:p>
    <w:p w:rsidR="00F4795F" w:rsidRDefault="00F4795F" w:rsidP="00915B7D">
      <w:pPr>
        <w:rPr>
          <w:b/>
          <w:color w:val="FF0000"/>
        </w:rPr>
      </w:pPr>
    </w:p>
    <w:p w:rsidR="00F4795F" w:rsidRDefault="00F4795F" w:rsidP="00915B7D">
      <w:pPr>
        <w:rPr>
          <w:b/>
          <w:color w:val="FF0000"/>
        </w:rPr>
      </w:pPr>
    </w:p>
    <w:p w:rsidR="006F4B3C" w:rsidRDefault="006F4B3C" w:rsidP="00915B7D">
      <w:pPr>
        <w:rPr>
          <w:b/>
          <w:color w:val="FF0000"/>
        </w:rPr>
      </w:pPr>
    </w:p>
    <w:p w:rsidR="0069585D" w:rsidRDefault="0069585D" w:rsidP="00B666F4"/>
    <w:p w:rsidR="005B133C" w:rsidRDefault="005B133C"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7"/>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A81554">
          <w:rPr>
            <w:noProof/>
            <w:webHidden/>
          </w:rPr>
          <w:t>3</w:t>
        </w:r>
        <w:r w:rsidRPr="00742F11">
          <w:rPr>
            <w:noProof/>
            <w:webHidden/>
          </w:rPr>
          <w:fldChar w:fldCharType="end"/>
        </w:r>
      </w:hyperlink>
    </w:p>
    <w:p w:rsidR="00915B7D" w:rsidRPr="00742F11" w:rsidRDefault="00A81554"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7"/>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81554"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7"/>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A81554"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7"/>
            <w:rFonts w:eastAsia="MS Mincho"/>
            <w:noProof/>
            <w:kern w:val="32"/>
            <w:lang w:val="x-none" w:eastAsia="x-none"/>
          </w:rPr>
          <w:t xml:space="preserve">РАЗДЕЛ II. </w:t>
        </w:r>
        <w:r w:rsidR="00915B7D" w:rsidRPr="00742F11">
          <w:rPr>
            <w:rStyle w:val="a7"/>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A8155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7"/>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A8155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7"/>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A81554"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7"/>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A81554"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7"/>
            <w:rFonts w:eastAsia="MS Mincho"/>
            <w:noProof/>
            <w:kern w:val="32"/>
            <w:lang w:val="x-none" w:eastAsia="x-none"/>
          </w:rPr>
          <w:t>ФОРМА</w:t>
        </w:r>
        <w:r w:rsidR="00915B7D" w:rsidRPr="009A3903">
          <w:rPr>
            <w:rStyle w:val="a7"/>
            <w:rFonts w:eastAsia="MS Mincho"/>
            <w:noProof/>
            <w:kern w:val="32"/>
            <w:lang w:eastAsia="x-none"/>
          </w:rPr>
          <w:t xml:space="preserve"> № 1</w:t>
        </w:r>
        <w:r w:rsidR="00915B7D" w:rsidRPr="009A3903">
          <w:rPr>
            <w:rStyle w:val="a7"/>
            <w:rFonts w:eastAsia="MS Mincho"/>
            <w:noProof/>
            <w:kern w:val="32"/>
            <w:lang w:val="x-none" w:eastAsia="x-none"/>
          </w:rPr>
          <w:t xml:space="preserve"> </w:t>
        </w:r>
        <w:r w:rsidR="00915B7D" w:rsidRPr="009A3903">
          <w:rPr>
            <w:rStyle w:val="a7"/>
            <w:rFonts w:eastAsia="MS Mincho"/>
            <w:noProof/>
            <w:kern w:val="32"/>
            <w:lang w:eastAsia="x-none"/>
          </w:rPr>
          <w:t>ДЛЯ ПРЕДОСТАВЛЕНИЯ ИНФОРМАЦИИ РАСКРЫВАЮЩЕЙ ИНФОРМАЦИЮ В ОТНОШЕНИИ</w:t>
        </w:r>
        <w:r w:rsidR="00915B7D" w:rsidRPr="009A3903">
          <w:rPr>
            <w:rStyle w:val="a7"/>
            <w:rFonts w:eastAsia="MS Mincho"/>
            <w:noProof/>
            <w:kern w:val="32"/>
            <w:lang w:val="x-none" w:eastAsia="x-none"/>
          </w:rPr>
          <w:t xml:space="preserve"> </w:t>
        </w:r>
        <w:r w:rsidR="00915B7D" w:rsidRPr="009A3903">
          <w:rPr>
            <w:rStyle w:val="a7"/>
            <w:rFonts w:eastAsia="MS Mincho"/>
            <w:noProof/>
            <w:kern w:val="32"/>
            <w:lang w:eastAsia="x-none"/>
          </w:rPr>
          <w:t>ВСЕЙ ЦЕПОЧКИ</w:t>
        </w:r>
        <w:r w:rsidR="00915B7D" w:rsidRPr="009A3903">
          <w:rPr>
            <w:rStyle w:val="a7"/>
            <w:rFonts w:eastAsia="MS Mincho"/>
            <w:noProof/>
            <w:kern w:val="32"/>
            <w:lang w:val="x-none" w:eastAsia="x-none"/>
          </w:rPr>
          <w:t xml:space="preserve"> </w:t>
        </w:r>
        <w:r w:rsidR="00915B7D" w:rsidRPr="009A3903">
          <w:rPr>
            <w:rStyle w:val="a7"/>
            <w:rFonts w:eastAsia="MS Mincho"/>
            <w:noProof/>
            <w:kern w:val="32"/>
            <w:lang w:eastAsia="x-none"/>
          </w:rPr>
          <w:t>СОБСТВЕННИКОВ ПРЕТЕНДЕНТА</w:t>
        </w:r>
        <w:r w:rsidR="00915B7D" w:rsidRPr="009A3903">
          <w:rPr>
            <w:rStyle w:val="a7"/>
            <w:rFonts w:eastAsia="MS Mincho"/>
            <w:noProof/>
            <w:kern w:val="32"/>
            <w:lang w:val="x-none" w:eastAsia="x-none"/>
          </w:rPr>
          <w:t xml:space="preserve">, </w:t>
        </w:r>
        <w:r w:rsidR="00915B7D" w:rsidRPr="009A3903">
          <w:rPr>
            <w:rStyle w:val="a7"/>
            <w:rFonts w:eastAsia="MS Mincho"/>
            <w:noProof/>
            <w:kern w:val="32"/>
            <w:lang w:eastAsia="x-none"/>
          </w:rPr>
          <w:t xml:space="preserve">ВКЛЮЧАЯ БЕНЕФИЦИАРОВ </w:t>
        </w:r>
        <w:r w:rsidR="00915B7D" w:rsidRPr="009A3903">
          <w:rPr>
            <w:rStyle w:val="a7"/>
            <w:rFonts w:eastAsia="MS Mincho"/>
            <w:noProof/>
            <w:kern w:val="32"/>
            <w:lang w:val="x-none" w:eastAsia="x-none"/>
          </w:rPr>
          <w:t>(</w:t>
        </w:r>
        <w:r w:rsidR="00915B7D" w:rsidRPr="009A3903">
          <w:rPr>
            <w:rStyle w:val="a7"/>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A81554"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7"/>
            <w:rFonts w:eastAsia="MS Mincho"/>
            <w:noProof/>
            <w:kern w:val="32"/>
            <w:lang w:val="x-none" w:eastAsia="x-none"/>
          </w:rPr>
          <w:t>РАЗДЕЛ I</w:t>
        </w:r>
        <w:r w:rsidR="00915B7D" w:rsidRPr="009A3903">
          <w:rPr>
            <w:rStyle w:val="a7"/>
            <w:rFonts w:eastAsia="MS Mincho"/>
            <w:noProof/>
            <w:kern w:val="32"/>
            <w:lang w:val="en-US" w:eastAsia="x-none"/>
          </w:rPr>
          <w:t>II</w:t>
        </w:r>
        <w:r w:rsidR="00915B7D" w:rsidRPr="009A3903">
          <w:rPr>
            <w:rStyle w:val="a7"/>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A81554"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7"/>
            <w:rFonts w:eastAsia="MS Mincho"/>
            <w:noProof/>
            <w:kern w:val="32"/>
            <w:lang w:val="x-none" w:eastAsia="x-none"/>
          </w:rPr>
          <w:t xml:space="preserve">РАЗДЕЛ </w:t>
        </w:r>
        <w:r w:rsidR="00915B7D" w:rsidRPr="009A3903">
          <w:rPr>
            <w:rStyle w:val="a7"/>
            <w:rFonts w:eastAsia="MS Mincho"/>
            <w:noProof/>
            <w:kern w:val="32"/>
            <w:lang w:val="en-US" w:eastAsia="x-none"/>
          </w:rPr>
          <w:t>I</w:t>
        </w:r>
        <w:r w:rsidR="00915B7D" w:rsidRPr="009A3903">
          <w:rPr>
            <w:rStyle w:val="a7"/>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e"/>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AA573E">
        <w:rPr>
          <w:b/>
          <w:szCs w:val="26"/>
        </w:rPr>
        <w:t>о</w:t>
      </w:r>
      <w:r w:rsidR="00AA573E" w:rsidRPr="007F4F58">
        <w:rPr>
          <w:b/>
          <w:szCs w:val="26"/>
        </w:rPr>
        <w:t>казание услуг по сопровождению и доработке функционала государственной информационной системы «Региональный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3035A0"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3035A0" w:rsidRDefault="003035A0" w:rsidP="003035A0">
            <w:pPr>
              <w:autoSpaceDE w:val="0"/>
              <w:autoSpaceDN w:val="0"/>
              <w:adjustRightInd w:val="0"/>
              <w:jc w:val="both"/>
            </w:pPr>
            <w:r>
              <w:t>Фатихов Ильдус Ирекович</w:t>
            </w:r>
          </w:p>
          <w:p w:rsidR="00915B7D" w:rsidRPr="008718AD" w:rsidRDefault="003035A0" w:rsidP="003035A0">
            <w:pPr>
              <w:autoSpaceDE w:val="0"/>
              <w:autoSpaceDN w:val="0"/>
              <w:adjustRightInd w:val="0"/>
              <w:jc w:val="both"/>
            </w:pPr>
            <w:r w:rsidRPr="00B42DA3">
              <w:t>т</w:t>
            </w:r>
            <w:r>
              <w:t>ел</w:t>
            </w:r>
            <w:r w:rsidRPr="008718AD">
              <w:t xml:space="preserve">. </w:t>
            </w:r>
            <w:r w:rsidRPr="008718AD">
              <w:rPr>
                <w:bCs/>
              </w:rPr>
              <w:t>+ 7</w:t>
            </w:r>
            <w:r w:rsidRPr="008718AD">
              <w:t xml:space="preserve"> (347) 2215922, </w:t>
            </w:r>
            <w:r w:rsidRPr="0053230E">
              <w:rPr>
                <w:rFonts w:eastAsia="Calibri"/>
                <w:bCs/>
                <w:color w:val="000000"/>
                <w:lang w:val="en-US"/>
              </w:rPr>
              <w:t>e</w:t>
            </w:r>
            <w:r w:rsidRPr="008718AD">
              <w:rPr>
                <w:rFonts w:eastAsia="Calibri"/>
                <w:bCs/>
                <w:color w:val="000000"/>
              </w:rPr>
              <w:t>-</w:t>
            </w:r>
            <w:r w:rsidRPr="0053230E">
              <w:rPr>
                <w:rFonts w:eastAsia="Calibri"/>
                <w:bCs/>
                <w:color w:val="000000"/>
                <w:lang w:val="en-US"/>
              </w:rPr>
              <w:t>mail</w:t>
            </w:r>
            <w:r w:rsidRPr="008718AD">
              <w:rPr>
                <w:rFonts w:eastAsia="Calibri"/>
                <w:bCs/>
                <w:color w:val="000000"/>
              </w:rPr>
              <w:t>:</w:t>
            </w:r>
            <w:r w:rsidRPr="008718AD">
              <w:t xml:space="preserve"> </w:t>
            </w:r>
            <w:hyperlink r:id="rId14" w:history="1">
              <w:r w:rsidRPr="00343CCF">
                <w:rPr>
                  <w:rStyle w:val="a7"/>
                  <w:lang w:val="en-US"/>
                </w:rPr>
                <w:t>i</w:t>
              </w:r>
              <w:r w:rsidRPr="008718AD">
                <w:rPr>
                  <w:rStyle w:val="a7"/>
                </w:rPr>
                <w:t>.</w:t>
              </w:r>
              <w:r w:rsidRPr="00343CCF">
                <w:rPr>
                  <w:rStyle w:val="a7"/>
                  <w:lang w:val="en-US"/>
                </w:rPr>
                <w:t>fatikhov</w:t>
              </w:r>
              <w:r w:rsidRPr="008718AD">
                <w:rPr>
                  <w:rStyle w:val="a7"/>
                </w:rPr>
                <w:t>@</w:t>
              </w:r>
              <w:r w:rsidRPr="00343CCF">
                <w:rPr>
                  <w:rStyle w:val="a7"/>
                  <w:lang w:val="en-US"/>
                </w:rPr>
                <w:t>bashtel</w:t>
              </w:r>
              <w:r w:rsidRPr="008718AD">
                <w:rPr>
                  <w:rStyle w:val="a7"/>
                </w:rPr>
                <w:t>.</w:t>
              </w:r>
              <w:proofErr w:type="spellStart"/>
              <w:r w:rsidRPr="00343CCF">
                <w:rPr>
                  <w:rStyle w:val="a7"/>
                  <w:lang w:val="en-US"/>
                </w:rPr>
                <w:t>ru</w:t>
              </w:r>
              <w:proofErr w:type="spellEnd"/>
            </w:hyperlink>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AA573E">
              <w:rPr>
                <w:b/>
                <w:szCs w:val="26"/>
              </w:rPr>
              <w:t>о</w:t>
            </w:r>
            <w:r w:rsidR="00AA573E" w:rsidRPr="007F4F58">
              <w:rPr>
                <w:b/>
                <w:szCs w:val="26"/>
              </w:rPr>
              <w:t>казание услуг по сопровождению и доработке функционала государственной информационной системы «Региональный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7"/>
                  <w:iCs/>
                </w:rPr>
                <w:t>разделе I</w:t>
              </w:r>
              <w:r>
                <w:rPr>
                  <w:rStyle w:val="a7"/>
                  <w:iCs/>
                  <w:lang w:val="en-US"/>
                </w:rPr>
                <w:t>II</w:t>
              </w:r>
              <w:r w:rsidRPr="00F84878">
                <w:rPr>
                  <w:rStyle w:val="a7"/>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7"/>
                  <w:iCs/>
                </w:rPr>
                <w:t xml:space="preserve">разделе </w:t>
              </w:r>
              <w:r>
                <w:rPr>
                  <w:rStyle w:val="a7"/>
                  <w:iCs/>
                  <w:lang w:val="en-US"/>
                </w:rPr>
                <w:t>I</w:t>
              </w:r>
              <w:r w:rsidRPr="00E2402F">
                <w:rPr>
                  <w:rStyle w:val="a7"/>
                  <w:iCs/>
                  <w:lang w:val="en-US"/>
                </w:rPr>
                <w:t>V</w:t>
              </w:r>
              <w:r w:rsidRPr="00E2402F">
                <w:rPr>
                  <w:rStyle w:val="a7"/>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7"/>
                  <w:iCs/>
                </w:rPr>
                <w:t>разделе I</w:t>
              </w:r>
              <w:r>
                <w:rPr>
                  <w:rStyle w:val="a7"/>
                  <w:iCs/>
                  <w:lang w:val="en-US"/>
                </w:rPr>
                <w:t>II</w:t>
              </w:r>
              <w:r w:rsidRPr="00F84878">
                <w:rPr>
                  <w:rStyle w:val="a7"/>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AA573E" w:rsidP="000C1D31">
            <w:pPr>
              <w:pStyle w:val="Default"/>
              <w:jc w:val="both"/>
              <w:rPr>
                <w:iCs/>
                <w:color w:val="auto"/>
                <w:sz w:val="10"/>
                <w:szCs w:val="10"/>
              </w:rPr>
            </w:pPr>
            <w:r w:rsidRPr="007F4F58">
              <w:rPr>
                <w:rFonts w:eastAsia="Times New Roman"/>
                <w:lang w:eastAsia="ru-RU"/>
              </w:rPr>
              <w:t>1</w:t>
            </w:r>
            <w:r>
              <w:t> </w:t>
            </w:r>
            <w:r w:rsidRPr="007F4F58">
              <w:rPr>
                <w:rFonts w:eastAsia="Times New Roman"/>
                <w:lang w:eastAsia="ru-RU"/>
              </w:rPr>
              <w:t>923</w:t>
            </w:r>
            <w:r>
              <w:t xml:space="preserve"> </w:t>
            </w:r>
            <w:r w:rsidRPr="007F4F58">
              <w:rPr>
                <w:rFonts w:eastAsia="Times New Roman"/>
                <w:lang w:eastAsia="ru-RU"/>
              </w:rPr>
              <w:t>400,00 (Один миллион девятьсот двадцать три тысячи четыреста</w:t>
            </w:r>
            <w:r>
              <w:t>) рублей</w:t>
            </w:r>
            <w:r w:rsidRPr="007F4F58">
              <w:rPr>
                <w:rFonts w:eastAsia="Times New Roman"/>
                <w:lang w:eastAsia="ru-RU"/>
              </w:rPr>
              <w:t xml:space="preserve"> 00 </w:t>
            </w:r>
            <w:r>
              <w:t>копеек,</w:t>
            </w:r>
            <w:r w:rsidRPr="007F4F58">
              <w:rPr>
                <w:rFonts w:eastAsia="Times New Roman"/>
                <w:lang w:eastAsia="ru-RU"/>
              </w:rPr>
              <w:t xml:space="preserve"> </w:t>
            </w:r>
            <w:r>
              <w:t>в том числе</w:t>
            </w:r>
            <w:r w:rsidRPr="007F4F58">
              <w:rPr>
                <w:rFonts w:eastAsia="Times New Roman"/>
                <w:lang w:eastAsia="ru-RU"/>
              </w:rPr>
              <w:t xml:space="preserve"> НДС (18</w:t>
            </w:r>
            <w:r>
              <w:t>%)</w:t>
            </w:r>
            <w:r w:rsidRPr="007F4F58">
              <w:rPr>
                <w:rFonts w:eastAsia="Times New Roman"/>
                <w:lang w:eastAsia="ru-RU"/>
              </w:rPr>
              <w:t xml:space="preserve"> 293 400</w:t>
            </w:r>
            <w:r>
              <w:t xml:space="preserve"> рублей</w:t>
            </w:r>
            <w:r w:rsidRPr="007F4F58">
              <w:rPr>
                <w:rFonts w:eastAsia="Times New Roman"/>
                <w:lang w:eastAsia="ru-RU"/>
              </w:rPr>
              <w:t xml:space="preserve"> 00</w:t>
            </w:r>
            <w:r>
              <w:t xml:space="preserve">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AA573E">
            <w:pPr>
              <w:pStyle w:val="Default"/>
              <w:rPr>
                <w:iCs/>
              </w:rPr>
            </w:pPr>
            <w:r w:rsidRPr="00F84878">
              <w:rPr>
                <w:iCs/>
              </w:rPr>
              <w:t xml:space="preserve"> </w:t>
            </w:r>
            <w:r w:rsidR="00D02223">
              <w:rPr>
                <w:iCs/>
              </w:rPr>
              <w:t xml:space="preserve">не позднее </w:t>
            </w:r>
            <w:r w:rsidRPr="00F84878">
              <w:rPr>
                <w:iCs/>
              </w:rPr>
              <w:t>«</w:t>
            </w:r>
            <w:r w:rsidR="00AA573E">
              <w:rPr>
                <w:iCs/>
              </w:rPr>
              <w:t>29</w:t>
            </w:r>
            <w:r w:rsidRPr="00F84878">
              <w:rPr>
                <w:iCs/>
              </w:rPr>
              <w:t xml:space="preserve">» </w:t>
            </w:r>
            <w:r w:rsidR="00AA573E">
              <w:rPr>
                <w:iCs/>
              </w:rPr>
              <w:t>дека</w:t>
            </w:r>
            <w:r w:rsidR="008831F4">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7"/>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7"/>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7"/>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a"/>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81554">
        <w:t>1</w:t>
      </w:r>
      <w:r w:rsidRPr="00F84878">
        <w:fldChar w:fldCharType="end"/>
      </w:r>
      <w:r w:rsidRPr="00F84878">
        <w:t xml:space="preserve"> </w:t>
      </w:r>
      <w:hyperlink w:anchor="_РАЗДЕЛ_II._СВЕДЕНИЯ" w:history="1">
        <w:r w:rsidRPr="00F84878">
          <w:rPr>
            <w:rStyle w:val="a7"/>
          </w:rPr>
          <w:t>раздела II «</w:t>
        </w:r>
        <w:r>
          <w:rPr>
            <w:rStyle w:val="a7"/>
          </w:rPr>
          <w:t>Информационная карта</w:t>
        </w:r>
        <w:r w:rsidRPr="00F84878">
          <w:rPr>
            <w:rStyle w:val="a7"/>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7"/>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7"/>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7"/>
          </w:rPr>
          <w:t>Положением о закупках</w:t>
        </w:r>
        <w:r w:rsidRPr="00420A8C">
          <w:rPr>
            <w:rStyle w:val="a7"/>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81554">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7"/>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81554" w:rsidP="00915B7D">
      <w:pPr>
        <w:ind w:firstLine="567"/>
        <w:jc w:val="both"/>
      </w:pPr>
      <w:hyperlink r:id="rId22" w:history="1">
        <w:r w:rsidR="00915B7D" w:rsidRPr="00420A8C">
          <w:rPr>
            <w:rStyle w:val="a7"/>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7"/>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a"/>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3035A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3035A0" w:rsidRDefault="003035A0" w:rsidP="003035A0">
            <w:pPr>
              <w:autoSpaceDE w:val="0"/>
              <w:autoSpaceDN w:val="0"/>
              <w:adjustRightInd w:val="0"/>
              <w:jc w:val="both"/>
            </w:pPr>
            <w:r>
              <w:t>Фатихов Ильдус Ирекович</w:t>
            </w:r>
          </w:p>
          <w:p w:rsidR="00915B7D" w:rsidRPr="008718AD" w:rsidRDefault="003035A0" w:rsidP="003035A0">
            <w:pPr>
              <w:autoSpaceDE w:val="0"/>
              <w:autoSpaceDN w:val="0"/>
              <w:adjustRightInd w:val="0"/>
              <w:jc w:val="both"/>
            </w:pPr>
            <w:r w:rsidRPr="00B42DA3">
              <w:t>т</w:t>
            </w:r>
            <w:r>
              <w:t>ел</w:t>
            </w:r>
            <w:r w:rsidRPr="008718AD">
              <w:t xml:space="preserve">. </w:t>
            </w:r>
            <w:r w:rsidRPr="008718AD">
              <w:rPr>
                <w:bCs/>
              </w:rPr>
              <w:t>+ 7</w:t>
            </w:r>
            <w:r w:rsidRPr="008718AD">
              <w:t xml:space="preserve"> (347) 2215922, </w:t>
            </w:r>
            <w:r w:rsidRPr="0053230E">
              <w:rPr>
                <w:rFonts w:eastAsia="Calibri"/>
                <w:bCs/>
                <w:color w:val="000000"/>
                <w:lang w:val="en-US"/>
              </w:rPr>
              <w:t>e</w:t>
            </w:r>
            <w:r w:rsidRPr="008718AD">
              <w:rPr>
                <w:rFonts w:eastAsia="Calibri"/>
                <w:bCs/>
                <w:color w:val="000000"/>
              </w:rPr>
              <w:t>-</w:t>
            </w:r>
            <w:r w:rsidRPr="0053230E">
              <w:rPr>
                <w:rFonts w:eastAsia="Calibri"/>
                <w:bCs/>
                <w:color w:val="000000"/>
                <w:lang w:val="en-US"/>
              </w:rPr>
              <w:t>mail</w:t>
            </w:r>
            <w:r w:rsidRPr="008718AD">
              <w:rPr>
                <w:rFonts w:eastAsia="Calibri"/>
                <w:bCs/>
                <w:color w:val="000000"/>
              </w:rPr>
              <w:t>:</w:t>
            </w:r>
            <w:r w:rsidRPr="008718AD">
              <w:t xml:space="preserve"> </w:t>
            </w:r>
            <w:hyperlink r:id="rId25" w:history="1">
              <w:r w:rsidRPr="00343CCF">
                <w:rPr>
                  <w:rStyle w:val="a7"/>
                  <w:lang w:val="en-US"/>
                </w:rPr>
                <w:t>i</w:t>
              </w:r>
              <w:r w:rsidRPr="008718AD">
                <w:rPr>
                  <w:rStyle w:val="a7"/>
                </w:rPr>
                <w:t>.</w:t>
              </w:r>
              <w:r w:rsidRPr="00343CCF">
                <w:rPr>
                  <w:rStyle w:val="a7"/>
                  <w:lang w:val="en-US"/>
                </w:rPr>
                <w:t>fatikhov</w:t>
              </w:r>
              <w:r w:rsidRPr="008718AD">
                <w:rPr>
                  <w:rStyle w:val="a7"/>
                </w:rPr>
                <w:t>@</w:t>
              </w:r>
              <w:r w:rsidRPr="00343CCF">
                <w:rPr>
                  <w:rStyle w:val="a7"/>
                  <w:lang w:val="en-US"/>
                </w:rPr>
                <w:t>bashtel</w:t>
              </w:r>
              <w:r w:rsidRPr="008718AD">
                <w:rPr>
                  <w:rStyle w:val="a7"/>
                </w:rPr>
                <w:t>.</w:t>
              </w:r>
              <w:proofErr w:type="spellStart"/>
              <w:r w:rsidRPr="00343CCF">
                <w:rPr>
                  <w:rStyle w:val="a7"/>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718AD"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a"/>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6232D2" w:rsidRDefault="006232D2" w:rsidP="006232D2">
            <w:r w:rsidRPr="00CC6ECD">
              <w:t>Общество с ограниченной ответственностью «</w:t>
            </w:r>
            <w:proofErr w:type="spellStart"/>
            <w:r w:rsidRPr="00C53C28">
              <w:rPr>
                <w:bCs/>
              </w:rPr>
              <w:t>Дневник.ру</w:t>
            </w:r>
            <w:proofErr w:type="spellEnd"/>
            <w:r w:rsidRPr="00CC6ECD">
              <w:t>»</w:t>
            </w:r>
            <w:r w:rsidRPr="009E276B">
              <w:t xml:space="preserve"> </w:t>
            </w:r>
          </w:p>
          <w:p w:rsidR="00915B7D" w:rsidRPr="00D7468D" w:rsidRDefault="006232D2" w:rsidP="006232D2">
            <w:r w:rsidRPr="009E276B">
              <w:t>(</w:t>
            </w:r>
            <w:r w:rsidRPr="00C53C28">
              <w:rPr>
                <w:bCs/>
              </w:rPr>
              <w:t>ООО «</w:t>
            </w:r>
            <w:proofErr w:type="spellStart"/>
            <w:r w:rsidRPr="00C53C28">
              <w:rPr>
                <w:bCs/>
              </w:rPr>
              <w:t>Дневник.ру</w:t>
            </w:r>
            <w:proofErr w:type="spellEnd"/>
            <w:r w:rsidRPr="00C53C28">
              <w:rPr>
                <w:bCs/>
              </w:rPr>
              <w:t>»</w:t>
            </w:r>
            <w:r w:rsidRPr="009E276B">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a"/>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6232D2" w:rsidP="008E3617">
            <w:pPr>
              <w:rPr>
                <w:color w:val="FF0000"/>
              </w:rPr>
            </w:pPr>
            <w:r w:rsidRPr="00C53C28">
              <w:rPr>
                <w:bCs/>
              </w:rPr>
              <w:t>197101, г. Санкт-Петербург, Петроградская наб., д. 36, лит. 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e"/>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37070A">
            <w:pPr>
              <w:rPr>
                <w:i/>
                <w:color w:val="FF0000"/>
              </w:rPr>
            </w:pPr>
            <w:r>
              <w:rPr>
                <w:iCs/>
              </w:rPr>
              <w:t xml:space="preserve">не позднее </w:t>
            </w:r>
            <w:r w:rsidR="008831F4" w:rsidRPr="00F84878">
              <w:rPr>
                <w:iCs/>
              </w:rPr>
              <w:t>«</w:t>
            </w:r>
            <w:r w:rsidR="0089168C">
              <w:rPr>
                <w:iCs/>
              </w:rPr>
              <w:t>2</w:t>
            </w:r>
            <w:r w:rsidR="0037070A">
              <w:rPr>
                <w:iCs/>
              </w:rPr>
              <w:t>9</w:t>
            </w:r>
            <w:r w:rsidR="008831F4" w:rsidRPr="00F84878">
              <w:rPr>
                <w:iCs/>
              </w:rPr>
              <w:t xml:space="preserve">» </w:t>
            </w:r>
            <w:r w:rsidR="0037070A">
              <w:rPr>
                <w:iCs/>
              </w:rPr>
              <w:t>дека</w:t>
            </w:r>
            <w:r w:rsidR="008831F4">
              <w:rPr>
                <w:iCs/>
              </w:rPr>
              <w:t>бря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2017C"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C671F6" w:rsidRPr="0012017C" w:rsidRDefault="00FE02EE" w:rsidP="00907BCE">
            <w:pPr>
              <w:pStyle w:val="Default"/>
              <w:jc w:val="both"/>
              <w:rPr>
                <w:b/>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AA573E">
              <w:rPr>
                <w:b/>
                <w:szCs w:val="26"/>
              </w:rPr>
              <w:t>о</w:t>
            </w:r>
            <w:r w:rsidR="00AA573E" w:rsidRPr="007F4F58">
              <w:rPr>
                <w:b/>
                <w:szCs w:val="26"/>
              </w:rPr>
              <w:t>казание услуг по сопровождению и доработке функционала государственной информационной системы «Региональный сегмент единой федеральной межведомственной системы учёта контингента обучающихся по основным образовательным программам и дополнительным общеобразовательным программам Республики Башкортостан»</w:t>
            </w:r>
          </w:p>
          <w:p w:rsidR="00DA3772" w:rsidRPr="00DA3772" w:rsidRDefault="00DA3772" w:rsidP="00907BCE">
            <w:pPr>
              <w:pStyle w:val="Default"/>
              <w:jc w:val="both"/>
              <w:rPr>
                <w:szCs w:val="26"/>
              </w:rPr>
            </w:pPr>
            <w:r>
              <w:rPr>
                <w:szCs w:val="26"/>
              </w:rPr>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7"/>
                  <w:iCs/>
                </w:rPr>
                <w:t>разделе I</w:t>
              </w:r>
              <w:r>
                <w:rPr>
                  <w:rStyle w:val="a7"/>
                  <w:iCs/>
                  <w:lang w:val="en-US"/>
                </w:rPr>
                <w:t>II</w:t>
              </w:r>
              <w:r w:rsidRPr="00F84878">
                <w:rPr>
                  <w:rStyle w:val="a7"/>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B055DD" w:rsidP="00B055DD">
            <w:pPr>
              <w:jc w:val="both"/>
            </w:pPr>
            <w:r w:rsidRPr="007F4F58">
              <w:t>1</w:t>
            </w:r>
            <w:r>
              <w:t> </w:t>
            </w:r>
            <w:r w:rsidRPr="007F4F58">
              <w:t>923</w:t>
            </w:r>
            <w:r>
              <w:t xml:space="preserve"> </w:t>
            </w:r>
            <w:r w:rsidRPr="007F4F58">
              <w:t>400,00 (Один миллион девятьсот двадцать три тысячи четыреста</w:t>
            </w:r>
            <w:r>
              <w:t>) рублей</w:t>
            </w:r>
            <w:r w:rsidRPr="007F4F58">
              <w:t xml:space="preserve"> 00 </w:t>
            </w:r>
            <w:r>
              <w:t>копеек,</w:t>
            </w:r>
            <w:r w:rsidRPr="007F4F58">
              <w:t xml:space="preserve"> </w:t>
            </w:r>
            <w:r>
              <w:t>в том числе</w:t>
            </w:r>
            <w:r w:rsidRPr="007F4F58">
              <w:t xml:space="preserve"> НДС (18</w:t>
            </w:r>
            <w:r>
              <w:t>%)</w:t>
            </w:r>
            <w:r w:rsidRPr="007F4F58">
              <w:t xml:space="preserve"> 293 400</w:t>
            </w:r>
            <w:r>
              <w:t xml:space="preserve"> рублей</w:t>
            </w:r>
            <w:r w:rsidRPr="007F4F58">
              <w:t xml:space="preserve"> 00</w:t>
            </w:r>
            <w:r>
              <w:t xml:space="preserve">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7"/>
                  <w:iCs/>
                </w:rPr>
                <w:t xml:space="preserve">в разделе </w:t>
              </w:r>
              <w:r>
                <w:rPr>
                  <w:rStyle w:val="a7"/>
                  <w:iCs/>
                  <w:lang w:val="en-US"/>
                </w:rPr>
                <w:t>I</w:t>
              </w:r>
              <w:r w:rsidRPr="00F84878">
                <w:rPr>
                  <w:rStyle w:val="a7"/>
                  <w:iCs/>
                  <w:lang w:val="en-US"/>
                </w:rPr>
                <w:t>V</w:t>
              </w:r>
              <w:r w:rsidRPr="00F84878">
                <w:rPr>
                  <w:rStyle w:val="a7"/>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7"/>
                  <w:iCs/>
                </w:rPr>
                <w:t xml:space="preserve">разделе </w:t>
              </w:r>
              <w:r>
                <w:rPr>
                  <w:rStyle w:val="a7"/>
                  <w:iCs/>
                  <w:lang w:val="en-US"/>
                </w:rPr>
                <w:t>III</w:t>
              </w:r>
              <w:r w:rsidRPr="00F84878">
                <w:rPr>
                  <w:rStyle w:val="a7"/>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e"/>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0A5307">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81554">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81554">
                    <w:t>16</w:t>
                  </w:r>
                  <w:r w:rsidRPr="00AC6D5F">
                    <w:fldChar w:fldCharType="end"/>
                  </w:r>
                  <w:r w:rsidRPr="00AC6D5F">
                    <w:t xml:space="preserve"> </w:t>
                  </w:r>
                  <w:hyperlink w:anchor="_РАЗДЕЛ_II._СВЕДЕНИЯ" w:history="1">
                    <w:r w:rsidRPr="00AC6D5F">
                      <w:rPr>
                        <w:rStyle w:val="a7"/>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81554">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7"/>
                </w:rPr>
                <w:t>раздел</w:t>
              </w:r>
              <w:r>
                <w:rPr>
                  <w:rStyle w:val="a7"/>
                </w:rPr>
                <w:t>е</w:t>
              </w:r>
              <w:r w:rsidRPr="00E82F20">
                <w:rPr>
                  <w:rStyle w:val="a7"/>
                </w:rPr>
                <w:t xml:space="preserve"> I</w:t>
              </w:r>
              <w:r>
                <w:rPr>
                  <w:rStyle w:val="a7"/>
                  <w:lang w:val="en-US"/>
                </w:rPr>
                <w:t>II</w:t>
              </w:r>
              <w:r w:rsidRPr="00E82F20">
                <w:rPr>
                  <w:rStyle w:val="a7"/>
                </w:rPr>
                <w:t xml:space="preserve"> «Техническое задание»</w:t>
              </w:r>
            </w:hyperlink>
            <w:r w:rsidRPr="005C24A0">
              <w:t xml:space="preserve"> </w:t>
            </w:r>
            <w:r>
              <w:t xml:space="preserve">и </w:t>
            </w:r>
            <w:hyperlink w:anchor="_РАЗДЕЛ_V._Проект" w:history="1">
              <w:r>
                <w:rPr>
                  <w:rStyle w:val="a7"/>
                </w:rPr>
                <w:t>разделе</w:t>
              </w:r>
              <w:r w:rsidRPr="00E82F20">
                <w:rPr>
                  <w:rStyle w:val="a7"/>
                </w:rPr>
                <w:t xml:space="preserve"> </w:t>
              </w:r>
              <w:r>
                <w:rPr>
                  <w:rStyle w:val="a7"/>
                  <w:lang w:val="en-US"/>
                </w:rPr>
                <w:t>I</w:t>
              </w:r>
              <w:r w:rsidRPr="00E82F20">
                <w:rPr>
                  <w:rStyle w:val="a7"/>
                  <w:lang w:val="en-US"/>
                </w:rPr>
                <w:t>V</w:t>
              </w:r>
              <w:r w:rsidRPr="00E82F20">
                <w:rPr>
                  <w:rStyle w:val="a7"/>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a"/>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7"/>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81554">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a"/>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a"/>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a"/>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a"/>
              <w:ind w:firstLine="528"/>
              <w:jc w:val="both"/>
              <w:rPr>
                <w:sz w:val="10"/>
                <w:szCs w:val="10"/>
              </w:rPr>
            </w:pPr>
          </w:p>
          <w:p w:rsidR="00915B7D" w:rsidRDefault="00915B7D" w:rsidP="00907BCE">
            <w:pPr>
              <w:pStyle w:val="aa"/>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7"/>
                </w:rPr>
                <w:t xml:space="preserve">Положением о </w:t>
              </w:r>
              <w:r>
                <w:rPr>
                  <w:rStyle w:val="a7"/>
                </w:rPr>
                <w:t>закупках товаров, работ, услуг П</w:t>
              </w:r>
              <w:r w:rsidRPr="000C03B7">
                <w:rPr>
                  <w:rStyle w:val="a7"/>
                </w:rPr>
                <w:t>АО «</w:t>
              </w:r>
              <w:r w:rsidR="00C65123">
                <w:rPr>
                  <w:rStyle w:val="a7"/>
                </w:rPr>
                <w:t>Башинформсвязь</w:t>
              </w:r>
              <w:r w:rsidRPr="000C03B7">
                <w:rPr>
                  <w:rStyle w:val="a7"/>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a"/>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a"/>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7"/>
                </w:rPr>
                <w:t xml:space="preserve">разделом </w:t>
              </w:r>
              <w:r>
                <w:rPr>
                  <w:rStyle w:val="a7"/>
                  <w:lang w:val="en-US"/>
                </w:rPr>
                <w:t>I</w:t>
              </w:r>
              <w:r w:rsidRPr="00E82F20">
                <w:rPr>
                  <w:rStyle w:val="a7"/>
                  <w:lang w:val="en-US"/>
                </w:rPr>
                <w:t>V</w:t>
              </w:r>
              <w:r w:rsidRPr="00E82F20">
                <w:rPr>
                  <w:rStyle w:val="a7"/>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8"/>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8"/>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8"/>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8"/>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7"/>
                </w:rPr>
                <w:t xml:space="preserve">Положением о закупках товаров, работ, услуг </w:t>
              </w:r>
              <w:r>
                <w:rPr>
                  <w:rStyle w:val="a7"/>
                </w:rPr>
                <w:t>П</w:t>
              </w:r>
              <w:r w:rsidRPr="00420A8C">
                <w:rPr>
                  <w:rStyle w:val="a7"/>
                </w:rPr>
                <w:t>АО «</w:t>
              </w:r>
              <w:r w:rsidR="00C65123">
                <w:rPr>
                  <w:rStyle w:val="a7"/>
                </w:rPr>
                <w:t>Башинформсвязь</w:t>
              </w:r>
              <w:r w:rsidRPr="00420A8C">
                <w:rPr>
                  <w:rStyle w:val="a7"/>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7"/>
          </w:rPr>
          <w:t xml:space="preserve">Положением о закупках </w:t>
        </w:r>
        <w:proofErr w:type="gramStart"/>
        <w:r w:rsidRPr="00AD4605">
          <w:rPr>
            <w:rStyle w:val="a7"/>
          </w:rPr>
          <w:t xml:space="preserve">товаров,   </w:t>
        </w:r>
        <w:proofErr w:type="gramEnd"/>
        <w:r w:rsidRPr="00AD4605">
          <w:rPr>
            <w:rStyle w:val="a7"/>
          </w:rPr>
          <w:t xml:space="preserve">                   работ, услуг ПАО «</w:t>
        </w:r>
        <w:r w:rsidR="00C65123">
          <w:rPr>
            <w:rStyle w:val="a7"/>
          </w:rPr>
          <w:t>Башинформсвязь</w:t>
        </w:r>
        <w:r w:rsidRPr="00AD4605">
          <w:rPr>
            <w:rStyle w:val="a7"/>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800811">
          <w:headerReference w:type="default" r:id="rId30"/>
          <w:pgSz w:w="11907" w:h="16839" w:code="9"/>
          <w:pgMar w:top="851" w:right="567" w:bottom="567" w:left="1134"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58108E" w:rsidRDefault="0058108E" w:rsidP="0058108E">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58108E" w:rsidRPr="0058108E" w:rsidRDefault="0058108E" w:rsidP="0058108E">
      <w:pPr>
        <w:rPr>
          <w:rFonts w:eastAsia="MS Mincho"/>
          <w:lang w:eastAsia="x-none"/>
        </w:rPr>
      </w:pPr>
    </w:p>
    <w:sectPr w:rsidR="0058108E" w:rsidRPr="0058108E"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a"/>
      <w:jc w:val="center"/>
    </w:pPr>
    <w:r>
      <w:fldChar w:fldCharType="begin"/>
    </w:r>
    <w:r>
      <w:instrText>PAGE   \* MERGEFORMAT</w:instrText>
    </w:r>
    <w:r>
      <w:fldChar w:fldCharType="separate"/>
    </w:r>
    <w:r w:rsidR="00A81554">
      <w:rPr>
        <w:noProof/>
      </w:rPr>
      <w:t>11</w:t>
    </w:r>
    <w:r>
      <w:fldChar w:fldCharType="end"/>
    </w:r>
  </w:p>
  <w:p w:rsidR="003E3E18" w:rsidRDefault="003E3E1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a"/>
          <w:jc w:val="center"/>
        </w:pPr>
        <w:r>
          <w:fldChar w:fldCharType="begin"/>
        </w:r>
        <w:r>
          <w:instrText>PAGE   \* MERGEFORMAT</w:instrText>
        </w:r>
        <w:r>
          <w:fldChar w:fldCharType="separate"/>
        </w:r>
        <w:r w:rsidR="00A81554">
          <w:rPr>
            <w:noProof/>
          </w:rPr>
          <w:t>16</w:t>
        </w:r>
        <w:r>
          <w:fldChar w:fldCharType="end"/>
        </w:r>
      </w:p>
    </w:sdtContent>
  </w:sdt>
  <w:p w:rsidR="003E3E18" w:rsidRDefault="003E3E1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4097A"/>
    <w:multiLevelType w:val="hybridMultilevel"/>
    <w:tmpl w:val="632886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A16641B"/>
    <w:multiLevelType w:val="multilevel"/>
    <w:tmpl w:val="080860CA"/>
    <w:lvl w:ilvl="0">
      <w:start w:val="1"/>
      <w:numFmt w:val="decimal"/>
      <w:pStyle w:val="a0"/>
      <w:lvlText w:val="%1."/>
      <w:lvlJc w:val="left"/>
      <w:pPr>
        <w:ind w:left="360" w:hanging="360"/>
      </w:pPr>
      <w:rPr>
        <w:rFonts w:hint="default"/>
      </w:rPr>
    </w:lvl>
    <w:lvl w:ilvl="1">
      <w:start w:val="1"/>
      <w:numFmt w:val="decimal"/>
      <w:pStyle w:val="a1"/>
      <w:lvlText w:val="%1.%2."/>
      <w:lvlJc w:val="left"/>
      <w:pPr>
        <w:ind w:left="3478" w:hanging="360"/>
      </w:pPr>
      <w:rPr>
        <w:rFonts w:hint="default"/>
        <w:b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BE93BD1"/>
    <w:multiLevelType w:val="hybridMultilevel"/>
    <w:tmpl w:val="37BEE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4308CA"/>
    <w:multiLevelType w:val="hybridMultilevel"/>
    <w:tmpl w:val="A2506C26"/>
    <w:lvl w:ilvl="0" w:tplc="2E18CBF8">
      <w:start w:val="1"/>
      <w:numFmt w:val="decimal"/>
      <w:pStyle w:val="a2"/>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0136BB"/>
    <w:multiLevelType w:val="hybridMultilevel"/>
    <w:tmpl w:val="BCBAC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D733CB"/>
    <w:multiLevelType w:val="hybridMultilevel"/>
    <w:tmpl w:val="6B2A9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1" w15:restartNumberingAfterBreak="0">
    <w:nsid w:val="7CD30DBF"/>
    <w:multiLevelType w:val="hybridMultilevel"/>
    <w:tmpl w:val="26864A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24"/>
  </w:num>
  <w:num w:numId="3">
    <w:abstractNumId w:val="21"/>
  </w:num>
  <w:num w:numId="4">
    <w:abstractNumId w:val="29"/>
  </w:num>
  <w:num w:numId="5">
    <w:abstractNumId w:val="27"/>
  </w:num>
  <w:num w:numId="6">
    <w:abstractNumId w:val="20"/>
  </w:num>
  <w:num w:numId="7">
    <w:abstractNumId w:val="23"/>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6"/>
  </w:num>
  <w:num w:numId="20">
    <w:abstractNumId w:val="14"/>
  </w:num>
  <w:num w:numId="21">
    <w:abstractNumId w:val="16"/>
  </w:num>
  <w:num w:numId="22">
    <w:abstractNumId w:val="31"/>
  </w:num>
  <w:num w:numId="23">
    <w:abstractNumId w:val="16"/>
    <w:lvlOverride w:ilvl="0">
      <w:startOverride w:val="4"/>
    </w:lvlOverride>
    <w:lvlOverride w:ilvl="1">
      <w:startOverride w:val="4"/>
    </w:lvlOverride>
  </w:num>
  <w:num w:numId="24">
    <w:abstractNumId w:val="15"/>
  </w:num>
  <w:num w:numId="25">
    <w:abstractNumId w:val="22"/>
  </w:num>
  <w:num w:numId="26">
    <w:abstractNumId w:val="28"/>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716"/>
    <w:rsid w:val="000A0FAA"/>
    <w:rsid w:val="000A11CB"/>
    <w:rsid w:val="000A2BE7"/>
    <w:rsid w:val="000A5307"/>
    <w:rsid w:val="000A6C58"/>
    <w:rsid w:val="000B0BE2"/>
    <w:rsid w:val="000C1D31"/>
    <w:rsid w:val="000C6659"/>
    <w:rsid w:val="000D57A8"/>
    <w:rsid w:val="000E4D41"/>
    <w:rsid w:val="000E6588"/>
    <w:rsid w:val="000E65CB"/>
    <w:rsid w:val="000E7527"/>
    <w:rsid w:val="000F58FF"/>
    <w:rsid w:val="0010314D"/>
    <w:rsid w:val="00103D05"/>
    <w:rsid w:val="00104450"/>
    <w:rsid w:val="00104FE9"/>
    <w:rsid w:val="001101A7"/>
    <w:rsid w:val="00112070"/>
    <w:rsid w:val="00117217"/>
    <w:rsid w:val="0012017C"/>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17AD8"/>
    <w:rsid w:val="002225D5"/>
    <w:rsid w:val="002257CE"/>
    <w:rsid w:val="00225FC8"/>
    <w:rsid w:val="00232B85"/>
    <w:rsid w:val="00237971"/>
    <w:rsid w:val="002404E4"/>
    <w:rsid w:val="00241826"/>
    <w:rsid w:val="00242CA3"/>
    <w:rsid w:val="00243A2C"/>
    <w:rsid w:val="00243CF9"/>
    <w:rsid w:val="00245752"/>
    <w:rsid w:val="00245BFE"/>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35A0"/>
    <w:rsid w:val="003051B1"/>
    <w:rsid w:val="00306AEE"/>
    <w:rsid w:val="00316457"/>
    <w:rsid w:val="0032545C"/>
    <w:rsid w:val="0032605E"/>
    <w:rsid w:val="0033461A"/>
    <w:rsid w:val="003366DA"/>
    <w:rsid w:val="00344AAA"/>
    <w:rsid w:val="00347E3C"/>
    <w:rsid w:val="003526BF"/>
    <w:rsid w:val="0036183F"/>
    <w:rsid w:val="00367C3F"/>
    <w:rsid w:val="00367C7E"/>
    <w:rsid w:val="0037070A"/>
    <w:rsid w:val="003762FB"/>
    <w:rsid w:val="003818B0"/>
    <w:rsid w:val="00391637"/>
    <w:rsid w:val="003964E0"/>
    <w:rsid w:val="003A19B7"/>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C500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108E"/>
    <w:rsid w:val="005821EF"/>
    <w:rsid w:val="005850CE"/>
    <w:rsid w:val="00585161"/>
    <w:rsid w:val="00586B77"/>
    <w:rsid w:val="00592535"/>
    <w:rsid w:val="00593906"/>
    <w:rsid w:val="0059402E"/>
    <w:rsid w:val="00597D2D"/>
    <w:rsid w:val="005A6699"/>
    <w:rsid w:val="005B133C"/>
    <w:rsid w:val="005B27D4"/>
    <w:rsid w:val="005B3255"/>
    <w:rsid w:val="005C2668"/>
    <w:rsid w:val="005C4BAD"/>
    <w:rsid w:val="005C68D7"/>
    <w:rsid w:val="005D6E58"/>
    <w:rsid w:val="005E3247"/>
    <w:rsid w:val="005E69D1"/>
    <w:rsid w:val="005F11E9"/>
    <w:rsid w:val="005F3678"/>
    <w:rsid w:val="005F5AD8"/>
    <w:rsid w:val="005F699D"/>
    <w:rsid w:val="00600917"/>
    <w:rsid w:val="006075C6"/>
    <w:rsid w:val="00610F3B"/>
    <w:rsid w:val="0062020E"/>
    <w:rsid w:val="006232D2"/>
    <w:rsid w:val="00627C93"/>
    <w:rsid w:val="006412EB"/>
    <w:rsid w:val="00641690"/>
    <w:rsid w:val="00652523"/>
    <w:rsid w:val="0066136A"/>
    <w:rsid w:val="00663E5F"/>
    <w:rsid w:val="006659F4"/>
    <w:rsid w:val="00672FD3"/>
    <w:rsid w:val="00673326"/>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5FB3"/>
    <w:rsid w:val="006F4B3C"/>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2B6A"/>
    <w:rsid w:val="00794D81"/>
    <w:rsid w:val="00795B53"/>
    <w:rsid w:val="00796421"/>
    <w:rsid w:val="007A638C"/>
    <w:rsid w:val="007B0A0A"/>
    <w:rsid w:val="007B0F3F"/>
    <w:rsid w:val="007B2DEC"/>
    <w:rsid w:val="007B4723"/>
    <w:rsid w:val="007B53E8"/>
    <w:rsid w:val="007C39C0"/>
    <w:rsid w:val="007D555A"/>
    <w:rsid w:val="007D7270"/>
    <w:rsid w:val="007E3FE1"/>
    <w:rsid w:val="007E4654"/>
    <w:rsid w:val="007F11B0"/>
    <w:rsid w:val="007F3DCE"/>
    <w:rsid w:val="007F5D46"/>
    <w:rsid w:val="00800811"/>
    <w:rsid w:val="008016F0"/>
    <w:rsid w:val="00807D2A"/>
    <w:rsid w:val="00825534"/>
    <w:rsid w:val="00827009"/>
    <w:rsid w:val="0083017D"/>
    <w:rsid w:val="0083262D"/>
    <w:rsid w:val="008335BB"/>
    <w:rsid w:val="00833E4F"/>
    <w:rsid w:val="00834AC3"/>
    <w:rsid w:val="00844F13"/>
    <w:rsid w:val="0084681E"/>
    <w:rsid w:val="008521B5"/>
    <w:rsid w:val="008529B9"/>
    <w:rsid w:val="00855765"/>
    <w:rsid w:val="00861D2E"/>
    <w:rsid w:val="008641B1"/>
    <w:rsid w:val="00866883"/>
    <w:rsid w:val="00867D64"/>
    <w:rsid w:val="008718AD"/>
    <w:rsid w:val="00881AA3"/>
    <w:rsid w:val="008831F4"/>
    <w:rsid w:val="0089168C"/>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174D5"/>
    <w:rsid w:val="00A45317"/>
    <w:rsid w:val="00A47819"/>
    <w:rsid w:val="00A47A77"/>
    <w:rsid w:val="00A5192B"/>
    <w:rsid w:val="00A54157"/>
    <w:rsid w:val="00A54F48"/>
    <w:rsid w:val="00A56276"/>
    <w:rsid w:val="00A60356"/>
    <w:rsid w:val="00A60BA8"/>
    <w:rsid w:val="00A63E92"/>
    <w:rsid w:val="00A66DC9"/>
    <w:rsid w:val="00A76186"/>
    <w:rsid w:val="00A80A9A"/>
    <w:rsid w:val="00A81554"/>
    <w:rsid w:val="00A9189E"/>
    <w:rsid w:val="00A94EEA"/>
    <w:rsid w:val="00A979AE"/>
    <w:rsid w:val="00AA573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055DD"/>
    <w:rsid w:val="00B07565"/>
    <w:rsid w:val="00B124AC"/>
    <w:rsid w:val="00B1574F"/>
    <w:rsid w:val="00B16AED"/>
    <w:rsid w:val="00B1790A"/>
    <w:rsid w:val="00B22F1E"/>
    <w:rsid w:val="00B26BC3"/>
    <w:rsid w:val="00B26C3D"/>
    <w:rsid w:val="00B3087E"/>
    <w:rsid w:val="00B33D50"/>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E655B"/>
    <w:rsid w:val="00BF5E24"/>
    <w:rsid w:val="00C04168"/>
    <w:rsid w:val="00C04268"/>
    <w:rsid w:val="00C21C29"/>
    <w:rsid w:val="00C21ED2"/>
    <w:rsid w:val="00C24E40"/>
    <w:rsid w:val="00C31113"/>
    <w:rsid w:val="00C33476"/>
    <w:rsid w:val="00C40C24"/>
    <w:rsid w:val="00C65123"/>
    <w:rsid w:val="00C668EC"/>
    <w:rsid w:val="00C671F6"/>
    <w:rsid w:val="00C71AF7"/>
    <w:rsid w:val="00C80C8D"/>
    <w:rsid w:val="00C82CB8"/>
    <w:rsid w:val="00C83D1C"/>
    <w:rsid w:val="00C90CF9"/>
    <w:rsid w:val="00C978EC"/>
    <w:rsid w:val="00CA18B0"/>
    <w:rsid w:val="00CA45B1"/>
    <w:rsid w:val="00CB1F55"/>
    <w:rsid w:val="00CB21A0"/>
    <w:rsid w:val="00CB3467"/>
    <w:rsid w:val="00CC0FD0"/>
    <w:rsid w:val="00CC1A6C"/>
    <w:rsid w:val="00CC4426"/>
    <w:rsid w:val="00CD101F"/>
    <w:rsid w:val="00CD51AB"/>
    <w:rsid w:val="00CD5468"/>
    <w:rsid w:val="00CD6C4D"/>
    <w:rsid w:val="00CE01F6"/>
    <w:rsid w:val="00CE644B"/>
    <w:rsid w:val="00CF2456"/>
    <w:rsid w:val="00CF37C4"/>
    <w:rsid w:val="00CF58FF"/>
    <w:rsid w:val="00D02223"/>
    <w:rsid w:val="00D06874"/>
    <w:rsid w:val="00D07BE8"/>
    <w:rsid w:val="00D228D9"/>
    <w:rsid w:val="00D445B5"/>
    <w:rsid w:val="00D4565D"/>
    <w:rsid w:val="00D45A2A"/>
    <w:rsid w:val="00D45B94"/>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415E8"/>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B105C"/>
    <w:rsid w:val="00FC388A"/>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3"/>
    <w:next w:val="a3"/>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3"/>
    <w:next w:val="a3"/>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3"/>
    <w:next w:val="a3"/>
    <w:link w:val="33"/>
    <w:qFormat/>
    <w:rsid w:val="00915B7D"/>
    <w:pPr>
      <w:keepNext/>
      <w:keepLines/>
      <w:spacing w:before="200"/>
      <w:outlineLvl w:val="2"/>
    </w:pPr>
    <w:rPr>
      <w:rFonts w:ascii="Cambria" w:hAnsi="Cambria"/>
      <w:b/>
      <w:bCs/>
      <w:color w:val="4F81BD"/>
    </w:rPr>
  </w:style>
  <w:style w:type="paragraph" w:styleId="42">
    <w:name w:val="heading 4"/>
    <w:basedOn w:val="a3"/>
    <w:next w:val="a3"/>
    <w:link w:val="43"/>
    <w:qFormat/>
    <w:rsid w:val="00915B7D"/>
    <w:pPr>
      <w:keepNext/>
      <w:keepLines/>
      <w:spacing w:before="200"/>
      <w:outlineLvl w:val="3"/>
    </w:pPr>
    <w:rPr>
      <w:rFonts w:ascii="Cambria" w:hAnsi="Cambria"/>
      <w:b/>
      <w:bCs/>
      <w:i/>
      <w:iCs/>
      <w:color w:val="4F81BD"/>
    </w:rPr>
  </w:style>
  <w:style w:type="paragraph" w:styleId="51">
    <w:name w:val="heading 5"/>
    <w:basedOn w:val="a3"/>
    <w:next w:val="a3"/>
    <w:link w:val="52"/>
    <w:qFormat/>
    <w:rsid w:val="00915B7D"/>
    <w:pPr>
      <w:keepNext/>
      <w:outlineLvl w:val="4"/>
    </w:pPr>
    <w:rPr>
      <w:b/>
      <w:i/>
      <w:sz w:val="26"/>
      <w:szCs w:val="26"/>
    </w:rPr>
  </w:style>
  <w:style w:type="paragraph" w:styleId="6">
    <w:name w:val="heading 6"/>
    <w:basedOn w:val="a3"/>
    <w:next w:val="a3"/>
    <w:link w:val="60"/>
    <w:qFormat/>
    <w:rsid w:val="00915B7D"/>
    <w:pPr>
      <w:keepNext/>
      <w:ind w:firstLine="709"/>
      <w:jc w:val="right"/>
      <w:outlineLvl w:val="5"/>
    </w:pPr>
    <w:rPr>
      <w:b/>
      <w:sz w:val="26"/>
      <w:szCs w:val="26"/>
    </w:rPr>
  </w:style>
  <w:style w:type="paragraph" w:styleId="7">
    <w:name w:val="heading 7"/>
    <w:basedOn w:val="a3"/>
    <w:next w:val="a3"/>
    <w:link w:val="70"/>
    <w:qFormat/>
    <w:rsid w:val="00915B7D"/>
    <w:pPr>
      <w:tabs>
        <w:tab w:val="num" w:pos="3469"/>
      </w:tabs>
      <w:spacing w:before="240" w:after="60"/>
      <w:ind w:left="3469" w:hanging="1296"/>
      <w:outlineLvl w:val="6"/>
    </w:pPr>
  </w:style>
  <w:style w:type="paragraph" w:styleId="8">
    <w:name w:val="heading 8"/>
    <w:basedOn w:val="a3"/>
    <w:next w:val="a3"/>
    <w:link w:val="80"/>
    <w:qFormat/>
    <w:rsid w:val="00915B7D"/>
    <w:pPr>
      <w:keepNext/>
      <w:keepLines/>
      <w:spacing w:before="200"/>
      <w:outlineLvl w:val="7"/>
    </w:pPr>
    <w:rPr>
      <w:rFonts w:ascii="Cambria" w:hAnsi="Cambria"/>
      <w:color w:val="404040"/>
      <w:sz w:val="20"/>
      <w:szCs w:val="20"/>
    </w:rPr>
  </w:style>
  <w:style w:type="paragraph" w:styleId="9">
    <w:name w:val="heading 9"/>
    <w:basedOn w:val="a3"/>
    <w:next w:val="a3"/>
    <w:link w:val="90"/>
    <w:qFormat/>
    <w:rsid w:val="00915B7D"/>
    <w:pPr>
      <w:keepNext/>
      <w:overflowPunct w:val="0"/>
      <w:autoSpaceDE w:val="0"/>
      <w:autoSpaceDN w:val="0"/>
      <w:adjustRightInd w:val="0"/>
      <w:jc w:val="center"/>
      <w:outlineLvl w:val="8"/>
    </w:pPr>
    <w:rPr>
      <w:bCs/>
      <w:i/>
      <w:iCs/>
      <w:sz w:val="26"/>
      <w:szCs w:val="26"/>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4"/>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4"/>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4"/>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4"/>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4"/>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4"/>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4"/>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4"/>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3"/>
    <w:next w:val="a3"/>
    <w:rsid w:val="00915B7D"/>
    <w:pPr>
      <w:keepNext/>
      <w:snapToGrid w:val="0"/>
      <w:jc w:val="center"/>
    </w:pPr>
    <w:rPr>
      <w:szCs w:val="20"/>
    </w:rPr>
  </w:style>
  <w:style w:type="paragraph" w:customStyle="1" w:styleId="rvps1">
    <w:name w:val="rvps1"/>
    <w:basedOn w:val="a3"/>
    <w:rsid w:val="00915B7D"/>
    <w:pPr>
      <w:jc w:val="center"/>
    </w:pPr>
  </w:style>
  <w:style w:type="character" w:styleId="a7">
    <w:name w:val="Hyperlink"/>
    <w:unhideWhenUsed/>
    <w:rsid w:val="00915B7D"/>
    <w:rPr>
      <w:color w:val="0000FF"/>
      <w:u w:val="single"/>
    </w:rPr>
  </w:style>
  <w:style w:type="paragraph" w:styleId="a8">
    <w:name w:val="List Paragraph"/>
    <w:basedOn w:val="a3"/>
    <w:link w:val="a9"/>
    <w:uiPriority w:val="34"/>
    <w:qFormat/>
    <w:rsid w:val="00915B7D"/>
    <w:pPr>
      <w:ind w:left="720"/>
      <w:contextualSpacing/>
    </w:pPr>
  </w:style>
  <w:style w:type="paragraph" w:styleId="12">
    <w:name w:val="toc 1"/>
    <w:basedOn w:val="a3"/>
    <w:next w:val="a3"/>
    <w:autoRedefine/>
    <w:uiPriority w:val="39"/>
    <w:qFormat/>
    <w:rsid w:val="00915B7D"/>
    <w:pPr>
      <w:ind w:firstLine="34"/>
    </w:pPr>
  </w:style>
  <w:style w:type="paragraph" w:styleId="22">
    <w:name w:val="toc 2"/>
    <w:basedOn w:val="a3"/>
    <w:next w:val="a3"/>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a">
    <w:name w:val="header"/>
    <w:basedOn w:val="a3"/>
    <w:link w:val="ab"/>
    <w:unhideWhenUsed/>
    <w:rsid w:val="00915B7D"/>
    <w:pPr>
      <w:tabs>
        <w:tab w:val="center" w:pos="4677"/>
        <w:tab w:val="right" w:pos="9355"/>
      </w:tabs>
    </w:pPr>
  </w:style>
  <w:style w:type="character" w:customStyle="1" w:styleId="ab">
    <w:name w:val="Верхний колонтитул Знак"/>
    <w:basedOn w:val="a4"/>
    <w:link w:val="aa"/>
    <w:rsid w:val="00915B7D"/>
    <w:rPr>
      <w:rFonts w:ascii="Times New Roman" w:eastAsia="Times New Roman" w:hAnsi="Times New Roman" w:cs="Times New Roman"/>
      <w:sz w:val="24"/>
      <w:szCs w:val="24"/>
      <w:lang w:eastAsia="ru-RU"/>
    </w:rPr>
  </w:style>
  <w:style w:type="paragraph" w:styleId="ac">
    <w:name w:val="footer"/>
    <w:basedOn w:val="a3"/>
    <w:link w:val="ad"/>
    <w:unhideWhenUsed/>
    <w:rsid w:val="00915B7D"/>
    <w:pPr>
      <w:tabs>
        <w:tab w:val="center" w:pos="4677"/>
        <w:tab w:val="right" w:pos="9355"/>
      </w:tabs>
    </w:pPr>
  </w:style>
  <w:style w:type="character" w:customStyle="1" w:styleId="ad">
    <w:name w:val="Нижний колонтитул Знак"/>
    <w:basedOn w:val="a4"/>
    <w:link w:val="ac"/>
    <w:rsid w:val="00915B7D"/>
    <w:rPr>
      <w:rFonts w:ascii="Times New Roman" w:eastAsia="Times New Roman" w:hAnsi="Times New Roman" w:cs="Times New Roman"/>
      <w:sz w:val="24"/>
      <w:szCs w:val="24"/>
      <w:lang w:eastAsia="ru-RU"/>
    </w:rPr>
  </w:style>
  <w:style w:type="paragraph" w:styleId="ae">
    <w:name w:val="Balloon Text"/>
    <w:basedOn w:val="a3"/>
    <w:link w:val="af"/>
    <w:semiHidden/>
    <w:unhideWhenUsed/>
    <w:rsid w:val="00915B7D"/>
    <w:rPr>
      <w:rFonts w:ascii="Tahoma" w:hAnsi="Tahoma" w:cs="Tahoma"/>
      <w:sz w:val="16"/>
      <w:szCs w:val="16"/>
    </w:rPr>
  </w:style>
  <w:style w:type="character" w:customStyle="1" w:styleId="af">
    <w:name w:val="Текст выноски Знак"/>
    <w:basedOn w:val="a4"/>
    <w:link w:val="ae"/>
    <w:semiHidden/>
    <w:rsid w:val="00915B7D"/>
    <w:rPr>
      <w:rFonts w:ascii="Tahoma" w:eastAsia="Times New Roman" w:hAnsi="Tahoma" w:cs="Tahoma"/>
      <w:sz w:val="16"/>
      <w:szCs w:val="16"/>
      <w:lang w:eastAsia="ru-RU"/>
    </w:rPr>
  </w:style>
  <w:style w:type="table" w:styleId="af0">
    <w:name w:val="Table Grid"/>
    <w:basedOn w:val="a5"/>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aliases w:val="Обычный (Web),Обычный (веб) Знак Знак,Обычный (Web) Знак Знак Знак"/>
    <w:basedOn w:val="a3"/>
    <w:link w:val="af2"/>
    <w:uiPriority w:val="99"/>
    <w:rsid w:val="00915B7D"/>
    <w:pPr>
      <w:spacing w:before="100" w:beforeAutospacing="1" w:after="100" w:afterAutospacing="1"/>
    </w:pPr>
  </w:style>
  <w:style w:type="paragraph" w:customStyle="1" w:styleId="Times12">
    <w:name w:val="Times 12"/>
    <w:basedOn w:val="a3"/>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3"/>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3"/>
    <w:link w:val="26"/>
    <w:unhideWhenUsed/>
    <w:rsid w:val="00915B7D"/>
    <w:pPr>
      <w:spacing w:after="120" w:line="480" w:lineRule="auto"/>
      <w:ind w:left="283"/>
    </w:pPr>
  </w:style>
  <w:style w:type="character" w:customStyle="1" w:styleId="26">
    <w:name w:val="Основной текст с отступом 2 Знак"/>
    <w:basedOn w:val="a4"/>
    <w:link w:val="25"/>
    <w:rsid w:val="00915B7D"/>
    <w:rPr>
      <w:rFonts w:ascii="Times New Roman" w:eastAsia="Times New Roman" w:hAnsi="Times New Roman" w:cs="Times New Roman"/>
      <w:sz w:val="24"/>
      <w:szCs w:val="24"/>
      <w:lang w:eastAsia="ru-RU"/>
    </w:rPr>
  </w:style>
  <w:style w:type="paragraph" w:styleId="af3">
    <w:name w:val="Plain Text"/>
    <w:basedOn w:val="a3"/>
    <w:link w:val="af4"/>
    <w:rsid w:val="00915B7D"/>
    <w:pPr>
      <w:snapToGrid w:val="0"/>
    </w:pPr>
    <w:rPr>
      <w:rFonts w:ascii="Courier New" w:hAnsi="Courier New"/>
      <w:sz w:val="20"/>
      <w:szCs w:val="20"/>
    </w:rPr>
  </w:style>
  <w:style w:type="character" w:customStyle="1" w:styleId="af4">
    <w:name w:val="Текст Знак"/>
    <w:basedOn w:val="a4"/>
    <w:link w:val="af3"/>
    <w:rsid w:val="00915B7D"/>
    <w:rPr>
      <w:rFonts w:ascii="Courier New" w:eastAsia="Times New Roman" w:hAnsi="Courier New" w:cs="Times New Roman"/>
      <w:sz w:val="20"/>
      <w:szCs w:val="20"/>
      <w:lang w:eastAsia="ru-RU"/>
    </w:rPr>
  </w:style>
  <w:style w:type="paragraph" w:customStyle="1" w:styleId="af5">
    <w:name w:val="Таблица шапка"/>
    <w:basedOn w:val="a3"/>
    <w:rsid w:val="00915B7D"/>
    <w:pPr>
      <w:keepNext/>
      <w:snapToGrid w:val="0"/>
      <w:spacing w:before="40" w:after="40"/>
      <w:ind w:left="57" w:right="57"/>
    </w:pPr>
    <w:rPr>
      <w:sz w:val="22"/>
      <w:szCs w:val="20"/>
    </w:rPr>
  </w:style>
  <w:style w:type="paragraph" w:customStyle="1" w:styleId="af6">
    <w:name w:val="Таблица текст"/>
    <w:basedOn w:val="a3"/>
    <w:rsid w:val="00915B7D"/>
    <w:pPr>
      <w:snapToGrid w:val="0"/>
      <w:spacing w:before="40" w:after="40"/>
      <w:ind w:left="57" w:right="57"/>
    </w:pPr>
    <w:rPr>
      <w:szCs w:val="20"/>
    </w:rPr>
  </w:style>
  <w:style w:type="character" w:customStyle="1" w:styleId="13">
    <w:name w:val="Ариал Знак1"/>
    <w:link w:val="af7"/>
    <w:locked/>
    <w:rsid w:val="00915B7D"/>
    <w:rPr>
      <w:rFonts w:ascii="Arial" w:hAnsi="Arial" w:cs="Arial"/>
    </w:rPr>
  </w:style>
  <w:style w:type="paragraph" w:customStyle="1" w:styleId="af7">
    <w:name w:val="Ариал"/>
    <w:basedOn w:val="a3"/>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8">
    <w:name w:val="Пункт б/н"/>
    <w:basedOn w:val="a3"/>
    <w:rsid w:val="00915B7D"/>
    <w:pPr>
      <w:tabs>
        <w:tab w:val="left" w:pos="1134"/>
      </w:tabs>
      <w:snapToGrid w:val="0"/>
      <w:spacing w:line="360" w:lineRule="auto"/>
      <w:ind w:firstLine="567"/>
      <w:jc w:val="both"/>
    </w:pPr>
    <w:rPr>
      <w:bCs/>
      <w:sz w:val="22"/>
      <w:szCs w:val="22"/>
    </w:rPr>
  </w:style>
  <w:style w:type="character" w:customStyle="1" w:styleId="af9">
    <w:name w:val="Ариал Таблица Знак"/>
    <w:link w:val="afa"/>
    <w:locked/>
    <w:rsid w:val="00915B7D"/>
    <w:rPr>
      <w:rFonts w:ascii="Arial" w:hAnsi="Arial" w:cs="Arial"/>
    </w:rPr>
  </w:style>
  <w:style w:type="paragraph" w:customStyle="1" w:styleId="afa">
    <w:name w:val="Ариал Таблица"/>
    <w:basedOn w:val="af7"/>
    <w:link w:val="af9"/>
    <w:rsid w:val="00915B7D"/>
    <w:pPr>
      <w:widowControl w:val="0"/>
      <w:adjustRightInd w:val="0"/>
      <w:spacing w:before="0" w:after="0" w:line="240" w:lineRule="auto"/>
      <w:ind w:firstLine="0"/>
    </w:pPr>
  </w:style>
  <w:style w:type="paragraph" w:styleId="a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link w:val="afc"/>
    <w:unhideWhenUsed/>
    <w:rsid w:val="00915B7D"/>
    <w:rPr>
      <w:sz w:val="20"/>
      <w:szCs w:val="20"/>
    </w:rPr>
  </w:style>
  <w:style w:type="character" w:customStyle="1" w:styleId="afc">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4"/>
    <w:link w:val="afb"/>
    <w:rsid w:val="00915B7D"/>
    <w:rPr>
      <w:rFonts w:ascii="Times New Roman" w:eastAsia="Times New Roman" w:hAnsi="Times New Roman" w:cs="Times New Roman"/>
      <w:sz w:val="20"/>
      <w:szCs w:val="20"/>
      <w:lang w:eastAsia="ru-RU"/>
    </w:rPr>
  </w:style>
  <w:style w:type="character" w:styleId="afd">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e">
    <w:name w:val="page number"/>
    <w:basedOn w:val="a4"/>
    <w:rsid w:val="00915B7D"/>
  </w:style>
  <w:style w:type="paragraph" w:customStyle="1" w:styleId="rvps46">
    <w:name w:val="rvps46"/>
    <w:basedOn w:val="a3"/>
    <w:rsid w:val="00915B7D"/>
    <w:pPr>
      <w:spacing w:before="120" w:after="120"/>
    </w:pPr>
  </w:style>
  <w:style w:type="character" w:styleId="aff">
    <w:name w:val="annotation reference"/>
    <w:unhideWhenUsed/>
    <w:rsid w:val="00915B7D"/>
    <w:rPr>
      <w:sz w:val="16"/>
      <w:szCs w:val="16"/>
    </w:rPr>
  </w:style>
  <w:style w:type="paragraph" w:styleId="aff0">
    <w:name w:val="annotation text"/>
    <w:basedOn w:val="a3"/>
    <w:link w:val="aff1"/>
    <w:unhideWhenUsed/>
    <w:rsid w:val="00915B7D"/>
    <w:rPr>
      <w:sz w:val="20"/>
      <w:szCs w:val="20"/>
    </w:rPr>
  </w:style>
  <w:style w:type="character" w:customStyle="1" w:styleId="aff1">
    <w:name w:val="Текст примечания Знак"/>
    <w:basedOn w:val="a4"/>
    <w:link w:val="aff0"/>
    <w:rsid w:val="00915B7D"/>
    <w:rPr>
      <w:rFonts w:ascii="Times New Roman" w:eastAsia="Times New Roman" w:hAnsi="Times New Roman" w:cs="Times New Roman"/>
      <w:sz w:val="20"/>
      <w:szCs w:val="20"/>
      <w:lang w:eastAsia="ru-RU"/>
    </w:rPr>
  </w:style>
  <w:style w:type="paragraph" w:styleId="aff2">
    <w:name w:val="annotation subject"/>
    <w:basedOn w:val="aff0"/>
    <w:next w:val="aff0"/>
    <w:link w:val="aff3"/>
    <w:semiHidden/>
    <w:unhideWhenUsed/>
    <w:rsid w:val="00915B7D"/>
    <w:rPr>
      <w:b/>
      <w:bCs/>
    </w:rPr>
  </w:style>
  <w:style w:type="character" w:customStyle="1" w:styleId="aff3">
    <w:name w:val="Тема примечания Знак"/>
    <w:basedOn w:val="aff1"/>
    <w:link w:val="aff2"/>
    <w:semiHidden/>
    <w:rsid w:val="00915B7D"/>
    <w:rPr>
      <w:rFonts w:ascii="Times New Roman" w:eastAsia="Times New Roman" w:hAnsi="Times New Roman" w:cs="Times New Roman"/>
      <w:b/>
      <w:bCs/>
      <w:sz w:val="20"/>
      <w:szCs w:val="20"/>
      <w:lang w:eastAsia="ru-RU"/>
    </w:rPr>
  </w:style>
  <w:style w:type="paragraph" w:styleId="aff4">
    <w:name w:val="Body Text Indent"/>
    <w:basedOn w:val="a3"/>
    <w:link w:val="aff5"/>
    <w:unhideWhenUsed/>
    <w:rsid w:val="00915B7D"/>
    <w:pPr>
      <w:ind w:firstLine="567"/>
      <w:jc w:val="both"/>
    </w:pPr>
    <w:rPr>
      <w:b/>
      <w:sz w:val="26"/>
      <w:szCs w:val="26"/>
    </w:rPr>
  </w:style>
  <w:style w:type="character" w:customStyle="1" w:styleId="aff5">
    <w:name w:val="Основной текст с отступом Знак"/>
    <w:basedOn w:val="a4"/>
    <w:link w:val="aff4"/>
    <w:rsid w:val="00915B7D"/>
    <w:rPr>
      <w:rFonts w:ascii="Times New Roman" w:eastAsia="Times New Roman" w:hAnsi="Times New Roman" w:cs="Times New Roman"/>
      <w:b/>
      <w:sz w:val="26"/>
      <w:szCs w:val="26"/>
      <w:lang w:eastAsia="ru-RU"/>
    </w:rPr>
  </w:style>
  <w:style w:type="paragraph" w:styleId="aff6">
    <w:name w:val="Body Text"/>
    <w:aliases w:val="Bodytext,paragraph 2,body indent,AvtalBrödtext, ändrad"/>
    <w:basedOn w:val="a3"/>
    <w:link w:val="aff7"/>
    <w:unhideWhenUsed/>
    <w:rsid w:val="00915B7D"/>
    <w:rPr>
      <w:i/>
      <w:sz w:val="26"/>
      <w:szCs w:val="26"/>
    </w:rPr>
  </w:style>
  <w:style w:type="character" w:customStyle="1" w:styleId="aff7">
    <w:name w:val="Основной текст Знак"/>
    <w:aliases w:val="Bodytext Знак,paragraph 2 Знак,body indent Знак,AvtalBrödtext Знак, ändrad Знак"/>
    <w:basedOn w:val="a4"/>
    <w:link w:val="aff6"/>
    <w:rsid w:val="00915B7D"/>
    <w:rPr>
      <w:rFonts w:ascii="Times New Roman" w:eastAsia="Times New Roman" w:hAnsi="Times New Roman" w:cs="Times New Roman"/>
      <w:i/>
      <w:sz w:val="26"/>
      <w:szCs w:val="26"/>
      <w:lang w:eastAsia="ru-RU"/>
    </w:rPr>
  </w:style>
  <w:style w:type="paragraph" w:styleId="27">
    <w:name w:val="Body Text 2"/>
    <w:basedOn w:val="a3"/>
    <w:link w:val="28"/>
    <w:unhideWhenUsed/>
    <w:rsid w:val="00915B7D"/>
    <w:rPr>
      <w:i/>
      <w:color w:val="FF0000"/>
      <w:sz w:val="26"/>
      <w:szCs w:val="26"/>
    </w:rPr>
  </w:style>
  <w:style w:type="character" w:customStyle="1" w:styleId="28">
    <w:name w:val="Основной текст 2 Знак"/>
    <w:basedOn w:val="a4"/>
    <w:link w:val="27"/>
    <w:rsid w:val="00915B7D"/>
    <w:rPr>
      <w:rFonts w:ascii="Times New Roman" w:eastAsia="Times New Roman" w:hAnsi="Times New Roman" w:cs="Times New Roman"/>
      <w:i/>
      <w:color w:val="FF0000"/>
      <w:sz w:val="26"/>
      <w:szCs w:val="26"/>
      <w:lang w:eastAsia="ru-RU"/>
    </w:rPr>
  </w:style>
  <w:style w:type="paragraph" w:customStyle="1" w:styleId="aff8">
    <w:name w:val="Пункт"/>
    <w:basedOn w:val="a3"/>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9">
    <w:name w:val="TOC Heading"/>
    <w:basedOn w:val="1"/>
    <w:next w:val="a3"/>
    <w:uiPriority w:val="39"/>
    <w:qFormat/>
    <w:rsid w:val="00915B7D"/>
    <w:pPr>
      <w:spacing w:line="276" w:lineRule="auto"/>
      <w:outlineLvl w:val="9"/>
    </w:pPr>
  </w:style>
  <w:style w:type="paragraph" w:styleId="35">
    <w:name w:val="toc 3"/>
    <w:basedOn w:val="a3"/>
    <w:next w:val="a3"/>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3"/>
    <w:link w:val="37"/>
    <w:unhideWhenUsed/>
    <w:rsid w:val="00915B7D"/>
    <w:pPr>
      <w:autoSpaceDE w:val="0"/>
      <w:autoSpaceDN w:val="0"/>
      <w:adjustRightInd w:val="0"/>
    </w:pPr>
    <w:rPr>
      <w:sz w:val="26"/>
      <w:szCs w:val="26"/>
    </w:rPr>
  </w:style>
  <w:style w:type="character" w:customStyle="1" w:styleId="37">
    <w:name w:val="Основной текст 3 Знак"/>
    <w:basedOn w:val="a4"/>
    <w:link w:val="36"/>
    <w:rsid w:val="00915B7D"/>
    <w:rPr>
      <w:rFonts w:ascii="Times New Roman" w:eastAsia="Times New Roman" w:hAnsi="Times New Roman" w:cs="Times New Roman"/>
      <w:sz w:val="26"/>
      <w:szCs w:val="26"/>
      <w:lang w:eastAsia="ru-RU"/>
    </w:rPr>
  </w:style>
  <w:style w:type="paragraph" w:styleId="38">
    <w:name w:val="Body Text Indent 3"/>
    <w:basedOn w:val="a3"/>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4"/>
    <w:link w:val="38"/>
    <w:rsid w:val="00915B7D"/>
    <w:rPr>
      <w:rFonts w:ascii="Times New Roman" w:eastAsia="Times New Roman" w:hAnsi="Times New Roman" w:cs="Times New Roman"/>
      <w:i/>
      <w:color w:val="808080"/>
      <w:sz w:val="24"/>
      <w:szCs w:val="24"/>
      <w:lang w:eastAsia="ru-RU"/>
    </w:rPr>
  </w:style>
  <w:style w:type="character" w:customStyle="1" w:styleId="af2">
    <w:name w:val="Обычный (веб) Знак"/>
    <w:aliases w:val="Обычный (Web) Знак,Обычный (веб) Знак Знак Знак,Обычный (Web) Знак Знак Знак Знак"/>
    <w:link w:val="af1"/>
    <w:locked/>
    <w:rsid w:val="00915B7D"/>
    <w:rPr>
      <w:rFonts w:ascii="Times New Roman" w:eastAsia="Times New Roman" w:hAnsi="Times New Roman" w:cs="Times New Roman"/>
      <w:sz w:val="24"/>
      <w:szCs w:val="24"/>
      <w:lang w:eastAsia="ru-RU"/>
    </w:rPr>
  </w:style>
  <w:style w:type="paragraph" w:styleId="affa">
    <w:name w:val="Block Text"/>
    <w:basedOn w:val="a3"/>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3"/>
    <w:next w:val="a3"/>
    <w:rsid w:val="00915B7D"/>
    <w:pPr>
      <w:keepNext/>
      <w:jc w:val="both"/>
    </w:pPr>
    <w:rPr>
      <w:szCs w:val="20"/>
      <w:lang w:val="en-GB"/>
    </w:rPr>
  </w:style>
  <w:style w:type="paragraph" w:customStyle="1" w:styleId="14">
    <w:name w:val="Абзац списка1"/>
    <w:basedOn w:val="a3"/>
    <w:rsid w:val="00915B7D"/>
    <w:pPr>
      <w:spacing w:after="200" w:line="276" w:lineRule="auto"/>
      <w:ind w:left="720"/>
      <w:contextualSpacing/>
    </w:pPr>
    <w:rPr>
      <w:rFonts w:ascii="Calibri" w:hAnsi="Calibri"/>
      <w:sz w:val="22"/>
      <w:szCs w:val="22"/>
      <w:lang w:eastAsia="en-US"/>
    </w:rPr>
  </w:style>
  <w:style w:type="paragraph" w:customStyle="1" w:styleId="affb">
    <w:name w:val="Текст документа"/>
    <w:basedOn w:val="a3"/>
    <w:link w:val="affc"/>
    <w:uiPriority w:val="99"/>
    <w:rsid w:val="00915B7D"/>
    <w:pPr>
      <w:spacing w:line="360" w:lineRule="auto"/>
      <w:ind w:firstLine="720"/>
      <w:jc w:val="both"/>
    </w:pPr>
  </w:style>
  <w:style w:type="character" w:customStyle="1" w:styleId="affc">
    <w:name w:val="Текст документа Знак"/>
    <w:link w:val="affb"/>
    <w:uiPriority w:val="99"/>
    <w:locked/>
    <w:rsid w:val="00915B7D"/>
    <w:rPr>
      <w:rFonts w:ascii="Times New Roman" w:eastAsia="Times New Roman" w:hAnsi="Times New Roman" w:cs="Times New Roman"/>
      <w:sz w:val="24"/>
      <w:szCs w:val="24"/>
      <w:lang w:eastAsia="ru-RU"/>
    </w:rPr>
  </w:style>
  <w:style w:type="character" w:styleId="affd">
    <w:name w:val="FollowedHyperlink"/>
    <w:uiPriority w:val="99"/>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3"/>
    <w:semiHidden/>
    <w:rsid w:val="00915B7D"/>
    <w:pPr>
      <w:widowControl w:val="0"/>
      <w:adjustRightInd w:val="0"/>
      <w:spacing w:after="160" w:line="240" w:lineRule="exact"/>
      <w:jc w:val="right"/>
    </w:pPr>
    <w:rPr>
      <w:sz w:val="20"/>
      <w:szCs w:val="20"/>
      <w:lang w:val="en-GB" w:eastAsia="en-US"/>
    </w:rPr>
  </w:style>
  <w:style w:type="paragraph" w:styleId="affe">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3"/>
    <w:rsid w:val="00DE184D"/>
    <w:pPr>
      <w:widowControl w:val="0"/>
      <w:jc w:val="both"/>
    </w:pPr>
    <w:rPr>
      <w:rFonts w:eastAsia="SimSun"/>
      <w:kern w:val="2"/>
      <w:sz w:val="21"/>
      <w:szCs w:val="21"/>
      <w:lang w:val="en-US" w:eastAsia="zh-CN"/>
    </w:rPr>
  </w:style>
  <w:style w:type="paragraph" w:customStyle="1" w:styleId="afff">
    <w:name w:val="Колонтитул (правый)"/>
    <w:basedOn w:val="afff0"/>
    <w:next w:val="a3"/>
    <w:rsid w:val="00DE184D"/>
    <w:pPr>
      <w:jc w:val="both"/>
    </w:pPr>
    <w:rPr>
      <w:sz w:val="16"/>
      <w:szCs w:val="16"/>
    </w:rPr>
  </w:style>
  <w:style w:type="paragraph" w:customStyle="1" w:styleId="afff0">
    <w:name w:val="Текст (прав. подпись)"/>
    <w:basedOn w:val="a3"/>
    <w:next w:val="a3"/>
    <w:rsid w:val="00DE184D"/>
    <w:pPr>
      <w:autoSpaceDE w:val="0"/>
      <w:autoSpaceDN w:val="0"/>
      <w:adjustRightInd w:val="0"/>
      <w:jc w:val="right"/>
    </w:pPr>
    <w:rPr>
      <w:rFonts w:ascii="Arial" w:hAnsi="Arial" w:cs="Arial"/>
    </w:rPr>
  </w:style>
  <w:style w:type="character" w:customStyle="1" w:styleId="afff1">
    <w:name w:val="Цветовое выделение"/>
    <w:rsid w:val="00DE184D"/>
    <w:rPr>
      <w:b/>
      <w:color w:val="000080"/>
    </w:rPr>
  </w:style>
  <w:style w:type="paragraph" w:customStyle="1" w:styleId="afff2">
    <w:name w:val="Таблицы (моноширинный)"/>
    <w:basedOn w:val="a3"/>
    <w:next w:val="a3"/>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3"/>
    <w:rsid w:val="00DE184D"/>
    <w:pPr>
      <w:widowControl w:val="0"/>
      <w:jc w:val="both"/>
    </w:pPr>
    <w:rPr>
      <w:rFonts w:eastAsia="SimSun"/>
      <w:kern w:val="2"/>
      <w:sz w:val="21"/>
      <w:szCs w:val="21"/>
      <w:lang w:val="en-US" w:eastAsia="zh-CN"/>
    </w:rPr>
  </w:style>
  <w:style w:type="character" w:customStyle="1" w:styleId="afff3">
    <w:name w:val="Гипертекстовая ссылка"/>
    <w:rsid w:val="00DE184D"/>
    <w:rPr>
      <w:b/>
      <w:color w:val="008000"/>
    </w:rPr>
  </w:style>
  <w:style w:type="paragraph" w:customStyle="1" w:styleId="1CharChar2">
    <w:name w:val="Знак Знак1 Char Char2"/>
    <w:basedOn w:val="a3"/>
    <w:rsid w:val="00DE184D"/>
    <w:pPr>
      <w:widowControl w:val="0"/>
      <w:jc w:val="both"/>
    </w:pPr>
    <w:rPr>
      <w:rFonts w:eastAsia="SimSun"/>
      <w:kern w:val="2"/>
      <w:sz w:val="21"/>
      <w:szCs w:val="21"/>
      <w:lang w:val="en-US" w:eastAsia="zh-CN"/>
    </w:rPr>
  </w:style>
  <w:style w:type="paragraph" w:customStyle="1" w:styleId="1CharChar3">
    <w:name w:val="Знак Знак1 Char Char3"/>
    <w:basedOn w:val="a3"/>
    <w:rsid w:val="00DE184D"/>
    <w:pPr>
      <w:widowControl w:val="0"/>
      <w:jc w:val="both"/>
    </w:pPr>
    <w:rPr>
      <w:rFonts w:eastAsia="SimSun"/>
      <w:kern w:val="2"/>
      <w:sz w:val="21"/>
      <w:szCs w:val="21"/>
      <w:lang w:val="en-US" w:eastAsia="zh-CN"/>
    </w:rPr>
  </w:style>
  <w:style w:type="paragraph" w:customStyle="1" w:styleId="1CharChar4">
    <w:name w:val="Знак Знак1 Char Char4"/>
    <w:basedOn w:val="a3"/>
    <w:rsid w:val="00DE184D"/>
    <w:pPr>
      <w:widowControl w:val="0"/>
      <w:jc w:val="both"/>
    </w:pPr>
    <w:rPr>
      <w:rFonts w:eastAsia="SimSun"/>
      <w:kern w:val="2"/>
      <w:sz w:val="21"/>
      <w:szCs w:val="21"/>
      <w:lang w:val="en-US" w:eastAsia="zh-CN"/>
    </w:rPr>
  </w:style>
  <w:style w:type="paragraph" w:customStyle="1" w:styleId="1CharChar5">
    <w:name w:val="Знак Знак1 Char Char5"/>
    <w:basedOn w:val="a3"/>
    <w:rsid w:val="00DE184D"/>
    <w:pPr>
      <w:widowControl w:val="0"/>
      <w:jc w:val="both"/>
    </w:pPr>
    <w:rPr>
      <w:rFonts w:eastAsia="SimSun"/>
      <w:kern w:val="2"/>
      <w:sz w:val="21"/>
      <w:szCs w:val="21"/>
      <w:lang w:val="en-US" w:eastAsia="zh-CN"/>
    </w:rPr>
  </w:style>
  <w:style w:type="paragraph" w:styleId="afff4">
    <w:name w:val="Title"/>
    <w:basedOn w:val="a3"/>
    <w:link w:val="afff5"/>
    <w:qFormat/>
    <w:rsid w:val="00DE184D"/>
    <w:pPr>
      <w:jc w:val="center"/>
    </w:pPr>
    <w:rPr>
      <w:b/>
      <w:bCs/>
      <w:caps/>
      <w:sz w:val="20"/>
      <w:szCs w:val="20"/>
    </w:rPr>
  </w:style>
  <w:style w:type="character" w:customStyle="1" w:styleId="afff5">
    <w:name w:val="Название Знак"/>
    <w:basedOn w:val="a4"/>
    <w:link w:val="afff4"/>
    <w:rsid w:val="00DE184D"/>
    <w:rPr>
      <w:rFonts w:ascii="Times New Roman" w:eastAsia="Times New Roman" w:hAnsi="Times New Roman" w:cs="Times New Roman"/>
      <w:b/>
      <w:bCs/>
      <w:caps/>
      <w:sz w:val="20"/>
      <w:szCs w:val="20"/>
      <w:lang w:eastAsia="ru-RU"/>
    </w:rPr>
  </w:style>
  <w:style w:type="paragraph" w:customStyle="1" w:styleId="afff6">
    <w:name w:val="Стиль"/>
    <w:basedOn w:val="a3"/>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3"/>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Subtitle"/>
    <w:basedOn w:val="a3"/>
    <w:link w:val="16"/>
    <w:qFormat/>
    <w:rsid w:val="00DE184D"/>
    <w:pPr>
      <w:jc w:val="center"/>
    </w:pPr>
    <w:rPr>
      <w:b/>
      <w:sz w:val="28"/>
      <w:szCs w:val="20"/>
    </w:rPr>
  </w:style>
  <w:style w:type="character" w:customStyle="1" w:styleId="afff8">
    <w:name w:val="Подзаголовок Знак"/>
    <w:basedOn w:val="a4"/>
    <w:rsid w:val="00DE184D"/>
    <w:rPr>
      <w:rFonts w:eastAsiaTheme="minorEastAsia"/>
      <w:color w:val="5A5A5A" w:themeColor="text1" w:themeTint="A5"/>
      <w:spacing w:val="15"/>
      <w:lang w:eastAsia="ru-RU"/>
    </w:rPr>
  </w:style>
  <w:style w:type="character" w:customStyle="1" w:styleId="16">
    <w:name w:val="Подзаголовок Знак1"/>
    <w:link w:val="afff7"/>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3"/>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9">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3"/>
    <w:rsid w:val="00DE184D"/>
    <w:pPr>
      <w:spacing w:before="100" w:beforeAutospacing="1" w:after="100" w:afterAutospacing="1"/>
    </w:pPr>
    <w:rPr>
      <w:rFonts w:ascii="Arial" w:hAnsi="Arial" w:cs="Arial"/>
      <w:i/>
      <w:iCs/>
      <w:sz w:val="18"/>
      <w:szCs w:val="18"/>
    </w:rPr>
  </w:style>
  <w:style w:type="paragraph" w:customStyle="1" w:styleId="font6">
    <w:name w:val="font6"/>
    <w:basedOn w:val="a3"/>
    <w:rsid w:val="00DE184D"/>
    <w:pPr>
      <w:spacing w:before="100" w:beforeAutospacing="1" w:after="100" w:afterAutospacing="1"/>
    </w:pPr>
    <w:rPr>
      <w:rFonts w:ascii="Arial" w:hAnsi="Arial" w:cs="Arial"/>
      <w:i/>
      <w:iCs/>
      <w:sz w:val="14"/>
      <w:szCs w:val="14"/>
    </w:rPr>
  </w:style>
  <w:style w:type="paragraph" w:customStyle="1" w:styleId="xl66">
    <w:name w:val="xl66"/>
    <w:basedOn w:val="a3"/>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3"/>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3"/>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3"/>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3"/>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3"/>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3"/>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3"/>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3"/>
    <w:rsid w:val="00DE184D"/>
    <w:pPr>
      <w:spacing w:before="100" w:beforeAutospacing="1" w:after="100" w:afterAutospacing="1"/>
    </w:pPr>
    <w:rPr>
      <w:rFonts w:ascii="Arial" w:hAnsi="Arial" w:cs="Arial"/>
      <w:sz w:val="20"/>
      <w:szCs w:val="20"/>
    </w:rPr>
  </w:style>
  <w:style w:type="paragraph" w:customStyle="1" w:styleId="xl75">
    <w:name w:val="xl75"/>
    <w:basedOn w:val="a3"/>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3"/>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3"/>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3"/>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3"/>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3"/>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3"/>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3"/>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3"/>
    <w:rsid w:val="00DE184D"/>
    <w:pPr>
      <w:spacing w:before="100" w:beforeAutospacing="1" w:after="100" w:afterAutospacing="1"/>
    </w:pPr>
    <w:rPr>
      <w:rFonts w:ascii="Arial" w:hAnsi="Arial" w:cs="Arial"/>
      <w:sz w:val="20"/>
      <w:szCs w:val="20"/>
    </w:rPr>
  </w:style>
  <w:style w:type="paragraph" w:customStyle="1" w:styleId="xl84">
    <w:name w:val="xl84"/>
    <w:basedOn w:val="a3"/>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3"/>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3"/>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3"/>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3"/>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3"/>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3"/>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3"/>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3"/>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3"/>
    <w:rsid w:val="00DE184D"/>
    <w:pPr>
      <w:spacing w:before="100" w:beforeAutospacing="1" w:after="100" w:afterAutospacing="1"/>
      <w:jc w:val="right"/>
    </w:pPr>
    <w:rPr>
      <w:rFonts w:ascii="Arial" w:hAnsi="Arial" w:cs="Arial"/>
      <w:sz w:val="20"/>
      <w:szCs w:val="20"/>
    </w:rPr>
  </w:style>
  <w:style w:type="paragraph" w:customStyle="1" w:styleId="xl108">
    <w:name w:val="xl108"/>
    <w:basedOn w:val="a3"/>
    <w:rsid w:val="00DE184D"/>
    <w:pPr>
      <w:spacing w:before="100" w:beforeAutospacing="1" w:after="100" w:afterAutospacing="1"/>
      <w:jc w:val="right"/>
    </w:pPr>
  </w:style>
  <w:style w:type="paragraph" w:customStyle="1" w:styleId="xl109">
    <w:name w:val="xl109"/>
    <w:basedOn w:val="a3"/>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3"/>
    <w:rsid w:val="00DE184D"/>
    <w:pPr>
      <w:spacing w:before="100" w:beforeAutospacing="1" w:after="100" w:afterAutospacing="1"/>
      <w:textAlignment w:val="top"/>
    </w:pPr>
  </w:style>
  <w:style w:type="paragraph" w:customStyle="1" w:styleId="xl111">
    <w:name w:val="xl111"/>
    <w:basedOn w:val="a3"/>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3"/>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3"/>
    <w:uiPriority w:val="99"/>
    <w:rsid w:val="00024A16"/>
    <w:pPr>
      <w:suppressAutoHyphens/>
      <w:spacing w:before="280" w:after="280"/>
      <w:jc w:val="both"/>
    </w:pPr>
    <w:rPr>
      <w:rFonts w:ascii="Arial" w:hAnsi="Arial" w:cs="Arial"/>
      <w:lang w:eastAsia="ar-SA"/>
    </w:rPr>
  </w:style>
  <w:style w:type="paragraph" w:styleId="afffa">
    <w:name w:val="List"/>
    <w:basedOn w:val="a3"/>
    <w:semiHidden/>
    <w:unhideWhenUsed/>
    <w:rsid w:val="00024A16"/>
    <w:pPr>
      <w:ind w:left="283" w:hanging="283"/>
      <w:contextualSpacing/>
    </w:pPr>
  </w:style>
  <w:style w:type="paragraph" w:customStyle="1" w:styleId="afffb">
    <w:name w:val="Содержимое таблицы"/>
    <w:basedOn w:val="a3"/>
    <w:rsid w:val="00566240"/>
    <w:pPr>
      <w:widowControl w:val="0"/>
      <w:suppressLineNumbers/>
      <w:suppressAutoHyphens/>
    </w:pPr>
    <w:rPr>
      <w:rFonts w:eastAsia="SimSun" w:cs="Mangal"/>
      <w:kern w:val="1"/>
      <w:lang w:eastAsia="hi-IN" w:bidi="hi-IN"/>
    </w:rPr>
  </w:style>
  <w:style w:type="paragraph" w:customStyle="1" w:styleId="010">
    <w:name w:val="010_Основной"/>
    <w:basedOn w:val="a3"/>
    <w:link w:val="0100"/>
    <w:uiPriority w:val="99"/>
    <w:rsid w:val="001F272A"/>
    <w:pPr>
      <w:ind w:firstLine="709"/>
      <w:jc w:val="both"/>
    </w:pPr>
    <w:rPr>
      <w:lang w:eastAsia="en-US"/>
    </w:rPr>
  </w:style>
  <w:style w:type="character" w:customStyle="1" w:styleId="0100">
    <w:name w:val="010_Основной Знак"/>
    <w:basedOn w:val="a4"/>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2">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3"/>
    <w:rsid w:val="00A979AE"/>
    <w:pPr>
      <w:spacing w:after="160" w:line="240" w:lineRule="exact"/>
    </w:pPr>
    <w:rPr>
      <w:rFonts w:ascii="Verdana" w:hAnsi="Verdana"/>
      <w:sz w:val="20"/>
      <w:szCs w:val="20"/>
      <w:lang w:val="en-US" w:eastAsia="en-US"/>
    </w:rPr>
  </w:style>
  <w:style w:type="paragraph" w:customStyle="1" w:styleId="HeaderLevel2">
    <w:name w:val="HeaderLevel 2"/>
    <w:basedOn w:val="a3"/>
    <w:rsid w:val="00A979AE"/>
    <w:pPr>
      <w:spacing w:after="120"/>
      <w:jc w:val="both"/>
    </w:pPr>
    <w:rPr>
      <w:szCs w:val="20"/>
    </w:rPr>
  </w:style>
  <w:style w:type="paragraph" w:customStyle="1" w:styleId="xl24">
    <w:name w:val="xl24"/>
    <w:basedOn w:val="a3"/>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3"/>
    <w:rsid w:val="00A979AE"/>
    <w:pPr>
      <w:ind w:firstLine="709"/>
      <w:jc w:val="both"/>
    </w:pPr>
    <w:rPr>
      <w:szCs w:val="20"/>
    </w:rPr>
  </w:style>
  <w:style w:type="paragraph" w:customStyle="1" w:styleId="afffc">
    <w:name w:val="Текст_бюл"/>
    <w:basedOn w:val="af3"/>
    <w:link w:val="afffd"/>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d">
    <w:name w:val="Текст_бюл Знак"/>
    <w:link w:val="afffc"/>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5"/>
    <w:next w:val="af0"/>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5"/>
    <w:next w:val="af0"/>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5"/>
    <w:next w:val="af0"/>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5"/>
    <w:next w:val="af0"/>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5"/>
    <w:next w:val="af0"/>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5"/>
    <w:next w:val="af0"/>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3"/>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9">
    <w:name w:val="Абзац списка Знак"/>
    <w:basedOn w:val="a4"/>
    <w:link w:val="a8"/>
    <w:uiPriority w:val="34"/>
    <w:rsid w:val="00A979AE"/>
    <w:rPr>
      <w:rFonts w:ascii="Times New Roman" w:eastAsia="Times New Roman" w:hAnsi="Times New Roman" w:cs="Times New Roman"/>
      <w:sz w:val="24"/>
      <w:szCs w:val="24"/>
      <w:lang w:eastAsia="ru-RU"/>
    </w:rPr>
  </w:style>
  <w:style w:type="paragraph" w:customStyle="1" w:styleId="xl19">
    <w:name w:val="xl19"/>
    <w:basedOn w:val="a3"/>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3"/>
    <w:next w:val="a3"/>
    <w:rsid w:val="002B0A62"/>
    <w:pPr>
      <w:keepNext/>
      <w:widowControl w:val="0"/>
      <w:autoSpaceDE w:val="0"/>
      <w:autoSpaceDN w:val="0"/>
      <w:jc w:val="right"/>
      <w:outlineLvl w:val="5"/>
    </w:pPr>
    <w:rPr>
      <w:vanish/>
      <w:sz w:val="20"/>
      <w:szCs w:val="20"/>
    </w:rPr>
  </w:style>
  <w:style w:type="paragraph" w:customStyle="1" w:styleId="19">
    <w:name w:val="СМК 1"/>
    <w:basedOn w:val="1"/>
    <w:next w:val="a3"/>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3"/>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3"/>
    <w:rsid w:val="00237971"/>
    <w:pPr>
      <w:widowControl w:val="0"/>
      <w:suppressAutoHyphens/>
    </w:pPr>
    <w:rPr>
      <w:rFonts w:eastAsia="Lucida Sans Unicode" w:cs="Tahoma"/>
      <w:color w:val="000000"/>
      <w:sz w:val="22"/>
      <w:lang w:val="en-US" w:eastAsia="en-US" w:bidi="en-US"/>
    </w:rPr>
  </w:style>
  <w:style w:type="paragraph" w:customStyle="1" w:styleId="afffe">
    <w:name w:val="Заголовок таблицы"/>
    <w:basedOn w:val="afffb"/>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3"/>
    <w:rsid w:val="00237971"/>
    <w:pPr>
      <w:widowControl w:val="0"/>
      <w:suppressAutoHyphens/>
    </w:pPr>
    <w:rPr>
      <w:rFonts w:eastAsia="Lucida Sans Unicode" w:cs="Tahoma"/>
      <w:color w:val="0000FF"/>
      <w:sz w:val="22"/>
      <w:lang w:val="en-US" w:eastAsia="en-US" w:bidi="en-US"/>
    </w:rPr>
  </w:style>
  <w:style w:type="paragraph" w:customStyle="1" w:styleId="affff">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3"/>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3"/>
    <w:next w:val="a3"/>
    <w:rsid w:val="00987D62"/>
    <w:pPr>
      <w:keepNext/>
      <w:jc w:val="both"/>
    </w:pPr>
    <w:rPr>
      <w:b/>
    </w:rPr>
  </w:style>
  <w:style w:type="paragraph" w:styleId="affff0">
    <w:name w:val="caption"/>
    <w:basedOn w:val="a3"/>
    <w:next w:val="a3"/>
    <w:qFormat/>
    <w:rsid w:val="00987D62"/>
    <w:pPr>
      <w:spacing w:before="120" w:after="120"/>
    </w:pPr>
    <w:rPr>
      <w:b/>
      <w:bCs/>
      <w:sz w:val="20"/>
      <w:szCs w:val="20"/>
    </w:rPr>
  </w:style>
  <w:style w:type="paragraph" w:customStyle="1" w:styleId="11">
    <w:name w:val="Нумерованый 1.1"/>
    <w:basedOn w:val="a3"/>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3"/>
    <w:autoRedefine/>
    <w:rsid w:val="00987D62"/>
    <w:pPr>
      <w:tabs>
        <w:tab w:val="num" w:pos="72"/>
      </w:tabs>
      <w:spacing w:before="20"/>
      <w:ind w:left="34"/>
    </w:pPr>
    <w:rPr>
      <w:b/>
      <w:bCs/>
      <w:sz w:val="22"/>
    </w:rPr>
  </w:style>
  <w:style w:type="paragraph" w:customStyle="1" w:styleId="ssPara1">
    <w:name w:val="ssPara1"/>
    <w:basedOn w:val="a3"/>
    <w:rsid w:val="00987D62"/>
    <w:pPr>
      <w:spacing w:after="260" w:line="260" w:lineRule="atLeast"/>
      <w:jc w:val="both"/>
    </w:pPr>
    <w:rPr>
      <w:rFonts w:ascii="Arial" w:hAnsi="Arial"/>
      <w:sz w:val="22"/>
      <w:szCs w:val="20"/>
      <w:lang w:val="en-GB" w:eastAsia="en-US"/>
    </w:rPr>
  </w:style>
  <w:style w:type="paragraph" w:customStyle="1" w:styleId="xl28">
    <w:name w:val="xl28"/>
    <w:basedOn w:val="a3"/>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3"/>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3"/>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3"/>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3"/>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3"/>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3"/>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3"/>
    <w:next w:val="a3"/>
    <w:rsid w:val="00987D62"/>
    <w:pPr>
      <w:autoSpaceDE w:val="0"/>
      <w:autoSpaceDN w:val="0"/>
      <w:spacing w:before="120"/>
      <w:jc w:val="both"/>
    </w:pPr>
  </w:style>
  <w:style w:type="paragraph" w:customStyle="1" w:styleId="xl34">
    <w:name w:val="xl34"/>
    <w:basedOn w:val="a3"/>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3"/>
    <w:autoRedefine/>
    <w:rsid w:val="00987D62"/>
    <w:pPr>
      <w:numPr>
        <w:numId w:val="9"/>
      </w:numPr>
    </w:pPr>
    <w:rPr>
      <w:sz w:val="20"/>
      <w:szCs w:val="20"/>
      <w:lang w:eastAsia="en-US"/>
    </w:rPr>
  </w:style>
  <w:style w:type="paragraph" w:styleId="40">
    <w:name w:val="List Bullet 4"/>
    <w:basedOn w:val="a3"/>
    <w:autoRedefine/>
    <w:rsid w:val="00987D62"/>
    <w:pPr>
      <w:numPr>
        <w:numId w:val="10"/>
      </w:numPr>
    </w:pPr>
    <w:rPr>
      <w:sz w:val="20"/>
      <w:szCs w:val="20"/>
      <w:lang w:eastAsia="en-US"/>
    </w:rPr>
  </w:style>
  <w:style w:type="paragraph" w:styleId="50">
    <w:name w:val="List Bullet 5"/>
    <w:basedOn w:val="a3"/>
    <w:autoRedefine/>
    <w:rsid w:val="00987D62"/>
    <w:pPr>
      <w:numPr>
        <w:numId w:val="11"/>
      </w:numPr>
    </w:pPr>
    <w:rPr>
      <w:sz w:val="20"/>
      <w:szCs w:val="20"/>
      <w:lang w:eastAsia="en-US"/>
    </w:rPr>
  </w:style>
  <w:style w:type="paragraph" w:styleId="2">
    <w:name w:val="List Number 2"/>
    <w:basedOn w:val="a3"/>
    <w:rsid w:val="00987D62"/>
    <w:pPr>
      <w:numPr>
        <w:numId w:val="12"/>
      </w:numPr>
    </w:pPr>
    <w:rPr>
      <w:sz w:val="20"/>
      <w:szCs w:val="20"/>
      <w:lang w:eastAsia="en-US"/>
    </w:rPr>
  </w:style>
  <w:style w:type="paragraph" w:styleId="3">
    <w:name w:val="List Number 3"/>
    <w:basedOn w:val="a3"/>
    <w:rsid w:val="00987D62"/>
    <w:pPr>
      <w:numPr>
        <w:numId w:val="13"/>
      </w:numPr>
    </w:pPr>
    <w:rPr>
      <w:sz w:val="20"/>
      <w:szCs w:val="20"/>
      <w:lang w:eastAsia="en-US"/>
    </w:rPr>
  </w:style>
  <w:style w:type="paragraph" w:styleId="4">
    <w:name w:val="List Number 4"/>
    <w:basedOn w:val="a3"/>
    <w:rsid w:val="00987D62"/>
    <w:pPr>
      <w:numPr>
        <w:numId w:val="14"/>
      </w:numPr>
    </w:pPr>
    <w:rPr>
      <w:sz w:val="20"/>
      <w:szCs w:val="20"/>
      <w:lang w:eastAsia="en-US"/>
    </w:rPr>
  </w:style>
  <w:style w:type="paragraph" w:styleId="5">
    <w:name w:val="List Number 5"/>
    <w:basedOn w:val="a3"/>
    <w:rsid w:val="00987D62"/>
    <w:pPr>
      <w:numPr>
        <w:numId w:val="15"/>
      </w:numPr>
    </w:pPr>
    <w:rPr>
      <w:sz w:val="20"/>
      <w:szCs w:val="20"/>
      <w:lang w:eastAsia="en-US"/>
    </w:rPr>
  </w:style>
  <w:style w:type="paragraph" w:customStyle="1" w:styleId="1Level1h1l1">
    <w:name w:val="Заголовок 1.Level 1.h1.l1"/>
    <w:basedOn w:val="a3"/>
    <w:next w:val="a3"/>
    <w:rsid w:val="00987D62"/>
    <w:pPr>
      <w:keepNext/>
      <w:keepLines/>
      <w:spacing w:line="240" w:lineRule="atLeast"/>
      <w:outlineLvl w:val="0"/>
    </w:pPr>
    <w:rPr>
      <w:b/>
      <w:szCs w:val="20"/>
      <w:lang w:val="en-GB"/>
    </w:rPr>
  </w:style>
  <w:style w:type="paragraph" w:customStyle="1" w:styleId="2H2">
    <w:name w:val="Заголовок 2.H2"/>
    <w:basedOn w:val="a3"/>
    <w:next w:val="a3"/>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3"/>
    <w:rsid w:val="00987D62"/>
    <w:pPr>
      <w:tabs>
        <w:tab w:val="center" w:pos="4153"/>
        <w:tab w:val="right" w:pos="8306"/>
      </w:tabs>
    </w:pPr>
    <w:rPr>
      <w:szCs w:val="20"/>
    </w:rPr>
  </w:style>
  <w:style w:type="paragraph" w:customStyle="1" w:styleId="xl40">
    <w:name w:val="xl40"/>
    <w:basedOn w:val="a3"/>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3"/>
    <w:rsid w:val="00987D62"/>
    <w:pPr>
      <w:ind w:left="1418" w:hanging="698"/>
      <w:jc w:val="both"/>
    </w:pPr>
    <w:rPr>
      <w:sz w:val="22"/>
      <w:szCs w:val="20"/>
    </w:rPr>
  </w:style>
  <w:style w:type="paragraph" w:customStyle="1" w:styleId="311">
    <w:name w:val="Основной текст с отступом 31"/>
    <w:basedOn w:val="a3"/>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3"/>
    <w:rsid w:val="00987D62"/>
    <w:rPr>
      <w:szCs w:val="20"/>
      <w:lang w:val="en-US"/>
    </w:rPr>
  </w:style>
  <w:style w:type="paragraph" w:styleId="affff1">
    <w:name w:val="endnote text"/>
    <w:basedOn w:val="a3"/>
    <w:link w:val="affff2"/>
    <w:semiHidden/>
    <w:rsid w:val="00987D62"/>
    <w:rPr>
      <w:sz w:val="20"/>
      <w:szCs w:val="20"/>
    </w:rPr>
  </w:style>
  <w:style w:type="character" w:customStyle="1" w:styleId="affff2">
    <w:name w:val="Текст концевой сноски Знак"/>
    <w:basedOn w:val="a4"/>
    <w:link w:val="affff1"/>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3"/>
    <w:rsid w:val="00987D62"/>
    <w:pPr>
      <w:numPr>
        <w:numId w:val="16"/>
      </w:numPr>
      <w:spacing w:before="120" w:after="60"/>
      <w:jc w:val="both"/>
    </w:pPr>
    <w:rPr>
      <w:rFonts w:ascii="Arial" w:hAnsi="Arial"/>
      <w:sz w:val="20"/>
      <w:szCs w:val="20"/>
    </w:rPr>
  </w:style>
  <w:style w:type="paragraph" w:styleId="a">
    <w:name w:val="List Bullet"/>
    <w:basedOn w:val="a3"/>
    <w:rsid w:val="00987D62"/>
    <w:pPr>
      <w:numPr>
        <w:numId w:val="17"/>
      </w:numPr>
    </w:pPr>
  </w:style>
  <w:style w:type="paragraph" w:customStyle="1" w:styleId="Normalsingle">
    <w:name w:val="Normal_single"/>
    <w:basedOn w:val="a3"/>
    <w:rsid w:val="00987D62"/>
    <w:pPr>
      <w:widowControl w:val="0"/>
      <w:jc w:val="both"/>
    </w:pPr>
    <w:rPr>
      <w:sz w:val="22"/>
      <w:szCs w:val="20"/>
      <w:lang w:eastAsia="en-US"/>
    </w:rPr>
  </w:style>
  <w:style w:type="paragraph" w:customStyle="1" w:styleId="affff3">
    <w:name w:val="Текст_бо"/>
    <w:basedOn w:val="af3"/>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4">
    <w:name w:val="Термин"/>
    <w:basedOn w:val="a3"/>
    <w:link w:val="affff5"/>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6">
    <w:name w:val="Договор текст"/>
    <w:basedOn w:val="a3"/>
    <w:rsid w:val="00987D62"/>
    <w:pPr>
      <w:shd w:val="clear" w:color="auto" w:fill="FFFFFF"/>
      <w:spacing w:after="100" w:afterAutospacing="1"/>
      <w:jc w:val="both"/>
    </w:pPr>
    <w:rPr>
      <w:sz w:val="20"/>
      <w:szCs w:val="20"/>
    </w:rPr>
  </w:style>
  <w:style w:type="paragraph" w:customStyle="1" w:styleId="affff7">
    <w:name w:val="Договор содержание"/>
    <w:basedOn w:val="a3"/>
    <w:rsid w:val="00987D62"/>
    <w:pPr>
      <w:shd w:val="clear" w:color="auto" w:fill="FFFFFF"/>
      <w:spacing w:before="240" w:after="240"/>
      <w:jc w:val="center"/>
    </w:pPr>
    <w:rPr>
      <w:b/>
      <w:caps/>
    </w:rPr>
  </w:style>
  <w:style w:type="paragraph" w:customStyle="1" w:styleId="2f">
    <w:name w:val="Договор содержание 2"/>
    <w:basedOn w:val="affff7"/>
    <w:rsid w:val="00987D62"/>
    <w:pPr>
      <w:spacing w:before="100" w:beforeAutospacing="1" w:after="100" w:afterAutospacing="1"/>
      <w:jc w:val="left"/>
    </w:pPr>
    <w:rPr>
      <w:sz w:val="20"/>
    </w:rPr>
  </w:style>
  <w:style w:type="paragraph" w:customStyle="1" w:styleId="1b">
    <w:name w:val="Нижний колонтитул1"/>
    <w:basedOn w:val="a3"/>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3"/>
    <w:rsid w:val="00987D62"/>
    <w:pPr>
      <w:jc w:val="both"/>
    </w:pPr>
    <w:rPr>
      <w:sz w:val="20"/>
      <w:szCs w:val="20"/>
    </w:rPr>
  </w:style>
  <w:style w:type="paragraph" w:customStyle="1" w:styleId="1d">
    <w:name w:val="çàãîëîâîê 1"/>
    <w:basedOn w:val="a3"/>
    <w:next w:val="a3"/>
    <w:rsid w:val="00987D62"/>
    <w:pPr>
      <w:keepNext/>
      <w:autoSpaceDE w:val="0"/>
      <w:autoSpaceDN w:val="0"/>
    </w:pPr>
    <w:rPr>
      <w:b/>
      <w:bCs/>
      <w:sz w:val="28"/>
      <w:szCs w:val="28"/>
    </w:rPr>
  </w:style>
  <w:style w:type="paragraph" w:customStyle="1" w:styleId="2f0">
    <w:name w:val="Îñíîâíîé òåêñò 2"/>
    <w:basedOn w:val="a3"/>
    <w:rsid w:val="00987D62"/>
    <w:pPr>
      <w:autoSpaceDE w:val="0"/>
      <w:autoSpaceDN w:val="0"/>
      <w:ind w:firstLine="720"/>
      <w:jc w:val="both"/>
    </w:pPr>
    <w:rPr>
      <w:sz w:val="28"/>
      <w:szCs w:val="28"/>
    </w:rPr>
  </w:style>
  <w:style w:type="paragraph" w:customStyle="1" w:styleId="3c">
    <w:name w:val="Îñíîâíîé òåêñò ñ îòñòóïîì 3"/>
    <w:basedOn w:val="a3"/>
    <w:rsid w:val="00987D62"/>
    <w:pPr>
      <w:autoSpaceDE w:val="0"/>
      <w:autoSpaceDN w:val="0"/>
      <w:ind w:left="1230"/>
      <w:jc w:val="both"/>
    </w:pPr>
    <w:rPr>
      <w:sz w:val="28"/>
      <w:szCs w:val="28"/>
    </w:rPr>
  </w:style>
  <w:style w:type="paragraph" w:customStyle="1" w:styleId="xl41">
    <w:name w:val="xl41"/>
    <w:basedOn w:val="a3"/>
    <w:rsid w:val="00987D62"/>
    <w:pPr>
      <w:pBdr>
        <w:right w:val="single" w:sz="8" w:space="0" w:color="auto"/>
      </w:pBdr>
      <w:spacing w:before="100" w:after="100"/>
      <w:jc w:val="center"/>
    </w:pPr>
    <w:rPr>
      <w:rFonts w:ascii="Arial" w:hAnsi="Arial"/>
      <w:b/>
    </w:rPr>
  </w:style>
  <w:style w:type="paragraph" w:customStyle="1" w:styleId="xl23">
    <w:name w:val="xl23"/>
    <w:basedOn w:val="a3"/>
    <w:rsid w:val="00987D62"/>
    <w:pPr>
      <w:spacing w:before="100" w:beforeAutospacing="1" w:after="100" w:afterAutospacing="1"/>
    </w:pPr>
    <w:rPr>
      <w:rFonts w:eastAsia="Arial Unicode MS"/>
      <w:b/>
      <w:bCs/>
      <w:lang w:val="en-US" w:eastAsia="en-US"/>
    </w:rPr>
  </w:style>
  <w:style w:type="paragraph" w:customStyle="1" w:styleId="1e">
    <w:name w:val="Цитата1"/>
    <w:basedOn w:val="a3"/>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3"/>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8">
    <w:name w:val="Emphasis"/>
    <w:qFormat/>
    <w:rsid w:val="00987D62"/>
    <w:rPr>
      <w:i/>
      <w:iCs/>
    </w:rPr>
  </w:style>
  <w:style w:type="paragraph" w:customStyle="1" w:styleId="21">
    <w:name w:val="Текст_бюл2"/>
    <w:basedOn w:val="a3"/>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9">
    <w:name w:val="Договор ШАПКА"/>
    <w:basedOn w:val="a3"/>
    <w:rsid w:val="00987D62"/>
    <w:pPr>
      <w:jc w:val="center"/>
    </w:pPr>
    <w:rPr>
      <w:b/>
      <w:szCs w:val="20"/>
    </w:rPr>
  </w:style>
  <w:style w:type="paragraph" w:customStyle="1" w:styleId="2f1">
    <w:name w:val="Стиль2"/>
    <w:basedOn w:val="a3"/>
    <w:rsid w:val="00987D62"/>
    <w:pPr>
      <w:jc w:val="center"/>
    </w:pPr>
    <w:rPr>
      <w:b/>
      <w:szCs w:val="20"/>
    </w:rPr>
  </w:style>
  <w:style w:type="paragraph" w:customStyle="1" w:styleId="affffa">
    <w:name w:val="Основной"/>
    <w:basedOn w:val="a3"/>
    <w:rsid w:val="00987D62"/>
    <w:pPr>
      <w:jc w:val="both"/>
    </w:pPr>
    <w:rPr>
      <w:rFonts w:ascii="Arial" w:hAnsi="Arial" w:cs="Arial"/>
    </w:rPr>
  </w:style>
  <w:style w:type="paragraph" w:customStyle="1" w:styleId="affffb">
    <w:name w:val="a"/>
    <w:basedOn w:val="a3"/>
    <w:rsid w:val="00987D62"/>
    <w:pPr>
      <w:keepNext/>
      <w:ind w:firstLine="737"/>
      <w:jc w:val="both"/>
    </w:pPr>
  </w:style>
  <w:style w:type="paragraph" w:styleId="z-">
    <w:name w:val="HTML Bottom of Form"/>
    <w:basedOn w:val="a3"/>
    <w:next w:val="a3"/>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4"/>
    <w:link w:val="z-"/>
    <w:rsid w:val="00987D62"/>
    <w:rPr>
      <w:rFonts w:ascii="Arial" w:eastAsia="Times New Roman" w:hAnsi="Arial" w:cs="Arial"/>
      <w:vanish/>
      <w:sz w:val="16"/>
      <w:szCs w:val="16"/>
      <w:lang w:eastAsia="ru-RU"/>
    </w:rPr>
  </w:style>
  <w:style w:type="paragraph" w:styleId="z-1">
    <w:name w:val="HTML Top of Form"/>
    <w:basedOn w:val="a3"/>
    <w:next w:val="a3"/>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4"/>
    <w:link w:val="z-1"/>
    <w:rsid w:val="00987D62"/>
    <w:rPr>
      <w:rFonts w:ascii="Arial" w:eastAsia="Times New Roman" w:hAnsi="Arial" w:cs="Arial"/>
      <w:vanish/>
      <w:sz w:val="16"/>
      <w:szCs w:val="16"/>
      <w:lang w:eastAsia="ru-RU"/>
    </w:rPr>
  </w:style>
  <w:style w:type="paragraph" w:customStyle="1" w:styleId="PageNumberC">
    <w:name w:val="PageNumber  НомCтр"/>
    <w:basedOn w:val="a3"/>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3"/>
    <w:rsid w:val="00987D62"/>
    <w:pPr>
      <w:spacing w:after="160" w:line="240" w:lineRule="exact"/>
      <w:jc w:val="right"/>
    </w:pPr>
    <w:rPr>
      <w:noProof/>
      <w:sz w:val="20"/>
      <w:szCs w:val="20"/>
      <w:lang w:val="en-GB"/>
    </w:rPr>
  </w:style>
  <w:style w:type="character" w:customStyle="1" w:styleId="affff5">
    <w:name w:val="Термин Знак"/>
    <w:link w:val="affff4"/>
    <w:locked/>
    <w:rsid w:val="00987D62"/>
    <w:rPr>
      <w:rFonts w:ascii="Times New Roman" w:eastAsia="Times New Roman" w:hAnsi="Times New Roman" w:cs="Times New Roman"/>
      <w:sz w:val="26"/>
      <w:szCs w:val="24"/>
      <w:lang w:eastAsia="ru-RU"/>
    </w:rPr>
  </w:style>
  <w:style w:type="paragraph" w:customStyle="1" w:styleId="CharChar8">
    <w:name w:val="Char Char8"/>
    <w:basedOn w:val="a3"/>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3"/>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3"/>
    <w:rsid w:val="00987D62"/>
    <w:pPr>
      <w:spacing w:before="100" w:beforeAutospacing="1" w:after="100" w:afterAutospacing="1"/>
      <w:jc w:val="center"/>
      <w:textAlignment w:val="top"/>
    </w:pPr>
    <w:rPr>
      <w:b/>
      <w:bCs/>
      <w:sz w:val="22"/>
      <w:szCs w:val="22"/>
    </w:rPr>
  </w:style>
  <w:style w:type="paragraph" w:customStyle="1" w:styleId="ListAlpha2">
    <w:name w:val="List Alpha 2"/>
    <w:basedOn w:val="a3"/>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3"/>
    <w:next w:val="aff6"/>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3"/>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6"/>
    <w:uiPriority w:val="99"/>
    <w:unhideWhenUsed/>
    <w:rsid w:val="00987D62"/>
    <w:pPr>
      <w:numPr>
        <w:numId w:val="20"/>
      </w:numPr>
    </w:pPr>
  </w:style>
  <w:style w:type="numbering" w:customStyle="1" w:styleId="1f0">
    <w:name w:val="Нет списка1"/>
    <w:next w:val="a6"/>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6"/>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0">
    <w:name w:val="~ Пункт"/>
    <w:basedOn w:val="a3"/>
    <w:qFormat/>
    <w:rsid w:val="007D555A"/>
    <w:pPr>
      <w:keepNext/>
      <w:numPr>
        <w:numId w:val="21"/>
      </w:numPr>
      <w:tabs>
        <w:tab w:val="left" w:pos="426"/>
      </w:tabs>
      <w:ind w:left="0" w:firstLine="0"/>
      <w:jc w:val="center"/>
    </w:pPr>
    <w:rPr>
      <w:sz w:val="28"/>
      <w:szCs w:val="28"/>
    </w:rPr>
  </w:style>
  <w:style w:type="paragraph" w:customStyle="1" w:styleId="a1">
    <w:name w:val="~ Подпункт"/>
    <w:basedOn w:val="a3"/>
    <w:qFormat/>
    <w:rsid w:val="007D555A"/>
    <w:pPr>
      <w:numPr>
        <w:ilvl w:val="1"/>
        <w:numId w:val="21"/>
      </w:numPr>
      <w:tabs>
        <w:tab w:val="left" w:pos="1276"/>
      </w:tabs>
      <w:ind w:left="0" w:firstLine="709"/>
      <w:jc w:val="both"/>
      <w:outlineLvl w:val="1"/>
    </w:pPr>
    <w:rPr>
      <w:rFonts w:eastAsia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i.fatikh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fatikh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B4ACB-9FA5-4F70-A7F6-04D3C3448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16</Pages>
  <Words>4377</Words>
  <Characters>24955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88</cp:revision>
  <cp:lastPrinted>2017-12-26T11:39:00Z</cp:lastPrinted>
  <dcterms:created xsi:type="dcterms:W3CDTF">2017-07-20T07:15:00Z</dcterms:created>
  <dcterms:modified xsi:type="dcterms:W3CDTF">2017-12-26T11:39:00Z</dcterms:modified>
</cp:coreProperties>
</file>