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A" w:rsidRPr="00FF57B8" w:rsidRDefault="00FF57B8" w:rsidP="00F52D42">
      <w:pPr>
        <w:pStyle w:val="a7"/>
        <w:ind w:right="-3" w:firstLine="709"/>
        <w:outlineLvl w:val="0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A0389A" w:rsidRPr="00FF57B8">
        <w:rPr>
          <w:sz w:val="24"/>
          <w:szCs w:val="24"/>
        </w:rPr>
        <w:t xml:space="preserve">ДОГОВОР ПОДРЯДА № </w:t>
      </w:r>
      <w:r w:rsidR="00F52D42" w:rsidRPr="00FF57B8">
        <w:rPr>
          <w:sz w:val="24"/>
          <w:szCs w:val="24"/>
        </w:rPr>
        <w:t>_</w:t>
      </w:r>
      <w:r w:rsidR="00447E58" w:rsidRPr="00FF57B8">
        <w:rPr>
          <w:sz w:val="24"/>
          <w:szCs w:val="24"/>
        </w:rPr>
        <w:t>____</w:t>
      </w:r>
      <w:r w:rsidR="00F52D42" w:rsidRPr="00FF57B8">
        <w:rPr>
          <w:sz w:val="24"/>
          <w:szCs w:val="24"/>
        </w:rPr>
        <w:t>__</w:t>
      </w:r>
    </w:p>
    <w:p w:rsidR="00632053" w:rsidRPr="00FF57B8" w:rsidRDefault="00FF57B8" w:rsidP="00FF57B8">
      <w:pPr>
        <w:ind w:right="-3" w:firstLine="709"/>
        <w:rPr>
          <w:b/>
          <w:sz w:val="22"/>
          <w:szCs w:val="22"/>
        </w:rPr>
      </w:pPr>
      <w:r w:rsidRPr="00FF57B8">
        <w:rPr>
          <w:b/>
          <w:sz w:val="22"/>
          <w:szCs w:val="22"/>
        </w:rPr>
        <w:t xml:space="preserve">                                                     на капитальный ремонт</w:t>
      </w:r>
    </w:p>
    <w:p w:rsidR="00B538B6" w:rsidRDefault="00B538B6" w:rsidP="00F52D42">
      <w:pPr>
        <w:ind w:right="-3" w:firstLine="709"/>
        <w:jc w:val="center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D5614E" w:rsidRDefault="00AC1A15" w:rsidP="004E235A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491A05">
              <w:rPr>
                <w:sz w:val="22"/>
                <w:szCs w:val="22"/>
                <w:lang w:val="en-US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="004E235A">
        <w:rPr>
          <w:sz w:val="22"/>
          <w:szCs w:val="22"/>
        </w:rPr>
        <w:t>, в лице г</w:t>
      </w:r>
      <w:r w:rsidRPr="00F52D42">
        <w:rPr>
          <w:sz w:val="22"/>
          <w:szCs w:val="22"/>
        </w:rPr>
        <w:t xml:space="preserve">енерального директора </w:t>
      </w:r>
      <w:proofErr w:type="spellStart"/>
      <w:r w:rsidRPr="00F52D42">
        <w:rPr>
          <w:b/>
          <w:sz w:val="22"/>
          <w:szCs w:val="22"/>
        </w:rPr>
        <w:t>Сафеева</w:t>
      </w:r>
      <w:proofErr w:type="spellEnd"/>
      <w:r w:rsidRPr="00F52D42">
        <w:rPr>
          <w:b/>
          <w:sz w:val="22"/>
          <w:szCs w:val="22"/>
        </w:rPr>
        <w:t xml:space="preserve"> </w:t>
      </w:r>
      <w:r w:rsidR="00DF438B">
        <w:rPr>
          <w:b/>
          <w:sz w:val="22"/>
          <w:szCs w:val="22"/>
        </w:rPr>
        <w:t xml:space="preserve"> </w:t>
      </w:r>
      <w:r w:rsidRPr="00F52D42">
        <w:rPr>
          <w:b/>
          <w:sz w:val="22"/>
          <w:szCs w:val="22"/>
        </w:rPr>
        <w:t xml:space="preserve">Рустема </w:t>
      </w:r>
      <w:r w:rsidR="00DF438B">
        <w:rPr>
          <w:b/>
          <w:sz w:val="22"/>
          <w:szCs w:val="22"/>
        </w:rPr>
        <w:t xml:space="preserve"> </w:t>
      </w:r>
      <w:proofErr w:type="spellStart"/>
      <w:r w:rsidRPr="00F52D42">
        <w:rPr>
          <w:b/>
          <w:sz w:val="22"/>
          <w:szCs w:val="22"/>
        </w:rPr>
        <w:t>Рузбековича</w:t>
      </w:r>
      <w:proofErr w:type="spellEnd"/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4E235A">
        <w:rPr>
          <w:sz w:val="22"/>
          <w:szCs w:val="22"/>
        </w:rPr>
        <w:t>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>,</w:t>
      </w:r>
      <w:r w:rsidR="00F52D42">
        <w:rPr>
          <w:sz w:val="22"/>
          <w:szCs w:val="22"/>
        </w:rPr>
        <w:t xml:space="preserve"> </w:t>
      </w:r>
      <w:r w:rsidR="00727317" w:rsidRPr="00F52D42">
        <w:rPr>
          <w:sz w:val="22"/>
          <w:szCs w:val="22"/>
        </w:rPr>
        <w:t xml:space="preserve">в лице </w:t>
      </w:r>
      <w:r w:rsidR="002B6F7B" w:rsidRPr="00F52D42">
        <w:rPr>
          <w:sz w:val="22"/>
          <w:szCs w:val="22"/>
        </w:rPr>
        <w:t xml:space="preserve">директора </w:t>
      </w:r>
      <w:r w:rsidR="004E235A">
        <w:rPr>
          <w:b/>
          <w:sz w:val="22"/>
          <w:szCs w:val="22"/>
        </w:rPr>
        <w:t>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5B208C">
        <w:rPr>
          <w:sz w:val="22"/>
          <w:szCs w:val="22"/>
        </w:rPr>
        <w:t>й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F52D42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454222">
        <w:rPr>
          <w:rFonts w:eastAsia="Arial"/>
          <w:bCs/>
          <w:sz w:val="22"/>
          <w:szCs w:val="22"/>
        </w:rPr>
        <w:t>____________</w:t>
      </w:r>
      <w:r w:rsidR="00931682">
        <w:rPr>
          <w:rFonts w:eastAsia="Arial"/>
          <w:bCs/>
          <w:sz w:val="22"/>
          <w:szCs w:val="22"/>
        </w:rPr>
        <w:t>2014</w:t>
      </w:r>
      <w:bookmarkStart w:id="0" w:name="_GoBack"/>
      <w:bookmarkEnd w:id="0"/>
      <w:r w:rsidR="00E34786">
        <w:rPr>
          <w:rFonts w:eastAsia="Arial"/>
          <w:bCs/>
          <w:sz w:val="22"/>
          <w:szCs w:val="22"/>
        </w:rPr>
        <w:t xml:space="preserve"> 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245DAB" w:rsidRPr="00F52D42" w:rsidRDefault="00245DA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E80E7F" w:rsidRPr="00E80E7F" w:rsidRDefault="00A0389A" w:rsidP="00E80E7F">
      <w:pPr>
        <w:pStyle w:val="af5"/>
        <w:numPr>
          <w:ilvl w:val="1"/>
          <w:numId w:val="31"/>
        </w:numPr>
        <w:ind w:right="-3"/>
        <w:jc w:val="both"/>
        <w:rPr>
          <w:sz w:val="22"/>
          <w:szCs w:val="22"/>
        </w:rPr>
      </w:pPr>
      <w:r w:rsidRPr="00E80E7F">
        <w:rPr>
          <w:sz w:val="22"/>
          <w:szCs w:val="22"/>
        </w:rPr>
        <w:t>Подрядчик обязуется в соответствии с</w:t>
      </w:r>
      <w:r w:rsidR="008954D5" w:rsidRPr="00E80E7F">
        <w:rPr>
          <w:sz w:val="22"/>
          <w:szCs w:val="22"/>
        </w:rPr>
        <w:t xml:space="preserve"> настоящим договором </w:t>
      </w:r>
      <w:r w:rsidR="00E80E7F">
        <w:rPr>
          <w:sz w:val="22"/>
          <w:szCs w:val="22"/>
        </w:rPr>
        <w:t>выполнить следующие работы</w:t>
      </w:r>
      <w:r w:rsidR="00E80E7F" w:rsidRPr="00E80E7F">
        <w:rPr>
          <w:sz w:val="22"/>
          <w:szCs w:val="22"/>
        </w:rPr>
        <w:t>:</w:t>
      </w:r>
    </w:p>
    <w:p w:rsidR="00FF57B8" w:rsidRPr="00491A05" w:rsidRDefault="00FF57B8" w:rsidP="00491A05">
      <w:pPr>
        <w:pStyle w:val="af5"/>
        <w:numPr>
          <w:ilvl w:val="0"/>
          <w:numId w:val="32"/>
        </w:numPr>
        <w:ind w:right="-3"/>
        <w:jc w:val="both"/>
        <w:rPr>
          <w:rFonts w:eastAsia="Arial"/>
          <w:b/>
          <w:bCs/>
          <w:sz w:val="22"/>
          <w:szCs w:val="22"/>
          <w:lang w:val="en-US"/>
        </w:rPr>
      </w:pPr>
    </w:p>
    <w:p w:rsidR="00A0389A" w:rsidRPr="00AC02FA" w:rsidRDefault="00E80E7F" w:rsidP="00E80E7F">
      <w:pPr>
        <w:ind w:right="-3"/>
        <w:jc w:val="both"/>
        <w:rPr>
          <w:sz w:val="22"/>
          <w:szCs w:val="22"/>
        </w:rPr>
      </w:pPr>
      <w:proofErr w:type="gramStart"/>
      <w:r w:rsidRPr="00E80E7F">
        <w:rPr>
          <w:rFonts w:eastAsia="Arial"/>
          <w:bCs/>
          <w:sz w:val="22"/>
          <w:szCs w:val="22"/>
        </w:rPr>
        <w:t>в соответствии со</w:t>
      </w:r>
      <w:r>
        <w:rPr>
          <w:rFonts w:eastAsia="Arial"/>
          <w:b/>
          <w:bCs/>
          <w:sz w:val="22"/>
          <w:szCs w:val="22"/>
        </w:rPr>
        <w:t xml:space="preserve"> </w:t>
      </w:r>
      <w:r w:rsidR="00815781" w:rsidRPr="00E80E7F">
        <w:rPr>
          <w:sz w:val="22"/>
          <w:szCs w:val="22"/>
        </w:rPr>
        <w:t xml:space="preserve"> </w:t>
      </w:r>
      <w:r w:rsidR="00454222" w:rsidRPr="00E80E7F">
        <w:rPr>
          <w:sz w:val="22"/>
          <w:szCs w:val="22"/>
        </w:rPr>
        <w:t>смет</w:t>
      </w:r>
      <w:r>
        <w:rPr>
          <w:sz w:val="22"/>
          <w:szCs w:val="22"/>
        </w:rPr>
        <w:t>ой</w:t>
      </w:r>
      <w:r w:rsidR="004F1127" w:rsidRPr="00E80E7F">
        <w:rPr>
          <w:sz w:val="22"/>
          <w:szCs w:val="22"/>
        </w:rPr>
        <w:t xml:space="preserve"> по каждому объекту</w:t>
      </w:r>
      <w:r w:rsidR="00491A05">
        <w:rPr>
          <w:sz w:val="22"/>
          <w:szCs w:val="22"/>
        </w:rPr>
        <w:t xml:space="preserve"> (Приложение №</w:t>
      </w:r>
      <w:r w:rsidR="00491A05" w:rsidRPr="00491A05">
        <w:rPr>
          <w:sz w:val="22"/>
          <w:szCs w:val="22"/>
        </w:rPr>
        <w:t>_</w:t>
      </w:r>
      <w:r w:rsidR="00454222" w:rsidRPr="00E80E7F">
        <w:rPr>
          <w:sz w:val="22"/>
          <w:szCs w:val="22"/>
        </w:rPr>
        <w:t xml:space="preserve"> к Договору</w:t>
      </w:r>
      <w:r w:rsidR="004179AE" w:rsidRPr="00E80E7F">
        <w:rPr>
          <w:sz w:val="22"/>
          <w:szCs w:val="22"/>
        </w:rPr>
        <w:t>),</w:t>
      </w:r>
      <w:r w:rsidR="00EB177E">
        <w:rPr>
          <w:sz w:val="22"/>
          <w:szCs w:val="22"/>
        </w:rPr>
        <w:t xml:space="preserve"> составленной Подрядчиком и утвержденной Заказчиком, </w:t>
      </w:r>
      <w:r w:rsidR="004179AE" w:rsidRPr="00E80E7F">
        <w:rPr>
          <w:sz w:val="22"/>
          <w:szCs w:val="22"/>
        </w:rPr>
        <w:t xml:space="preserve"> в сроки, предусмотренные  </w:t>
      </w:r>
      <w:r w:rsidR="00491A05">
        <w:rPr>
          <w:sz w:val="22"/>
          <w:szCs w:val="22"/>
        </w:rPr>
        <w:t>настоящим Договором</w:t>
      </w:r>
      <w:r w:rsidR="00454222" w:rsidRPr="00E80E7F">
        <w:rPr>
          <w:sz w:val="22"/>
          <w:szCs w:val="22"/>
        </w:rPr>
        <w:t xml:space="preserve">, </w:t>
      </w:r>
      <w:r w:rsidR="00F52D42" w:rsidRPr="00E80E7F">
        <w:rPr>
          <w:rFonts w:eastAsia="Arial"/>
          <w:bCs/>
          <w:sz w:val="22"/>
          <w:szCs w:val="22"/>
        </w:rPr>
        <w:t xml:space="preserve"> </w:t>
      </w:r>
      <w:r w:rsidR="00A0389A" w:rsidRPr="00E80E7F">
        <w:rPr>
          <w:sz w:val="22"/>
          <w:szCs w:val="22"/>
        </w:rPr>
        <w:t>и сдать Заказчику по акт</w:t>
      </w:r>
      <w:r w:rsidR="007B769C" w:rsidRPr="00E80E7F">
        <w:rPr>
          <w:sz w:val="22"/>
          <w:szCs w:val="22"/>
        </w:rPr>
        <w:t>ам приёмочной</w:t>
      </w:r>
      <w:r w:rsidR="007B769C">
        <w:rPr>
          <w:sz w:val="22"/>
          <w:szCs w:val="22"/>
        </w:rPr>
        <w:t xml:space="preserve"> комиссии</w:t>
      </w:r>
      <w:r w:rsidR="00A0389A" w:rsidRPr="00F52D42">
        <w:rPr>
          <w:sz w:val="22"/>
          <w:szCs w:val="22"/>
        </w:rPr>
        <w:t xml:space="preserve">, а Заказчик обязуется принять от Подрядчика </w:t>
      </w:r>
      <w:r w:rsidR="007B769C">
        <w:rPr>
          <w:sz w:val="22"/>
          <w:szCs w:val="22"/>
        </w:rPr>
        <w:t xml:space="preserve">выполненные работы </w:t>
      </w:r>
      <w:r w:rsidR="00E0254C">
        <w:rPr>
          <w:sz w:val="22"/>
          <w:szCs w:val="22"/>
        </w:rPr>
        <w:t xml:space="preserve"> и производить</w:t>
      </w:r>
      <w:r w:rsidR="00A0389A" w:rsidRPr="00F52D42">
        <w:rPr>
          <w:sz w:val="22"/>
          <w:szCs w:val="22"/>
        </w:rPr>
        <w:t xml:space="preserve"> </w:t>
      </w:r>
      <w:r w:rsidR="00E0254C">
        <w:rPr>
          <w:sz w:val="22"/>
          <w:szCs w:val="22"/>
        </w:rPr>
        <w:t xml:space="preserve"> </w:t>
      </w:r>
      <w:r w:rsidR="00A0389A" w:rsidRPr="00F52D42">
        <w:rPr>
          <w:sz w:val="22"/>
          <w:szCs w:val="22"/>
        </w:rPr>
        <w:t xml:space="preserve">оплату </w:t>
      </w:r>
      <w:r w:rsidR="004153DA" w:rsidRPr="00F52D42">
        <w:rPr>
          <w:sz w:val="22"/>
          <w:szCs w:val="22"/>
        </w:rPr>
        <w:t xml:space="preserve">в течение </w:t>
      </w:r>
      <w:r w:rsidR="00E0254C">
        <w:rPr>
          <w:sz w:val="22"/>
          <w:szCs w:val="22"/>
        </w:rPr>
        <w:t>30 (тридцати)</w:t>
      </w:r>
      <w:r w:rsidR="004153DA" w:rsidRPr="00F52D42">
        <w:rPr>
          <w:sz w:val="22"/>
          <w:szCs w:val="22"/>
        </w:rPr>
        <w:t xml:space="preserve"> банковских дней</w:t>
      </w:r>
      <w:r w:rsidR="00CC50AA" w:rsidRPr="00F52D42">
        <w:rPr>
          <w:sz w:val="22"/>
          <w:szCs w:val="22"/>
        </w:rPr>
        <w:t xml:space="preserve"> после</w:t>
      </w:r>
      <w:r w:rsidR="007B769C">
        <w:rPr>
          <w:sz w:val="22"/>
          <w:szCs w:val="22"/>
        </w:rPr>
        <w:t xml:space="preserve"> подписания акта</w:t>
      </w:r>
      <w:r w:rsidR="00CC50AA" w:rsidRPr="00F52D42">
        <w:rPr>
          <w:sz w:val="22"/>
          <w:szCs w:val="22"/>
        </w:rPr>
        <w:t xml:space="preserve"> приёмочной комиссии</w:t>
      </w:r>
      <w:r w:rsidR="00E0254C">
        <w:rPr>
          <w:sz w:val="22"/>
          <w:szCs w:val="22"/>
        </w:rPr>
        <w:t xml:space="preserve"> </w:t>
      </w:r>
      <w:r w:rsidR="00E0254C" w:rsidRPr="00AC02FA">
        <w:rPr>
          <w:sz w:val="22"/>
          <w:szCs w:val="22"/>
        </w:rPr>
        <w:t>соответствующего объекта</w:t>
      </w:r>
      <w:r w:rsidR="005524E2" w:rsidRPr="00AC02FA">
        <w:rPr>
          <w:sz w:val="22"/>
          <w:szCs w:val="22"/>
        </w:rPr>
        <w:t>.</w:t>
      </w:r>
      <w:proofErr w:type="gramEnd"/>
    </w:p>
    <w:p w:rsidR="00454222" w:rsidRPr="00AC02FA" w:rsidRDefault="00454222" w:rsidP="00AC02FA">
      <w:pPr>
        <w:ind w:right="-113"/>
        <w:jc w:val="both"/>
        <w:outlineLvl w:val="1"/>
        <w:rPr>
          <w:sz w:val="22"/>
          <w:szCs w:val="22"/>
        </w:rPr>
      </w:pPr>
      <w:r w:rsidRPr="00AC02FA">
        <w:rPr>
          <w:sz w:val="22"/>
          <w:szCs w:val="22"/>
        </w:rPr>
        <w:t xml:space="preserve">1.2. </w:t>
      </w:r>
      <w:r w:rsidR="00AC02FA" w:rsidRPr="00AC02FA">
        <w:rPr>
          <w:sz w:val="22"/>
          <w:szCs w:val="22"/>
        </w:rPr>
        <w:t>Все работы выполняются иждивением Подрядчика, стоимость используемых Подрядчиком материалов, оборудования,</w:t>
      </w:r>
      <w:r w:rsidR="00AC02FA">
        <w:rPr>
          <w:sz w:val="22"/>
          <w:szCs w:val="22"/>
        </w:rPr>
        <w:t xml:space="preserve"> а также</w:t>
      </w:r>
      <w:r w:rsidR="00AC02FA" w:rsidRPr="00AC02FA">
        <w:rPr>
          <w:sz w:val="22"/>
          <w:szCs w:val="22"/>
        </w:rPr>
        <w:t xml:space="preserve"> транспортные расходы включены в стоимость настоящего Договора. </w:t>
      </w:r>
      <w:r w:rsidRPr="00AC02FA">
        <w:rPr>
          <w:sz w:val="22"/>
          <w:szCs w:val="22"/>
        </w:rPr>
        <w:t xml:space="preserve"> Материалы, применяемые при выполнении работ, по качеству должны соответствовать ГОСТ (сертификат соответствия). </w:t>
      </w:r>
      <w:r w:rsidR="00AC02FA" w:rsidRPr="00AC02FA">
        <w:rPr>
          <w:color w:val="000000"/>
          <w:sz w:val="22"/>
          <w:szCs w:val="22"/>
        </w:rPr>
        <w:t>Подрядчик несет ответственность за ненадлежащее качество предоставленных им материалов и оборудования</w:t>
      </w:r>
      <w:r w:rsidR="00AC02FA">
        <w:rPr>
          <w:color w:val="000000"/>
          <w:sz w:val="22"/>
          <w:szCs w:val="22"/>
        </w:rPr>
        <w:t>.</w:t>
      </w:r>
    </w:p>
    <w:p w:rsidR="00497686" w:rsidRPr="00F52D42" w:rsidRDefault="0049768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507136" w:rsidRPr="00F52D42" w:rsidRDefault="0050713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81E33" w:rsidRPr="00F52D42" w:rsidRDefault="00F52D42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="00454222">
        <w:rPr>
          <w:sz w:val="22"/>
          <w:szCs w:val="22"/>
        </w:rPr>
        <w:t>Общая с</w:t>
      </w:r>
      <w:r w:rsidR="00C53271" w:rsidRPr="00F52D42">
        <w:rPr>
          <w:sz w:val="22"/>
          <w:szCs w:val="22"/>
        </w:rPr>
        <w:t>тоимость работ, выполняемых по настоящему договору,</w:t>
      </w:r>
      <w:r w:rsidR="00491A05">
        <w:rPr>
          <w:sz w:val="22"/>
          <w:szCs w:val="22"/>
        </w:rPr>
        <w:t xml:space="preserve"> с учетом материалов,</w:t>
      </w:r>
      <w:r w:rsidR="004A4A38">
        <w:rPr>
          <w:sz w:val="22"/>
          <w:szCs w:val="22"/>
        </w:rPr>
        <w:t xml:space="preserve"> </w:t>
      </w:r>
      <w:r w:rsidR="004153DA" w:rsidRPr="00F52D42">
        <w:rPr>
          <w:sz w:val="22"/>
          <w:szCs w:val="22"/>
        </w:rPr>
        <w:t xml:space="preserve">согласно результатам </w:t>
      </w:r>
      <w:r w:rsidR="00CC50AA" w:rsidRPr="00F52D42">
        <w:rPr>
          <w:rFonts w:eastAsia="Arial"/>
          <w:bCs/>
          <w:sz w:val="22"/>
          <w:szCs w:val="22"/>
        </w:rPr>
        <w:t xml:space="preserve">рассмотрения </w:t>
      </w:r>
      <w:r w:rsidR="00767B11" w:rsidRPr="00F52D42">
        <w:rPr>
          <w:rFonts w:eastAsia="Arial"/>
          <w:bCs/>
          <w:sz w:val="22"/>
          <w:szCs w:val="22"/>
        </w:rPr>
        <w:t xml:space="preserve">запроса предложений от </w:t>
      </w:r>
      <w:r w:rsidR="00454222">
        <w:rPr>
          <w:rFonts w:eastAsia="Arial"/>
          <w:bCs/>
          <w:sz w:val="22"/>
          <w:szCs w:val="22"/>
        </w:rPr>
        <w:t>__________</w:t>
      </w:r>
      <w:r w:rsidR="00491A05">
        <w:rPr>
          <w:rFonts w:eastAsia="Arial"/>
          <w:bCs/>
          <w:sz w:val="22"/>
          <w:szCs w:val="22"/>
        </w:rPr>
        <w:t>2014</w:t>
      </w:r>
      <w:r>
        <w:rPr>
          <w:sz w:val="22"/>
          <w:szCs w:val="22"/>
        </w:rPr>
        <w:t xml:space="preserve"> </w:t>
      </w:r>
      <w:r w:rsidR="00767B11" w:rsidRPr="00F52D42">
        <w:rPr>
          <w:sz w:val="22"/>
          <w:szCs w:val="22"/>
        </w:rPr>
        <w:t>г.</w:t>
      </w:r>
      <w:r w:rsidR="00C53271" w:rsidRPr="00F52D42">
        <w:rPr>
          <w:sz w:val="22"/>
          <w:szCs w:val="22"/>
        </w:rPr>
        <w:t xml:space="preserve"> в текущих ценах составляет</w:t>
      </w:r>
      <w:r w:rsidR="00507136" w:rsidRPr="00F52D4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290E4B" w:rsidRDefault="00F52D42" w:rsidP="003075BE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454222">
        <w:rPr>
          <w:sz w:val="22"/>
          <w:szCs w:val="22"/>
        </w:rPr>
        <w:t>____________</w:t>
      </w:r>
      <w:r w:rsidR="008240EC" w:rsidRPr="008240EC">
        <w:rPr>
          <w:b/>
          <w:sz w:val="22"/>
          <w:szCs w:val="22"/>
        </w:rPr>
        <w:t xml:space="preserve"> </w:t>
      </w:r>
      <w:r w:rsidR="006915CD" w:rsidRPr="008240EC">
        <w:rPr>
          <w:b/>
          <w:sz w:val="22"/>
          <w:szCs w:val="22"/>
        </w:rPr>
        <w:t>(</w:t>
      </w:r>
      <w:r w:rsidR="003075BE">
        <w:rPr>
          <w:b/>
          <w:sz w:val="22"/>
          <w:szCs w:val="22"/>
        </w:rPr>
        <w:t>___________________</w:t>
      </w:r>
      <w:r w:rsidR="006915CD" w:rsidRPr="008240EC">
        <w:rPr>
          <w:b/>
          <w:sz w:val="22"/>
          <w:szCs w:val="22"/>
        </w:rPr>
        <w:t>)</w:t>
      </w:r>
      <w:r w:rsidR="008240EC" w:rsidRPr="008240EC">
        <w:rPr>
          <w:b/>
          <w:sz w:val="22"/>
          <w:szCs w:val="22"/>
        </w:rPr>
        <w:t xml:space="preserve"> </w:t>
      </w:r>
      <w:r w:rsidR="008240EC" w:rsidRPr="00B168F2">
        <w:rPr>
          <w:sz w:val="22"/>
          <w:szCs w:val="22"/>
        </w:rPr>
        <w:t>руб</w:t>
      </w:r>
      <w:r w:rsidR="008240EC" w:rsidRPr="008240EC">
        <w:rPr>
          <w:b/>
          <w:sz w:val="22"/>
          <w:szCs w:val="22"/>
        </w:rPr>
        <w:t xml:space="preserve">. </w:t>
      </w:r>
      <w:r w:rsidR="005B32F8">
        <w:rPr>
          <w:b/>
          <w:sz w:val="22"/>
          <w:szCs w:val="22"/>
        </w:rPr>
        <w:t>00</w:t>
      </w:r>
      <w:r w:rsidR="008240EC" w:rsidRPr="008240EC">
        <w:rPr>
          <w:b/>
          <w:sz w:val="22"/>
          <w:szCs w:val="22"/>
        </w:rPr>
        <w:t xml:space="preserve"> </w:t>
      </w:r>
      <w:r w:rsidR="008240EC" w:rsidRPr="00B168F2">
        <w:rPr>
          <w:sz w:val="22"/>
          <w:szCs w:val="22"/>
        </w:rPr>
        <w:t>коп</w:t>
      </w:r>
      <w:proofErr w:type="gramStart"/>
      <w:r w:rsidR="008240EC" w:rsidRPr="00B168F2">
        <w:rPr>
          <w:sz w:val="22"/>
          <w:szCs w:val="22"/>
        </w:rPr>
        <w:t>.</w:t>
      </w:r>
      <w:r w:rsidR="00CC50AA" w:rsidRPr="00F52D42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proofErr w:type="gramEnd"/>
      <w:r w:rsidR="00CC50AA" w:rsidRPr="00F52D42">
        <w:rPr>
          <w:sz w:val="22"/>
          <w:szCs w:val="22"/>
        </w:rPr>
        <w:t>в том числе НДС</w:t>
      </w:r>
      <w:r w:rsidR="00507136" w:rsidRPr="00F52D42">
        <w:rPr>
          <w:sz w:val="22"/>
          <w:szCs w:val="22"/>
        </w:rPr>
        <w:t xml:space="preserve"> 18% </w:t>
      </w:r>
      <w:r w:rsidR="004868F6" w:rsidRPr="00F52D42">
        <w:rPr>
          <w:sz w:val="22"/>
          <w:szCs w:val="22"/>
        </w:rPr>
        <w:t>–</w:t>
      </w:r>
      <w:r w:rsidR="004868F6">
        <w:rPr>
          <w:sz w:val="22"/>
          <w:szCs w:val="22"/>
        </w:rPr>
        <w:t xml:space="preserve"> </w:t>
      </w:r>
      <w:r w:rsidR="005B32F8">
        <w:rPr>
          <w:sz w:val="22"/>
          <w:szCs w:val="22"/>
        </w:rPr>
        <w:t xml:space="preserve"> </w:t>
      </w:r>
      <w:r w:rsidR="003075BE">
        <w:rPr>
          <w:sz w:val="22"/>
          <w:szCs w:val="22"/>
        </w:rPr>
        <w:t>________________</w:t>
      </w:r>
      <w:r w:rsidR="005B32F8">
        <w:rPr>
          <w:sz w:val="22"/>
          <w:szCs w:val="22"/>
        </w:rPr>
        <w:t xml:space="preserve"> (</w:t>
      </w:r>
      <w:r w:rsidR="003075BE">
        <w:rPr>
          <w:sz w:val="22"/>
          <w:szCs w:val="22"/>
        </w:rPr>
        <w:t>________________________________</w:t>
      </w:r>
      <w:r w:rsidR="005B32F8">
        <w:rPr>
          <w:sz w:val="22"/>
          <w:szCs w:val="22"/>
        </w:rPr>
        <w:t>)</w:t>
      </w:r>
      <w:r w:rsidR="00CC50AA" w:rsidRPr="00F52D42">
        <w:rPr>
          <w:sz w:val="22"/>
          <w:szCs w:val="22"/>
        </w:rPr>
        <w:t xml:space="preserve"> руб</w:t>
      </w:r>
      <w:r w:rsidR="001F08A0" w:rsidRPr="00F52D42">
        <w:rPr>
          <w:sz w:val="22"/>
          <w:szCs w:val="22"/>
        </w:rPr>
        <w:t>.</w:t>
      </w:r>
      <w:r w:rsidR="008240EC">
        <w:rPr>
          <w:sz w:val="22"/>
          <w:szCs w:val="22"/>
        </w:rPr>
        <w:t xml:space="preserve"> </w:t>
      </w:r>
      <w:r w:rsidR="005B32F8">
        <w:rPr>
          <w:b/>
          <w:sz w:val="22"/>
          <w:szCs w:val="22"/>
        </w:rPr>
        <w:t>00</w:t>
      </w:r>
      <w:r w:rsidR="008240EC">
        <w:rPr>
          <w:sz w:val="22"/>
          <w:szCs w:val="22"/>
        </w:rPr>
        <w:t xml:space="preserve"> коп.</w:t>
      </w:r>
      <w:r w:rsidR="00160C35" w:rsidRPr="00F52D42">
        <w:rPr>
          <w:sz w:val="22"/>
          <w:szCs w:val="22"/>
        </w:rPr>
        <w:t xml:space="preserve"> </w:t>
      </w:r>
    </w:p>
    <w:p w:rsidR="003075BE" w:rsidRPr="00F52D42" w:rsidRDefault="003075BE" w:rsidP="003075BE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245DAB" w:rsidRPr="00F52D42" w:rsidRDefault="006871D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 xml:space="preserve">Для исполнения настоящего договора </w:t>
      </w:r>
      <w:r w:rsidRPr="00F52D42">
        <w:rPr>
          <w:sz w:val="22"/>
          <w:szCs w:val="22"/>
        </w:rPr>
        <w:t>Подрядчик обязуется:</w:t>
      </w:r>
    </w:p>
    <w:p w:rsidR="002152D6" w:rsidRDefault="00D61FD6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 w:rsidR="00F52D42">
        <w:rPr>
          <w:szCs w:val="22"/>
        </w:rPr>
        <w:tab/>
      </w:r>
      <w:r w:rsidR="00822A00"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3075BE">
        <w:rPr>
          <w:szCs w:val="22"/>
        </w:rPr>
        <w:t>и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</w:t>
      </w:r>
      <w:r w:rsidR="002152D6">
        <w:rPr>
          <w:szCs w:val="22"/>
        </w:rPr>
        <w:t xml:space="preserve">строительно-монтажные работы по </w:t>
      </w:r>
      <w:r w:rsidR="00E002C5">
        <w:rPr>
          <w:szCs w:val="22"/>
        </w:rPr>
        <w:t xml:space="preserve">капитальному ремонту указанных объектов </w:t>
      </w:r>
      <w:r w:rsidR="002152D6">
        <w:rPr>
          <w:szCs w:val="22"/>
        </w:rPr>
        <w:t xml:space="preserve">согласно ПСД  и руководствуясь СНиП, ВСН,  РД, </w:t>
      </w:r>
      <w:r w:rsidR="00C53271" w:rsidRPr="00F52D42">
        <w:rPr>
          <w:szCs w:val="22"/>
        </w:rPr>
        <w:t xml:space="preserve">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</w:t>
      </w:r>
      <w:r w:rsidR="00E002C5">
        <w:rPr>
          <w:szCs w:val="22"/>
        </w:rPr>
        <w:t xml:space="preserve">в соответствии со </w:t>
      </w:r>
      <w:r w:rsidR="002152D6">
        <w:rPr>
          <w:szCs w:val="22"/>
        </w:rPr>
        <w:t xml:space="preserve">сметой; по окончании </w:t>
      </w:r>
      <w:r w:rsidR="00C53271" w:rsidRPr="00F52D42">
        <w:rPr>
          <w:szCs w:val="22"/>
        </w:rPr>
        <w:t>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 xml:space="preserve">казчику в состоянии, </w:t>
      </w:r>
      <w:proofErr w:type="gramStart"/>
      <w:r w:rsidR="00CF11BA" w:rsidRPr="00F52D42">
        <w:rPr>
          <w:szCs w:val="22"/>
        </w:rPr>
        <w:t>обеспечивающим</w:t>
      </w:r>
      <w:proofErr w:type="gramEnd"/>
      <w:r w:rsidR="00C53271" w:rsidRPr="00F52D42">
        <w:rPr>
          <w:szCs w:val="22"/>
        </w:rPr>
        <w:t xml:space="preserve"> </w:t>
      </w:r>
      <w:r w:rsidR="00E002C5">
        <w:rPr>
          <w:szCs w:val="22"/>
        </w:rPr>
        <w:t>нормальную эксплуатацию объекта.</w:t>
      </w:r>
    </w:p>
    <w:p w:rsidR="00E8382F" w:rsidRDefault="00E8382F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>
        <w:rPr>
          <w:szCs w:val="22"/>
        </w:rPr>
        <w:t xml:space="preserve">3.2. </w:t>
      </w:r>
      <w:proofErr w:type="gramStart"/>
      <w:r w:rsidR="004179AE">
        <w:rPr>
          <w:szCs w:val="22"/>
        </w:rPr>
        <w:t xml:space="preserve">По каждому </w:t>
      </w:r>
      <w:r w:rsidR="002152D6">
        <w:rPr>
          <w:szCs w:val="22"/>
        </w:rPr>
        <w:t>объекту (согласно п.1.1.</w:t>
      </w:r>
      <w:proofErr w:type="gramEnd"/>
      <w:r w:rsidR="002152D6">
        <w:rPr>
          <w:szCs w:val="22"/>
        </w:rPr>
        <w:t xml:space="preserve"> </w:t>
      </w:r>
      <w:proofErr w:type="gramStart"/>
      <w:r w:rsidR="002152D6">
        <w:rPr>
          <w:szCs w:val="22"/>
        </w:rPr>
        <w:t>Договора)</w:t>
      </w:r>
      <w:r w:rsidR="007B769C">
        <w:rPr>
          <w:szCs w:val="22"/>
        </w:rPr>
        <w:t xml:space="preserve"> по окончании работ представить Заказчику акт приёмочной комиссии.  </w:t>
      </w:r>
      <w:proofErr w:type="gramEnd"/>
    </w:p>
    <w:p w:rsidR="00B11DB9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E8382F">
        <w:rPr>
          <w:sz w:val="22"/>
          <w:szCs w:val="22"/>
        </w:rPr>
        <w:t>3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Pr="00F52D42">
        <w:rPr>
          <w:sz w:val="22"/>
          <w:szCs w:val="22"/>
        </w:rPr>
        <w:t>П</w:t>
      </w:r>
      <w:r w:rsidR="00B11DB9" w:rsidRPr="00F52D42">
        <w:rPr>
          <w:sz w:val="22"/>
          <w:szCs w:val="22"/>
        </w:rPr>
        <w:t>олуч</w:t>
      </w:r>
      <w:r w:rsidR="007B769C">
        <w:rPr>
          <w:sz w:val="22"/>
          <w:szCs w:val="22"/>
        </w:rPr>
        <w:t>и</w:t>
      </w:r>
      <w:r w:rsidR="006871D8" w:rsidRPr="00F52D42">
        <w:rPr>
          <w:sz w:val="22"/>
          <w:szCs w:val="22"/>
        </w:rPr>
        <w:t>ть</w:t>
      </w:r>
      <w:r w:rsidR="00B11DB9" w:rsidRPr="00F52D42">
        <w:rPr>
          <w:sz w:val="22"/>
          <w:szCs w:val="22"/>
        </w:rPr>
        <w:t xml:space="preserve"> необходимые технические условия</w:t>
      </w:r>
      <w:r w:rsidR="00AD6E22">
        <w:rPr>
          <w:sz w:val="22"/>
          <w:szCs w:val="22"/>
        </w:rPr>
        <w:t>,</w:t>
      </w:r>
      <w:r w:rsidR="002152D6">
        <w:rPr>
          <w:sz w:val="22"/>
          <w:szCs w:val="22"/>
        </w:rPr>
        <w:t xml:space="preserve"> разрешения,</w:t>
      </w:r>
      <w:r w:rsidR="00AD6E22">
        <w:rPr>
          <w:sz w:val="22"/>
          <w:szCs w:val="22"/>
        </w:rPr>
        <w:t xml:space="preserve"> </w:t>
      </w:r>
      <w:r w:rsidR="00B11DB9" w:rsidRPr="00F52D42">
        <w:rPr>
          <w:sz w:val="22"/>
          <w:szCs w:val="22"/>
        </w:rPr>
        <w:t>согласования со сторонними организациями</w:t>
      </w:r>
      <w:r w:rsidR="00AD6E22">
        <w:rPr>
          <w:sz w:val="22"/>
          <w:szCs w:val="22"/>
        </w:rPr>
        <w:t xml:space="preserve">, необходимые для </w:t>
      </w:r>
      <w:r w:rsidR="00E8382F">
        <w:rPr>
          <w:sz w:val="22"/>
          <w:szCs w:val="22"/>
        </w:rPr>
        <w:t>выполнения работ по настоящему Договору</w:t>
      </w:r>
      <w:r w:rsidR="00AD6E22">
        <w:rPr>
          <w:sz w:val="22"/>
          <w:szCs w:val="22"/>
        </w:rPr>
        <w:t>.</w:t>
      </w:r>
    </w:p>
    <w:p w:rsidR="00BD5340" w:rsidRDefault="00227E88" w:rsidP="00E838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8382F">
        <w:rPr>
          <w:sz w:val="22"/>
          <w:szCs w:val="22"/>
        </w:rPr>
        <w:t xml:space="preserve">          </w:t>
      </w:r>
      <w:r w:rsidRPr="00227E88">
        <w:rPr>
          <w:sz w:val="22"/>
          <w:szCs w:val="22"/>
        </w:rPr>
        <w:t>3</w:t>
      </w:r>
      <w:r w:rsidR="00E8382F">
        <w:rPr>
          <w:sz w:val="22"/>
          <w:szCs w:val="22"/>
        </w:rPr>
        <w:t xml:space="preserve">.4. </w:t>
      </w:r>
      <w:r w:rsidR="00BD5340" w:rsidRPr="00B56BAC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1D696D" w:rsidRPr="00F52D42" w:rsidRDefault="00E002C5" w:rsidP="00E002C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3</w:t>
      </w:r>
      <w:r w:rsidR="00D61FD6" w:rsidRPr="00F52D42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BF728D" w:rsidRPr="00F52D42">
        <w:rPr>
          <w:sz w:val="22"/>
          <w:szCs w:val="22"/>
        </w:rPr>
        <w:t>В</w:t>
      </w:r>
      <w:r w:rsidR="001D696D" w:rsidRPr="00F52D42">
        <w:rPr>
          <w:sz w:val="22"/>
          <w:szCs w:val="22"/>
        </w:rPr>
        <w:t>ыполня</w:t>
      </w:r>
      <w:r w:rsidR="00BF728D" w:rsidRPr="00F52D42">
        <w:rPr>
          <w:sz w:val="22"/>
          <w:szCs w:val="22"/>
        </w:rPr>
        <w:t>ть</w:t>
      </w:r>
      <w:r w:rsidR="001D696D" w:rsidRPr="00F52D42">
        <w:rPr>
          <w:sz w:val="22"/>
          <w:szCs w:val="22"/>
        </w:rPr>
        <w:t xml:space="preserve"> в полном объёме все свои обязательства.</w:t>
      </w:r>
    </w:p>
    <w:p w:rsidR="00822A00" w:rsidRPr="00F52D42" w:rsidRDefault="00B56BAC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390E34">
        <w:rPr>
          <w:sz w:val="22"/>
          <w:szCs w:val="22"/>
        </w:rPr>
        <w:t>7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несет ответственность: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ненадлежащее, несвоевременное и некачественное</w:t>
      </w:r>
      <w:r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исполнение работ по настоящему договору.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технику безопасности,</w:t>
      </w:r>
      <w:r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охрану труда</w:t>
      </w:r>
      <w:r w:rsidR="00D61FD6" w:rsidRPr="00F52D42">
        <w:rPr>
          <w:sz w:val="22"/>
          <w:szCs w:val="22"/>
        </w:rPr>
        <w:t>, охрану</w:t>
      </w:r>
      <w:r w:rsidR="00822A00" w:rsidRPr="00F52D42">
        <w:rPr>
          <w:sz w:val="22"/>
          <w:szCs w:val="22"/>
        </w:rPr>
        <w:t xml:space="preserve"> окружающей среды и экологии.</w:t>
      </w:r>
    </w:p>
    <w:p w:rsidR="003B2C73" w:rsidRPr="00F52D42" w:rsidRDefault="00F52D42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3B2C73">
        <w:rPr>
          <w:sz w:val="22"/>
          <w:szCs w:val="22"/>
        </w:rPr>
        <w:t xml:space="preserve">перед третьими лицами за </w:t>
      </w:r>
      <w:r w:rsidR="004F1127">
        <w:rPr>
          <w:sz w:val="22"/>
          <w:szCs w:val="22"/>
        </w:rPr>
        <w:t xml:space="preserve">ущерб, нанесенный </w:t>
      </w:r>
      <w:r w:rsidR="003B2C73">
        <w:rPr>
          <w:sz w:val="22"/>
          <w:szCs w:val="22"/>
        </w:rPr>
        <w:t>несоблюдение</w:t>
      </w:r>
      <w:r w:rsidR="004F1127">
        <w:rPr>
          <w:sz w:val="22"/>
          <w:szCs w:val="22"/>
        </w:rPr>
        <w:t>м</w:t>
      </w:r>
      <w:r w:rsidR="003B2C73">
        <w:rPr>
          <w:sz w:val="22"/>
          <w:szCs w:val="22"/>
        </w:rPr>
        <w:t xml:space="preserve"> </w:t>
      </w:r>
      <w:r w:rsidR="004F1127">
        <w:rPr>
          <w:sz w:val="22"/>
          <w:szCs w:val="22"/>
        </w:rPr>
        <w:t>условий</w:t>
      </w:r>
      <w:r w:rsidR="003B2C73">
        <w:rPr>
          <w:sz w:val="22"/>
          <w:szCs w:val="22"/>
        </w:rPr>
        <w:t xml:space="preserve"> настоящего Договора. </w:t>
      </w:r>
    </w:p>
    <w:p w:rsidR="00F52D42" w:rsidRDefault="00F52D42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1A1787" w:rsidRPr="00F52D42" w:rsidRDefault="001A178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F52D42" w:rsidRDefault="00C53271" w:rsidP="00F52D42">
      <w:pPr>
        <w:pStyle w:val="a5"/>
        <w:tabs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lastRenderedPageBreak/>
        <w:t>4.1</w:t>
      </w:r>
      <w:r w:rsidR="00F52D42">
        <w:rPr>
          <w:szCs w:val="22"/>
        </w:rPr>
        <w:t>.</w:t>
      </w:r>
      <w:r w:rsidR="00F52D42">
        <w:rPr>
          <w:szCs w:val="22"/>
        </w:rPr>
        <w:tab/>
      </w:r>
      <w:r w:rsidR="00822A00" w:rsidRPr="00F52D42">
        <w:rPr>
          <w:szCs w:val="22"/>
        </w:rPr>
        <w:t>П</w:t>
      </w:r>
      <w:r w:rsidR="004F1127">
        <w:rPr>
          <w:szCs w:val="22"/>
        </w:rPr>
        <w:t>редоставить доступ сотрудникам Исполнителя на объекты для выполнения работ.</w:t>
      </w:r>
    </w:p>
    <w:p w:rsidR="00C53271" w:rsidRPr="001D5BDF" w:rsidRDefault="00C53271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4.2</w:t>
      </w:r>
      <w:r w:rsidR="00F52D42" w:rsidRPr="001D5BDF">
        <w:rPr>
          <w:spacing w:val="-4"/>
          <w:sz w:val="22"/>
          <w:szCs w:val="22"/>
        </w:rPr>
        <w:t>.</w:t>
      </w:r>
      <w:r w:rsidR="00F52D42" w:rsidRPr="001D5BDF">
        <w:rPr>
          <w:spacing w:val="-4"/>
          <w:sz w:val="22"/>
          <w:szCs w:val="22"/>
        </w:rPr>
        <w:tab/>
      </w:r>
      <w:r w:rsidR="00822A00" w:rsidRPr="001D5BDF">
        <w:rPr>
          <w:spacing w:val="-4"/>
          <w:sz w:val="22"/>
          <w:szCs w:val="22"/>
        </w:rPr>
        <w:t>О</w:t>
      </w:r>
      <w:r w:rsidRPr="001D5BDF">
        <w:rPr>
          <w:spacing w:val="-4"/>
          <w:sz w:val="22"/>
          <w:szCs w:val="22"/>
        </w:rPr>
        <w:t>беспечив</w:t>
      </w:r>
      <w:r w:rsidR="00822A00" w:rsidRPr="001D5BDF">
        <w:rPr>
          <w:spacing w:val="-4"/>
          <w:sz w:val="22"/>
          <w:szCs w:val="22"/>
        </w:rPr>
        <w:t>ать</w:t>
      </w:r>
      <w:r w:rsidRPr="001D5BDF">
        <w:rPr>
          <w:spacing w:val="-4"/>
          <w:sz w:val="22"/>
          <w:szCs w:val="22"/>
        </w:rPr>
        <w:t xml:space="preserve"> технический надзор за качеством </w:t>
      </w:r>
      <w:r w:rsidR="00D531DF" w:rsidRPr="001D5BDF">
        <w:rPr>
          <w:spacing w:val="-4"/>
          <w:sz w:val="22"/>
          <w:szCs w:val="22"/>
        </w:rPr>
        <w:t>и выполненным объемом</w:t>
      </w:r>
      <w:r w:rsidRPr="001D5BDF">
        <w:rPr>
          <w:spacing w:val="-4"/>
          <w:sz w:val="22"/>
          <w:szCs w:val="22"/>
        </w:rPr>
        <w:t xml:space="preserve"> работ.</w:t>
      </w:r>
    </w:p>
    <w:p w:rsidR="00C53271" w:rsidRPr="00F52D42" w:rsidRDefault="00C5327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4.3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В случае невозможности выполнения </w:t>
      </w:r>
      <w:r w:rsidR="001D696D" w:rsidRPr="00F52D42">
        <w:rPr>
          <w:sz w:val="22"/>
          <w:szCs w:val="22"/>
        </w:rPr>
        <w:t>отдельных видов работ</w:t>
      </w:r>
      <w:r w:rsidR="00822A00" w:rsidRPr="00F52D42">
        <w:rPr>
          <w:sz w:val="22"/>
          <w:szCs w:val="22"/>
        </w:rPr>
        <w:t>,</w:t>
      </w:r>
      <w:r w:rsidR="00176546" w:rsidRPr="00F52D42">
        <w:rPr>
          <w:sz w:val="22"/>
          <w:szCs w:val="22"/>
        </w:rPr>
        <w:t xml:space="preserve"> </w:t>
      </w:r>
      <w:r w:rsidR="000F040D" w:rsidRPr="00F52D42">
        <w:rPr>
          <w:sz w:val="22"/>
          <w:szCs w:val="22"/>
        </w:rPr>
        <w:t>согласовыва</w:t>
      </w:r>
      <w:r w:rsidR="00822A00" w:rsidRPr="00F52D42">
        <w:rPr>
          <w:sz w:val="22"/>
          <w:szCs w:val="22"/>
        </w:rPr>
        <w:t>ть</w:t>
      </w:r>
      <w:r w:rsidRPr="00F52D42">
        <w:rPr>
          <w:sz w:val="22"/>
          <w:szCs w:val="22"/>
        </w:rPr>
        <w:t xml:space="preserve"> </w:t>
      </w:r>
      <w:r w:rsidR="0005203C" w:rsidRPr="00F52D42">
        <w:rPr>
          <w:sz w:val="22"/>
          <w:szCs w:val="22"/>
        </w:rPr>
        <w:t xml:space="preserve">их </w:t>
      </w:r>
      <w:r w:rsidRPr="00F52D42">
        <w:rPr>
          <w:sz w:val="22"/>
          <w:szCs w:val="22"/>
        </w:rPr>
        <w:t>изменен</w:t>
      </w:r>
      <w:r w:rsidR="0005203C" w:rsidRPr="00F52D42">
        <w:rPr>
          <w:sz w:val="22"/>
          <w:szCs w:val="22"/>
        </w:rPr>
        <w:t>ие</w:t>
      </w:r>
      <w:r w:rsidR="00D531DF" w:rsidRPr="00F52D42">
        <w:rPr>
          <w:sz w:val="22"/>
          <w:szCs w:val="22"/>
        </w:rPr>
        <w:t xml:space="preserve"> по</w:t>
      </w:r>
      <w:r w:rsidR="001D696D" w:rsidRPr="00F52D42">
        <w:rPr>
          <w:sz w:val="22"/>
          <w:szCs w:val="22"/>
        </w:rPr>
        <w:t xml:space="preserve"> письменному обращению Подрядчика.</w:t>
      </w:r>
      <w:r w:rsidR="00D531DF" w:rsidRPr="00F52D42">
        <w:rPr>
          <w:sz w:val="22"/>
          <w:szCs w:val="22"/>
        </w:rPr>
        <w:t xml:space="preserve"> </w:t>
      </w:r>
    </w:p>
    <w:p w:rsidR="00C53271" w:rsidRPr="00F52D42" w:rsidRDefault="00F52D42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В</w:t>
      </w:r>
      <w:r w:rsidR="00C53271" w:rsidRPr="00F52D42">
        <w:rPr>
          <w:sz w:val="22"/>
          <w:szCs w:val="22"/>
        </w:rPr>
        <w:t>ыполня</w:t>
      </w:r>
      <w:r w:rsidR="00822A00" w:rsidRPr="00F52D42">
        <w:rPr>
          <w:sz w:val="22"/>
          <w:szCs w:val="22"/>
        </w:rPr>
        <w:t>ть</w:t>
      </w:r>
      <w:r w:rsidR="00C53271" w:rsidRPr="00F52D42">
        <w:rPr>
          <w:sz w:val="22"/>
          <w:szCs w:val="22"/>
        </w:rPr>
        <w:t xml:space="preserve"> в полном объёме все свои обязательства.</w:t>
      </w:r>
    </w:p>
    <w:p w:rsidR="00C53271" w:rsidRPr="00F52D42" w:rsidRDefault="00C53271" w:rsidP="00F52D42">
      <w:pPr>
        <w:ind w:right="-3" w:firstLine="709"/>
        <w:rPr>
          <w:sz w:val="22"/>
          <w:szCs w:val="22"/>
        </w:rPr>
      </w:pPr>
    </w:p>
    <w:p w:rsidR="00C53271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1F1F56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СРОКИ ВЫПОЛНЕНИЯ РАБОТ</w:t>
      </w:r>
    </w:p>
    <w:p w:rsidR="001E4F57" w:rsidRPr="00F52D42" w:rsidRDefault="001E4F57" w:rsidP="00F52D42">
      <w:pPr>
        <w:ind w:right="-3" w:firstLine="709"/>
        <w:outlineLvl w:val="0"/>
        <w:rPr>
          <w:sz w:val="22"/>
          <w:szCs w:val="22"/>
        </w:rPr>
      </w:pPr>
    </w:p>
    <w:p w:rsidR="00A241CF" w:rsidRPr="00F52D42" w:rsidRDefault="00310A79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A241CF" w:rsidRPr="00F52D42">
        <w:rPr>
          <w:sz w:val="22"/>
          <w:szCs w:val="22"/>
          <w:lang w:eastAsia="ru-RU"/>
        </w:rPr>
        <w:t>По настоящему договору рабо</w:t>
      </w:r>
      <w:r w:rsidR="001D696D" w:rsidRPr="00F52D42">
        <w:rPr>
          <w:sz w:val="22"/>
          <w:szCs w:val="22"/>
          <w:lang w:eastAsia="ru-RU"/>
        </w:rPr>
        <w:t>ты выполняются</w:t>
      </w:r>
      <w:r w:rsidR="00F52D42">
        <w:rPr>
          <w:sz w:val="22"/>
          <w:szCs w:val="22"/>
          <w:lang w:eastAsia="ru-RU"/>
        </w:rPr>
        <w:t xml:space="preserve"> </w:t>
      </w:r>
      <w:r w:rsidR="00493496">
        <w:rPr>
          <w:sz w:val="22"/>
          <w:szCs w:val="22"/>
          <w:lang w:eastAsia="ru-RU"/>
        </w:rPr>
        <w:t xml:space="preserve">с </w:t>
      </w:r>
      <w:r w:rsidR="004F1127">
        <w:rPr>
          <w:sz w:val="22"/>
          <w:szCs w:val="22"/>
          <w:lang w:eastAsia="ru-RU"/>
        </w:rPr>
        <w:t>__________</w:t>
      </w:r>
      <w:r w:rsidR="00491A05">
        <w:rPr>
          <w:sz w:val="22"/>
          <w:szCs w:val="22"/>
          <w:lang w:eastAsia="ru-RU"/>
        </w:rPr>
        <w:t>2014</w:t>
      </w:r>
      <w:r w:rsidR="00E002C5">
        <w:rPr>
          <w:sz w:val="22"/>
          <w:szCs w:val="22"/>
          <w:lang w:eastAsia="ru-RU"/>
        </w:rPr>
        <w:t xml:space="preserve"> </w:t>
      </w:r>
      <w:r w:rsidR="00493496">
        <w:rPr>
          <w:sz w:val="22"/>
          <w:szCs w:val="22"/>
          <w:lang w:eastAsia="ru-RU"/>
        </w:rPr>
        <w:t xml:space="preserve"> г. по </w:t>
      </w:r>
      <w:r w:rsidR="00E002C5">
        <w:rPr>
          <w:sz w:val="22"/>
          <w:szCs w:val="22"/>
          <w:lang w:eastAsia="ru-RU"/>
        </w:rPr>
        <w:t>__________</w:t>
      </w:r>
      <w:r w:rsidR="00493496">
        <w:rPr>
          <w:sz w:val="22"/>
          <w:szCs w:val="22"/>
          <w:lang w:eastAsia="ru-RU"/>
        </w:rPr>
        <w:t>201</w:t>
      </w:r>
      <w:r w:rsidR="00491A05">
        <w:rPr>
          <w:sz w:val="22"/>
          <w:szCs w:val="22"/>
          <w:lang w:eastAsia="ru-RU"/>
        </w:rPr>
        <w:t>4</w:t>
      </w:r>
      <w:r w:rsidR="00493496">
        <w:rPr>
          <w:sz w:val="22"/>
          <w:szCs w:val="22"/>
          <w:lang w:eastAsia="ru-RU"/>
        </w:rPr>
        <w:t xml:space="preserve"> г. </w:t>
      </w:r>
    </w:p>
    <w:p w:rsidR="00C53271" w:rsidRPr="00F52D42" w:rsidRDefault="00C035AF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52D42">
        <w:rPr>
          <w:sz w:val="22"/>
          <w:szCs w:val="22"/>
        </w:rPr>
        <w:t>план-</w:t>
      </w:r>
      <w:r w:rsidR="004F1127">
        <w:rPr>
          <w:sz w:val="22"/>
          <w:szCs w:val="22"/>
        </w:rPr>
        <w:t>график работ</w:t>
      </w:r>
      <w:r w:rsidR="00C53271" w:rsidRPr="00F52D42">
        <w:rPr>
          <w:sz w:val="22"/>
          <w:szCs w:val="22"/>
        </w:rPr>
        <w:t>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>
        <w:rPr>
          <w:sz w:val="22"/>
          <w:szCs w:val="22"/>
        </w:rPr>
        <w:t xml:space="preserve"> в форме дополнительного соглашения</w:t>
      </w:r>
      <w:r w:rsidR="00C53271" w:rsidRPr="00F52D42">
        <w:rPr>
          <w:sz w:val="22"/>
          <w:szCs w:val="22"/>
        </w:rPr>
        <w:t xml:space="preserve">. </w:t>
      </w:r>
    </w:p>
    <w:p w:rsidR="00C53271" w:rsidRPr="00F52D42" w:rsidRDefault="00D729F9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3</w:t>
      </w:r>
      <w:r w:rsidR="001D696D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52D42" w:rsidRDefault="003139B7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5.4.</w:t>
      </w:r>
      <w:r w:rsidR="0026388B">
        <w:rPr>
          <w:sz w:val="22"/>
          <w:szCs w:val="22"/>
        </w:rPr>
        <w:tab/>
      </w:r>
      <w:r w:rsidR="00624D4F" w:rsidRPr="00F52D42">
        <w:rPr>
          <w:sz w:val="22"/>
          <w:szCs w:val="22"/>
        </w:rPr>
        <w:t>В</w:t>
      </w:r>
      <w:r w:rsidRPr="00F52D42">
        <w:rPr>
          <w:sz w:val="22"/>
          <w:szCs w:val="22"/>
        </w:rPr>
        <w:t xml:space="preserve"> случае нарушения Подрядчиком сроков выполнения работ </w:t>
      </w:r>
      <w:proofErr w:type="gramStart"/>
      <w:r w:rsidR="00624D4F" w:rsidRPr="00F52D42">
        <w:rPr>
          <w:sz w:val="22"/>
          <w:szCs w:val="22"/>
        </w:rPr>
        <w:t>согласно</w:t>
      </w:r>
      <w:proofErr w:type="gramEnd"/>
      <w:r w:rsidR="00624D4F" w:rsidRPr="00F52D42">
        <w:rPr>
          <w:sz w:val="22"/>
          <w:szCs w:val="22"/>
        </w:rPr>
        <w:t xml:space="preserve"> утвержденного</w:t>
      </w:r>
      <w:r w:rsidR="00F52D42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план</w:t>
      </w:r>
      <w:r w:rsidR="00624D4F" w:rsidRPr="00F52D42">
        <w:rPr>
          <w:sz w:val="22"/>
          <w:szCs w:val="22"/>
        </w:rPr>
        <w:t>а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</w:t>
      </w:r>
      <w:r w:rsidR="00624D4F" w:rsidRPr="00F52D42">
        <w:rPr>
          <w:sz w:val="22"/>
          <w:szCs w:val="22"/>
        </w:rPr>
        <w:t xml:space="preserve"> более чем на </w:t>
      </w:r>
      <w:r w:rsidR="00E002C5">
        <w:rPr>
          <w:sz w:val="22"/>
          <w:szCs w:val="22"/>
        </w:rPr>
        <w:t>1</w:t>
      </w:r>
      <w:r w:rsidR="00624D4F" w:rsidRPr="00F52D42">
        <w:rPr>
          <w:sz w:val="22"/>
          <w:szCs w:val="22"/>
        </w:rPr>
        <w:t>5 рабочих дней</w:t>
      </w:r>
      <w:r w:rsidRPr="00F52D42">
        <w:rPr>
          <w:sz w:val="22"/>
          <w:szCs w:val="22"/>
        </w:rPr>
        <w:t xml:space="preserve">, Заказчик имеет право расторгнуть </w:t>
      </w:r>
      <w:r w:rsidR="0005203C" w:rsidRPr="00F52D42">
        <w:rPr>
          <w:sz w:val="22"/>
          <w:szCs w:val="22"/>
        </w:rPr>
        <w:t xml:space="preserve">настоящий договор </w:t>
      </w:r>
      <w:r w:rsidRPr="00F52D42">
        <w:rPr>
          <w:sz w:val="22"/>
          <w:szCs w:val="22"/>
        </w:rPr>
        <w:t>в односто</w:t>
      </w:r>
      <w:r w:rsidR="0005203C" w:rsidRPr="00F52D42">
        <w:rPr>
          <w:sz w:val="22"/>
          <w:szCs w:val="22"/>
        </w:rPr>
        <w:t>роннем порядке</w:t>
      </w:r>
      <w:r w:rsidR="00E002C5">
        <w:rPr>
          <w:sz w:val="22"/>
          <w:szCs w:val="22"/>
        </w:rPr>
        <w:t>.</w:t>
      </w:r>
    </w:p>
    <w:p w:rsidR="0026388B" w:rsidRDefault="0026388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Default="007075F3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 w:rsidR="0026388B">
        <w:rPr>
          <w:sz w:val="22"/>
          <w:szCs w:val="22"/>
        </w:rPr>
        <w:tab/>
      </w:r>
      <w:r w:rsidR="00A241CF" w:rsidRPr="00F52D42">
        <w:rPr>
          <w:sz w:val="22"/>
          <w:szCs w:val="22"/>
        </w:rPr>
        <w:t xml:space="preserve">Подрядчик, </w:t>
      </w:r>
      <w:proofErr w:type="gramStart"/>
      <w:r w:rsidR="00A241CF" w:rsidRPr="00F52D42">
        <w:rPr>
          <w:sz w:val="22"/>
          <w:szCs w:val="22"/>
        </w:rPr>
        <w:t>согласно</w:t>
      </w:r>
      <w:proofErr w:type="gramEnd"/>
      <w:r w:rsidR="00A241CF" w:rsidRPr="00F52D42">
        <w:rPr>
          <w:sz w:val="22"/>
          <w:szCs w:val="22"/>
        </w:rPr>
        <w:t xml:space="preserve"> </w:t>
      </w:r>
      <w:r w:rsidR="00497686" w:rsidRPr="00F52D42">
        <w:rPr>
          <w:sz w:val="22"/>
          <w:szCs w:val="22"/>
        </w:rPr>
        <w:t xml:space="preserve">утвержденного </w:t>
      </w:r>
      <w:r w:rsidR="00A241CF" w:rsidRPr="00F52D42">
        <w:rPr>
          <w:sz w:val="22"/>
          <w:szCs w:val="22"/>
        </w:rPr>
        <w:t>плана-графика</w:t>
      </w:r>
      <w:r w:rsidR="00F52D42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работ</w:t>
      </w:r>
      <w:r w:rsidR="00493496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 xml:space="preserve">предоставляет Заказчику </w:t>
      </w:r>
      <w:r w:rsidR="004F1127">
        <w:rPr>
          <w:sz w:val="22"/>
          <w:szCs w:val="22"/>
        </w:rPr>
        <w:t>по каждому объекту а</w:t>
      </w:r>
      <w:r w:rsidR="00A241CF" w:rsidRPr="00F52D42">
        <w:rPr>
          <w:sz w:val="22"/>
          <w:szCs w:val="22"/>
        </w:rPr>
        <w:t xml:space="preserve">кт фактически выполненных </w:t>
      </w:r>
      <w:r w:rsidRPr="00F52D42">
        <w:rPr>
          <w:sz w:val="22"/>
          <w:szCs w:val="22"/>
        </w:rPr>
        <w:t>работ, где</w:t>
      </w:r>
      <w:r w:rsidR="004F1127">
        <w:rPr>
          <w:sz w:val="22"/>
          <w:szCs w:val="22"/>
        </w:rPr>
        <w:t xml:space="preserve"> отражаю</w:t>
      </w:r>
      <w:r w:rsidRPr="00F52D42">
        <w:rPr>
          <w:sz w:val="22"/>
          <w:szCs w:val="22"/>
        </w:rPr>
        <w:t>тся выполненные объемы работ</w:t>
      </w:r>
      <w:r w:rsidR="00A241CF" w:rsidRPr="00F52D42">
        <w:rPr>
          <w:sz w:val="22"/>
          <w:szCs w:val="22"/>
        </w:rPr>
        <w:t>,</w:t>
      </w:r>
      <w:r w:rsidR="00F52D42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которые являются основанием для оформления форм №</w:t>
      </w:r>
      <w:r w:rsidR="0026388B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КС-2 и КС-3</w:t>
      </w:r>
      <w:r w:rsidRPr="00F52D42">
        <w:rPr>
          <w:sz w:val="22"/>
          <w:szCs w:val="22"/>
        </w:rPr>
        <w:t>.</w:t>
      </w:r>
    </w:p>
    <w:p w:rsidR="00E0254C" w:rsidRDefault="0070736B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Акты приёмки объекта приемочной комиссией оформляются в порядке, предусмотренном главой 8 настоящего Договора. </w:t>
      </w:r>
    </w:p>
    <w:p w:rsidR="00921CFA" w:rsidRPr="00F52D42" w:rsidRDefault="00921CFA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>Заказчик обязан</w:t>
      </w:r>
      <w:r w:rsidR="004179AE">
        <w:rPr>
          <w:sz w:val="22"/>
        </w:rPr>
        <w:t>,</w:t>
      </w:r>
      <w:r w:rsidRPr="00872033">
        <w:rPr>
          <w:sz w:val="22"/>
        </w:rPr>
        <w:t xml:space="preserve"> в месячный срок со дня подписания сторонами </w:t>
      </w:r>
      <w:r w:rsidR="0070736B">
        <w:rPr>
          <w:sz w:val="22"/>
          <w:szCs w:val="22"/>
          <w:lang w:eastAsia="ru-RU"/>
        </w:rPr>
        <w:t>утвержденного</w:t>
      </w:r>
      <w:r w:rsidR="0070736B" w:rsidRPr="00F52D42">
        <w:rPr>
          <w:sz w:val="22"/>
          <w:szCs w:val="22"/>
          <w:lang w:eastAsia="ru-RU"/>
        </w:rPr>
        <w:t xml:space="preserve"> акт</w:t>
      </w:r>
      <w:r w:rsidR="0070736B">
        <w:rPr>
          <w:sz w:val="22"/>
          <w:szCs w:val="22"/>
          <w:lang w:eastAsia="ru-RU"/>
        </w:rPr>
        <w:t xml:space="preserve">а </w:t>
      </w:r>
      <w:r w:rsidR="004179AE">
        <w:rPr>
          <w:sz w:val="22"/>
          <w:szCs w:val="22"/>
          <w:lang w:eastAsia="ru-RU"/>
        </w:rPr>
        <w:t xml:space="preserve"> приё</w:t>
      </w:r>
      <w:r w:rsidR="0070736B" w:rsidRPr="00F52D42">
        <w:rPr>
          <w:sz w:val="22"/>
          <w:szCs w:val="22"/>
          <w:lang w:eastAsia="ru-RU"/>
        </w:rPr>
        <w:t>мочной комиссии</w:t>
      </w:r>
      <w:r w:rsidR="0070736B">
        <w:rPr>
          <w:sz w:val="22"/>
          <w:szCs w:val="22"/>
          <w:lang w:eastAsia="ru-RU"/>
        </w:rPr>
        <w:t xml:space="preserve"> по соответствующему объекту</w:t>
      </w:r>
      <w:r w:rsidR="004179AE">
        <w:rPr>
          <w:sz w:val="22"/>
          <w:szCs w:val="22"/>
          <w:lang w:eastAsia="ru-RU"/>
        </w:rPr>
        <w:t>,</w:t>
      </w:r>
      <w:r w:rsidR="0070736B">
        <w:rPr>
          <w:sz w:val="22"/>
          <w:szCs w:val="22"/>
          <w:lang w:eastAsia="ru-RU"/>
        </w:rPr>
        <w:t xml:space="preserve"> </w:t>
      </w:r>
      <w:r w:rsidRPr="00872033">
        <w:rPr>
          <w:sz w:val="22"/>
        </w:rPr>
        <w:t>осуществить платежи соответственно стоимости выполненных работ</w:t>
      </w:r>
      <w:r>
        <w:rPr>
          <w:sz w:val="22"/>
        </w:rPr>
        <w:t>.</w:t>
      </w:r>
      <w:r w:rsidR="004A2E76">
        <w:rPr>
          <w:sz w:val="22"/>
        </w:rPr>
        <w:t xml:space="preserve"> </w:t>
      </w:r>
    </w:p>
    <w:p w:rsidR="001A1787" w:rsidRPr="00F52D42" w:rsidRDefault="001A1787" w:rsidP="00F52D42">
      <w:pPr>
        <w:ind w:right="-3" w:firstLine="709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52D42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Подрядчик осуществляет: соблюдение и согласование требований органов ГАСН, временные (на период ведения работ) подсоед</w:t>
      </w:r>
      <w:r w:rsidR="004F1127">
        <w:rPr>
          <w:sz w:val="22"/>
          <w:szCs w:val="22"/>
          <w:lang w:eastAsia="ru-RU"/>
        </w:rPr>
        <w:t>инения инженерных коммуникаций</w:t>
      </w:r>
      <w:r w:rsidR="00176546" w:rsidRPr="00F52D42">
        <w:rPr>
          <w:sz w:val="22"/>
          <w:szCs w:val="22"/>
          <w:lang w:eastAsia="ru-RU"/>
        </w:rPr>
        <w:t xml:space="preserve">, </w:t>
      </w:r>
      <w:r w:rsidR="007075F3" w:rsidRPr="00F52D42">
        <w:rPr>
          <w:sz w:val="22"/>
          <w:szCs w:val="22"/>
          <w:lang w:eastAsia="ru-RU"/>
        </w:rPr>
        <w:t>гарантир</w:t>
      </w:r>
      <w:r w:rsidR="00872245" w:rsidRPr="00F52D42">
        <w:rPr>
          <w:sz w:val="22"/>
          <w:szCs w:val="22"/>
          <w:lang w:eastAsia="ru-RU"/>
        </w:rPr>
        <w:t>ует качество выполняемых работ.</w:t>
      </w:r>
      <w:r w:rsidR="00C53271" w:rsidRPr="00F52D42">
        <w:rPr>
          <w:sz w:val="22"/>
          <w:szCs w:val="22"/>
          <w:lang w:eastAsia="ru-RU"/>
        </w:rPr>
        <w:t xml:space="preserve"> </w:t>
      </w:r>
    </w:p>
    <w:p w:rsidR="002C417D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7.3.</w:t>
      </w:r>
      <w:r>
        <w:rPr>
          <w:sz w:val="22"/>
          <w:szCs w:val="22"/>
          <w:lang w:eastAsia="ru-RU"/>
        </w:rPr>
        <w:tab/>
      </w:r>
      <w:r w:rsidR="00176546" w:rsidRPr="00F52D42">
        <w:rPr>
          <w:sz w:val="22"/>
          <w:szCs w:val="22"/>
          <w:lang w:eastAsia="ru-RU"/>
        </w:rPr>
        <w:t>Подрядчик согласно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F52D42">
        <w:rPr>
          <w:sz w:val="22"/>
          <w:szCs w:val="22"/>
          <w:lang w:eastAsia="ru-RU"/>
        </w:rPr>
        <w:t xml:space="preserve"> </w:t>
      </w:r>
      <w:r w:rsidR="00176546" w:rsidRPr="00F52D42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52D42">
        <w:rPr>
          <w:sz w:val="22"/>
          <w:szCs w:val="22"/>
          <w:lang w:eastAsia="ru-RU"/>
        </w:rPr>
        <w:t>Некачественно</w:t>
      </w:r>
      <w:r w:rsidR="00176546" w:rsidRPr="00F52D42">
        <w:rPr>
          <w:sz w:val="22"/>
          <w:szCs w:val="22"/>
          <w:lang w:eastAsia="ru-RU"/>
        </w:rPr>
        <w:t xml:space="preserve"> выполненные </w:t>
      </w:r>
      <w:r w:rsidR="00497686" w:rsidRPr="00F52D42">
        <w:rPr>
          <w:sz w:val="22"/>
          <w:szCs w:val="22"/>
          <w:lang w:eastAsia="ru-RU"/>
        </w:rPr>
        <w:t>объемы работ</w:t>
      </w:r>
      <w:r w:rsidR="00176546" w:rsidRPr="00F52D42">
        <w:rPr>
          <w:sz w:val="22"/>
          <w:szCs w:val="22"/>
          <w:lang w:eastAsia="ru-RU"/>
        </w:rPr>
        <w:t xml:space="preserve"> (с нарушением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4F1127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4F1127">
        <w:rPr>
          <w:sz w:val="22"/>
          <w:szCs w:val="22"/>
          <w:lang w:eastAsia="ru-RU"/>
        </w:rPr>
        <w:t>.</w:t>
      </w:r>
      <w:r w:rsidR="0037323E" w:rsidRPr="00F52D42">
        <w:rPr>
          <w:sz w:val="22"/>
          <w:szCs w:val="22"/>
          <w:lang w:eastAsia="ru-RU"/>
        </w:rPr>
        <w:t xml:space="preserve"> </w:t>
      </w:r>
    </w:p>
    <w:p w:rsidR="00C53271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5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Все недоделки и дефекты, </w:t>
      </w:r>
      <w:r w:rsidR="00050E16" w:rsidRPr="00F52D42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52D42">
        <w:rPr>
          <w:sz w:val="22"/>
          <w:szCs w:val="22"/>
          <w:lang w:eastAsia="ru-RU"/>
        </w:rPr>
        <w:t>возникшие по вине Подрядчика, устр</w:t>
      </w:r>
      <w:r w:rsidR="00050E16" w:rsidRPr="00F52D42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proofErr w:type="gramStart"/>
      <w:r w:rsidR="008D489F" w:rsidRPr="00F52D42">
        <w:rPr>
          <w:sz w:val="22"/>
          <w:szCs w:val="22"/>
          <w:lang w:eastAsia="ru-RU"/>
        </w:rPr>
        <w:t>с да</w:t>
      </w:r>
      <w:r w:rsidR="000C6451" w:rsidRPr="00F52D42">
        <w:rPr>
          <w:sz w:val="22"/>
          <w:szCs w:val="22"/>
          <w:lang w:eastAsia="ru-RU"/>
        </w:rPr>
        <w:t>ты подписания</w:t>
      </w:r>
      <w:proofErr w:type="gramEnd"/>
      <w:r w:rsidR="000C6451" w:rsidRPr="00F52D42">
        <w:rPr>
          <w:sz w:val="22"/>
          <w:szCs w:val="22"/>
          <w:lang w:eastAsia="ru-RU"/>
        </w:rPr>
        <w:t xml:space="preserve"> Перечня доработок.</w:t>
      </w:r>
    </w:p>
    <w:p w:rsidR="008466B8" w:rsidRPr="00F52D42" w:rsidRDefault="002445F0" w:rsidP="004F1127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          </w:t>
      </w:r>
      <w:r w:rsidR="0086537B"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6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466B8" w:rsidRPr="00F52D42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52D42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52D42">
        <w:rPr>
          <w:sz w:val="22"/>
          <w:szCs w:val="22"/>
          <w:lang w:eastAsia="ru-RU"/>
        </w:rPr>
        <w:t xml:space="preserve">в размере </w:t>
      </w:r>
      <w:r w:rsidR="00B4487F">
        <w:rPr>
          <w:sz w:val="22"/>
          <w:szCs w:val="22"/>
          <w:lang w:eastAsia="ru-RU"/>
        </w:rPr>
        <w:t>0,10</w:t>
      </w:r>
      <w:r w:rsidR="004F1127">
        <w:rPr>
          <w:sz w:val="22"/>
          <w:szCs w:val="22"/>
          <w:lang w:eastAsia="ru-RU"/>
        </w:rPr>
        <w:t xml:space="preserve"> %</w:t>
      </w:r>
      <w:r w:rsidR="008466B8" w:rsidRPr="00F52D42">
        <w:rPr>
          <w:sz w:val="22"/>
          <w:szCs w:val="22"/>
          <w:lang w:eastAsia="ru-RU"/>
        </w:rPr>
        <w:t xml:space="preserve"> </w:t>
      </w:r>
      <w:r w:rsidR="00E464CE" w:rsidRPr="00F52D42">
        <w:rPr>
          <w:sz w:val="22"/>
          <w:szCs w:val="22"/>
          <w:lang w:eastAsia="ru-RU"/>
        </w:rPr>
        <w:t xml:space="preserve">от суммы договора </w:t>
      </w:r>
      <w:r w:rsidR="008466B8" w:rsidRPr="00F52D42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  <w:proofErr w:type="gramStart"/>
      <w:r w:rsidR="00EB177E">
        <w:rPr>
          <w:sz w:val="22"/>
          <w:szCs w:val="22"/>
          <w:lang w:eastAsia="ru-RU"/>
        </w:rPr>
        <w:t>Работы на каждом объекте   (п. 1.1.</w:t>
      </w:r>
      <w:proofErr w:type="gramEnd"/>
      <w:r w:rsidR="00EB177E">
        <w:rPr>
          <w:sz w:val="22"/>
          <w:szCs w:val="22"/>
          <w:lang w:eastAsia="ru-RU"/>
        </w:rPr>
        <w:t xml:space="preserve"> </w:t>
      </w:r>
      <w:proofErr w:type="gramStart"/>
      <w:r w:rsidR="00EB177E">
        <w:rPr>
          <w:sz w:val="22"/>
          <w:szCs w:val="22"/>
          <w:lang w:eastAsia="ru-RU"/>
        </w:rPr>
        <w:t xml:space="preserve">Договора) считаются оконченными с даты утверждения  акта приёмочной комиссии по объекту. </w:t>
      </w:r>
      <w:proofErr w:type="gramEnd"/>
    </w:p>
    <w:p w:rsidR="00860B74" w:rsidRPr="00F52D42" w:rsidRDefault="0086537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7</w:t>
      </w:r>
      <w:r w:rsidR="0026388B">
        <w:rPr>
          <w:sz w:val="22"/>
          <w:szCs w:val="22"/>
          <w:lang w:eastAsia="ru-RU"/>
        </w:rPr>
        <w:t>.</w:t>
      </w:r>
      <w:r w:rsidR="004F1127">
        <w:rPr>
          <w:sz w:val="22"/>
          <w:szCs w:val="22"/>
          <w:lang w:eastAsia="ru-RU"/>
        </w:rPr>
        <w:t xml:space="preserve"> </w:t>
      </w:r>
      <w:r w:rsidR="00860B74" w:rsidRPr="00F52D42">
        <w:rPr>
          <w:sz w:val="22"/>
          <w:szCs w:val="22"/>
          <w:lang w:eastAsia="ru-RU"/>
        </w:rPr>
        <w:t>Уплата неустойки и/или штрафных санкций</w:t>
      </w:r>
      <w:r w:rsidR="00F52D42">
        <w:rPr>
          <w:sz w:val="22"/>
          <w:szCs w:val="22"/>
          <w:lang w:eastAsia="ru-RU"/>
        </w:rPr>
        <w:t xml:space="preserve"> </w:t>
      </w:r>
      <w:r w:rsidR="00860B74" w:rsidRPr="00F52D42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F52D42">
      <w:pPr>
        <w:ind w:right="-3"/>
        <w:jc w:val="both"/>
        <w:rPr>
          <w:sz w:val="22"/>
          <w:szCs w:val="22"/>
        </w:rPr>
      </w:pPr>
    </w:p>
    <w:p w:rsidR="0078088D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 xml:space="preserve">8. ПРИЁМКА </w:t>
      </w:r>
      <w:r w:rsidR="0078088D" w:rsidRPr="00F52D42">
        <w:rPr>
          <w:sz w:val="22"/>
          <w:szCs w:val="22"/>
        </w:rPr>
        <w:t>РАБОТ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8.1.</w:t>
      </w:r>
      <w:r w:rsidR="00FF5204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Подрядчик за 5 дней до начала приёмки передаёт Заказчику 2 экземпляра исполнительной докум</w:t>
      </w:r>
      <w:r w:rsidR="00050E16" w:rsidRPr="00F52D42">
        <w:rPr>
          <w:sz w:val="22"/>
          <w:szCs w:val="22"/>
          <w:lang w:eastAsia="ru-RU"/>
        </w:rPr>
        <w:t>ентации для ознакомления.</w:t>
      </w:r>
      <w:r w:rsidR="00C53271" w:rsidRPr="00F52D42">
        <w:rPr>
          <w:sz w:val="22"/>
          <w:szCs w:val="22"/>
          <w:lang w:eastAsia="ru-RU"/>
        </w:rPr>
        <w:t xml:space="preserve"> Заказчик </w:t>
      </w:r>
      <w:r w:rsidR="00050E16" w:rsidRPr="00F52D42">
        <w:rPr>
          <w:sz w:val="22"/>
          <w:szCs w:val="22"/>
          <w:lang w:eastAsia="ru-RU"/>
        </w:rPr>
        <w:t>в течение 5 дней после ознакомления и отсутствия замечаний к</w:t>
      </w:r>
      <w:r w:rsidR="00F52D42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 w:rsidR="00FF5204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Приёмка</w:t>
      </w:r>
      <w:r w:rsidR="00C53271" w:rsidRPr="00F52D42">
        <w:rPr>
          <w:sz w:val="22"/>
          <w:szCs w:val="22"/>
        </w:rPr>
        <w:t xml:space="preserve"> осуществляется в соответствии с правилами приёмки в эксплуатацию </w:t>
      </w:r>
      <w:proofErr w:type="gramStart"/>
      <w:r w:rsidR="00C53271" w:rsidRPr="00F52D42">
        <w:rPr>
          <w:sz w:val="22"/>
          <w:szCs w:val="22"/>
        </w:rPr>
        <w:t>законченного</w:t>
      </w:r>
      <w:proofErr w:type="gramEnd"/>
      <w:r w:rsidR="00C53271" w:rsidRPr="00F52D42">
        <w:rPr>
          <w:sz w:val="22"/>
          <w:szCs w:val="22"/>
        </w:rPr>
        <w:t xml:space="preserve"> строительством объектов в Российской Федерации.</w:t>
      </w:r>
    </w:p>
    <w:p w:rsidR="00E0254C" w:rsidRDefault="00493496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 w:rsidR="00FF5204">
        <w:rPr>
          <w:sz w:val="22"/>
          <w:szCs w:val="22"/>
        </w:rPr>
        <w:t xml:space="preserve">  </w:t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  <w:r w:rsidR="009019D7">
        <w:rPr>
          <w:sz w:val="22"/>
          <w:szCs w:val="22"/>
        </w:rPr>
        <w:t xml:space="preserve"> </w:t>
      </w:r>
    </w:p>
    <w:p w:rsidR="00CF4F6A" w:rsidRPr="00F52D42" w:rsidRDefault="00CF4F6A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</w:t>
      </w:r>
      <w:proofErr w:type="gramStart"/>
      <w:r w:rsidR="00C53271" w:rsidRPr="00F52D42">
        <w:rPr>
          <w:sz w:val="22"/>
          <w:szCs w:val="22"/>
        </w:rPr>
        <w:t>не</w:t>
      </w:r>
      <w:r w:rsidR="00121784" w:rsidRPr="00F52D42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достижения</w:t>
      </w:r>
      <w:proofErr w:type="gramEnd"/>
      <w:r w:rsidR="00C53271" w:rsidRPr="00F52D42">
        <w:rPr>
          <w:sz w:val="22"/>
          <w:szCs w:val="22"/>
        </w:rPr>
        <w:t xml:space="preserve"> согласия </w:t>
      </w:r>
      <w:r w:rsidR="0082335B" w:rsidRPr="00F52D42">
        <w:rPr>
          <w:sz w:val="22"/>
          <w:szCs w:val="22"/>
        </w:rPr>
        <w:t xml:space="preserve">- </w:t>
      </w:r>
      <w:r w:rsidR="001D696D" w:rsidRPr="00F52D42">
        <w:rPr>
          <w:sz w:val="22"/>
          <w:szCs w:val="22"/>
        </w:rPr>
        <w:t>Арбитражным судом РБ</w:t>
      </w:r>
      <w:r w:rsidR="00C53271" w:rsidRPr="00F52D42">
        <w:rPr>
          <w:sz w:val="22"/>
          <w:szCs w:val="22"/>
        </w:rPr>
        <w:t>.</w:t>
      </w:r>
    </w:p>
    <w:p w:rsidR="00120E1A" w:rsidRPr="00F52D42" w:rsidRDefault="00120E1A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F52D42">
        <w:rPr>
          <w:sz w:val="22"/>
          <w:szCs w:val="22"/>
          <w:lang w:eastAsia="ru-RU"/>
        </w:rPr>
        <w:t>с даты получения</w:t>
      </w:r>
      <w:proofErr w:type="gramEnd"/>
      <w:r w:rsidRPr="00F52D42">
        <w:rPr>
          <w:sz w:val="22"/>
          <w:szCs w:val="22"/>
          <w:lang w:eastAsia="ru-RU"/>
        </w:rPr>
        <w:t xml:space="preserve"> претензии.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Все изменения</w:t>
      </w:r>
      <w:r w:rsidR="003139B7" w:rsidRPr="00F52D42">
        <w:rPr>
          <w:sz w:val="22"/>
          <w:szCs w:val="22"/>
        </w:rPr>
        <w:t>, Приложения</w:t>
      </w:r>
      <w:r w:rsidR="00C53271" w:rsidRPr="00F52D42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  <w:r w:rsidR="002C417D" w:rsidRPr="00F52D42">
        <w:rPr>
          <w:sz w:val="22"/>
          <w:szCs w:val="22"/>
        </w:rPr>
        <w:t xml:space="preserve"> 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Настоящий </w:t>
      </w:r>
      <w:proofErr w:type="gramStart"/>
      <w:r w:rsidR="00C53271" w:rsidRPr="00F52D42">
        <w:rPr>
          <w:sz w:val="22"/>
          <w:szCs w:val="22"/>
        </w:rPr>
        <w:t>договор</w:t>
      </w:r>
      <w:proofErr w:type="gramEnd"/>
      <w:r w:rsidR="00C53271" w:rsidRPr="00F52D42">
        <w:rPr>
          <w:sz w:val="22"/>
          <w:szCs w:val="22"/>
        </w:rPr>
        <w:t xml:space="preserve"> может быть расторгнут</w:t>
      </w:r>
      <w:r w:rsidR="00DE1DD9" w:rsidRPr="00F52D42">
        <w:rPr>
          <w:sz w:val="22"/>
          <w:szCs w:val="22"/>
        </w:rPr>
        <w:t xml:space="preserve"> в одностороннем внесудебном порядке</w:t>
      </w:r>
      <w:r w:rsidR="00C53271" w:rsidRPr="00F52D42">
        <w:rPr>
          <w:sz w:val="22"/>
          <w:szCs w:val="22"/>
        </w:rPr>
        <w:t xml:space="preserve"> в случаях: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="00C53271"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 xml:space="preserve">аннулирования </w:t>
      </w:r>
      <w:r w:rsidR="005C4F1A" w:rsidRPr="00F52D42">
        <w:rPr>
          <w:sz w:val="22"/>
          <w:szCs w:val="22"/>
        </w:rPr>
        <w:t>свидетельства</w:t>
      </w:r>
      <w:r w:rsidR="00C53271" w:rsidRPr="00F52D42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F52D42" w:rsidRDefault="00F93675" w:rsidP="00F7633D">
      <w:pPr>
        <w:ind w:right="-3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>задержка Подряд</w:t>
      </w:r>
      <w:r w:rsidR="00050E16" w:rsidRPr="00F52D42">
        <w:rPr>
          <w:sz w:val="22"/>
          <w:szCs w:val="22"/>
        </w:rPr>
        <w:t xml:space="preserve">чиком начала производства работ, </w:t>
      </w:r>
      <w:r w:rsidR="00872245" w:rsidRPr="00F52D42">
        <w:rPr>
          <w:sz w:val="22"/>
          <w:szCs w:val="22"/>
        </w:rPr>
        <w:t>более чем на</w:t>
      </w:r>
      <w:r w:rsidR="00F52D42">
        <w:rPr>
          <w:sz w:val="22"/>
          <w:szCs w:val="22"/>
        </w:rPr>
        <w:t xml:space="preserve"> </w:t>
      </w:r>
      <w:r w:rsidR="00872245" w:rsidRPr="00F52D42">
        <w:rPr>
          <w:sz w:val="22"/>
          <w:szCs w:val="22"/>
        </w:rPr>
        <w:t>5</w:t>
      </w:r>
      <w:r w:rsidR="00F52D42">
        <w:rPr>
          <w:sz w:val="22"/>
          <w:szCs w:val="22"/>
        </w:rPr>
        <w:t xml:space="preserve"> </w:t>
      </w:r>
      <w:r w:rsidR="00872245" w:rsidRPr="00F52D42">
        <w:rPr>
          <w:sz w:val="22"/>
          <w:szCs w:val="22"/>
        </w:rPr>
        <w:t>рабочих дней</w:t>
      </w:r>
      <w:r w:rsidR="00C53271" w:rsidRPr="00F52D42">
        <w:rPr>
          <w:sz w:val="22"/>
          <w:szCs w:val="22"/>
        </w:rPr>
        <w:t>, не зависящим от Заказчика;</w:t>
      </w:r>
    </w:p>
    <w:p w:rsidR="004C6C01" w:rsidRPr="00F52D42" w:rsidRDefault="00F93675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4C6C01" w:rsidRPr="00F52D42">
        <w:rPr>
          <w:sz w:val="22"/>
          <w:szCs w:val="22"/>
          <w:lang w:eastAsia="ru-RU"/>
        </w:rPr>
        <w:t xml:space="preserve">Настоящий </w:t>
      </w:r>
      <w:proofErr w:type="gramStart"/>
      <w:r w:rsidR="004C6C01" w:rsidRPr="00F52D42">
        <w:rPr>
          <w:sz w:val="22"/>
          <w:szCs w:val="22"/>
          <w:lang w:eastAsia="ru-RU"/>
        </w:rPr>
        <w:t>договор</w:t>
      </w:r>
      <w:proofErr w:type="gramEnd"/>
      <w:r w:rsidR="004C6C01" w:rsidRPr="00F52D42">
        <w:rPr>
          <w:sz w:val="22"/>
          <w:szCs w:val="22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 w:rsidRPr="0026388B">
        <w:rPr>
          <w:sz w:val="22"/>
          <w:szCs w:val="22"/>
        </w:rPr>
        <w:t>9</w:t>
      </w:r>
      <w:r>
        <w:rPr>
          <w:sz w:val="22"/>
          <w:szCs w:val="22"/>
        </w:rPr>
        <w:t>.4.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Срок гарантии нормальной </w:t>
      </w:r>
      <w:r w:rsidR="00174E69" w:rsidRPr="00F52D42">
        <w:rPr>
          <w:sz w:val="22"/>
          <w:szCs w:val="22"/>
        </w:rPr>
        <w:t xml:space="preserve">и бесперебойной </w:t>
      </w:r>
      <w:r w:rsidR="00C53271" w:rsidRPr="00F52D42">
        <w:rPr>
          <w:sz w:val="22"/>
          <w:szCs w:val="22"/>
        </w:rPr>
        <w:t xml:space="preserve">работы устанавливается </w:t>
      </w:r>
      <w:r w:rsidR="004A4A38">
        <w:rPr>
          <w:sz w:val="22"/>
          <w:szCs w:val="22"/>
        </w:rPr>
        <w:t>______________________</w:t>
      </w:r>
      <w:r w:rsidR="00C53271" w:rsidRPr="00F52D42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9.5.</w:t>
      </w:r>
      <w:r w:rsidR="00FF5204">
        <w:rPr>
          <w:sz w:val="22"/>
          <w:szCs w:val="22"/>
        </w:rPr>
        <w:t xml:space="preserve"> </w:t>
      </w:r>
      <w:r w:rsidR="00174E69" w:rsidRPr="00F52D42">
        <w:rPr>
          <w:sz w:val="22"/>
          <w:szCs w:val="22"/>
        </w:rPr>
        <w:t>Подрядчик гарантирует, что в течени</w:t>
      </w:r>
      <w:r w:rsidR="005C3705" w:rsidRPr="00F52D42">
        <w:rPr>
          <w:sz w:val="22"/>
          <w:szCs w:val="22"/>
        </w:rPr>
        <w:t>е</w:t>
      </w:r>
      <w:r w:rsidR="00174E69" w:rsidRPr="00F52D42">
        <w:rPr>
          <w:sz w:val="22"/>
          <w:szCs w:val="22"/>
        </w:rPr>
        <w:t xml:space="preserve"> гарантийного срока, </w:t>
      </w:r>
      <w:r w:rsidR="00A63EDE">
        <w:rPr>
          <w:sz w:val="22"/>
          <w:szCs w:val="22"/>
        </w:rPr>
        <w:t>гидравлические</w:t>
      </w:r>
      <w:r w:rsidR="00174E69" w:rsidRPr="00F52D42">
        <w:rPr>
          <w:sz w:val="22"/>
          <w:szCs w:val="22"/>
        </w:rPr>
        <w:t>, конструктивные и иные параметры и технические характеристики принятого объекта будут соответствовать нормам</w:t>
      </w:r>
      <w:r w:rsidR="00BF728D" w:rsidRPr="00F52D42">
        <w:rPr>
          <w:sz w:val="22"/>
          <w:szCs w:val="22"/>
        </w:rPr>
        <w:t>,</w:t>
      </w:r>
      <w:r w:rsidR="00174E69" w:rsidRPr="00F52D42">
        <w:rPr>
          <w:sz w:val="22"/>
          <w:szCs w:val="22"/>
        </w:rPr>
        <w:t xml:space="preserve"> обеспечивающим бесперебойное и качественное </w:t>
      </w:r>
      <w:r w:rsidR="00A63EDE">
        <w:rPr>
          <w:sz w:val="22"/>
          <w:szCs w:val="22"/>
        </w:rPr>
        <w:t>тепло и водоснабжение</w:t>
      </w:r>
      <w:r w:rsidR="00174E69" w:rsidRPr="00F52D42">
        <w:rPr>
          <w:sz w:val="22"/>
          <w:szCs w:val="22"/>
        </w:rPr>
        <w:t>.</w:t>
      </w:r>
    </w:p>
    <w:p w:rsidR="0087791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9.6.</w:t>
      </w:r>
      <w:r w:rsidR="00FF5204">
        <w:rPr>
          <w:sz w:val="22"/>
          <w:szCs w:val="22"/>
        </w:rPr>
        <w:t xml:space="preserve"> </w:t>
      </w:r>
      <w:r w:rsidR="00877911" w:rsidRPr="00F52D42">
        <w:rPr>
          <w:sz w:val="22"/>
          <w:szCs w:val="22"/>
        </w:rPr>
        <w:t>Течение гарантийного срока прерывается на все</w:t>
      </w:r>
      <w:r w:rsidR="00E002C5">
        <w:rPr>
          <w:sz w:val="22"/>
          <w:szCs w:val="22"/>
        </w:rPr>
        <w:t xml:space="preserve"> время, на протяжении которого о</w:t>
      </w:r>
      <w:r w:rsidR="00877911" w:rsidRPr="00F52D42">
        <w:rPr>
          <w:sz w:val="22"/>
          <w:szCs w:val="22"/>
        </w:rPr>
        <w:t>бъект не мог эксплуатироваться вследствие недостатков</w:t>
      </w:r>
      <w:r w:rsidR="00860B74" w:rsidRPr="00F52D42">
        <w:rPr>
          <w:sz w:val="22"/>
          <w:szCs w:val="22"/>
        </w:rPr>
        <w:t>, за которые отвечает Подрядчик</w:t>
      </w:r>
      <w:r w:rsidR="00925E6E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9.7.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52D42">
        <w:rPr>
          <w:sz w:val="22"/>
          <w:szCs w:val="22"/>
        </w:rPr>
        <w:t>вине Подрядчика.</w:t>
      </w:r>
    </w:p>
    <w:p w:rsidR="0070736B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9.8.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52D42">
        <w:rPr>
          <w:sz w:val="22"/>
          <w:szCs w:val="22"/>
        </w:rPr>
        <w:t xml:space="preserve"> обеими </w:t>
      </w:r>
      <w:r w:rsidR="0078088D" w:rsidRPr="00F52D42">
        <w:rPr>
          <w:sz w:val="22"/>
          <w:szCs w:val="22"/>
        </w:rPr>
        <w:t>С</w:t>
      </w:r>
      <w:r w:rsidR="004B4AD3" w:rsidRPr="00F52D42">
        <w:rPr>
          <w:sz w:val="22"/>
          <w:szCs w:val="22"/>
        </w:rPr>
        <w:t>торонами</w:t>
      </w:r>
      <w:r w:rsidR="00C53271" w:rsidRPr="00F52D42">
        <w:rPr>
          <w:sz w:val="22"/>
          <w:szCs w:val="22"/>
        </w:rPr>
        <w:t xml:space="preserve"> и действует до момента </w:t>
      </w:r>
      <w:r w:rsidR="002C417D" w:rsidRPr="00F52D42">
        <w:rPr>
          <w:sz w:val="22"/>
          <w:szCs w:val="22"/>
        </w:rPr>
        <w:t>исполнения Сторонами своих обяза</w:t>
      </w:r>
      <w:r w:rsidR="00563C63" w:rsidRPr="00F52D42">
        <w:rPr>
          <w:sz w:val="22"/>
          <w:szCs w:val="22"/>
        </w:rPr>
        <w:t xml:space="preserve">тельств </w:t>
      </w:r>
      <w:r w:rsidR="0078088D" w:rsidRPr="00F52D42">
        <w:rPr>
          <w:sz w:val="22"/>
          <w:szCs w:val="22"/>
        </w:rPr>
        <w:t>по</w:t>
      </w:r>
      <w:r w:rsidR="0070736B">
        <w:rPr>
          <w:sz w:val="22"/>
          <w:szCs w:val="22"/>
        </w:rPr>
        <w:t xml:space="preserve"> договору.</w:t>
      </w:r>
    </w:p>
    <w:p w:rsidR="004A4A38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9.9.</w:t>
      </w:r>
      <w:r w:rsidR="00A0389A" w:rsidRPr="00F52D42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52D42">
        <w:rPr>
          <w:sz w:val="22"/>
          <w:szCs w:val="22"/>
        </w:rPr>
        <w:t>Г</w:t>
      </w:r>
      <w:r w:rsidR="00A0389A" w:rsidRPr="00F52D42">
        <w:rPr>
          <w:sz w:val="22"/>
          <w:szCs w:val="22"/>
        </w:rPr>
        <w:t>К</w:t>
      </w:r>
      <w:r w:rsidR="00A67134" w:rsidRPr="00F52D42">
        <w:rPr>
          <w:sz w:val="22"/>
          <w:szCs w:val="22"/>
        </w:rPr>
        <w:t xml:space="preserve"> </w:t>
      </w:r>
      <w:r w:rsidR="00A0389A" w:rsidRPr="00F52D42">
        <w:rPr>
          <w:sz w:val="22"/>
          <w:szCs w:val="22"/>
        </w:rPr>
        <w:t>РФ и другими нормативными документами РФ.</w:t>
      </w:r>
    </w:p>
    <w:p w:rsidR="004A4A38" w:rsidRPr="00F52D42" w:rsidRDefault="004A4A38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</w:p>
    <w:p w:rsidR="005452A9" w:rsidRPr="008C7C08" w:rsidRDefault="005452A9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4F1127" w:rsidRPr="004F1127" w:rsidRDefault="004F1127" w:rsidP="004F1127">
      <w:pPr>
        <w:suppressAutoHyphens w:val="0"/>
        <w:rPr>
          <w:b/>
          <w:sz w:val="22"/>
          <w:szCs w:val="22"/>
          <w:lang w:eastAsia="ru-RU"/>
        </w:rPr>
      </w:pPr>
      <w:r w:rsidRPr="004F1127">
        <w:rPr>
          <w:b/>
          <w:sz w:val="22"/>
          <w:szCs w:val="22"/>
          <w:lang w:eastAsia="ru-RU"/>
        </w:rPr>
        <w:t>ОАО «Башинформсвязь»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Юридический адрес: 450000, Республика Башкортостан, г. Уфа, ул. Ленина,32/1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Почтовый адрес:    450000, Республика Башкортостан, г. Уфа, ул. Ленина, 32/1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ИНН 0274018377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КПП 997750001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Расчетный счет 407 028 108 29300000170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в филиале «Нижегородский» ОАО «АЛЬФА-БАНК»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БИК 042202824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proofErr w:type="gramStart"/>
      <w:r w:rsidRPr="004F1127">
        <w:rPr>
          <w:sz w:val="22"/>
          <w:szCs w:val="22"/>
          <w:lang w:eastAsia="ru-RU"/>
        </w:rPr>
        <w:t>Кор./счет</w:t>
      </w:r>
      <w:proofErr w:type="gramEnd"/>
      <w:r w:rsidRPr="004F1127">
        <w:rPr>
          <w:sz w:val="22"/>
          <w:szCs w:val="22"/>
          <w:lang w:eastAsia="ru-RU"/>
        </w:rPr>
        <w:t xml:space="preserve"> 30 101 810 200000000824  в ГРКЦ ГУ Банка России по Нижегородской области 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ОКОНХ 52300</w:t>
      </w:r>
    </w:p>
    <w:p w:rsidR="004F1127" w:rsidRPr="004F1127" w:rsidRDefault="004F1127" w:rsidP="004F1127">
      <w:pPr>
        <w:widowControl w:val="0"/>
        <w:suppressAutoHyphens w:val="0"/>
        <w:autoSpaceDE w:val="0"/>
        <w:autoSpaceDN w:val="0"/>
        <w:adjustRightInd w:val="0"/>
        <w:rPr>
          <w:b/>
          <w:sz w:val="32"/>
          <w:szCs w:val="32"/>
          <w:lang w:eastAsia="ru-RU"/>
        </w:rPr>
      </w:pPr>
      <w:r w:rsidRPr="004F1127">
        <w:rPr>
          <w:sz w:val="22"/>
          <w:szCs w:val="22"/>
          <w:lang w:eastAsia="ru-RU"/>
        </w:rPr>
        <w:t>ОКПО 01150144</w:t>
      </w:r>
    </w:p>
    <w:p w:rsidR="005452A9" w:rsidRPr="0038290F" w:rsidRDefault="005452A9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lastRenderedPageBreak/>
        <w:t>От Подрядчика:</w:t>
      </w:r>
      <w:r w:rsidRPr="0038290F">
        <w:t xml:space="preserve"> </w:t>
      </w:r>
    </w:p>
    <w:p w:rsidR="005B32F8" w:rsidRDefault="005B32F8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</w:t>
            </w:r>
            <w:r w:rsidRPr="00704860">
              <w:rPr>
                <w:sz w:val="22"/>
                <w:szCs w:val="22"/>
              </w:rPr>
              <w:t xml:space="preserve">иректор </w:t>
            </w: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ОАО «Башинформсвязь»</w:t>
            </w: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 / Р.Р</w:t>
            </w:r>
            <w:r w:rsidRPr="00704860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Сафеев</w:t>
            </w:r>
            <w:proofErr w:type="spellEnd"/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7349D4" w:rsidP="00D561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452A9" w:rsidRPr="00704860">
              <w:rPr>
                <w:sz w:val="22"/>
                <w:szCs w:val="22"/>
              </w:rPr>
              <w:t xml:space="preserve">иректор </w:t>
            </w:r>
          </w:p>
          <w:p w:rsidR="005452A9" w:rsidRPr="004F5B48" w:rsidRDefault="004F1127" w:rsidP="00D561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4F11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4F1127">
              <w:rPr>
                <w:sz w:val="22"/>
                <w:szCs w:val="22"/>
              </w:rPr>
              <w:t>________________</w:t>
            </w:r>
            <w:r w:rsidR="005452A9">
              <w:rPr>
                <w:b/>
                <w:sz w:val="22"/>
                <w:szCs w:val="22"/>
              </w:rPr>
              <w:t xml:space="preserve"> 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31682" w:rsidRDefault="00931682" w:rsidP="00931682">
      <w:pPr>
        <w:ind w:right="-3"/>
        <w:rPr>
          <w:sz w:val="22"/>
          <w:szCs w:val="22"/>
        </w:rPr>
      </w:pPr>
    </w:p>
    <w:p w:rsidR="009019D7" w:rsidRDefault="00931682" w:rsidP="00931682">
      <w:pPr>
        <w:ind w:right="-3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Pr="00B53B20" w:rsidRDefault="00931682" w:rsidP="009019D7">
      <w:pPr>
        <w:ind w:right="-3"/>
        <w:jc w:val="right"/>
      </w:pPr>
      <w:r>
        <w:lastRenderedPageBreak/>
        <w:t>Приложение № __</w:t>
      </w:r>
      <w:r w:rsidR="009019D7" w:rsidRPr="00B53B20">
        <w:t xml:space="preserve"> </w:t>
      </w:r>
      <w:proofErr w:type="gramStart"/>
      <w:r w:rsidR="009019D7" w:rsidRPr="00B53B20">
        <w:t>к</w:t>
      </w:r>
      <w:proofErr w:type="gramEnd"/>
      <w:r w:rsidR="009019D7" w:rsidRPr="00B53B20">
        <w:t xml:space="preserve"> </w:t>
      </w:r>
    </w:p>
    <w:p w:rsidR="009019D7" w:rsidRDefault="009019D7" w:rsidP="009019D7">
      <w:pPr>
        <w:ind w:right="-3"/>
        <w:jc w:val="right"/>
        <w:rPr>
          <w:sz w:val="22"/>
          <w:szCs w:val="22"/>
        </w:rPr>
      </w:pPr>
      <w:r w:rsidRPr="00B53B20">
        <w:t>Договору № ______ от «____» _____________ 201</w:t>
      </w:r>
      <w:r w:rsidR="00931682">
        <w:t>4</w:t>
      </w:r>
      <w:r w:rsidRPr="00B53B20">
        <w:t xml:space="preserve"> г. </w:t>
      </w: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Pr="00F52D42" w:rsidRDefault="009019D7" w:rsidP="00073828">
      <w:pPr>
        <w:ind w:right="-3" w:firstLine="709"/>
        <w:jc w:val="both"/>
        <w:rPr>
          <w:sz w:val="22"/>
          <w:szCs w:val="22"/>
        </w:rPr>
      </w:pPr>
    </w:p>
    <w:sectPr w:rsidR="009019D7" w:rsidRPr="00F52D42" w:rsidSect="00F52D42">
      <w:footerReference w:type="default" r:id="rId9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460" w:rsidRDefault="001B6460">
      <w:r>
        <w:separator/>
      </w:r>
    </w:p>
  </w:endnote>
  <w:endnote w:type="continuationSeparator" w:id="0">
    <w:p w:rsidR="001B6460" w:rsidRDefault="001B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35A" w:rsidRDefault="009234B7">
    <w:pPr>
      <w:pStyle w:val="a9"/>
      <w:jc w:val="center"/>
    </w:pPr>
    <w:r>
      <w:fldChar w:fldCharType="begin"/>
    </w:r>
    <w:r w:rsidR="004E235A">
      <w:instrText>PAGE   \* MERGEFORMAT</w:instrText>
    </w:r>
    <w:r>
      <w:fldChar w:fldCharType="separate"/>
    </w:r>
    <w:r w:rsidR="00931682">
      <w:rPr>
        <w:noProof/>
      </w:rPr>
      <w:t>3</w:t>
    </w:r>
    <w:r>
      <w:fldChar w:fldCharType="end"/>
    </w:r>
  </w:p>
  <w:p w:rsidR="004E235A" w:rsidRPr="00FA292A" w:rsidRDefault="004E235A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460" w:rsidRDefault="001B6460">
      <w:r>
        <w:separator/>
      </w:r>
    </w:p>
  </w:footnote>
  <w:footnote w:type="continuationSeparator" w:id="0">
    <w:p w:rsidR="001B6460" w:rsidRDefault="001B6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F84C14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35C50C71"/>
    <w:multiLevelType w:val="hybridMultilevel"/>
    <w:tmpl w:val="D1427BE2"/>
    <w:lvl w:ilvl="0" w:tplc="B1185AD4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60E7027"/>
    <w:multiLevelType w:val="multilevel"/>
    <w:tmpl w:val="9FEA42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1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2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4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6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4118D1"/>
    <w:multiLevelType w:val="hybridMultilevel"/>
    <w:tmpl w:val="6DC0EC56"/>
    <w:lvl w:ilvl="0" w:tplc="D9FC43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8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1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31"/>
  </w:num>
  <w:num w:numId="13">
    <w:abstractNumId w:val="21"/>
  </w:num>
  <w:num w:numId="14">
    <w:abstractNumId w:val="25"/>
  </w:num>
  <w:num w:numId="15">
    <w:abstractNumId w:val="20"/>
  </w:num>
  <w:num w:numId="16">
    <w:abstractNumId w:val="30"/>
  </w:num>
  <w:num w:numId="17">
    <w:abstractNumId w:val="18"/>
  </w:num>
  <w:num w:numId="18">
    <w:abstractNumId w:val="23"/>
  </w:num>
  <w:num w:numId="19">
    <w:abstractNumId w:val="12"/>
  </w:num>
  <w:num w:numId="20">
    <w:abstractNumId w:val="24"/>
  </w:num>
  <w:num w:numId="21">
    <w:abstractNumId w:val="28"/>
  </w:num>
  <w:num w:numId="22">
    <w:abstractNumId w:val="29"/>
  </w:num>
  <w:num w:numId="23">
    <w:abstractNumId w:val="13"/>
  </w:num>
  <w:num w:numId="24">
    <w:abstractNumId w:val="26"/>
  </w:num>
  <w:num w:numId="25">
    <w:abstractNumId w:val="16"/>
  </w:num>
  <w:num w:numId="26">
    <w:abstractNumId w:val="17"/>
  </w:num>
  <w:num w:numId="27">
    <w:abstractNumId w:val="22"/>
  </w:num>
  <w:num w:numId="28">
    <w:abstractNumId w:val="10"/>
  </w:num>
  <w:num w:numId="29">
    <w:abstractNumId w:val="11"/>
  </w:num>
  <w:num w:numId="30">
    <w:abstractNumId w:val="27"/>
  </w:num>
  <w:num w:numId="31">
    <w:abstractNumId w:val="15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660CE"/>
    <w:rsid w:val="00073828"/>
    <w:rsid w:val="000846C3"/>
    <w:rsid w:val="00086963"/>
    <w:rsid w:val="0009436C"/>
    <w:rsid w:val="00097D75"/>
    <w:rsid w:val="000A14E8"/>
    <w:rsid w:val="000A7651"/>
    <w:rsid w:val="000C6451"/>
    <w:rsid w:val="000D5DD6"/>
    <w:rsid w:val="000E7630"/>
    <w:rsid w:val="000F040D"/>
    <w:rsid w:val="000F3EC5"/>
    <w:rsid w:val="000F4A39"/>
    <w:rsid w:val="00110D5D"/>
    <w:rsid w:val="0011676E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1787"/>
    <w:rsid w:val="001A249E"/>
    <w:rsid w:val="001A4BAA"/>
    <w:rsid w:val="001A5F74"/>
    <w:rsid w:val="001B2A9C"/>
    <w:rsid w:val="001B2FAF"/>
    <w:rsid w:val="001B6460"/>
    <w:rsid w:val="001D3240"/>
    <w:rsid w:val="001D5BDF"/>
    <w:rsid w:val="001D696D"/>
    <w:rsid w:val="001D7FA4"/>
    <w:rsid w:val="001E3D61"/>
    <w:rsid w:val="001E4F57"/>
    <w:rsid w:val="001F08A0"/>
    <w:rsid w:val="001F1F56"/>
    <w:rsid w:val="0020350C"/>
    <w:rsid w:val="00212F3A"/>
    <w:rsid w:val="002152D6"/>
    <w:rsid w:val="00217ED0"/>
    <w:rsid w:val="00226AC8"/>
    <w:rsid w:val="00227E88"/>
    <w:rsid w:val="002445F0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71D0"/>
    <w:rsid w:val="002E60A7"/>
    <w:rsid w:val="00304889"/>
    <w:rsid w:val="003073CC"/>
    <w:rsid w:val="003075BE"/>
    <w:rsid w:val="00310A79"/>
    <w:rsid w:val="003139B7"/>
    <w:rsid w:val="00335D3D"/>
    <w:rsid w:val="003362D1"/>
    <w:rsid w:val="00336AFB"/>
    <w:rsid w:val="00345D69"/>
    <w:rsid w:val="00365709"/>
    <w:rsid w:val="003717C6"/>
    <w:rsid w:val="0037323E"/>
    <w:rsid w:val="00373772"/>
    <w:rsid w:val="0038290F"/>
    <w:rsid w:val="00390E34"/>
    <w:rsid w:val="003925AA"/>
    <w:rsid w:val="00393B96"/>
    <w:rsid w:val="003B2C73"/>
    <w:rsid w:val="003B4DB1"/>
    <w:rsid w:val="003C1B0D"/>
    <w:rsid w:val="003D18A9"/>
    <w:rsid w:val="003D5835"/>
    <w:rsid w:val="003E5AE4"/>
    <w:rsid w:val="003E600D"/>
    <w:rsid w:val="003E72D1"/>
    <w:rsid w:val="003E733F"/>
    <w:rsid w:val="00403ACD"/>
    <w:rsid w:val="004153DA"/>
    <w:rsid w:val="004179AE"/>
    <w:rsid w:val="00433D2C"/>
    <w:rsid w:val="0043458B"/>
    <w:rsid w:val="00447D86"/>
    <w:rsid w:val="00447E58"/>
    <w:rsid w:val="00452654"/>
    <w:rsid w:val="00454222"/>
    <w:rsid w:val="00455FD1"/>
    <w:rsid w:val="00476E61"/>
    <w:rsid w:val="00480B5A"/>
    <w:rsid w:val="0048169A"/>
    <w:rsid w:val="004868F6"/>
    <w:rsid w:val="00491A05"/>
    <w:rsid w:val="004925C7"/>
    <w:rsid w:val="00493496"/>
    <w:rsid w:val="00497686"/>
    <w:rsid w:val="004A2E76"/>
    <w:rsid w:val="004A4A38"/>
    <w:rsid w:val="004A6E14"/>
    <w:rsid w:val="004B02B5"/>
    <w:rsid w:val="004B4AD3"/>
    <w:rsid w:val="004C6886"/>
    <w:rsid w:val="004C6C01"/>
    <w:rsid w:val="004C7B76"/>
    <w:rsid w:val="004D1B6C"/>
    <w:rsid w:val="004D60A4"/>
    <w:rsid w:val="004E235A"/>
    <w:rsid w:val="004E59EF"/>
    <w:rsid w:val="004F1127"/>
    <w:rsid w:val="00507136"/>
    <w:rsid w:val="0050751C"/>
    <w:rsid w:val="00520B02"/>
    <w:rsid w:val="00525906"/>
    <w:rsid w:val="005302F4"/>
    <w:rsid w:val="005420F8"/>
    <w:rsid w:val="005452A9"/>
    <w:rsid w:val="005524E2"/>
    <w:rsid w:val="00555995"/>
    <w:rsid w:val="00563C63"/>
    <w:rsid w:val="00567729"/>
    <w:rsid w:val="005763F5"/>
    <w:rsid w:val="00576691"/>
    <w:rsid w:val="00592724"/>
    <w:rsid w:val="00592EE1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36785"/>
    <w:rsid w:val="0064219B"/>
    <w:rsid w:val="00646D23"/>
    <w:rsid w:val="00656694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C7458"/>
    <w:rsid w:val="006D56CB"/>
    <w:rsid w:val="006D7D1D"/>
    <w:rsid w:val="006E0394"/>
    <w:rsid w:val="006F14BD"/>
    <w:rsid w:val="006F1EBC"/>
    <w:rsid w:val="006F26B1"/>
    <w:rsid w:val="00701F44"/>
    <w:rsid w:val="00704858"/>
    <w:rsid w:val="0070671D"/>
    <w:rsid w:val="0070736B"/>
    <w:rsid w:val="007075F3"/>
    <w:rsid w:val="007078DB"/>
    <w:rsid w:val="00716E6A"/>
    <w:rsid w:val="00727317"/>
    <w:rsid w:val="007329FA"/>
    <w:rsid w:val="007349D4"/>
    <w:rsid w:val="00736215"/>
    <w:rsid w:val="00736F72"/>
    <w:rsid w:val="007426C6"/>
    <w:rsid w:val="00747FBF"/>
    <w:rsid w:val="00751932"/>
    <w:rsid w:val="007530CE"/>
    <w:rsid w:val="0076282F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B769C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083"/>
    <w:rsid w:val="008F5625"/>
    <w:rsid w:val="00901379"/>
    <w:rsid w:val="009019D7"/>
    <w:rsid w:val="00906E6C"/>
    <w:rsid w:val="0091363C"/>
    <w:rsid w:val="00915120"/>
    <w:rsid w:val="00921CFA"/>
    <w:rsid w:val="009234B7"/>
    <w:rsid w:val="00925E6E"/>
    <w:rsid w:val="00931682"/>
    <w:rsid w:val="00942564"/>
    <w:rsid w:val="0094481A"/>
    <w:rsid w:val="00947121"/>
    <w:rsid w:val="009474C2"/>
    <w:rsid w:val="0095693F"/>
    <w:rsid w:val="00960C9C"/>
    <w:rsid w:val="00962CC6"/>
    <w:rsid w:val="009705D1"/>
    <w:rsid w:val="00985F04"/>
    <w:rsid w:val="0099072A"/>
    <w:rsid w:val="00991E5D"/>
    <w:rsid w:val="009C12B5"/>
    <w:rsid w:val="009C374D"/>
    <w:rsid w:val="009D61DE"/>
    <w:rsid w:val="009D7313"/>
    <w:rsid w:val="00A00CAD"/>
    <w:rsid w:val="00A0389A"/>
    <w:rsid w:val="00A03BF1"/>
    <w:rsid w:val="00A14524"/>
    <w:rsid w:val="00A1761F"/>
    <w:rsid w:val="00A20373"/>
    <w:rsid w:val="00A241CF"/>
    <w:rsid w:val="00A2595C"/>
    <w:rsid w:val="00A455FE"/>
    <w:rsid w:val="00A460FC"/>
    <w:rsid w:val="00A531A7"/>
    <w:rsid w:val="00A63EDE"/>
    <w:rsid w:val="00A67134"/>
    <w:rsid w:val="00A86821"/>
    <w:rsid w:val="00A86ABB"/>
    <w:rsid w:val="00A97BEF"/>
    <w:rsid w:val="00AA46A3"/>
    <w:rsid w:val="00AB1B21"/>
    <w:rsid w:val="00AB4309"/>
    <w:rsid w:val="00AC02FA"/>
    <w:rsid w:val="00AC1A15"/>
    <w:rsid w:val="00AC5BB6"/>
    <w:rsid w:val="00AC66B9"/>
    <w:rsid w:val="00AD6E22"/>
    <w:rsid w:val="00AE4B37"/>
    <w:rsid w:val="00AF0B92"/>
    <w:rsid w:val="00AF2A45"/>
    <w:rsid w:val="00B11DB9"/>
    <w:rsid w:val="00B145B6"/>
    <w:rsid w:val="00B168F2"/>
    <w:rsid w:val="00B23B90"/>
    <w:rsid w:val="00B24E8D"/>
    <w:rsid w:val="00B32B5A"/>
    <w:rsid w:val="00B33A43"/>
    <w:rsid w:val="00B36383"/>
    <w:rsid w:val="00B431A3"/>
    <w:rsid w:val="00B4487F"/>
    <w:rsid w:val="00B478B5"/>
    <w:rsid w:val="00B50B07"/>
    <w:rsid w:val="00B51ABA"/>
    <w:rsid w:val="00B53796"/>
    <w:rsid w:val="00B538B6"/>
    <w:rsid w:val="00B53B20"/>
    <w:rsid w:val="00B56BAC"/>
    <w:rsid w:val="00B606F2"/>
    <w:rsid w:val="00B60740"/>
    <w:rsid w:val="00B60D27"/>
    <w:rsid w:val="00B94011"/>
    <w:rsid w:val="00BA1B4E"/>
    <w:rsid w:val="00BA3C1C"/>
    <w:rsid w:val="00BA6A98"/>
    <w:rsid w:val="00BD1D70"/>
    <w:rsid w:val="00BD441B"/>
    <w:rsid w:val="00BD5340"/>
    <w:rsid w:val="00BD7BF8"/>
    <w:rsid w:val="00BE1FEF"/>
    <w:rsid w:val="00BE3DFB"/>
    <w:rsid w:val="00BE4F7C"/>
    <w:rsid w:val="00BF728D"/>
    <w:rsid w:val="00C035AF"/>
    <w:rsid w:val="00C06DA0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B688E"/>
    <w:rsid w:val="00CB6A6D"/>
    <w:rsid w:val="00CB7806"/>
    <w:rsid w:val="00CC50AA"/>
    <w:rsid w:val="00CD6142"/>
    <w:rsid w:val="00CD7374"/>
    <w:rsid w:val="00CE3A1C"/>
    <w:rsid w:val="00CE5578"/>
    <w:rsid w:val="00CF11BA"/>
    <w:rsid w:val="00CF4F6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2572"/>
    <w:rsid w:val="00D96E90"/>
    <w:rsid w:val="00DA47D1"/>
    <w:rsid w:val="00DA5800"/>
    <w:rsid w:val="00DB2487"/>
    <w:rsid w:val="00DC04F1"/>
    <w:rsid w:val="00DC1119"/>
    <w:rsid w:val="00DD28F6"/>
    <w:rsid w:val="00DE1DD9"/>
    <w:rsid w:val="00DF438B"/>
    <w:rsid w:val="00DF4DF7"/>
    <w:rsid w:val="00E002C5"/>
    <w:rsid w:val="00E01DE6"/>
    <w:rsid w:val="00E0254C"/>
    <w:rsid w:val="00E05037"/>
    <w:rsid w:val="00E131C3"/>
    <w:rsid w:val="00E34786"/>
    <w:rsid w:val="00E40A8C"/>
    <w:rsid w:val="00E464CE"/>
    <w:rsid w:val="00E47686"/>
    <w:rsid w:val="00E65297"/>
    <w:rsid w:val="00E66928"/>
    <w:rsid w:val="00E70512"/>
    <w:rsid w:val="00E725CB"/>
    <w:rsid w:val="00E80E7F"/>
    <w:rsid w:val="00E8382F"/>
    <w:rsid w:val="00E8383B"/>
    <w:rsid w:val="00E8798E"/>
    <w:rsid w:val="00EA3A7D"/>
    <w:rsid w:val="00EB177E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0E8E"/>
    <w:rsid w:val="00F456BB"/>
    <w:rsid w:val="00F46A98"/>
    <w:rsid w:val="00F52D42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1193"/>
    <w:rsid w:val="00FD20FB"/>
    <w:rsid w:val="00FD48FE"/>
    <w:rsid w:val="00FE0B9B"/>
    <w:rsid w:val="00FF5204"/>
    <w:rsid w:val="00FF57B8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B56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B56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785FD-8132-4717-97AC-2D69446C6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Мигранова Регина Фангизовна</cp:lastModifiedBy>
  <cp:revision>4</cp:revision>
  <cp:lastPrinted>2012-06-19T10:48:00Z</cp:lastPrinted>
  <dcterms:created xsi:type="dcterms:W3CDTF">2013-06-06T06:51:00Z</dcterms:created>
  <dcterms:modified xsi:type="dcterms:W3CDTF">2014-04-28T09:26:00Z</dcterms:modified>
</cp:coreProperties>
</file>