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EBF" w:rsidRDefault="00513EBF" w:rsidP="00513EBF">
      <w:pPr>
        <w:pStyle w:val="31"/>
        <w:numPr>
          <w:ilvl w:val="0"/>
          <w:numId w:val="0"/>
        </w:numPr>
        <w:ind w:left="720"/>
        <w:jc w:val="center"/>
        <w:rPr>
          <w:rFonts w:ascii="Arial" w:hAnsi="Arial" w:cs="Arial"/>
          <w:sz w:val="23"/>
          <w:szCs w:val="23"/>
        </w:rPr>
      </w:pPr>
      <w:bookmarkStart w:id="0" w:name="_GoBack"/>
      <w:bookmarkEnd w:id="0"/>
      <w:r>
        <w:rPr>
          <w:rFonts w:ascii="Arial" w:hAnsi="Arial" w:cs="Arial"/>
          <w:sz w:val="23"/>
          <w:szCs w:val="23"/>
        </w:rPr>
        <w:t xml:space="preserve">                                                                                                             Приложение 1 </w:t>
      </w:r>
    </w:p>
    <w:p w:rsidR="00513EBF" w:rsidRDefault="00513EBF" w:rsidP="00513EBF">
      <w:pPr>
        <w:pStyle w:val="31"/>
        <w:numPr>
          <w:ilvl w:val="0"/>
          <w:numId w:val="0"/>
        </w:numPr>
        <w:ind w:left="720"/>
        <w:jc w:val="center"/>
        <w:rPr>
          <w:rFonts w:ascii="Arial" w:hAnsi="Arial" w:cs="Arial"/>
          <w:sz w:val="23"/>
          <w:szCs w:val="23"/>
        </w:rPr>
      </w:pPr>
    </w:p>
    <w:p w:rsidR="00513EBF" w:rsidRPr="0023479A" w:rsidRDefault="00513EBF" w:rsidP="00513EBF">
      <w:pPr>
        <w:pStyle w:val="31"/>
        <w:numPr>
          <w:ilvl w:val="0"/>
          <w:numId w:val="0"/>
        </w:numPr>
        <w:ind w:left="720"/>
        <w:jc w:val="center"/>
        <w:rPr>
          <w:rFonts w:ascii="Arial" w:hAnsi="Arial" w:cs="Arial"/>
          <w:sz w:val="23"/>
          <w:szCs w:val="23"/>
        </w:rPr>
      </w:pPr>
      <w:r w:rsidRPr="0023479A">
        <w:rPr>
          <w:rFonts w:ascii="Arial" w:hAnsi="Arial" w:cs="Arial"/>
          <w:sz w:val="23"/>
          <w:szCs w:val="23"/>
        </w:rPr>
        <w:t>Параметры услуги «</w:t>
      </w:r>
      <w:r w:rsidRPr="0023479A">
        <w:rPr>
          <w:rFonts w:ascii="Arial" w:hAnsi="Arial" w:cs="Arial"/>
          <w:bCs w:val="0"/>
          <w:sz w:val="23"/>
          <w:szCs w:val="23"/>
        </w:rPr>
        <w:t>@втосекретарь»</w:t>
      </w:r>
    </w:p>
    <w:p w:rsidR="00513EBF" w:rsidRPr="0023479A" w:rsidRDefault="00513EBF" w:rsidP="00513EBF">
      <w:pPr>
        <w:numPr>
          <w:ilvl w:val="2"/>
          <w:numId w:val="0"/>
        </w:numPr>
        <w:tabs>
          <w:tab w:val="num" w:pos="1620"/>
        </w:tabs>
        <w:ind w:left="1620" w:hanging="1080"/>
        <w:rPr>
          <w:rFonts w:ascii="Arial" w:hAnsi="Arial" w:cs="Arial"/>
          <w:b/>
          <w:caps/>
          <w:sz w:val="19"/>
          <w:szCs w:val="19"/>
        </w:rPr>
      </w:pPr>
      <w:r w:rsidRPr="0023479A">
        <w:rPr>
          <w:rFonts w:ascii="Arial" w:hAnsi="Arial" w:cs="Arial"/>
          <w:b/>
          <w:caps/>
          <w:sz w:val="19"/>
          <w:szCs w:val="19"/>
        </w:rPr>
        <w:t>1. Общие данные по АБОНЕНТУ:</w:t>
      </w:r>
    </w:p>
    <w:tbl>
      <w:tblPr>
        <w:tblW w:w="1031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9"/>
        <w:gridCol w:w="1642"/>
        <w:gridCol w:w="919"/>
        <w:gridCol w:w="3063"/>
      </w:tblGrid>
      <w:tr w:rsidR="00513EBF" w:rsidRPr="0023479A" w:rsidTr="009B5FC3">
        <w:tc>
          <w:tcPr>
            <w:tcW w:w="4689" w:type="dxa"/>
            <w:vAlign w:val="center"/>
          </w:tcPr>
          <w:p w:rsidR="00513EBF" w:rsidRPr="0023479A" w:rsidRDefault="00513EBF" w:rsidP="009B5FC3">
            <w:pPr>
              <w:rPr>
                <w:rFonts w:ascii="Arial" w:hAnsi="Arial" w:cs="Arial"/>
                <w:sz w:val="17"/>
                <w:szCs w:val="17"/>
              </w:rPr>
            </w:pPr>
            <w:r w:rsidRPr="0023479A">
              <w:rPr>
                <w:rFonts w:ascii="Arial" w:hAnsi="Arial" w:cs="Arial"/>
                <w:sz w:val="17"/>
                <w:szCs w:val="17"/>
              </w:rPr>
              <w:t>1. Полное наименование Абонента:</w:t>
            </w:r>
          </w:p>
        </w:tc>
        <w:tc>
          <w:tcPr>
            <w:tcW w:w="5624" w:type="dxa"/>
            <w:gridSpan w:val="3"/>
            <w:vAlign w:val="center"/>
          </w:tcPr>
          <w:p w:rsidR="00513EBF" w:rsidRPr="0023479A" w:rsidRDefault="00513EBF" w:rsidP="009B5FC3">
            <w:pPr>
              <w:rPr>
                <w:rFonts w:ascii="Arial" w:hAnsi="Arial" w:cs="Arial"/>
                <w:sz w:val="19"/>
                <w:szCs w:val="19"/>
              </w:rPr>
            </w:pPr>
          </w:p>
          <w:p w:rsidR="00513EBF" w:rsidRPr="0023479A" w:rsidRDefault="00C62B61" w:rsidP="009B5FC3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ПАО «Башиформсвязь»</w:t>
            </w:r>
          </w:p>
        </w:tc>
      </w:tr>
      <w:tr w:rsidR="00513EBF" w:rsidRPr="0023479A" w:rsidTr="009B5FC3">
        <w:tc>
          <w:tcPr>
            <w:tcW w:w="4689" w:type="dxa"/>
            <w:vAlign w:val="center"/>
          </w:tcPr>
          <w:p w:rsidR="00513EBF" w:rsidRPr="0023479A" w:rsidRDefault="00513EBF" w:rsidP="009B5FC3">
            <w:pPr>
              <w:rPr>
                <w:rFonts w:ascii="Arial" w:hAnsi="Arial" w:cs="Arial"/>
                <w:sz w:val="17"/>
                <w:szCs w:val="17"/>
              </w:rPr>
            </w:pPr>
            <w:r w:rsidRPr="0023479A">
              <w:rPr>
                <w:rFonts w:ascii="Arial" w:hAnsi="Arial" w:cs="Arial"/>
                <w:sz w:val="17"/>
                <w:szCs w:val="17"/>
              </w:rPr>
              <w:t>2. ФИО ответственного лица:</w:t>
            </w:r>
          </w:p>
        </w:tc>
        <w:tc>
          <w:tcPr>
            <w:tcW w:w="2561" w:type="dxa"/>
            <w:gridSpan w:val="2"/>
            <w:vAlign w:val="center"/>
          </w:tcPr>
          <w:p w:rsidR="00513EBF" w:rsidRPr="0023479A" w:rsidRDefault="00513EBF" w:rsidP="009B5FC3">
            <w:pPr>
              <w:rPr>
                <w:rFonts w:ascii="Arial" w:hAnsi="Arial" w:cs="Arial"/>
                <w:sz w:val="19"/>
                <w:szCs w:val="19"/>
              </w:rPr>
            </w:pPr>
          </w:p>
          <w:p w:rsidR="00513EBF" w:rsidRPr="0023479A" w:rsidRDefault="00513EBF" w:rsidP="009B5FC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63" w:type="dxa"/>
            <w:vAlign w:val="center"/>
          </w:tcPr>
          <w:p w:rsidR="00513EBF" w:rsidRPr="0023479A" w:rsidRDefault="00513EBF" w:rsidP="009B5FC3">
            <w:pPr>
              <w:rPr>
                <w:rFonts w:ascii="Arial" w:hAnsi="Arial" w:cs="Arial"/>
                <w:sz w:val="19"/>
                <w:szCs w:val="19"/>
              </w:rPr>
            </w:pPr>
            <w:r w:rsidRPr="0023479A">
              <w:rPr>
                <w:rFonts w:ascii="Arial" w:hAnsi="Arial" w:cs="Arial"/>
                <w:sz w:val="17"/>
                <w:szCs w:val="17"/>
              </w:rPr>
              <w:t>Должность:</w:t>
            </w:r>
          </w:p>
        </w:tc>
      </w:tr>
      <w:tr w:rsidR="00513EBF" w:rsidRPr="0023479A" w:rsidTr="009B5FC3">
        <w:tc>
          <w:tcPr>
            <w:tcW w:w="4689" w:type="dxa"/>
            <w:vAlign w:val="center"/>
          </w:tcPr>
          <w:p w:rsidR="00513EBF" w:rsidRPr="0023479A" w:rsidRDefault="00513EBF" w:rsidP="009B5FC3">
            <w:pPr>
              <w:rPr>
                <w:rFonts w:ascii="Arial" w:hAnsi="Arial" w:cs="Arial"/>
                <w:sz w:val="17"/>
                <w:szCs w:val="17"/>
              </w:rPr>
            </w:pPr>
            <w:r w:rsidRPr="0023479A">
              <w:rPr>
                <w:rFonts w:ascii="Arial" w:hAnsi="Arial" w:cs="Arial"/>
                <w:sz w:val="17"/>
                <w:szCs w:val="17"/>
              </w:rPr>
              <w:t>3. Телефон:</w:t>
            </w:r>
          </w:p>
        </w:tc>
        <w:tc>
          <w:tcPr>
            <w:tcW w:w="1642" w:type="dxa"/>
            <w:vAlign w:val="center"/>
          </w:tcPr>
          <w:p w:rsidR="00513EBF" w:rsidRPr="0023479A" w:rsidRDefault="00513EBF" w:rsidP="009B5FC3">
            <w:pPr>
              <w:rPr>
                <w:rFonts w:ascii="Arial" w:hAnsi="Arial" w:cs="Arial"/>
                <w:sz w:val="19"/>
                <w:szCs w:val="19"/>
              </w:rPr>
            </w:pPr>
          </w:p>
          <w:p w:rsidR="00513EBF" w:rsidRPr="0023479A" w:rsidRDefault="00513EBF" w:rsidP="009B5FC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19" w:type="dxa"/>
            <w:vAlign w:val="center"/>
          </w:tcPr>
          <w:p w:rsidR="00513EBF" w:rsidRPr="0023479A" w:rsidRDefault="00513EBF" w:rsidP="009B5FC3">
            <w:pPr>
              <w:rPr>
                <w:rFonts w:ascii="Arial" w:hAnsi="Arial" w:cs="Arial"/>
                <w:sz w:val="17"/>
                <w:szCs w:val="17"/>
              </w:rPr>
            </w:pPr>
            <w:r w:rsidRPr="0023479A">
              <w:rPr>
                <w:rFonts w:ascii="Arial" w:hAnsi="Arial" w:cs="Arial"/>
                <w:sz w:val="17"/>
                <w:szCs w:val="17"/>
              </w:rPr>
              <w:t>Факс:</w:t>
            </w:r>
          </w:p>
        </w:tc>
        <w:tc>
          <w:tcPr>
            <w:tcW w:w="3063" w:type="dxa"/>
            <w:vAlign w:val="center"/>
          </w:tcPr>
          <w:p w:rsidR="00513EBF" w:rsidRPr="0023479A" w:rsidRDefault="00513EBF" w:rsidP="009B5FC3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13EBF" w:rsidRPr="0023479A" w:rsidTr="009B5FC3">
        <w:tc>
          <w:tcPr>
            <w:tcW w:w="4689" w:type="dxa"/>
            <w:tcBorders>
              <w:bottom w:val="single" w:sz="4" w:space="0" w:color="auto"/>
            </w:tcBorders>
            <w:vAlign w:val="center"/>
          </w:tcPr>
          <w:p w:rsidR="00513EBF" w:rsidRPr="0023479A" w:rsidRDefault="00513EBF" w:rsidP="009B5FC3">
            <w:pPr>
              <w:rPr>
                <w:rFonts w:ascii="Arial" w:hAnsi="Arial" w:cs="Arial"/>
                <w:sz w:val="17"/>
                <w:szCs w:val="17"/>
              </w:rPr>
            </w:pPr>
            <w:r w:rsidRPr="0023479A">
              <w:rPr>
                <w:rFonts w:ascii="Arial" w:hAnsi="Arial" w:cs="Arial"/>
                <w:sz w:val="17"/>
                <w:szCs w:val="17"/>
              </w:rPr>
              <w:t>4. Адрес электронной почты:</w:t>
            </w:r>
          </w:p>
        </w:tc>
        <w:tc>
          <w:tcPr>
            <w:tcW w:w="5624" w:type="dxa"/>
            <w:gridSpan w:val="3"/>
            <w:tcBorders>
              <w:bottom w:val="single" w:sz="4" w:space="0" w:color="auto"/>
            </w:tcBorders>
            <w:vAlign w:val="center"/>
          </w:tcPr>
          <w:p w:rsidR="00513EBF" w:rsidRPr="0023479A" w:rsidRDefault="00513EBF" w:rsidP="009B5FC3">
            <w:pPr>
              <w:rPr>
                <w:rFonts w:ascii="Arial" w:hAnsi="Arial" w:cs="Arial"/>
                <w:sz w:val="19"/>
                <w:szCs w:val="19"/>
              </w:rPr>
            </w:pPr>
          </w:p>
          <w:p w:rsidR="00513EBF" w:rsidRPr="0023479A" w:rsidRDefault="00513EBF" w:rsidP="009B5FC3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513EBF" w:rsidRPr="0023479A" w:rsidRDefault="00513EBF" w:rsidP="00513EBF">
      <w:pPr>
        <w:rPr>
          <w:rFonts w:ascii="Arial" w:hAnsi="Arial" w:cs="Arial"/>
          <w:b/>
          <w:sz w:val="19"/>
          <w:szCs w:val="19"/>
        </w:rPr>
      </w:pPr>
      <w:r w:rsidRPr="0023479A">
        <w:rPr>
          <w:rFonts w:ascii="Arial" w:hAnsi="Arial" w:cs="Arial"/>
          <w:sz w:val="19"/>
          <w:szCs w:val="19"/>
        </w:rPr>
        <w:t xml:space="preserve">         </w:t>
      </w:r>
      <w:r w:rsidRPr="0023479A">
        <w:rPr>
          <w:rFonts w:ascii="Arial" w:hAnsi="Arial" w:cs="Arial"/>
          <w:b/>
          <w:sz w:val="19"/>
          <w:szCs w:val="19"/>
        </w:rPr>
        <w:t xml:space="preserve">  2. Данные для оправки Логина и ПИН</w:t>
      </w:r>
    </w:p>
    <w:tbl>
      <w:tblPr>
        <w:tblW w:w="104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9"/>
        <w:gridCol w:w="5751"/>
      </w:tblGrid>
      <w:tr w:rsidR="00513EBF" w:rsidRPr="0023479A" w:rsidTr="009B5FC3">
        <w:trPr>
          <w:trHeight w:val="469"/>
        </w:trPr>
        <w:tc>
          <w:tcPr>
            <w:tcW w:w="4689" w:type="dxa"/>
            <w:vAlign w:val="center"/>
          </w:tcPr>
          <w:p w:rsidR="00513EBF" w:rsidRPr="0023479A" w:rsidRDefault="00513EBF" w:rsidP="009B5FC3">
            <w:pPr>
              <w:rPr>
                <w:rFonts w:ascii="Arial" w:hAnsi="Arial" w:cs="Arial"/>
                <w:sz w:val="17"/>
                <w:szCs w:val="17"/>
              </w:rPr>
            </w:pPr>
            <w:r w:rsidRPr="0023479A">
              <w:rPr>
                <w:rFonts w:ascii="Arial" w:hAnsi="Arial" w:cs="Arial"/>
                <w:sz w:val="17"/>
                <w:szCs w:val="17"/>
              </w:rPr>
              <w:t>ФИО ответственного за получение Логина и ПИН</w:t>
            </w:r>
          </w:p>
        </w:tc>
        <w:tc>
          <w:tcPr>
            <w:tcW w:w="5751" w:type="dxa"/>
            <w:vAlign w:val="center"/>
          </w:tcPr>
          <w:p w:rsidR="00513EBF" w:rsidRPr="0023479A" w:rsidRDefault="00513EBF" w:rsidP="009B5FC3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13EBF" w:rsidRPr="0023479A" w:rsidTr="009B5FC3">
        <w:tc>
          <w:tcPr>
            <w:tcW w:w="4689" w:type="dxa"/>
            <w:vAlign w:val="center"/>
          </w:tcPr>
          <w:p w:rsidR="00513EBF" w:rsidRPr="0023479A" w:rsidRDefault="00513EBF" w:rsidP="009B5FC3">
            <w:pPr>
              <w:rPr>
                <w:rFonts w:ascii="Arial" w:hAnsi="Arial" w:cs="Arial"/>
                <w:sz w:val="17"/>
                <w:szCs w:val="17"/>
              </w:rPr>
            </w:pPr>
            <w:r w:rsidRPr="0023479A">
              <w:rPr>
                <w:rFonts w:ascii="Arial" w:hAnsi="Arial" w:cs="Arial"/>
                <w:sz w:val="17"/>
                <w:szCs w:val="17"/>
              </w:rPr>
              <w:t>Телефон ответственного за получение Логина и ПИН</w:t>
            </w:r>
          </w:p>
        </w:tc>
        <w:tc>
          <w:tcPr>
            <w:tcW w:w="5751" w:type="dxa"/>
            <w:vAlign w:val="center"/>
          </w:tcPr>
          <w:p w:rsidR="00513EBF" w:rsidRPr="0023479A" w:rsidRDefault="00513EBF" w:rsidP="009B5FC3">
            <w:pPr>
              <w:rPr>
                <w:rFonts w:ascii="Arial" w:hAnsi="Arial" w:cs="Arial"/>
                <w:sz w:val="19"/>
                <w:szCs w:val="19"/>
              </w:rPr>
            </w:pPr>
          </w:p>
          <w:p w:rsidR="00513EBF" w:rsidRPr="0023479A" w:rsidRDefault="00513EBF" w:rsidP="009B5FC3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13EBF" w:rsidRPr="0023479A" w:rsidTr="009B5FC3">
        <w:tc>
          <w:tcPr>
            <w:tcW w:w="4689" w:type="dxa"/>
            <w:tcBorders>
              <w:bottom w:val="single" w:sz="4" w:space="0" w:color="auto"/>
            </w:tcBorders>
            <w:vAlign w:val="center"/>
          </w:tcPr>
          <w:p w:rsidR="00513EBF" w:rsidRPr="0023479A" w:rsidRDefault="00513EBF" w:rsidP="009B5FC3">
            <w:pPr>
              <w:rPr>
                <w:rFonts w:ascii="Arial" w:hAnsi="Arial" w:cs="Arial"/>
                <w:sz w:val="17"/>
                <w:szCs w:val="17"/>
              </w:rPr>
            </w:pPr>
            <w:r w:rsidRPr="0023479A">
              <w:rPr>
                <w:rFonts w:ascii="Arial" w:hAnsi="Arial" w:cs="Arial"/>
                <w:sz w:val="17"/>
                <w:szCs w:val="17"/>
              </w:rPr>
              <w:t>4. Адрес электронной почты для оправки ссылки на Личный кабинет, логина и ПИН.</w:t>
            </w:r>
          </w:p>
        </w:tc>
        <w:tc>
          <w:tcPr>
            <w:tcW w:w="5751" w:type="dxa"/>
            <w:tcBorders>
              <w:bottom w:val="single" w:sz="4" w:space="0" w:color="auto"/>
            </w:tcBorders>
            <w:vAlign w:val="center"/>
          </w:tcPr>
          <w:p w:rsidR="00513EBF" w:rsidRPr="0023479A" w:rsidRDefault="00513EBF" w:rsidP="009B5FC3">
            <w:pPr>
              <w:rPr>
                <w:rFonts w:ascii="Arial" w:hAnsi="Arial" w:cs="Arial"/>
                <w:sz w:val="19"/>
                <w:szCs w:val="19"/>
              </w:rPr>
            </w:pPr>
          </w:p>
          <w:p w:rsidR="00513EBF" w:rsidRPr="0023479A" w:rsidRDefault="00513EBF" w:rsidP="009B5FC3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513EBF" w:rsidRPr="0023479A" w:rsidRDefault="00513EBF" w:rsidP="00513EBF">
      <w:pPr>
        <w:rPr>
          <w:rFonts w:ascii="Arial" w:hAnsi="Arial" w:cs="Arial"/>
          <w:sz w:val="19"/>
          <w:szCs w:val="19"/>
        </w:rPr>
      </w:pPr>
    </w:p>
    <w:p w:rsidR="00513EBF" w:rsidRPr="0023479A" w:rsidRDefault="00513EBF" w:rsidP="00513EBF">
      <w:pPr>
        <w:numPr>
          <w:ilvl w:val="2"/>
          <w:numId w:val="0"/>
        </w:numPr>
        <w:tabs>
          <w:tab w:val="num" w:pos="1620"/>
        </w:tabs>
        <w:ind w:left="1620" w:hanging="1080"/>
        <w:rPr>
          <w:rFonts w:ascii="Arial" w:hAnsi="Arial" w:cs="Arial"/>
          <w:b/>
          <w:caps/>
          <w:sz w:val="19"/>
          <w:szCs w:val="19"/>
        </w:rPr>
      </w:pPr>
      <w:r w:rsidRPr="0023479A">
        <w:rPr>
          <w:rFonts w:ascii="Arial" w:hAnsi="Arial" w:cs="Arial"/>
          <w:b/>
          <w:caps/>
          <w:sz w:val="19"/>
          <w:szCs w:val="19"/>
        </w:rPr>
        <w:t>3. параметры услуги:</w:t>
      </w:r>
    </w:p>
    <w:p w:rsidR="00513EBF" w:rsidRPr="0023479A" w:rsidRDefault="00513EBF" w:rsidP="00513EBF">
      <w:pPr>
        <w:numPr>
          <w:ilvl w:val="2"/>
          <w:numId w:val="0"/>
        </w:numPr>
        <w:tabs>
          <w:tab w:val="num" w:pos="1620"/>
        </w:tabs>
        <w:ind w:left="1620" w:hanging="1080"/>
        <w:rPr>
          <w:rFonts w:ascii="Arial" w:hAnsi="Arial" w:cs="Arial"/>
          <w:b/>
          <w:caps/>
          <w:sz w:val="19"/>
          <w:szCs w:val="19"/>
        </w:rPr>
      </w:pPr>
    </w:p>
    <w:tbl>
      <w:tblPr>
        <w:tblW w:w="104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6"/>
        <w:gridCol w:w="2883"/>
        <w:gridCol w:w="2881"/>
      </w:tblGrid>
      <w:tr w:rsidR="00513EBF" w:rsidRPr="0023479A" w:rsidTr="009B5FC3">
        <w:trPr>
          <w:trHeight w:val="475"/>
        </w:trPr>
        <w:tc>
          <w:tcPr>
            <w:tcW w:w="4676" w:type="dxa"/>
          </w:tcPr>
          <w:p w:rsidR="00513EBF" w:rsidRPr="00513EBF" w:rsidRDefault="00513EBF" w:rsidP="009B5FC3">
            <w:pPr>
              <w:rPr>
                <w:rFonts w:ascii="Arial" w:hAnsi="Arial" w:cs="Arial"/>
                <w:sz w:val="19"/>
                <w:szCs w:val="19"/>
              </w:rPr>
            </w:pPr>
            <w:r w:rsidRPr="00513EBF">
              <w:rPr>
                <w:rFonts w:ascii="Arial" w:hAnsi="Arial" w:cs="Arial"/>
                <w:sz w:val="19"/>
                <w:szCs w:val="19"/>
              </w:rPr>
              <w:t>Многоканальный номер</w:t>
            </w:r>
          </w:p>
          <w:p w:rsidR="00513EBF" w:rsidRPr="00513EBF" w:rsidRDefault="00513EBF" w:rsidP="009B5FC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764" w:type="dxa"/>
            <w:gridSpan w:val="2"/>
            <w:vAlign w:val="center"/>
          </w:tcPr>
          <w:p w:rsidR="00513EBF" w:rsidRPr="00513EBF" w:rsidRDefault="00C62B61" w:rsidP="009B5FC3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sz w:val="18"/>
                <w:szCs w:val="18"/>
              </w:rPr>
              <w:t>1301</w:t>
            </w:r>
          </w:p>
        </w:tc>
      </w:tr>
      <w:tr w:rsidR="00513EBF" w:rsidRPr="0023479A" w:rsidTr="009B5FC3">
        <w:trPr>
          <w:trHeight w:val="475"/>
        </w:trPr>
        <w:tc>
          <w:tcPr>
            <w:tcW w:w="4676" w:type="dxa"/>
          </w:tcPr>
          <w:p w:rsidR="00513EBF" w:rsidRPr="00513EBF" w:rsidRDefault="00513EBF" w:rsidP="009B5FC3">
            <w:pPr>
              <w:rPr>
                <w:rFonts w:ascii="Arial" w:hAnsi="Arial" w:cs="Arial"/>
                <w:b/>
                <w:sz w:val="19"/>
                <w:szCs w:val="19"/>
                <w:lang w:val="en-US"/>
              </w:rPr>
            </w:pPr>
            <w:r w:rsidRPr="00513EBF">
              <w:rPr>
                <w:rFonts w:ascii="Arial" w:hAnsi="Arial" w:cs="Arial"/>
                <w:b/>
                <w:sz w:val="19"/>
                <w:szCs w:val="19"/>
              </w:rPr>
              <w:t>Сервисный номер</w:t>
            </w:r>
          </w:p>
        </w:tc>
        <w:tc>
          <w:tcPr>
            <w:tcW w:w="5764" w:type="dxa"/>
            <w:gridSpan w:val="2"/>
            <w:vAlign w:val="center"/>
          </w:tcPr>
          <w:p w:rsidR="00513EBF" w:rsidRPr="00513EBF" w:rsidRDefault="00C62B61" w:rsidP="009B5FC3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sz w:val="18"/>
                <w:szCs w:val="18"/>
              </w:rPr>
              <w:t>9870515425</w:t>
            </w:r>
          </w:p>
        </w:tc>
      </w:tr>
      <w:tr w:rsidR="00513EBF" w:rsidRPr="0023479A" w:rsidTr="009B5FC3">
        <w:trPr>
          <w:trHeight w:val="475"/>
        </w:trPr>
        <w:tc>
          <w:tcPr>
            <w:tcW w:w="4676" w:type="dxa"/>
          </w:tcPr>
          <w:p w:rsidR="00513EBF" w:rsidRPr="00513EBF" w:rsidRDefault="00513EBF" w:rsidP="009B5FC3">
            <w:pPr>
              <w:rPr>
                <w:rFonts w:ascii="Arial" w:hAnsi="Arial" w:cs="Arial"/>
                <w:sz w:val="19"/>
                <w:szCs w:val="19"/>
              </w:rPr>
            </w:pPr>
            <w:r w:rsidRPr="00513EBF">
              <w:rPr>
                <w:rFonts w:ascii="Arial" w:hAnsi="Arial" w:cs="Arial"/>
                <w:sz w:val="19"/>
                <w:szCs w:val="19"/>
              </w:rPr>
              <w:t>Номер лицевого счета (если их несколько)</w:t>
            </w:r>
          </w:p>
        </w:tc>
        <w:tc>
          <w:tcPr>
            <w:tcW w:w="5764" w:type="dxa"/>
            <w:gridSpan w:val="2"/>
            <w:vAlign w:val="center"/>
          </w:tcPr>
          <w:p w:rsidR="00513EBF" w:rsidRPr="00513EBF" w:rsidRDefault="00C62B61" w:rsidP="009B5FC3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MS Sans Serif" w:hAnsi="MS Sans Serif" w:cs="Tahoma"/>
                <w:sz w:val="18"/>
                <w:szCs w:val="18"/>
              </w:rPr>
              <w:t>202367774432</w:t>
            </w:r>
          </w:p>
        </w:tc>
      </w:tr>
      <w:tr w:rsidR="00513EBF" w:rsidRPr="0023479A" w:rsidTr="009B5FC3">
        <w:trPr>
          <w:cantSplit/>
        </w:trPr>
        <w:tc>
          <w:tcPr>
            <w:tcW w:w="4676" w:type="dxa"/>
            <w:vAlign w:val="center"/>
          </w:tcPr>
          <w:p w:rsidR="00513EBF" w:rsidRPr="00513EBF" w:rsidRDefault="00513EBF" w:rsidP="009B5FC3">
            <w:pPr>
              <w:rPr>
                <w:rFonts w:ascii="Arial" w:hAnsi="Arial" w:cs="Arial"/>
                <w:sz w:val="19"/>
                <w:szCs w:val="19"/>
              </w:rPr>
            </w:pPr>
            <w:r w:rsidRPr="00513EBF">
              <w:rPr>
                <w:rFonts w:ascii="Arial" w:hAnsi="Arial" w:cs="Arial"/>
                <w:sz w:val="19"/>
                <w:szCs w:val="19"/>
              </w:rPr>
              <w:t>Тарифный план</w:t>
            </w:r>
          </w:p>
        </w:tc>
        <w:tc>
          <w:tcPr>
            <w:tcW w:w="5764" w:type="dxa"/>
            <w:gridSpan w:val="2"/>
            <w:vAlign w:val="center"/>
          </w:tcPr>
          <w:p w:rsidR="00513EBF" w:rsidRPr="00513EBF" w:rsidRDefault="00C62B61" w:rsidP="009B5FC3">
            <w:pPr>
              <w:numPr>
                <w:ilvl w:val="3"/>
                <w:numId w:val="0"/>
              </w:numPr>
              <w:tabs>
                <w:tab w:val="num" w:pos="389"/>
                <w:tab w:val="num" w:pos="2700"/>
              </w:tabs>
              <w:ind w:left="375" w:hanging="3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Автосекретарь короткий номер</w:t>
            </w:r>
          </w:p>
        </w:tc>
      </w:tr>
      <w:tr w:rsidR="00513EBF" w:rsidRPr="0023479A" w:rsidTr="009B5FC3">
        <w:trPr>
          <w:cantSplit/>
        </w:trPr>
        <w:tc>
          <w:tcPr>
            <w:tcW w:w="4676" w:type="dxa"/>
            <w:vAlign w:val="center"/>
          </w:tcPr>
          <w:p w:rsidR="00513EBF" w:rsidRPr="00513EBF" w:rsidRDefault="00513EBF" w:rsidP="009B5FC3">
            <w:pPr>
              <w:rPr>
                <w:rFonts w:ascii="Arial" w:hAnsi="Arial" w:cs="Arial"/>
                <w:sz w:val="19"/>
                <w:szCs w:val="19"/>
              </w:rPr>
            </w:pPr>
            <w:r w:rsidRPr="00513EBF">
              <w:rPr>
                <w:rFonts w:ascii="Arial" w:hAnsi="Arial" w:cs="Arial"/>
                <w:sz w:val="19"/>
                <w:szCs w:val="19"/>
              </w:rPr>
              <w:t xml:space="preserve">Наличие ЗГП </w:t>
            </w:r>
          </w:p>
        </w:tc>
        <w:tc>
          <w:tcPr>
            <w:tcW w:w="2883" w:type="dxa"/>
            <w:vAlign w:val="center"/>
          </w:tcPr>
          <w:p w:rsidR="00513EBF" w:rsidRPr="00513EBF" w:rsidRDefault="00513EBF" w:rsidP="00513EBF">
            <w:pPr>
              <w:numPr>
                <w:ilvl w:val="0"/>
                <w:numId w:val="2"/>
              </w:numPr>
              <w:tabs>
                <w:tab w:val="clear" w:pos="1080"/>
                <w:tab w:val="num" w:pos="615"/>
              </w:tabs>
              <w:ind w:left="615" w:hanging="465"/>
              <w:rPr>
                <w:rFonts w:ascii="Arial" w:hAnsi="Arial" w:cs="Arial"/>
                <w:sz w:val="19"/>
                <w:szCs w:val="19"/>
              </w:rPr>
            </w:pPr>
            <w:r w:rsidRPr="00513EBF">
              <w:rPr>
                <w:rFonts w:ascii="Arial" w:hAnsi="Arial" w:cs="Arial"/>
                <w:sz w:val="19"/>
                <w:szCs w:val="19"/>
              </w:rPr>
              <w:t>ЕСТЬ</w:t>
            </w:r>
          </w:p>
        </w:tc>
        <w:tc>
          <w:tcPr>
            <w:tcW w:w="2881" w:type="dxa"/>
            <w:vAlign w:val="center"/>
          </w:tcPr>
          <w:p w:rsidR="00513EBF" w:rsidRPr="00513EBF" w:rsidRDefault="00513EBF" w:rsidP="00513EBF">
            <w:pPr>
              <w:numPr>
                <w:ilvl w:val="0"/>
                <w:numId w:val="2"/>
              </w:numPr>
              <w:tabs>
                <w:tab w:val="clear" w:pos="1080"/>
                <w:tab w:val="num" w:pos="74"/>
              </w:tabs>
              <w:ind w:left="74" w:hanging="74"/>
              <w:rPr>
                <w:rFonts w:ascii="Arial" w:hAnsi="Arial" w:cs="Arial"/>
                <w:sz w:val="19"/>
                <w:szCs w:val="19"/>
              </w:rPr>
            </w:pPr>
            <w:r w:rsidRPr="00513EBF">
              <w:rPr>
                <w:rFonts w:ascii="Arial" w:hAnsi="Arial" w:cs="Arial"/>
                <w:sz w:val="19"/>
                <w:szCs w:val="19"/>
              </w:rPr>
              <w:t>НЕТ</w:t>
            </w:r>
          </w:p>
        </w:tc>
      </w:tr>
      <w:tr w:rsidR="00513EBF" w:rsidRPr="0023479A" w:rsidTr="009B5FC3">
        <w:trPr>
          <w:cantSplit/>
        </w:trPr>
        <w:tc>
          <w:tcPr>
            <w:tcW w:w="4676" w:type="dxa"/>
            <w:vAlign w:val="center"/>
          </w:tcPr>
          <w:p w:rsidR="00513EBF" w:rsidRPr="00513EBF" w:rsidRDefault="00513EBF" w:rsidP="009B5FC3">
            <w:pPr>
              <w:rPr>
                <w:rFonts w:ascii="Arial" w:hAnsi="Arial" w:cs="Arial"/>
                <w:sz w:val="19"/>
                <w:szCs w:val="19"/>
              </w:rPr>
            </w:pPr>
            <w:r w:rsidRPr="00513EBF">
              <w:rPr>
                <w:rFonts w:ascii="Arial" w:hAnsi="Arial" w:cs="Arial"/>
                <w:b/>
                <w:color w:val="000000"/>
                <w:sz w:val="18"/>
                <w:szCs w:val="18"/>
              </w:rPr>
              <w:t>а.втосекретарь_Телеинфо</w:t>
            </w:r>
          </w:p>
        </w:tc>
        <w:tc>
          <w:tcPr>
            <w:tcW w:w="5764" w:type="dxa"/>
            <w:gridSpan w:val="2"/>
            <w:vAlign w:val="center"/>
          </w:tcPr>
          <w:p w:rsidR="00513EBF" w:rsidRPr="00513EBF" w:rsidRDefault="00513EBF" w:rsidP="00513EBF">
            <w:pPr>
              <w:numPr>
                <w:ilvl w:val="0"/>
                <w:numId w:val="3"/>
              </w:numPr>
              <w:rPr>
                <w:rFonts w:ascii="Arial" w:hAnsi="Arial" w:cs="Arial"/>
                <w:sz w:val="19"/>
                <w:szCs w:val="19"/>
              </w:rPr>
            </w:pPr>
            <w:r w:rsidRPr="00513EBF">
              <w:rPr>
                <w:rFonts w:ascii="Arial" w:hAnsi="Arial" w:cs="Arial"/>
                <w:sz w:val="19"/>
                <w:szCs w:val="19"/>
              </w:rPr>
              <w:t xml:space="preserve">Подключить </w:t>
            </w:r>
          </w:p>
          <w:p w:rsidR="00513EBF" w:rsidRPr="00513EBF" w:rsidRDefault="00513EBF" w:rsidP="00513EBF">
            <w:pPr>
              <w:numPr>
                <w:ilvl w:val="0"/>
                <w:numId w:val="3"/>
              </w:numPr>
              <w:rPr>
                <w:rFonts w:ascii="Arial" w:hAnsi="Arial" w:cs="Arial"/>
                <w:sz w:val="19"/>
                <w:szCs w:val="19"/>
              </w:rPr>
            </w:pPr>
            <w:r w:rsidRPr="00513EBF">
              <w:rPr>
                <w:rFonts w:ascii="Arial" w:hAnsi="Arial" w:cs="Arial"/>
                <w:sz w:val="19"/>
                <w:szCs w:val="19"/>
              </w:rPr>
              <w:t>Не подключать</w:t>
            </w:r>
          </w:p>
        </w:tc>
      </w:tr>
      <w:tr w:rsidR="00513EBF" w:rsidRPr="0023479A" w:rsidTr="009B5FC3">
        <w:trPr>
          <w:cantSplit/>
        </w:trPr>
        <w:tc>
          <w:tcPr>
            <w:tcW w:w="4676" w:type="dxa"/>
            <w:vAlign w:val="center"/>
          </w:tcPr>
          <w:p w:rsidR="00513EBF" w:rsidRPr="00513EBF" w:rsidRDefault="00513EBF" w:rsidP="009B5FC3">
            <w:pPr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13EBF">
              <w:rPr>
                <w:rFonts w:ascii="Arial" w:hAnsi="Arial" w:cs="Arial"/>
                <w:b/>
                <w:color w:val="000000"/>
                <w:sz w:val="18"/>
                <w:szCs w:val="18"/>
              </w:rPr>
              <w:t>а.втосекретарь_</w:t>
            </w:r>
            <w:r w:rsidRPr="00513EBF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API</w:t>
            </w:r>
          </w:p>
        </w:tc>
        <w:tc>
          <w:tcPr>
            <w:tcW w:w="5764" w:type="dxa"/>
            <w:gridSpan w:val="2"/>
            <w:vAlign w:val="center"/>
          </w:tcPr>
          <w:p w:rsidR="00513EBF" w:rsidRPr="00513EBF" w:rsidRDefault="00513EBF" w:rsidP="00513EBF">
            <w:pPr>
              <w:numPr>
                <w:ilvl w:val="0"/>
                <w:numId w:val="3"/>
              </w:numPr>
              <w:rPr>
                <w:rFonts w:ascii="Arial" w:hAnsi="Arial" w:cs="Arial"/>
                <w:sz w:val="19"/>
                <w:szCs w:val="19"/>
              </w:rPr>
            </w:pPr>
            <w:r w:rsidRPr="00513EBF">
              <w:rPr>
                <w:rFonts w:ascii="Arial" w:hAnsi="Arial" w:cs="Arial"/>
                <w:sz w:val="19"/>
                <w:szCs w:val="19"/>
              </w:rPr>
              <w:t xml:space="preserve">Подключить </w:t>
            </w:r>
          </w:p>
          <w:p w:rsidR="00513EBF" w:rsidRPr="00513EBF" w:rsidRDefault="00513EBF" w:rsidP="00513EBF">
            <w:pPr>
              <w:numPr>
                <w:ilvl w:val="0"/>
                <w:numId w:val="3"/>
              </w:numPr>
              <w:rPr>
                <w:rFonts w:ascii="Arial" w:hAnsi="Arial" w:cs="Arial"/>
                <w:sz w:val="19"/>
                <w:szCs w:val="19"/>
              </w:rPr>
            </w:pPr>
            <w:r w:rsidRPr="00513EBF">
              <w:rPr>
                <w:rFonts w:ascii="Arial" w:hAnsi="Arial" w:cs="Arial"/>
                <w:sz w:val="19"/>
                <w:szCs w:val="19"/>
              </w:rPr>
              <w:t>Не подключать</w:t>
            </w:r>
          </w:p>
        </w:tc>
      </w:tr>
      <w:tr w:rsidR="00513EBF" w:rsidRPr="0023479A" w:rsidTr="009B5FC3">
        <w:trPr>
          <w:cantSplit/>
        </w:trPr>
        <w:tc>
          <w:tcPr>
            <w:tcW w:w="4676" w:type="dxa"/>
            <w:vAlign w:val="center"/>
          </w:tcPr>
          <w:p w:rsidR="00513EBF" w:rsidRPr="00513EBF" w:rsidRDefault="00513EBF" w:rsidP="009B5FC3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13EBF">
              <w:rPr>
                <w:rFonts w:ascii="Arial" w:hAnsi="Arial" w:cs="Arial"/>
                <w:b/>
                <w:color w:val="000000"/>
                <w:sz w:val="18"/>
                <w:szCs w:val="18"/>
              </w:rPr>
              <w:t>Мультинастройка</w:t>
            </w:r>
          </w:p>
        </w:tc>
        <w:tc>
          <w:tcPr>
            <w:tcW w:w="5764" w:type="dxa"/>
            <w:gridSpan w:val="2"/>
            <w:vAlign w:val="center"/>
          </w:tcPr>
          <w:p w:rsidR="00513EBF" w:rsidRPr="00513EBF" w:rsidRDefault="00513EBF" w:rsidP="00513EBF">
            <w:pPr>
              <w:numPr>
                <w:ilvl w:val="0"/>
                <w:numId w:val="3"/>
              </w:numPr>
              <w:rPr>
                <w:rFonts w:ascii="Arial" w:hAnsi="Arial" w:cs="Arial"/>
                <w:sz w:val="19"/>
                <w:szCs w:val="19"/>
              </w:rPr>
            </w:pPr>
            <w:r w:rsidRPr="00513EBF">
              <w:rPr>
                <w:rFonts w:ascii="Arial" w:hAnsi="Arial" w:cs="Arial"/>
                <w:sz w:val="19"/>
                <w:szCs w:val="19"/>
              </w:rPr>
              <w:t xml:space="preserve">Подключить </w:t>
            </w:r>
          </w:p>
          <w:p w:rsidR="00513EBF" w:rsidRPr="00513EBF" w:rsidRDefault="00513EBF" w:rsidP="00513EBF">
            <w:pPr>
              <w:numPr>
                <w:ilvl w:val="0"/>
                <w:numId w:val="3"/>
              </w:numPr>
              <w:rPr>
                <w:rFonts w:ascii="Arial" w:hAnsi="Arial" w:cs="Arial"/>
                <w:sz w:val="19"/>
                <w:szCs w:val="19"/>
              </w:rPr>
            </w:pPr>
            <w:r w:rsidRPr="00513EBF">
              <w:rPr>
                <w:rFonts w:ascii="Arial" w:hAnsi="Arial" w:cs="Arial"/>
                <w:sz w:val="19"/>
                <w:szCs w:val="19"/>
              </w:rPr>
              <w:t>Не подключать</w:t>
            </w:r>
          </w:p>
        </w:tc>
      </w:tr>
      <w:tr w:rsidR="00513EBF" w:rsidRPr="0023479A" w:rsidTr="009B5FC3">
        <w:trPr>
          <w:cantSplit/>
        </w:trPr>
        <w:tc>
          <w:tcPr>
            <w:tcW w:w="4676" w:type="dxa"/>
            <w:vAlign w:val="center"/>
          </w:tcPr>
          <w:p w:rsidR="00513EBF" w:rsidRPr="00513EBF" w:rsidRDefault="00513EBF" w:rsidP="009B5FC3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13EBF">
              <w:rPr>
                <w:rFonts w:ascii="Arial" w:hAnsi="Arial" w:cs="Arial"/>
                <w:b/>
                <w:color w:val="333333"/>
              </w:rPr>
              <w:t>а.втосекретарь_короткий номер</w:t>
            </w:r>
          </w:p>
        </w:tc>
        <w:tc>
          <w:tcPr>
            <w:tcW w:w="5764" w:type="dxa"/>
            <w:gridSpan w:val="2"/>
            <w:vAlign w:val="center"/>
          </w:tcPr>
          <w:p w:rsidR="00513EBF" w:rsidRPr="00C62B61" w:rsidRDefault="00513EBF" w:rsidP="00513EBF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sz w:val="19"/>
                <w:szCs w:val="19"/>
              </w:rPr>
            </w:pPr>
            <w:r w:rsidRPr="00C62B61">
              <w:rPr>
                <w:rFonts w:ascii="Arial" w:hAnsi="Arial" w:cs="Arial"/>
                <w:b/>
                <w:sz w:val="19"/>
                <w:szCs w:val="19"/>
              </w:rPr>
              <w:t>Подключить</w:t>
            </w:r>
          </w:p>
          <w:p w:rsidR="00513EBF" w:rsidRPr="00513EBF" w:rsidRDefault="00513EBF" w:rsidP="00513EBF">
            <w:pPr>
              <w:numPr>
                <w:ilvl w:val="0"/>
                <w:numId w:val="3"/>
              </w:numPr>
              <w:rPr>
                <w:rFonts w:ascii="Arial" w:hAnsi="Arial" w:cs="Arial"/>
                <w:sz w:val="19"/>
                <w:szCs w:val="19"/>
              </w:rPr>
            </w:pPr>
            <w:r w:rsidRPr="00513EBF">
              <w:rPr>
                <w:rFonts w:ascii="Arial" w:hAnsi="Arial" w:cs="Arial"/>
                <w:sz w:val="19"/>
                <w:szCs w:val="19"/>
              </w:rPr>
              <w:t>Не подключать</w:t>
            </w:r>
          </w:p>
        </w:tc>
      </w:tr>
    </w:tbl>
    <w:p w:rsidR="00513EBF" w:rsidRPr="0023479A" w:rsidRDefault="00513EBF" w:rsidP="00513EBF">
      <w:pPr>
        <w:rPr>
          <w:rFonts w:ascii="Arial" w:hAnsi="Arial" w:cs="Arial"/>
          <w:sz w:val="19"/>
          <w:szCs w:val="19"/>
        </w:rPr>
      </w:pPr>
    </w:p>
    <w:p w:rsidR="00513EBF" w:rsidRPr="0023479A" w:rsidRDefault="00513EBF" w:rsidP="00513EBF">
      <w:pPr>
        <w:rPr>
          <w:rFonts w:ascii="Arial" w:hAnsi="Arial" w:cs="Arial"/>
          <w:sz w:val="19"/>
          <w:szCs w:val="19"/>
        </w:rPr>
      </w:pPr>
    </w:p>
    <w:p w:rsidR="00513EBF" w:rsidRPr="0023479A" w:rsidRDefault="00513EBF" w:rsidP="00513EBF">
      <w:pPr>
        <w:rPr>
          <w:rFonts w:ascii="Arial" w:hAnsi="Arial" w:cs="Arial"/>
          <w:b/>
          <w:sz w:val="19"/>
          <w:szCs w:val="19"/>
        </w:rPr>
      </w:pPr>
      <w:r w:rsidRPr="0023479A">
        <w:rPr>
          <w:rFonts w:ascii="Arial" w:hAnsi="Arial" w:cs="Arial"/>
          <w:b/>
          <w:sz w:val="19"/>
          <w:szCs w:val="19"/>
        </w:rPr>
        <w:t xml:space="preserve">Согласовано: </w:t>
      </w:r>
    </w:p>
    <w:p w:rsidR="00513EBF" w:rsidRPr="0023479A" w:rsidRDefault="00513EBF" w:rsidP="00513EBF">
      <w:pPr>
        <w:rPr>
          <w:rFonts w:ascii="Arial" w:hAnsi="Arial" w:cs="Arial"/>
          <w:sz w:val="19"/>
          <w:szCs w:val="19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1"/>
        <w:gridCol w:w="1267"/>
        <w:gridCol w:w="4344"/>
      </w:tblGrid>
      <w:tr w:rsidR="00513EBF" w:rsidRPr="0023479A" w:rsidTr="009B5FC3">
        <w:tc>
          <w:tcPr>
            <w:tcW w:w="3801" w:type="dxa"/>
          </w:tcPr>
          <w:p w:rsidR="00513EBF" w:rsidRPr="0023479A" w:rsidRDefault="00513EBF" w:rsidP="009B5FC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3479A">
              <w:rPr>
                <w:rFonts w:ascii="Arial" w:hAnsi="Arial" w:cs="Arial"/>
                <w:b/>
                <w:sz w:val="19"/>
                <w:szCs w:val="19"/>
              </w:rPr>
              <w:t xml:space="preserve">Со стороны </w:t>
            </w:r>
            <w:r>
              <w:rPr>
                <w:rFonts w:ascii="Arial" w:hAnsi="Arial" w:cs="Arial"/>
                <w:b/>
                <w:sz w:val="19"/>
                <w:szCs w:val="19"/>
              </w:rPr>
              <w:t>Абонента</w:t>
            </w:r>
          </w:p>
        </w:tc>
        <w:tc>
          <w:tcPr>
            <w:tcW w:w="1267" w:type="dxa"/>
          </w:tcPr>
          <w:p w:rsidR="00513EBF" w:rsidRPr="0023479A" w:rsidRDefault="00513EBF" w:rsidP="009B5FC3">
            <w:pPr>
              <w:tabs>
                <w:tab w:val="left" w:pos="709"/>
              </w:tabs>
              <w:ind w:left="-108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344" w:type="dxa"/>
          </w:tcPr>
          <w:p w:rsidR="00513EBF" w:rsidRPr="0023479A" w:rsidRDefault="00513EBF" w:rsidP="009B5FC3">
            <w:pPr>
              <w:tabs>
                <w:tab w:val="left" w:pos="709"/>
              </w:tabs>
              <w:ind w:left="-108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23479A">
              <w:rPr>
                <w:rFonts w:ascii="Arial" w:hAnsi="Arial" w:cs="Arial"/>
                <w:b/>
                <w:bCs/>
                <w:sz w:val="19"/>
                <w:szCs w:val="19"/>
              </w:rPr>
              <w:t>Со стороны МТС:</w:t>
            </w:r>
          </w:p>
        </w:tc>
      </w:tr>
      <w:tr w:rsidR="00513EBF" w:rsidRPr="0023479A" w:rsidTr="009B5FC3">
        <w:trPr>
          <w:trHeight w:val="278"/>
        </w:trPr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13EBF" w:rsidRPr="0023479A" w:rsidRDefault="001B045A" w:rsidP="001B045A">
            <w:pPr>
              <w:tabs>
                <w:tab w:val="left" w:pos="709"/>
              </w:tabs>
              <w:spacing w:before="80"/>
              <w:ind w:left="-1080"/>
              <w:rPr>
                <w:color w:val="0000FF"/>
                <w:sz w:val="17"/>
                <w:szCs w:val="17"/>
              </w:rPr>
            </w:pPr>
            <w:r>
              <w:rPr>
                <w:color w:val="0000FF"/>
                <w:sz w:val="17"/>
                <w:szCs w:val="17"/>
              </w:rPr>
              <w:t>ДДОпрпр</w:t>
            </w:r>
          </w:p>
        </w:tc>
        <w:tc>
          <w:tcPr>
            <w:tcW w:w="1267" w:type="dxa"/>
            <w:vAlign w:val="bottom"/>
          </w:tcPr>
          <w:p w:rsidR="00513EBF" w:rsidRPr="0023479A" w:rsidRDefault="00513EBF" w:rsidP="009B5FC3">
            <w:pPr>
              <w:tabs>
                <w:tab w:val="left" w:pos="709"/>
              </w:tabs>
              <w:spacing w:before="80"/>
              <w:ind w:left="-1080"/>
              <w:jc w:val="center"/>
              <w:rPr>
                <w:color w:val="0000FF"/>
                <w:sz w:val="17"/>
                <w:szCs w:val="17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13EBF" w:rsidRPr="0023479A" w:rsidRDefault="00513EBF" w:rsidP="009B5FC3">
            <w:pPr>
              <w:tabs>
                <w:tab w:val="left" w:pos="709"/>
                <w:tab w:val="left" w:pos="3659"/>
              </w:tabs>
              <w:spacing w:before="80"/>
              <w:ind w:left="-1080"/>
              <w:jc w:val="both"/>
              <w:rPr>
                <w:color w:val="0000FF"/>
                <w:sz w:val="17"/>
                <w:szCs w:val="17"/>
              </w:rPr>
            </w:pPr>
          </w:p>
        </w:tc>
      </w:tr>
      <w:tr w:rsidR="00513EBF" w:rsidRPr="0023479A" w:rsidTr="009B5FC3">
        <w:trPr>
          <w:trHeight w:val="153"/>
        </w:trPr>
        <w:tc>
          <w:tcPr>
            <w:tcW w:w="38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3EBF" w:rsidRPr="0023479A" w:rsidRDefault="00513EBF" w:rsidP="009B5FC3">
            <w:pPr>
              <w:tabs>
                <w:tab w:val="left" w:pos="709"/>
              </w:tabs>
              <w:ind w:left="-1080"/>
              <w:jc w:val="center"/>
              <w:rPr>
                <w:sz w:val="17"/>
                <w:szCs w:val="17"/>
              </w:rPr>
            </w:pPr>
            <w:r w:rsidRPr="0023479A">
              <w:rPr>
                <w:sz w:val="17"/>
                <w:szCs w:val="17"/>
              </w:rPr>
              <w:t>(Ф.И.О.)</w:t>
            </w:r>
          </w:p>
        </w:tc>
        <w:tc>
          <w:tcPr>
            <w:tcW w:w="1267" w:type="dxa"/>
          </w:tcPr>
          <w:p w:rsidR="00513EBF" w:rsidRPr="0023479A" w:rsidRDefault="00513EBF" w:rsidP="009B5FC3">
            <w:pPr>
              <w:tabs>
                <w:tab w:val="left" w:pos="709"/>
              </w:tabs>
              <w:ind w:left="-1080"/>
              <w:jc w:val="center"/>
              <w:rPr>
                <w:sz w:val="17"/>
                <w:szCs w:val="17"/>
              </w:rPr>
            </w:pPr>
          </w:p>
        </w:tc>
        <w:tc>
          <w:tcPr>
            <w:tcW w:w="43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3EBF" w:rsidRPr="0023479A" w:rsidRDefault="00513EBF" w:rsidP="009B5FC3">
            <w:pPr>
              <w:tabs>
                <w:tab w:val="left" w:pos="709"/>
                <w:tab w:val="left" w:pos="3659"/>
              </w:tabs>
              <w:ind w:left="-1080"/>
              <w:jc w:val="center"/>
              <w:rPr>
                <w:sz w:val="17"/>
                <w:szCs w:val="17"/>
                <w:lang w:val="en-US"/>
              </w:rPr>
            </w:pPr>
            <w:r w:rsidRPr="0023479A">
              <w:rPr>
                <w:sz w:val="17"/>
                <w:szCs w:val="17"/>
              </w:rPr>
              <w:t>(Ф.И.О.)</w:t>
            </w:r>
          </w:p>
        </w:tc>
      </w:tr>
      <w:tr w:rsidR="00513EBF" w:rsidRPr="0023479A" w:rsidTr="009B5FC3">
        <w:trPr>
          <w:trHeight w:val="345"/>
        </w:trPr>
        <w:tc>
          <w:tcPr>
            <w:tcW w:w="3801" w:type="dxa"/>
            <w:vAlign w:val="bottom"/>
          </w:tcPr>
          <w:p w:rsidR="00513EBF" w:rsidRPr="0023479A" w:rsidRDefault="00513EBF" w:rsidP="009B5FC3">
            <w:pPr>
              <w:tabs>
                <w:tab w:val="left" w:pos="709"/>
              </w:tabs>
              <w:ind w:left="-1080"/>
              <w:jc w:val="center"/>
              <w:rPr>
                <w:color w:val="0000FF"/>
                <w:sz w:val="17"/>
                <w:szCs w:val="17"/>
              </w:rPr>
            </w:pPr>
          </w:p>
        </w:tc>
        <w:tc>
          <w:tcPr>
            <w:tcW w:w="1267" w:type="dxa"/>
            <w:vAlign w:val="bottom"/>
          </w:tcPr>
          <w:p w:rsidR="00513EBF" w:rsidRPr="0023479A" w:rsidRDefault="00513EBF" w:rsidP="009B5FC3">
            <w:pPr>
              <w:tabs>
                <w:tab w:val="left" w:pos="709"/>
              </w:tabs>
              <w:ind w:left="-1080"/>
              <w:jc w:val="center"/>
              <w:rPr>
                <w:color w:val="0000FF"/>
                <w:sz w:val="17"/>
                <w:szCs w:val="17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13EBF" w:rsidRPr="0023479A" w:rsidRDefault="00513EBF" w:rsidP="009B5FC3">
            <w:pPr>
              <w:tabs>
                <w:tab w:val="left" w:pos="709"/>
                <w:tab w:val="left" w:pos="3659"/>
              </w:tabs>
              <w:spacing w:before="80"/>
              <w:ind w:left="-1080"/>
              <w:jc w:val="center"/>
              <w:rPr>
                <w:color w:val="0000FF"/>
                <w:sz w:val="17"/>
                <w:szCs w:val="17"/>
              </w:rPr>
            </w:pPr>
          </w:p>
        </w:tc>
      </w:tr>
      <w:tr w:rsidR="00513EBF" w:rsidRPr="0023479A" w:rsidTr="009B5FC3">
        <w:trPr>
          <w:trHeight w:val="186"/>
        </w:trPr>
        <w:tc>
          <w:tcPr>
            <w:tcW w:w="3801" w:type="dxa"/>
          </w:tcPr>
          <w:p w:rsidR="00513EBF" w:rsidRPr="0023479A" w:rsidRDefault="00513EBF" w:rsidP="009B5FC3">
            <w:pPr>
              <w:tabs>
                <w:tab w:val="left" w:pos="709"/>
              </w:tabs>
              <w:ind w:left="-1080"/>
              <w:jc w:val="center"/>
              <w:rPr>
                <w:sz w:val="17"/>
                <w:szCs w:val="17"/>
              </w:rPr>
            </w:pPr>
            <w:r w:rsidRPr="0023479A">
              <w:rPr>
                <w:sz w:val="17"/>
                <w:szCs w:val="17"/>
                <w:lang w:val="en-US"/>
              </w:rPr>
              <w:t>(Д</w:t>
            </w:r>
            <w:r w:rsidRPr="0023479A">
              <w:rPr>
                <w:sz w:val="17"/>
                <w:szCs w:val="17"/>
              </w:rPr>
              <w:t>олжность</w:t>
            </w:r>
            <w:r w:rsidRPr="0023479A">
              <w:rPr>
                <w:sz w:val="17"/>
                <w:szCs w:val="17"/>
                <w:lang w:val="en-US"/>
              </w:rPr>
              <w:t>)</w:t>
            </w:r>
          </w:p>
        </w:tc>
        <w:tc>
          <w:tcPr>
            <w:tcW w:w="1267" w:type="dxa"/>
          </w:tcPr>
          <w:p w:rsidR="00513EBF" w:rsidRPr="0023479A" w:rsidRDefault="00513EBF" w:rsidP="009B5FC3">
            <w:pPr>
              <w:tabs>
                <w:tab w:val="left" w:pos="709"/>
              </w:tabs>
              <w:ind w:left="-1080"/>
              <w:jc w:val="center"/>
              <w:rPr>
                <w:sz w:val="17"/>
                <w:szCs w:val="17"/>
              </w:rPr>
            </w:pPr>
          </w:p>
        </w:tc>
        <w:tc>
          <w:tcPr>
            <w:tcW w:w="43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3EBF" w:rsidRPr="0023479A" w:rsidRDefault="00513EBF" w:rsidP="009B5FC3">
            <w:pPr>
              <w:tabs>
                <w:tab w:val="left" w:pos="709"/>
                <w:tab w:val="left" w:pos="3659"/>
              </w:tabs>
              <w:ind w:left="-1080"/>
              <w:jc w:val="center"/>
              <w:rPr>
                <w:sz w:val="17"/>
                <w:szCs w:val="17"/>
              </w:rPr>
            </w:pPr>
            <w:r w:rsidRPr="0023479A">
              <w:rPr>
                <w:sz w:val="17"/>
                <w:szCs w:val="17"/>
              </w:rPr>
              <w:t>(Должность)</w:t>
            </w:r>
          </w:p>
          <w:p w:rsidR="00513EBF" w:rsidRPr="0023479A" w:rsidRDefault="00513EBF" w:rsidP="009B5FC3">
            <w:pPr>
              <w:tabs>
                <w:tab w:val="left" w:pos="709"/>
                <w:tab w:val="left" w:pos="3659"/>
              </w:tabs>
              <w:ind w:left="-1080"/>
              <w:jc w:val="center"/>
              <w:rPr>
                <w:sz w:val="17"/>
                <w:szCs w:val="17"/>
              </w:rPr>
            </w:pPr>
          </w:p>
        </w:tc>
      </w:tr>
      <w:tr w:rsidR="00513EBF" w:rsidRPr="0023479A" w:rsidTr="009B5FC3">
        <w:trPr>
          <w:trHeight w:val="345"/>
        </w:trPr>
        <w:tc>
          <w:tcPr>
            <w:tcW w:w="38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3EBF" w:rsidRPr="0023479A" w:rsidRDefault="00513EBF" w:rsidP="009B5FC3">
            <w:pPr>
              <w:tabs>
                <w:tab w:val="left" w:pos="709"/>
              </w:tabs>
              <w:ind w:left="-1080"/>
              <w:jc w:val="center"/>
              <w:rPr>
                <w:sz w:val="17"/>
                <w:szCs w:val="17"/>
              </w:rPr>
            </w:pPr>
            <w:r w:rsidRPr="0023479A">
              <w:rPr>
                <w:sz w:val="17"/>
                <w:szCs w:val="17"/>
              </w:rPr>
              <w:t>(Подпись)</w:t>
            </w:r>
          </w:p>
        </w:tc>
        <w:tc>
          <w:tcPr>
            <w:tcW w:w="1267" w:type="dxa"/>
          </w:tcPr>
          <w:p w:rsidR="00513EBF" w:rsidRPr="0023479A" w:rsidRDefault="00513EBF" w:rsidP="009B5FC3">
            <w:pPr>
              <w:tabs>
                <w:tab w:val="left" w:pos="709"/>
              </w:tabs>
              <w:ind w:left="-1080"/>
              <w:jc w:val="center"/>
              <w:rPr>
                <w:sz w:val="17"/>
                <w:szCs w:val="17"/>
              </w:rPr>
            </w:pPr>
          </w:p>
        </w:tc>
        <w:tc>
          <w:tcPr>
            <w:tcW w:w="43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3EBF" w:rsidRPr="0023479A" w:rsidRDefault="00513EBF" w:rsidP="009B5FC3">
            <w:pPr>
              <w:tabs>
                <w:tab w:val="left" w:pos="709"/>
                <w:tab w:val="left" w:pos="3659"/>
              </w:tabs>
              <w:ind w:left="-1080"/>
              <w:jc w:val="center"/>
              <w:rPr>
                <w:sz w:val="17"/>
                <w:szCs w:val="17"/>
              </w:rPr>
            </w:pPr>
            <w:r w:rsidRPr="0023479A">
              <w:rPr>
                <w:sz w:val="17"/>
                <w:szCs w:val="17"/>
              </w:rPr>
              <w:t>(Подпись)</w:t>
            </w:r>
          </w:p>
        </w:tc>
      </w:tr>
      <w:tr w:rsidR="00513EBF" w:rsidRPr="0023479A" w:rsidTr="009B5FC3">
        <w:trPr>
          <w:trHeight w:val="345"/>
        </w:trPr>
        <w:tc>
          <w:tcPr>
            <w:tcW w:w="3801" w:type="dxa"/>
            <w:vAlign w:val="center"/>
          </w:tcPr>
          <w:p w:rsidR="00513EBF" w:rsidRPr="0023479A" w:rsidRDefault="00513EBF" w:rsidP="009B5FC3">
            <w:pPr>
              <w:tabs>
                <w:tab w:val="left" w:pos="709"/>
              </w:tabs>
              <w:ind w:left="-1080"/>
              <w:rPr>
                <w:snapToGrid w:val="0"/>
                <w:color w:val="000000"/>
                <w:sz w:val="17"/>
                <w:szCs w:val="17"/>
              </w:rPr>
            </w:pPr>
            <w:r w:rsidRPr="0023479A">
              <w:rPr>
                <w:snapToGrid w:val="0"/>
                <w:color w:val="000000"/>
                <w:sz w:val="17"/>
                <w:szCs w:val="17"/>
              </w:rPr>
              <w:t>«______»_____  ___________201_ г.</w:t>
            </w:r>
          </w:p>
        </w:tc>
        <w:tc>
          <w:tcPr>
            <w:tcW w:w="1267" w:type="dxa"/>
            <w:vAlign w:val="center"/>
          </w:tcPr>
          <w:p w:rsidR="00513EBF" w:rsidRPr="0023479A" w:rsidRDefault="00513EBF" w:rsidP="009B5FC3">
            <w:pPr>
              <w:tabs>
                <w:tab w:val="left" w:pos="709"/>
              </w:tabs>
              <w:ind w:left="-1080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4344" w:type="dxa"/>
            <w:vAlign w:val="center"/>
          </w:tcPr>
          <w:p w:rsidR="00513EBF" w:rsidRPr="0023479A" w:rsidRDefault="00513EBF" w:rsidP="009B5FC3">
            <w:pPr>
              <w:tabs>
                <w:tab w:val="left" w:pos="709"/>
              </w:tabs>
              <w:ind w:left="-1080"/>
              <w:rPr>
                <w:snapToGrid w:val="0"/>
                <w:color w:val="000000"/>
                <w:sz w:val="17"/>
                <w:szCs w:val="17"/>
              </w:rPr>
            </w:pPr>
            <w:r w:rsidRPr="0023479A">
              <w:rPr>
                <w:snapToGrid w:val="0"/>
                <w:color w:val="000000"/>
                <w:sz w:val="17"/>
                <w:szCs w:val="17"/>
              </w:rPr>
              <w:t>«______»_____  _____________201_ г.</w:t>
            </w:r>
          </w:p>
        </w:tc>
      </w:tr>
    </w:tbl>
    <w:p w:rsidR="00513EBF" w:rsidRPr="0023479A" w:rsidRDefault="00513EBF" w:rsidP="00513EBF">
      <w:pPr>
        <w:rPr>
          <w:rFonts w:ascii="Arial" w:hAnsi="Arial" w:cs="Arial"/>
          <w:sz w:val="19"/>
          <w:szCs w:val="19"/>
        </w:rPr>
      </w:pPr>
      <w:r w:rsidRPr="0023479A">
        <w:rPr>
          <w:rFonts w:ascii="Arial" w:hAnsi="Arial" w:cs="Arial"/>
          <w:sz w:val="19"/>
          <w:szCs w:val="19"/>
        </w:rPr>
        <w:t xml:space="preserve"> </w:t>
      </w:r>
    </w:p>
    <w:p w:rsidR="00ED4FC1" w:rsidRDefault="000E57B6"/>
    <w:sectPr w:rsidR="00ED4FC1" w:rsidSect="009B7064">
      <w:pgSz w:w="11906" w:h="16838"/>
      <w:pgMar w:top="53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4D147C"/>
    <w:multiLevelType w:val="hybridMultilevel"/>
    <w:tmpl w:val="9B605DFC"/>
    <w:lvl w:ilvl="0" w:tplc="4DC4CDBC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DF76D6C"/>
    <w:multiLevelType w:val="hybridMultilevel"/>
    <w:tmpl w:val="312A6906"/>
    <w:lvl w:ilvl="0" w:tplc="4DC4CDBC">
      <w:start w:val="1"/>
      <w:numFmt w:val="bullet"/>
      <w:lvlText w:val=""/>
      <w:lvlJc w:val="left"/>
      <w:pPr>
        <w:ind w:left="927" w:hanging="360"/>
      </w:pPr>
      <w:rPr>
        <w:rFonts w:ascii="Wingdings" w:hAnsi="Wingdings" w:hint="default"/>
        <w:b w:val="0"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2" w15:restartNumberingAfterBreak="0">
    <w:nsid w:val="7CE76E5F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F75"/>
    <w:rsid w:val="000E57B6"/>
    <w:rsid w:val="001B045A"/>
    <w:rsid w:val="00222FA5"/>
    <w:rsid w:val="00513EBF"/>
    <w:rsid w:val="007D6F75"/>
    <w:rsid w:val="008B0FD2"/>
    <w:rsid w:val="00C62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243EB1-5011-4509-A5D4-FD8EB86E2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E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FH Heading 01,RFI_GRX_CW_Heading 1,Heading 1 (NN),h1,h11,Head 1 (Chapter heading),l1,Titre§,1,Section Head,NMP Heading 1,Titolo Sezione,R1,H11,Pääotsikko"/>
    <w:basedOn w:val="a"/>
    <w:next w:val="a"/>
    <w:link w:val="10"/>
    <w:qFormat/>
    <w:rsid w:val="00513EBF"/>
    <w:pPr>
      <w:keepNext/>
      <w:numPr>
        <w:numId w:val="1"/>
      </w:numPr>
      <w:jc w:val="both"/>
      <w:outlineLvl w:val="0"/>
    </w:pPr>
    <w:rPr>
      <w:b/>
      <w:bCs/>
      <w:sz w:val="22"/>
    </w:rPr>
  </w:style>
  <w:style w:type="paragraph" w:styleId="3">
    <w:name w:val="heading 3"/>
    <w:basedOn w:val="a"/>
    <w:next w:val="a"/>
    <w:link w:val="30"/>
    <w:qFormat/>
    <w:rsid w:val="00513EBF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FH Heading 01 Знак,RFI_GRX_CW_Heading 1 Знак,Heading 1 (NN) Знак,h1 Знак,h11 Знак,Head 1 (Chapter heading) Знак,l1 Знак,Titre§ Знак,1 Знак,Section Head Знак,NMP Heading 1 Знак,Titolo Sezione Знак,R1 Знак,H11 Знак,Pääotsikko Знак"/>
    <w:basedOn w:val="a0"/>
    <w:link w:val="1"/>
    <w:rsid w:val="00513EBF"/>
    <w:rPr>
      <w:rFonts w:ascii="Times New Roman" w:eastAsia="Times New Roman" w:hAnsi="Times New Roman" w:cs="Times New Roman"/>
      <w:b/>
      <w:bCs/>
      <w:szCs w:val="20"/>
    </w:rPr>
  </w:style>
  <w:style w:type="character" w:customStyle="1" w:styleId="30">
    <w:name w:val="Заголовок 3 Знак"/>
    <w:basedOn w:val="a0"/>
    <w:link w:val="3"/>
    <w:rsid w:val="00513EBF"/>
    <w:rPr>
      <w:rFonts w:ascii="Arial" w:eastAsia="Times New Roman" w:hAnsi="Arial" w:cs="Arial"/>
      <w:b/>
      <w:bCs/>
      <w:sz w:val="26"/>
      <w:szCs w:val="26"/>
    </w:rPr>
  </w:style>
  <w:style w:type="paragraph" w:customStyle="1" w:styleId="31">
    <w:name w:val="Стиль Заголовок 3 + полужирный По ширине Первая строка:  1 см Ме..."/>
    <w:basedOn w:val="3"/>
    <w:rsid w:val="00513EBF"/>
    <w:pPr>
      <w:spacing w:before="0" w:after="0" w:line="360" w:lineRule="auto"/>
      <w:ind w:firstLine="567"/>
      <w:jc w:val="right"/>
    </w:pPr>
    <w:rPr>
      <w:rFonts w:ascii="Times New Roman" w:hAnsi="Times New Roman" w:cs="Times New Roman"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B045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B045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Боронин Максим Валерьевич</dc:creator>
  <cp:keywords/>
  <dc:description/>
  <cp:lastModifiedBy>Резяпова Адэля Геннадьевна</cp:lastModifiedBy>
  <cp:revision>2</cp:revision>
  <cp:lastPrinted>2018-01-26T12:22:00Z</cp:lastPrinted>
  <dcterms:created xsi:type="dcterms:W3CDTF">2018-03-19T05:41:00Z</dcterms:created>
  <dcterms:modified xsi:type="dcterms:W3CDTF">2018-03-19T05:41:00Z</dcterms:modified>
</cp:coreProperties>
</file>