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3B0A67" w:rsidRDefault="00E13AF8" w:rsidP="007457A5">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9C5EDB" w:rsidRDefault="009C5EDB" w:rsidP="00257AEB"/>
    <w:p w:rsidR="00AA7A0B" w:rsidRDefault="00AA7A0B" w:rsidP="00AA7A0B">
      <w:pPr>
        <w:spacing w:line="276" w:lineRule="auto"/>
      </w:pPr>
    </w:p>
    <w:p w:rsidR="00A177E3" w:rsidRDefault="00A177E3" w:rsidP="00A177E3">
      <w:pPr>
        <w:jc w:val="right"/>
      </w:pPr>
    </w:p>
    <w:p w:rsidR="008F1ACB" w:rsidRDefault="008F1ACB" w:rsidP="008F1ACB">
      <w:pPr>
        <w:jc w:val="right"/>
      </w:pPr>
    </w:p>
    <w:p w:rsidR="00257AEB" w:rsidRDefault="00257AEB" w:rsidP="00915B7D">
      <w:pPr>
        <w:jc w:val="center"/>
        <w:rPr>
          <w:bCs/>
        </w:rPr>
      </w:pPr>
    </w:p>
    <w:p w:rsidR="00257AEB" w:rsidRDefault="00257AEB" w:rsidP="00915B7D">
      <w:pPr>
        <w:jc w:val="center"/>
        <w:rPr>
          <w:bCs/>
        </w:rPr>
      </w:pPr>
    </w:p>
    <w:p w:rsidR="00257AEB" w:rsidRDefault="00257AEB" w:rsidP="00915B7D">
      <w:pPr>
        <w:jc w:val="center"/>
        <w:rPr>
          <w:bCs/>
        </w:rPr>
      </w:pPr>
    </w:p>
    <w:p w:rsidR="00257AEB" w:rsidRDefault="00257AEB" w:rsidP="00915B7D">
      <w:pPr>
        <w:jc w:val="center"/>
        <w:rPr>
          <w:bCs/>
        </w:rPr>
      </w:pPr>
    </w:p>
    <w:p w:rsidR="007457A5" w:rsidRDefault="007457A5" w:rsidP="00915B7D">
      <w:pPr>
        <w:jc w:val="center"/>
        <w:rPr>
          <w:bCs/>
        </w:rPr>
      </w:pPr>
    </w:p>
    <w:p w:rsidR="007457A5" w:rsidRDefault="007457A5" w:rsidP="00915B7D">
      <w:pPr>
        <w:jc w:val="center"/>
        <w:rPr>
          <w:bCs/>
        </w:rPr>
      </w:pPr>
    </w:p>
    <w:p w:rsidR="007457A5" w:rsidRDefault="007457A5" w:rsidP="00915B7D">
      <w:pPr>
        <w:jc w:val="center"/>
        <w:rPr>
          <w:bCs/>
        </w:rPr>
      </w:pPr>
    </w:p>
    <w:p w:rsidR="007457A5" w:rsidRDefault="007457A5" w:rsidP="00915B7D">
      <w:pPr>
        <w:jc w:val="center"/>
        <w:rPr>
          <w:bCs/>
        </w:rPr>
      </w:pPr>
    </w:p>
    <w:p w:rsidR="007457A5" w:rsidRDefault="007457A5" w:rsidP="00915B7D">
      <w:pPr>
        <w:jc w:val="center"/>
        <w:rPr>
          <w:bCs/>
        </w:rPr>
      </w:pPr>
    </w:p>
    <w:p w:rsidR="007457A5" w:rsidRDefault="007457A5" w:rsidP="00915B7D">
      <w:pPr>
        <w:jc w:val="center"/>
        <w:rPr>
          <w:bCs/>
        </w:rPr>
      </w:pPr>
    </w:p>
    <w:p w:rsidR="00257AEB" w:rsidRDefault="00257AEB" w:rsidP="00915B7D">
      <w:pPr>
        <w:jc w:val="center"/>
        <w:rPr>
          <w:bCs/>
        </w:rPr>
      </w:pPr>
    </w:p>
    <w:p w:rsidR="00257AEB" w:rsidRPr="005A22C3" w:rsidRDefault="00257AEB"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теплоснабжение объектов ПАО "Башинформсвязь" в </w:t>
      </w:r>
      <w:r w:rsidR="00507A23">
        <w:rPr>
          <w:sz w:val="26"/>
          <w:szCs w:val="26"/>
        </w:rPr>
        <w:t xml:space="preserve">     </w:t>
      </w:r>
      <w:r w:rsidR="00D53E43" w:rsidRPr="00D53E43">
        <w:rPr>
          <w:sz w:val="26"/>
          <w:szCs w:val="26"/>
        </w:rPr>
        <w:t xml:space="preserve">с. </w:t>
      </w:r>
      <w:r w:rsidR="00641FAD" w:rsidRPr="00641FAD">
        <w:rPr>
          <w:sz w:val="26"/>
          <w:szCs w:val="26"/>
        </w:rPr>
        <w:t>Киргиз-</w:t>
      </w:r>
      <w:proofErr w:type="spellStart"/>
      <w:r w:rsidR="00641FAD" w:rsidRPr="00641FAD">
        <w:rPr>
          <w:sz w:val="26"/>
          <w:szCs w:val="26"/>
        </w:rPr>
        <w:t>Мияки</w:t>
      </w:r>
      <w:proofErr w:type="spellEnd"/>
      <w:r w:rsidR="00641FAD" w:rsidRPr="00641FAD">
        <w:rPr>
          <w:sz w:val="26"/>
          <w:szCs w:val="26"/>
        </w:rPr>
        <w:t xml:space="preserve"> </w:t>
      </w:r>
      <w:proofErr w:type="spellStart"/>
      <w:r w:rsidR="00641FAD" w:rsidRPr="00641FAD">
        <w:rPr>
          <w:sz w:val="26"/>
          <w:szCs w:val="26"/>
        </w:rPr>
        <w:t>Миякинского</w:t>
      </w:r>
      <w:proofErr w:type="spellEnd"/>
      <w:r w:rsidR="00641FAD" w:rsidRPr="00641FAD">
        <w:rPr>
          <w:sz w:val="26"/>
          <w:szCs w:val="26"/>
        </w:rPr>
        <w:t xml:space="preserve"> района</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7457A5" w:rsidRPr="007457A5">
        <w:rPr>
          <w:iCs/>
        </w:rPr>
        <w:t>17</w:t>
      </w:r>
      <w:r w:rsidRPr="00F84878">
        <w:rPr>
          <w:iCs/>
        </w:rPr>
        <w:t xml:space="preserve">» </w:t>
      </w:r>
      <w:r w:rsidR="00641FAD">
        <w:rPr>
          <w:iCs/>
        </w:rPr>
        <w:t>ма</w:t>
      </w:r>
      <w:r w:rsidR="009C5EDB">
        <w:rPr>
          <w:iCs/>
        </w:rPr>
        <w:t>я</w:t>
      </w:r>
      <w:r w:rsidR="0014311D">
        <w:rPr>
          <w:iCs/>
        </w:rPr>
        <w:t xml:space="preserve">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4"/>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4"/>
            <w:iCs/>
          </w:rPr>
          <w:t>www.</w:t>
        </w:r>
        <w:r w:rsidR="009D6786" w:rsidRPr="00675FE3">
          <w:rPr>
            <w:rStyle w:val="a4"/>
            <w:iCs/>
            <w:lang w:val="en-US"/>
          </w:rPr>
          <w:t>bashtel</w:t>
        </w:r>
        <w:r w:rsidR="009D6786" w:rsidRPr="00675FE3">
          <w:rPr>
            <w:rStyle w:val="a4"/>
            <w:iCs/>
          </w:rPr>
          <w:t>.</w:t>
        </w:r>
        <w:proofErr w:type="spellStart"/>
        <w:r w:rsidR="009D6786" w:rsidRPr="00675FE3">
          <w:rPr>
            <w:rStyle w:val="a4"/>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3B0A67"/>
    <w:p w:rsidR="005E3247" w:rsidRDefault="005E3247" w:rsidP="00E34FF7"/>
    <w:p w:rsidR="007457A5" w:rsidRDefault="007457A5" w:rsidP="00E34FF7"/>
    <w:p w:rsidR="007457A5" w:rsidRDefault="007457A5" w:rsidP="00E34FF7"/>
    <w:p w:rsidR="007457A5" w:rsidRDefault="007457A5" w:rsidP="00E34FF7"/>
    <w:p w:rsidR="00AA7A0B" w:rsidRDefault="00AA7A0B" w:rsidP="00D53E43"/>
    <w:p w:rsidR="003D6AB1" w:rsidRDefault="003D6AB1" w:rsidP="00907F4C"/>
    <w:p w:rsidR="003D6AB1" w:rsidRDefault="003D6AB1" w:rsidP="00915B7D">
      <w:pPr>
        <w:jc w:val="center"/>
      </w:pPr>
    </w:p>
    <w:p w:rsidR="000C5AAE" w:rsidRDefault="000C5AAE" w:rsidP="00915B7D">
      <w:pPr>
        <w:jc w:val="center"/>
      </w:pPr>
    </w:p>
    <w:p w:rsidR="000C5AAE" w:rsidRPr="005A22C3" w:rsidRDefault="000C5AAE"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
        <w:keepNext w:val="0"/>
        <w:rPr>
          <w:b/>
          <w:szCs w:val="24"/>
        </w:rPr>
      </w:pPr>
      <w:r w:rsidRPr="005A22C3">
        <w:rPr>
          <w:b/>
          <w:szCs w:val="24"/>
        </w:rPr>
        <w:t>20</w:t>
      </w:r>
      <w:r w:rsidR="0014311D">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4"/>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0A7C3A">
          <w:rPr>
            <w:noProof/>
            <w:webHidden/>
          </w:rPr>
          <w:t>3</w:t>
        </w:r>
        <w:r>
          <w:rPr>
            <w:noProof/>
            <w:webHidden/>
          </w:rPr>
          <w:fldChar w:fldCharType="end"/>
        </w:r>
      </w:hyperlink>
    </w:p>
    <w:p w:rsidR="00915B7D" w:rsidRPr="008E3CB4" w:rsidRDefault="000A7C3A"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4"/>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0A7C3A"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4"/>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0A7C3A"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4"/>
            <w:rFonts w:eastAsia="MS Mincho"/>
            <w:noProof/>
            <w:kern w:val="32"/>
            <w:lang w:val="x-none" w:eastAsia="x-none"/>
          </w:rPr>
          <w:t xml:space="preserve">РАЗДЕЛ II. </w:t>
        </w:r>
        <w:r w:rsidR="00915B7D" w:rsidRPr="009A3903">
          <w:rPr>
            <w:rStyle w:val="a4"/>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0A7C3A"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4"/>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0A7C3A"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4"/>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0A7C3A"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4"/>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0A7C3A"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4"/>
            <w:rFonts w:eastAsia="MS Mincho"/>
            <w:noProof/>
            <w:kern w:val="32"/>
            <w:lang w:val="x-none" w:eastAsia="x-none"/>
          </w:rPr>
          <w:t>ФОРМА</w:t>
        </w:r>
        <w:r w:rsidR="00915B7D" w:rsidRPr="009A3903">
          <w:rPr>
            <w:rStyle w:val="a4"/>
            <w:rFonts w:eastAsia="MS Mincho"/>
            <w:noProof/>
            <w:kern w:val="32"/>
            <w:lang w:eastAsia="x-none"/>
          </w:rPr>
          <w:t xml:space="preserve"> № 1</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ДЛЯ ПРЕДОСТАВЛЕНИЯ ИНФОРМАЦИИ РАСКРЫВАЮЩЕЙ ИНФОРМАЦИЮ В ОТНОШЕНИИ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ВСЕЙ ЦЕПОЧКИ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СОБСТВЕННИКОВ ПРЕТЕНДЕНТА</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 xml:space="preserve">ВКЛЮЧАЯ БЕНЕФИЦИАРОВ </w:t>
        </w:r>
        <w:r w:rsidR="00915B7D" w:rsidRPr="009A3903">
          <w:rPr>
            <w:rStyle w:val="a4"/>
            <w:rFonts w:eastAsia="MS Mincho"/>
            <w:noProof/>
            <w:kern w:val="32"/>
            <w:lang w:val="x-none" w:eastAsia="x-none"/>
          </w:rPr>
          <w:t>(</w:t>
        </w:r>
        <w:r w:rsidR="00915B7D" w:rsidRPr="009A3903">
          <w:rPr>
            <w:rStyle w:val="a4"/>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13</w:t>
        </w:r>
        <w:r w:rsidR="00915B7D">
          <w:rPr>
            <w:noProof/>
            <w:webHidden/>
          </w:rPr>
          <w:fldChar w:fldCharType="end"/>
        </w:r>
      </w:hyperlink>
    </w:p>
    <w:p w:rsidR="00915B7D" w:rsidRPr="008E3CB4" w:rsidRDefault="000A7C3A"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4"/>
            <w:rFonts w:eastAsia="MS Mincho"/>
            <w:noProof/>
            <w:kern w:val="32"/>
            <w:lang w:val="x-none" w:eastAsia="x-none"/>
          </w:rPr>
          <w:t>РАЗДЕЛ I</w:t>
        </w:r>
        <w:r w:rsidR="00915B7D" w:rsidRPr="009A3903">
          <w:rPr>
            <w:rStyle w:val="a4"/>
            <w:rFonts w:eastAsia="MS Mincho"/>
            <w:noProof/>
            <w:kern w:val="32"/>
            <w:lang w:val="en-US" w:eastAsia="x-none"/>
          </w:rPr>
          <w:t>II</w:t>
        </w:r>
        <w:r w:rsidR="00915B7D" w:rsidRPr="009A3903">
          <w:rPr>
            <w:rStyle w:val="a4"/>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0A7C3A"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4"/>
            <w:rFonts w:eastAsia="MS Mincho"/>
            <w:noProof/>
            <w:kern w:val="32"/>
            <w:lang w:val="x-none" w:eastAsia="x-none"/>
          </w:rPr>
          <w:t xml:space="preserve">РАЗДЕЛ </w:t>
        </w:r>
        <w:r w:rsidR="00915B7D" w:rsidRPr="009A3903">
          <w:rPr>
            <w:rStyle w:val="a4"/>
            <w:rFonts w:eastAsia="MS Mincho"/>
            <w:noProof/>
            <w:kern w:val="32"/>
            <w:lang w:val="en-US" w:eastAsia="x-none"/>
          </w:rPr>
          <w:t>I</w:t>
        </w:r>
        <w:r w:rsidR="00915B7D" w:rsidRPr="009A3903">
          <w:rPr>
            <w:rStyle w:val="a4"/>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b"/>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578257"/>
      <w:r w:rsidRPr="00E82F20">
        <w:rPr>
          <w:rFonts w:ascii="Times New Roman" w:eastAsia="MS Mincho" w:hAnsi="Times New Roman"/>
          <w:color w:val="17365D"/>
          <w:kern w:val="32"/>
          <w:szCs w:val="24"/>
          <w:lang w:val="x-none" w:eastAsia="x-none"/>
        </w:rPr>
        <w:lastRenderedPageBreak/>
        <w:t>ИЗВЕЩЕНИЕ О ЗАКУПКЕ</w:t>
      </w:r>
      <w:bookmarkEnd w:id="0"/>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0E4D41" w:rsidRPr="00D3109B">
        <w:rPr>
          <w:b/>
        </w:rPr>
        <w:t xml:space="preserve">теплоснабжение объектов ПАО "Башинформсвязь" в </w:t>
      </w:r>
      <w:r w:rsidR="00D53E43" w:rsidRPr="0009434F">
        <w:rPr>
          <w:b/>
          <w:szCs w:val="26"/>
        </w:rPr>
        <w:t xml:space="preserve">с. </w:t>
      </w:r>
      <w:r w:rsidR="00641FAD" w:rsidRPr="00EC3671">
        <w:rPr>
          <w:b/>
          <w:szCs w:val="26"/>
        </w:rPr>
        <w:t>Киргиз-</w:t>
      </w:r>
      <w:proofErr w:type="spellStart"/>
      <w:r w:rsidR="00641FAD" w:rsidRPr="00EC3671">
        <w:rPr>
          <w:b/>
          <w:szCs w:val="26"/>
        </w:rPr>
        <w:t>Мияки</w:t>
      </w:r>
      <w:proofErr w:type="spellEnd"/>
      <w:r w:rsidR="00641FAD" w:rsidRPr="00EC3671">
        <w:rPr>
          <w:b/>
          <w:szCs w:val="26"/>
        </w:rPr>
        <w:t xml:space="preserve"> </w:t>
      </w:r>
      <w:proofErr w:type="spellStart"/>
      <w:r w:rsidR="00641FAD" w:rsidRPr="00EC3671">
        <w:rPr>
          <w:b/>
          <w:szCs w:val="26"/>
        </w:rPr>
        <w:t>Миякинского</w:t>
      </w:r>
      <w:proofErr w:type="spellEnd"/>
      <w:r w:rsidR="00641FAD" w:rsidRPr="00EC3671">
        <w:rPr>
          <w:b/>
          <w:szCs w:val="26"/>
        </w:rPr>
        <w:t xml:space="preserve"> района</w:t>
      </w:r>
      <w:r w:rsidRPr="00F84878">
        <w:t xml:space="preserve"> (Далее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0C4977"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bookmarkStart w:id="1" w:name="_GoBack"/>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bookmarkEnd w:id="1"/>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73335D" w:rsidRDefault="000C4977" w:rsidP="00A47819">
            <w:pPr>
              <w:autoSpaceDE w:val="0"/>
              <w:autoSpaceDN w:val="0"/>
              <w:adjustRightInd w:val="0"/>
              <w:jc w:val="both"/>
              <w:rPr>
                <w:rFonts w:eastAsia="Calibri"/>
                <w:bCs/>
              </w:rPr>
            </w:pPr>
            <w:r>
              <w:rPr>
                <w:rFonts w:eastAsia="Calibri"/>
                <w:bCs/>
              </w:rPr>
              <w:t>Асадуллин Венер Галисултанович</w:t>
            </w:r>
          </w:p>
          <w:p w:rsidR="00915B7D" w:rsidRPr="00EF40D7" w:rsidRDefault="0073335D" w:rsidP="000C4977">
            <w:pPr>
              <w:autoSpaceDE w:val="0"/>
              <w:autoSpaceDN w:val="0"/>
              <w:adjustRightInd w:val="0"/>
              <w:jc w:val="both"/>
              <w:rPr>
                <w:rFonts w:eastAsia="Calibri"/>
                <w:bCs/>
              </w:rPr>
            </w:pPr>
            <w:r w:rsidRPr="00B57D6D">
              <w:rPr>
                <w:rFonts w:eastAsia="Calibri"/>
                <w:bCs/>
                <w:color w:val="000000"/>
              </w:rPr>
              <w:t>тел</w:t>
            </w:r>
            <w:r w:rsidR="008E3EB7" w:rsidRPr="00EF40D7">
              <w:rPr>
                <w:rFonts w:eastAsia="Calibri"/>
                <w:bCs/>
                <w:color w:val="000000"/>
              </w:rPr>
              <w:t>. + 7 (347)221</w:t>
            </w:r>
            <w:r w:rsidR="000C4977" w:rsidRPr="00EF40D7">
              <w:rPr>
                <w:rFonts w:eastAsia="Calibri"/>
                <w:bCs/>
                <w:color w:val="000000"/>
              </w:rPr>
              <w:t>5721</w:t>
            </w:r>
            <w:r w:rsidRPr="00EF40D7">
              <w:rPr>
                <w:rFonts w:eastAsia="Calibri"/>
                <w:bCs/>
                <w:color w:val="000000"/>
              </w:rPr>
              <w:t xml:space="preserve">, </w:t>
            </w:r>
            <w:r w:rsidRPr="00B57D6D">
              <w:rPr>
                <w:rFonts w:eastAsia="Calibri"/>
                <w:bCs/>
                <w:color w:val="000000"/>
                <w:lang w:val="en-US"/>
              </w:rPr>
              <w:t>e</w:t>
            </w:r>
            <w:r w:rsidRPr="00EF40D7">
              <w:rPr>
                <w:rFonts w:eastAsia="Calibri"/>
                <w:bCs/>
                <w:color w:val="000000"/>
              </w:rPr>
              <w:t>-</w:t>
            </w:r>
            <w:r w:rsidRPr="00B57D6D">
              <w:rPr>
                <w:rFonts w:eastAsia="Calibri"/>
                <w:bCs/>
                <w:color w:val="000000"/>
                <w:lang w:val="en-US"/>
              </w:rPr>
              <w:t>mail</w:t>
            </w:r>
            <w:r w:rsidRPr="00EF40D7">
              <w:rPr>
                <w:rFonts w:eastAsia="Calibri"/>
                <w:bCs/>
                <w:color w:val="000000"/>
              </w:rPr>
              <w:t xml:space="preserve">: </w:t>
            </w:r>
            <w:hyperlink r:id="rId14" w:history="1">
              <w:r w:rsidR="000C4977" w:rsidRPr="009963C1">
                <w:rPr>
                  <w:rStyle w:val="a4"/>
                  <w:lang w:val="en-US"/>
                </w:rPr>
                <w:t>v</w:t>
              </w:r>
              <w:r w:rsidR="000C4977" w:rsidRPr="00EF40D7">
                <w:rPr>
                  <w:rStyle w:val="a4"/>
                </w:rPr>
                <w:t>.</w:t>
              </w:r>
              <w:r w:rsidR="000C4977" w:rsidRPr="009963C1">
                <w:rPr>
                  <w:rStyle w:val="a4"/>
                  <w:lang w:val="en-US"/>
                </w:rPr>
                <w:t>asadullin</w:t>
              </w:r>
              <w:r w:rsidR="000C4977" w:rsidRPr="00EF40D7">
                <w:rPr>
                  <w:rStyle w:val="a4"/>
                </w:rPr>
                <w:t>@</w:t>
              </w:r>
              <w:r w:rsidR="000C4977" w:rsidRPr="009963C1">
                <w:rPr>
                  <w:rStyle w:val="a4"/>
                  <w:lang w:val="en-US"/>
                </w:rPr>
                <w:t>bashtel</w:t>
              </w:r>
              <w:r w:rsidR="000C4977" w:rsidRPr="00EF40D7">
                <w:rPr>
                  <w:rStyle w:val="a4"/>
                </w:rPr>
                <w:t>.</w:t>
              </w:r>
              <w:proofErr w:type="spellStart"/>
              <w:r w:rsidR="000C4977" w:rsidRPr="009963C1">
                <w:rPr>
                  <w:rStyle w:val="a4"/>
                  <w:lang w:val="en-US"/>
                </w:rPr>
                <w:t>ru</w:t>
              </w:r>
              <w:proofErr w:type="spellEnd"/>
            </w:hyperlink>
            <w:r w:rsidR="000C4977" w:rsidRPr="00EF40D7">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EF40D7" w:rsidRDefault="00915B7D" w:rsidP="00907BCE">
            <w:pPr>
              <w:pStyle w:val="Default"/>
              <w:jc w:val="both"/>
              <w:rPr>
                <w:b/>
                <w:szCs w:val="26"/>
              </w:rPr>
            </w:pPr>
            <w:r w:rsidRPr="00EF40D7">
              <w:rPr>
                <w:b/>
                <w:iCs/>
              </w:rPr>
              <w:t xml:space="preserve">Договор </w:t>
            </w:r>
            <w:r w:rsidR="000E4D41" w:rsidRPr="00EF40D7">
              <w:rPr>
                <w:b/>
              </w:rPr>
              <w:t xml:space="preserve">на теплоснабжение объектов ПАО "Башинформсвязь" в </w:t>
            </w:r>
            <w:r w:rsidR="00D53E43" w:rsidRPr="0009434F">
              <w:rPr>
                <w:b/>
                <w:szCs w:val="26"/>
              </w:rPr>
              <w:t xml:space="preserve">с. </w:t>
            </w:r>
            <w:r w:rsidR="00641FAD" w:rsidRPr="00EC3671">
              <w:rPr>
                <w:b/>
                <w:szCs w:val="26"/>
              </w:rPr>
              <w:t>Киргиз-</w:t>
            </w:r>
            <w:proofErr w:type="spellStart"/>
            <w:r w:rsidR="00641FAD" w:rsidRPr="00EC3671">
              <w:rPr>
                <w:b/>
                <w:szCs w:val="26"/>
              </w:rPr>
              <w:t>Мияки</w:t>
            </w:r>
            <w:proofErr w:type="spellEnd"/>
            <w:r w:rsidR="00641FAD" w:rsidRPr="00EC3671">
              <w:rPr>
                <w:b/>
                <w:szCs w:val="26"/>
              </w:rPr>
              <w:t xml:space="preserve"> </w:t>
            </w:r>
            <w:proofErr w:type="spellStart"/>
            <w:r w:rsidR="00641FAD" w:rsidRPr="00EC3671">
              <w:rPr>
                <w:b/>
                <w:szCs w:val="26"/>
              </w:rPr>
              <w:t>Миякинского</w:t>
            </w:r>
            <w:proofErr w:type="spellEnd"/>
            <w:r w:rsidR="00641FAD" w:rsidRPr="00EC3671">
              <w:rPr>
                <w:b/>
                <w:szCs w:val="26"/>
              </w:rPr>
              <w:t xml:space="preserve"> района</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4"/>
                  <w:iCs/>
                </w:rPr>
                <w:t xml:space="preserve">разделе </w:t>
              </w:r>
              <w:r>
                <w:rPr>
                  <w:rStyle w:val="a4"/>
                  <w:iCs/>
                  <w:lang w:val="en-US"/>
                </w:rPr>
                <w:t>I</w:t>
              </w:r>
              <w:r w:rsidRPr="00E2402F">
                <w:rPr>
                  <w:rStyle w:val="a4"/>
                  <w:iCs/>
                  <w:lang w:val="en-US"/>
                </w:rPr>
                <w:t>V</w:t>
              </w:r>
              <w:r w:rsidRPr="00E2402F">
                <w:rPr>
                  <w:rStyle w:val="a4"/>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4"/>
                  <w:iCs/>
                </w:rPr>
                <w:t>разделе I</w:t>
              </w:r>
              <w:r>
                <w:rPr>
                  <w:rStyle w:val="a4"/>
                  <w:iCs/>
                  <w:lang w:val="en-US"/>
                </w:rPr>
                <w:t>II</w:t>
              </w:r>
              <w:r w:rsidRPr="00F84878">
                <w:rPr>
                  <w:rStyle w:val="a4"/>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D61D2D" w:rsidP="00641690">
            <w:pPr>
              <w:pStyle w:val="Default"/>
              <w:jc w:val="both"/>
              <w:rPr>
                <w:iCs/>
                <w:color w:val="auto"/>
              </w:rPr>
            </w:pPr>
            <w:r w:rsidRPr="0032239E">
              <w:t>686</w:t>
            </w:r>
            <w:r>
              <w:rPr>
                <w:lang w:val="en-US"/>
              </w:rPr>
              <w:t> </w:t>
            </w:r>
            <w:r>
              <w:t>497,</w:t>
            </w:r>
            <w:r w:rsidRPr="0032239E">
              <w:t>98</w:t>
            </w:r>
            <w:r w:rsidRPr="00B36731">
              <w:t xml:space="preserve"> (</w:t>
            </w:r>
            <w:r>
              <w:t>Шестьсот восемьдесят шесть тысяч четыреста девяносто семь) рублей</w:t>
            </w:r>
            <w:r w:rsidRPr="00B36731">
              <w:t xml:space="preserve"> </w:t>
            </w:r>
            <w:r>
              <w:t>98</w:t>
            </w:r>
            <w:r w:rsidRPr="00B36731">
              <w:t xml:space="preserve"> </w:t>
            </w:r>
            <w:r w:rsidRPr="00B36731">
              <w:rPr>
                <w:bCs/>
              </w:rPr>
              <w:t>копе</w:t>
            </w:r>
            <w:r>
              <w:rPr>
                <w:bCs/>
              </w:rPr>
              <w:t>ек</w:t>
            </w:r>
            <w:r w:rsidRPr="00B36731">
              <w:rPr>
                <w:bCs/>
              </w:rPr>
              <w:t xml:space="preserve">, </w:t>
            </w:r>
            <w:r>
              <w:rPr>
                <w:bCs/>
              </w:rPr>
              <w:t>НДС не облагается</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D61D2D">
            <w:pPr>
              <w:pStyle w:val="Default"/>
              <w:rPr>
                <w:iCs/>
              </w:rPr>
            </w:pPr>
            <w:r w:rsidRPr="00F84878">
              <w:rPr>
                <w:iCs/>
              </w:rPr>
              <w:t xml:space="preserve"> </w:t>
            </w:r>
            <w:r w:rsidR="00D02223">
              <w:rPr>
                <w:iCs/>
              </w:rPr>
              <w:t xml:space="preserve">не позднее </w:t>
            </w:r>
            <w:r w:rsidRPr="00F84878">
              <w:rPr>
                <w:iCs/>
              </w:rPr>
              <w:t>«</w:t>
            </w:r>
            <w:r w:rsidR="008C30A1">
              <w:rPr>
                <w:iCs/>
              </w:rPr>
              <w:t>25</w:t>
            </w:r>
            <w:r w:rsidRPr="00F84878">
              <w:rPr>
                <w:iCs/>
              </w:rPr>
              <w:t xml:space="preserve">» </w:t>
            </w:r>
            <w:r w:rsidR="00D61D2D">
              <w:rPr>
                <w:iCs/>
              </w:rPr>
              <w:t>ма</w:t>
            </w:r>
            <w:r w:rsidR="00E80391">
              <w:rPr>
                <w:iCs/>
              </w:rPr>
              <w:t>я</w:t>
            </w:r>
            <w:r w:rsidR="00921D29">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4"/>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4"/>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4"/>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7"/>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A7C3A">
        <w:t>1</w:t>
      </w:r>
      <w:r w:rsidRPr="00F84878">
        <w:fldChar w:fldCharType="end"/>
      </w:r>
      <w:r w:rsidRPr="00F84878">
        <w:t xml:space="preserve"> </w:t>
      </w:r>
      <w:hyperlink w:anchor="_РАЗДЕЛ_II._СВЕДЕНИЯ" w:history="1">
        <w:r w:rsidRPr="00F84878">
          <w:rPr>
            <w:rStyle w:val="a4"/>
          </w:rPr>
          <w:t>раздела II «</w:t>
        </w:r>
        <w:r>
          <w:rPr>
            <w:rStyle w:val="a4"/>
          </w:rPr>
          <w:t>Информационная карта</w:t>
        </w:r>
        <w:r w:rsidRPr="00F84878">
          <w:rPr>
            <w:rStyle w:val="a4"/>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4"/>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4"/>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4"/>
          </w:rPr>
          <w:t>Положением о закупках</w:t>
        </w:r>
        <w:r w:rsidRPr="00420A8C">
          <w:rPr>
            <w:rStyle w:val="a4"/>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0A7C3A">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4"/>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0A7C3A" w:rsidP="00915B7D">
      <w:pPr>
        <w:ind w:firstLine="567"/>
        <w:jc w:val="both"/>
      </w:pPr>
      <w:hyperlink r:id="rId22" w:history="1">
        <w:r w:rsidR="00915B7D" w:rsidRPr="00420A8C">
          <w:rPr>
            <w:rStyle w:val="a4"/>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4"/>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7"/>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0C4977"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0C4977" w:rsidRDefault="000C4977" w:rsidP="000C4977">
            <w:pPr>
              <w:autoSpaceDE w:val="0"/>
              <w:autoSpaceDN w:val="0"/>
              <w:adjustRightInd w:val="0"/>
              <w:jc w:val="both"/>
              <w:rPr>
                <w:rFonts w:eastAsia="Calibri"/>
                <w:bCs/>
              </w:rPr>
            </w:pPr>
            <w:r>
              <w:rPr>
                <w:rFonts w:eastAsia="Calibri"/>
                <w:bCs/>
              </w:rPr>
              <w:t>Асадуллин Венер Галисултанович</w:t>
            </w:r>
          </w:p>
          <w:p w:rsidR="00915B7D" w:rsidRPr="00EF40D7" w:rsidRDefault="000C4977" w:rsidP="000C4977">
            <w:pPr>
              <w:pStyle w:val="Default"/>
              <w:rPr>
                <w:bCs/>
                <w:sz w:val="10"/>
                <w:szCs w:val="10"/>
              </w:rPr>
            </w:pPr>
            <w:r w:rsidRPr="00B57D6D">
              <w:rPr>
                <w:bCs/>
              </w:rPr>
              <w:t>тел</w:t>
            </w:r>
            <w:r w:rsidRPr="00EF40D7">
              <w:rPr>
                <w:bCs/>
              </w:rPr>
              <w:t xml:space="preserve">. + 7 (347)2215721, </w:t>
            </w:r>
            <w:r w:rsidRPr="00B57D6D">
              <w:rPr>
                <w:bCs/>
                <w:lang w:val="en-US"/>
              </w:rPr>
              <w:t>e</w:t>
            </w:r>
            <w:r w:rsidRPr="00EF40D7">
              <w:rPr>
                <w:bCs/>
              </w:rPr>
              <w:t>-</w:t>
            </w:r>
            <w:r w:rsidRPr="00B57D6D">
              <w:rPr>
                <w:bCs/>
                <w:lang w:val="en-US"/>
              </w:rPr>
              <w:t>mail</w:t>
            </w:r>
            <w:r w:rsidRPr="00EF40D7">
              <w:rPr>
                <w:bCs/>
              </w:rPr>
              <w:t xml:space="preserve">: </w:t>
            </w:r>
            <w:hyperlink r:id="rId25" w:history="1">
              <w:r w:rsidRPr="009963C1">
                <w:rPr>
                  <w:rStyle w:val="a4"/>
                  <w:lang w:val="en-US"/>
                </w:rPr>
                <w:t>v</w:t>
              </w:r>
              <w:r w:rsidRPr="00EF40D7">
                <w:rPr>
                  <w:rStyle w:val="a4"/>
                </w:rPr>
                <w:t>.</w:t>
              </w:r>
              <w:r w:rsidRPr="009963C1">
                <w:rPr>
                  <w:rStyle w:val="a4"/>
                  <w:lang w:val="en-US"/>
                </w:rPr>
                <w:t>asadullin</w:t>
              </w:r>
              <w:r w:rsidRPr="00EF40D7">
                <w:rPr>
                  <w:rStyle w:val="a4"/>
                </w:rPr>
                <w:t>@</w:t>
              </w:r>
              <w:r w:rsidRPr="009963C1">
                <w:rPr>
                  <w:rStyle w:val="a4"/>
                  <w:lang w:val="en-US"/>
                </w:rPr>
                <w:t>bashtel</w:t>
              </w:r>
              <w:r w:rsidRPr="00EF40D7">
                <w:rPr>
                  <w:rStyle w:val="a4"/>
                </w:rPr>
                <w:t>.</w:t>
              </w:r>
              <w:proofErr w:type="spellStart"/>
              <w:r w:rsidRPr="009963C1">
                <w:rPr>
                  <w:rStyle w:val="a4"/>
                  <w:lang w:val="en-US"/>
                </w:rPr>
                <w:t>ru</w:t>
              </w:r>
              <w:proofErr w:type="spellEnd"/>
            </w:hyperlink>
            <w:r w:rsidRPr="00EF40D7">
              <w:t xml:space="preserve"> </w:t>
            </w: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EF40D7"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E80391" w:rsidRDefault="00D61D2D" w:rsidP="00E91775">
            <w:pPr>
              <w:pStyle w:val="a5"/>
              <w:widowControl w:val="0"/>
              <w:autoSpaceDE w:val="0"/>
              <w:autoSpaceDN w:val="0"/>
              <w:adjustRightInd w:val="0"/>
              <w:ind w:left="0"/>
            </w:pPr>
            <w:r w:rsidRPr="00E5234F">
              <w:t>МУП «Энергетик»</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4D3224" w:rsidRDefault="00D61D2D" w:rsidP="00223292">
            <w:r w:rsidRPr="00E5234F">
              <w:t>45</w:t>
            </w:r>
            <w:r w:rsidR="00223292">
              <w:t>2080</w:t>
            </w:r>
            <w:r w:rsidRPr="00E5234F">
              <w:t>, Республика Башкортостан, с.</w:t>
            </w:r>
            <w:r>
              <w:t xml:space="preserve"> </w:t>
            </w:r>
            <w:r w:rsidRPr="00E5234F">
              <w:t>Киргиз-</w:t>
            </w:r>
            <w:proofErr w:type="spellStart"/>
            <w:r w:rsidRPr="00E5234F">
              <w:t>Мияки</w:t>
            </w:r>
            <w:proofErr w:type="spellEnd"/>
            <w:r w:rsidRPr="00E5234F">
              <w:t>, ул.</w:t>
            </w:r>
            <w:r>
              <w:t xml:space="preserve"> </w:t>
            </w:r>
            <w:r w:rsidRPr="00E5234F">
              <w:t>Шоссейная, 7а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D61D2D">
            <w:pPr>
              <w:rPr>
                <w:i/>
                <w:color w:val="FF0000"/>
              </w:rPr>
            </w:pPr>
            <w:r w:rsidRPr="00F84878">
              <w:rPr>
                <w:iCs/>
              </w:rPr>
              <w:t xml:space="preserve"> </w:t>
            </w:r>
            <w:r w:rsidR="00D02223">
              <w:rPr>
                <w:iCs/>
              </w:rPr>
              <w:t xml:space="preserve">не позднее </w:t>
            </w:r>
            <w:r w:rsidR="00D62EA4" w:rsidRPr="00F84878">
              <w:rPr>
                <w:iCs/>
              </w:rPr>
              <w:t>«</w:t>
            </w:r>
            <w:r w:rsidR="00D62EA4">
              <w:rPr>
                <w:iCs/>
              </w:rPr>
              <w:t>25</w:t>
            </w:r>
            <w:r w:rsidR="00D62EA4" w:rsidRPr="00F84878">
              <w:rPr>
                <w:iCs/>
              </w:rPr>
              <w:t xml:space="preserve">» </w:t>
            </w:r>
            <w:r w:rsidR="00D62EA4">
              <w:rPr>
                <w:iCs/>
              </w:rPr>
              <w:t>мая</w:t>
            </w:r>
            <w:r w:rsidR="00043A83">
              <w:rPr>
                <w:iCs/>
              </w:rPr>
              <w:t xml:space="preserve"> </w:t>
            </w:r>
            <w:r w:rsidR="00921D29">
              <w:rPr>
                <w:iCs/>
              </w:rPr>
              <w:t>2018</w:t>
            </w:r>
            <w:r w:rsidR="00043A83"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EF40D7" w:rsidRDefault="00FE02EE" w:rsidP="00907BCE">
            <w:pPr>
              <w:pStyle w:val="Default"/>
              <w:jc w:val="both"/>
              <w:rPr>
                <w:b/>
                <w:iCs/>
              </w:rPr>
            </w:pPr>
            <w:r w:rsidRPr="00EF40D7">
              <w:rPr>
                <w:b/>
                <w:iCs/>
              </w:rPr>
              <w:t xml:space="preserve">Право </w:t>
            </w:r>
            <w:r w:rsidR="00041E14" w:rsidRPr="00EF40D7">
              <w:rPr>
                <w:b/>
                <w:szCs w:val="26"/>
              </w:rPr>
              <w:t>на</w:t>
            </w:r>
            <w:r w:rsidR="00041E14" w:rsidRPr="00EF40D7">
              <w:rPr>
                <w:b/>
                <w:sz w:val="26"/>
                <w:szCs w:val="26"/>
              </w:rPr>
              <w:t xml:space="preserve"> </w:t>
            </w:r>
            <w:r w:rsidR="00241826" w:rsidRPr="00EF40D7">
              <w:rPr>
                <w:b/>
                <w:szCs w:val="26"/>
              </w:rPr>
              <w:t xml:space="preserve">заключение договора </w:t>
            </w:r>
            <w:r w:rsidR="000E4D41" w:rsidRPr="00EF40D7">
              <w:rPr>
                <w:b/>
              </w:rPr>
              <w:t xml:space="preserve">на теплоснабжение объектов ПАО "Башинформсвязь" в </w:t>
            </w:r>
            <w:r w:rsidR="00D53E43" w:rsidRPr="0009434F">
              <w:rPr>
                <w:b/>
                <w:szCs w:val="26"/>
              </w:rPr>
              <w:t xml:space="preserve">с. </w:t>
            </w:r>
            <w:r w:rsidR="00641FAD" w:rsidRPr="00EC3671">
              <w:rPr>
                <w:b/>
                <w:szCs w:val="26"/>
              </w:rPr>
              <w:t>Киргиз-</w:t>
            </w:r>
            <w:proofErr w:type="spellStart"/>
            <w:r w:rsidR="00641FAD" w:rsidRPr="00EC3671">
              <w:rPr>
                <w:b/>
                <w:szCs w:val="26"/>
              </w:rPr>
              <w:t>Мияки</w:t>
            </w:r>
            <w:proofErr w:type="spellEnd"/>
            <w:r w:rsidR="00641FAD" w:rsidRPr="00EC3671">
              <w:rPr>
                <w:b/>
                <w:szCs w:val="26"/>
              </w:rPr>
              <w:t xml:space="preserve"> </w:t>
            </w:r>
            <w:proofErr w:type="spellStart"/>
            <w:r w:rsidR="00641FAD" w:rsidRPr="00EC3671">
              <w:rPr>
                <w:b/>
                <w:szCs w:val="26"/>
              </w:rPr>
              <w:t>Миякинского</w:t>
            </w:r>
            <w:proofErr w:type="spellEnd"/>
            <w:r w:rsidR="00641FAD" w:rsidRPr="00EC3671">
              <w:rPr>
                <w:b/>
                <w:szCs w:val="26"/>
              </w:rPr>
              <w:t xml:space="preserve"> района</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D61D2D" w:rsidP="00542BF5">
            <w:pPr>
              <w:jc w:val="both"/>
            </w:pPr>
            <w:r w:rsidRPr="0032239E">
              <w:t>686</w:t>
            </w:r>
            <w:r>
              <w:rPr>
                <w:lang w:val="en-US"/>
              </w:rPr>
              <w:t> </w:t>
            </w:r>
            <w:r>
              <w:t>497,</w:t>
            </w:r>
            <w:r w:rsidRPr="0032239E">
              <w:t>98</w:t>
            </w:r>
            <w:r w:rsidRPr="00B36731">
              <w:t xml:space="preserve"> (</w:t>
            </w:r>
            <w:r>
              <w:t>Шестьсот восемьдесят шесть тысяч четыреста девяносто семь) рублей</w:t>
            </w:r>
            <w:r w:rsidRPr="00B36731">
              <w:t xml:space="preserve"> </w:t>
            </w:r>
            <w:r>
              <w:t>98</w:t>
            </w:r>
            <w:r w:rsidRPr="00B36731">
              <w:t xml:space="preserve"> </w:t>
            </w:r>
            <w:r w:rsidRPr="00B36731">
              <w:rPr>
                <w:bCs/>
              </w:rPr>
              <w:t>копе</w:t>
            </w:r>
            <w:r>
              <w:rPr>
                <w:bCs/>
              </w:rPr>
              <w:t>ек</w:t>
            </w:r>
            <w:r w:rsidRPr="00B36731">
              <w:rPr>
                <w:bCs/>
              </w:rPr>
              <w:t xml:space="preserve">, </w:t>
            </w:r>
            <w:r>
              <w:rPr>
                <w:bCs/>
              </w:rPr>
              <w:t>НДС не облагается</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4"/>
                  <w:iCs/>
                </w:rPr>
                <w:t xml:space="preserve">в разделе </w:t>
              </w:r>
              <w:r>
                <w:rPr>
                  <w:rStyle w:val="a4"/>
                  <w:iCs/>
                  <w:lang w:val="en-US"/>
                </w:rPr>
                <w:t>I</w:t>
              </w:r>
              <w:r w:rsidRPr="00F84878">
                <w:rPr>
                  <w:rStyle w:val="a4"/>
                  <w:iCs/>
                  <w:lang w:val="en-US"/>
                </w:rPr>
                <w:t>V</w:t>
              </w:r>
              <w:r w:rsidRPr="00F84878">
                <w:rPr>
                  <w:rStyle w:val="a4"/>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4"/>
                  <w:iCs/>
                </w:rPr>
                <w:t xml:space="preserve">разделе </w:t>
              </w:r>
              <w:r>
                <w:rPr>
                  <w:rStyle w:val="a4"/>
                  <w:iCs/>
                  <w:lang w:val="en-US"/>
                </w:rPr>
                <w:t>III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0A7C3A">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0A7C3A">
                    <w:t>16</w:t>
                  </w:r>
                  <w:r w:rsidRPr="00AC6D5F">
                    <w:fldChar w:fldCharType="end"/>
                  </w:r>
                  <w:r w:rsidRPr="00AC6D5F">
                    <w:t xml:space="preserve"> </w:t>
                  </w:r>
                  <w:hyperlink w:anchor="_РАЗДЕЛ_II._СВЕДЕНИЯ" w:history="1">
                    <w:r w:rsidRPr="00AC6D5F">
                      <w:rPr>
                        <w:rStyle w:val="a4"/>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0A7C3A">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4"/>
                </w:rPr>
                <w:t>раздел</w:t>
              </w:r>
              <w:r>
                <w:rPr>
                  <w:rStyle w:val="a4"/>
                </w:rPr>
                <w:t>е</w:t>
              </w:r>
              <w:r w:rsidRPr="00E82F20">
                <w:rPr>
                  <w:rStyle w:val="a4"/>
                </w:rPr>
                <w:t xml:space="preserve"> I</w:t>
              </w:r>
              <w:r>
                <w:rPr>
                  <w:rStyle w:val="a4"/>
                  <w:lang w:val="en-US"/>
                </w:rPr>
                <w:t>II</w:t>
              </w:r>
              <w:r w:rsidRPr="00E82F20">
                <w:rPr>
                  <w:rStyle w:val="a4"/>
                </w:rPr>
                <w:t xml:space="preserve"> «Техническое задание»</w:t>
              </w:r>
            </w:hyperlink>
            <w:r w:rsidRPr="005C24A0">
              <w:t xml:space="preserve"> </w:t>
            </w:r>
            <w:r>
              <w:t xml:space="preserve">и </w:t>
            </w:r>
            <w:hyperlink w:anchor="_РАЗДЕЛ_V._Проект" w:history="1">
              <w:r>
                <w:rPr>
                  <w:rStyle w:val="a4"/>
                </w:rPr>
                <w:t>разделе</w:t>
              </w:r>
              <w:r w:rsidRPr="00E82F20">
                <w:rPr>
                  <w:rStyle w:val="a4"/>
                </w:rPr>
                <w:t xml:space="preserve"> </w:t>
              </w:r>
              <w:r>
                <w:rPr>
                  <w:rStyle w:val="a4"/>
                  <w:lang w:val="en-US"/>
                </w:rPr>
                <w:t>I</w:t>
              </w:r>
              <w:r w:rsidRPr="00E82F20">
                <w:rPr>
                  <w:rStyle w:val="a4"/>
                  <w:lang w:val="en-US"/>
                </w:rPr>
                <w:t>V</w:t>
              </w:r>
              <w:r w:rsidRPr="00E82F20">
                <w:rPr>
                  <w:rStyle w:val="a4"/>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7"/>
        <w:tabs>
          <w:tab w:val="clear" w:pos="4677"/>
          <w:tab w:val="clear" w:pos="9355"/>
        </w:tabs>
        <w:rPr>
          <w:sz w:val="2"/>
          <w:szCs w:val="2"/>
        </w:rPr>
      </w:pPr>
      <w:r w:rsidRPr="005C24A0">
        <w:br w:type="page"/>
      </w:r>
    </w:p>
    <w:p w:rsidR="00915B7D" w:rsidRPr="008A3D7F" w:rsidRDefault="00915B7D" w:rsidP="00915B7D">
      <w:pPr>
        <w:pStyle w:val="20"/>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4"/>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0A7C3A">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0"/>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7"/>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7"/>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7"/>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7"/>
              <w:ind w:firstLine="528"/>
              <w:jc w:val="both"/>
              <w:rPr>
                <w:sz w:val="10"/>
                <w:szCs w:val="10"/>
              </w:rPr>
            </w:pPr>
          </w:p>
          <w:p w:rsidR="00915B7D" w:rsidRDefault="00915B7D" w:rsidP="00907BCE">
            <w:pPr>
              <w:pStyle w:val="a7"/>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4"/>
                </w:rPr>
                <w:t xml:space="preserve">Положением о </w:t>
              </w:r>
              <w:r>
                <w:rPr>
                  <w:rStyle w:val="a4"/>
                </w:rPr>
                <w:t>закупках товаров, работ, услуг П</w:t>
              </w:r>
              <w:r w:rsidRPr="000C03B7">
                <w:rPr>
                  <w:rStyle w:val="a4"/>
                </w:rPr>
                <w:t>АО «</w:t>
              </w:r>
              <w:r w:rsidR="00C65123">
                <w:rPr>
                  <w:rStyle w:val="a4"/>
                </w:rPr>
                <w:t>Башинформсвязь</w:t>
              </w:r>
              <w:r w:rsidRPr="000C03B7">
                <w:rPr>
                  <w:rStyle w:val="a4"/>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7"/>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7"/>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4"/>
                </w:rPr>
                <w:t xml:space="preserve">разделом </w:t>
              </w:r>
              <w:r>
                <w:rPr>
                  <w:rStyle w:val="a4"/>
                  <w:lang w:val="en-US"/>
                </w:rPr>
                <w:t>I</w:t>
              </w:r>
              <w:r w:rsidRPr="00E82F20">
                <w:rPr>
                  <w:rStyle w:val="a4"/>
                  <w:lang w:val="en-US"/>
                </w:rPr>
                <w:t>V</w:t>
              </w:r>
              <w:r w:rsidRPr="00E82F20">
                <w:rPr>
                  <w:rStyle w:val="a4"/>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536A02" w:rsidRPr="00E863EF" w:rsidRDefault="00C978EC" w:rsidP="00536A02">
            <w:pPr>
              <w:jc w:val="both"/>
            </w:pPr>
            <w:r>
              <w:t>В текст договора (договоров), заключаемого (заключаемых) по результатам закупки, по соглашению сторон могут быть внесены изменения в соответствии с условиями этого (этих) договора (договоров)</w:t>
            </w:r>
            <w:r w:rsidR="00536A02" w:rsidRPr="00536A02">
              <w:rPr>
                <w:b/>
                <w:i/>
                <w:color w:val="FF0000"/>
              </w:rPr>
              <w:t xml:space="preserve">     </w:t>
            </w:r>
          </w:p>
          <w:p w:rsidR="00915B7D" w:rsidRPr="00E863EF" w:rsidRDefault="00915B7D" w:rsidP="00907BCE">
            <w:pPr>
              <w:pStyle w:val="a5"/>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4"/>
                </w:rPr>
                <w:t xml:space="preserve">Положением о закупках товаров, работ, услуг </w:t>
              </w:r>
              <w:r>
                <w:rPr>
                  <w:rStyle w:val="a4"/>
                </w:rPr>
                <w:t>П</w:t>
              </w:r>
              <w:r w:rsidRPr="00420A8C">
                <w:rPr>
                  <w:rStyle w:val="a4"/>
                </w:rPr>
                <w:t>АО «</w:t>
              </w:r>
              <w:r w:rsidR="00C65123">
                <w:rPr>
                  <w:rStyle w:val="a4"/>
                </w:rPr>
                <w:t>Башинформсвязь</w:t>
              </w:r>
              <w:r w:rsidRPr="00420A8C">
                <w:rPr>
                  <w:rStyle w:val="a4"/>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4"/>
          </w:rPr>
          <w:t xml:space="preserve">Положением о закупках </w:t>
        </w:r>
        <w:proofErr w:type="gramStart"/>
        <w:r w:rsidRPr="00AD4605">
          <w:rPr>
            <w:rStyle w:val="a4"/>
          </w:rPr>
          <w:t xml:space="preserve">товаров,   </w:t>
        </w:r>
        <w:proofErr w:type="gramEnd"/>
        <w:r w:rsidRPr="00AD4605">
          <w:rPr>
            <w:rStyle w:val="a4"/>
          </w:rPr>
          <w:t xml:space="preserve">                   работ, услуг ПАО «</w:t>
        </w:r>
        <w:r w:rsidR="00C65123">
          <w:rPr>
            <w:rStyle w:val="a4"/>
          </w:rPr>
          <w:t>Башинформсвязь</w:t>
        </w:r>
        <w:r w:rsidRPr="00AD4605">
          <w:rPr>
            <w:rStyle w:val="a4"/>
          </w:rPr>
          <w:t>»,</w:t>
        </w:r>
      </w:hyperlink>
      <w:r w:rsidRPr="005C24A0">
        <w:t xml:space="preserve"> утвержденн</w:t>
      </w:r>
      <w:r>
        <w:t>ым</w:t>
      </w:r>
      <w:r w:rsidRPr="005C24A0">
        <w:t xml:space="preserve"> Советом директоров Общества </w:t>
      </w:r>
      <w:r>
        <w:t xml:space="preserve">                          </w:t>
      </w:r>
      <w:r w:rsidR="007B2DEC">
        <w:t>(</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DF40DF">
      <w:pPr>
        <w:jc w:val="both"/>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237971">
        <w:rPr>
          <w:rFonts w:eastAsia="MS Mincho"/>
          <w:bCs/>
          <w:iCs/>
          <w:lang w:eastAsia="x-none"/>
        </w:rPr>
        <w:t xml:space="preserve">Раздел </w:t>
      </w:r>
      <w:r w:rsidR="00237971">
        <w:rPr>
          <w:rFonts w:eastAsia="MS Mincho"/>
          <w:bCs/>
          <w:iCs/>
          <w:lang w:val="en-US" w:eastAsia="x-none"/>
        </w:rPr>
        <w:t>IV</w:t>
      </w:r>
      <w:r w:rsidR="00237971">
        <w:rPr>
          <w:rFonts w:eastAsia="MS Mincho"/>
          <w:bCs/>
          <w:iCs/>
          <w:lang w:eastAsia="x-none"/>
        </w:rPr>
        <w:t>. Проект договора</w:t>
      </w:r>
      <w:r w:rsidR="0083017D">
        <w:rPr>
          <w:rFonts w:eastAsia="MS Mincho"/>
          <w:bCs/>
          <w:iCs/>
          <w:lang w:eastAsia="x-none"/>
        </w:rPr>
        <w:t xml:space="preserve"> настоящей Документации</w:t>
      </w:r>
      <w:r>
        <w:rPr>
          <w:rFonts w:eastAsia="MS Mincho"/>
          <w:lang w:eastAsia="x-none"/>
        </w:rPr>
        <w:t>)</w:t>
      </w:r>
      <w:r w:rsidR="00915B7D">
        <w:rPr>
          <w:rFonts w:eastAsia="MS Mincho"/>
          <w:lang w:eastAsia="x-none"/>
        </w:rPr>
        <w:br w:type="page"/>
      </w:r>
    </w:p>
    <w:p w:rsidR="00915B7D" w:rsidRDefault="00915B7D" w:rsidP="00A979AE">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1D3C01" w:rsidRDefault="001D3C01" w:rsidP="001D3C01">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3E7137" w:rsidRDefault="003E7137" w:rsidP="003E7137">
      <w:pPr>
        <w:pStyle w:val="1"/>
        <w:spacing w:before="0"/>
        <w:ind w:left="-284" w:firstLine="426"/>
        <w:jc w:val="center"/>
        <w:rPr>
          <w:rFonts w:ascii="Times New Roman" w:hAnsi="Times New Roman"/>
          <w:sz w:val="24"/>
          <w:szCs w:val="24"/>
        </w:rPr>
      </w:pPr>
    </w:p>
    <w:sectPr w:rsidR="003E7137" w:rsidSect="001F3306">
      <w:pgSz w:w="11906" w:h="16838"/>
      <w:pgMar w:top="1134" w:right="850" w:bottom="156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137" w:rsidRDefault="003E7137">
      <w:r>
        <w:separator/>
      </w:r>
    </w:p>
  </w:endnote>
  <w:endnote w:type="continuationSeparator" w:id="0">
    <w:p w:rsidR="003E7137" w:rsidRDefault="003E7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137" w:rsidRDefault="003E7137">
      <w:r>
        <w:separator/>
      </w:r>
    </w:p>
  </w:footnote>
  <w:footnote w:type="continuationSeparator" w:id="0">
    <w:p w:rsidR="003E7137" w:rsidRDefault="003E71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137" w:rsidRDefault="003E7137">
    <w:pPr>
      <w:pStyle w:val="a7"/>
      <w:jc w:val="center"/>
    </w:pPr>
    <w:r>
      <w:fldChar w:fldCharType="begin"/>
    </w:r>
    <w:r>
      <w:instrText>PAGE   \* MERGEFORMAT</w:instrText>
    </w:r>
    <w:r>
      <w:fldChar w:fldCharType="separate"/>
    </w:r>
    <w:r w:rsidR="000A7C3A">
      <w:rPr>
        <w:noProof/>
      </w:rPr>
      <w:t>2</w:t>
    </w:r>
    <w:r>
      <w:fldChar w:fldCharType="end"/>
    </w:r>
  </w:p>
  <w:p w:rsidR="003E7137" w:rsidRDefault="003E713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137" w:rsidRDefault="003E7137">
    <w:pPr>
      <w:pStyle w:val="a7"/>
      <w:jc w:val="center"/>
    </w:pPr>
    <w:r>
      <w:fldChar w:fldCharType="begin"/>
    </w:r>
    <w:r>
      <w:instrText>PAGE   \* MERGEFORMAT</w:instrText>
    </w:r>
    <w:r>
      <w:fldChar w:fldCharType="separate"/>
    </w:r>
    <w:r w:rsidR="000A7C3A">
      <w:rPr>
        <w:noProof/>
      </w:rPr>
      <w:t>15</w:t>
    </w:r>
    <w:r>
      <w:fldChar w:fldCharType="end"/>
    </w:r>
  </w:p>
  <w:p w:rsidR="003E7137" w:rsidRDefault="003E713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6" w15:restartNumberingAfterBreak="0">
    <w:nsid w:val="025814D2"/>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D372F07"/>
    <w:multiLevelType w:val="singleLevel"/>
    <w:tmpl w:val="C8C0E0D2"/>
    <w:lvl w:ilvl="0">
      <w:start w:val="1"/>
      <w:numFmt w:val="decimal"/>
      <w:lvlText w:val="%1."/>
      <w:lvlJc w:val="left"/>
      <w:pPr>
        <w:tabs>
          <w:tab w:val="num" w:pos="900"/>
        </w:tabs>
        <w:ind w:left="900" w:hanging="360"/>
      </w:pPr>
      <w:rPr>
        <w:rFonts w:hint="default"/>
      </w:rPr>
    </w:lvl>
  </w:abstractNum>
  <w:abstractNum w:abstractNumId="9" w15:restartNumberingAfterBreak="0">
    <w:nsid w:val="0E8D6BD4"/>
    <w:multiLevelType w:val="multilevel"/>
    <w:tmpl w:val="D9E26C9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C66B9B"/>
    <w:multiLevelType w:val="multilevel"/>
    <w:tmpl w:val="525E45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2CA15F7"/>
    <w:multiLevelType w:val="multilevel"/>
    <w:tmpl w:val="09CE6F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413561"/>
    <w:multiLevelType w:val="multilevel"/>
    <w:tmpl w:val="C73E1586"/>
    <w:lvl w:ilvl="0">
      <w:start w:val="1"/>
      <w:numFmt w:val="decimal"/>
      <w:lvlText w:val="%1."/>
      <w:lvlJc w:val="left"/>
      <w:pPr>
        <w:tabs>
          <w:tab w:val="num" w:pos="0"/>
        </w:tabs>
        <w:ind w:left="709" w:firstLine="0"/>
      </w:pPr>
      <w:rPr>
        <w:rFonts w:hint="default"/>
      </w:rPr>
    </w:lvl>
    <w:lvl w:ilvl="1">
      <w:start w:val="1"/>
      <w:numFmt w:val="decimal"/>
      <w:lvlText w:val="%1.%2"/>
      <w:lvlJc w:val="left"/>
      <w:pPr>
        <w:tabs>
          <w:tab w:val="num" w:pos="284"/>
        </w:tabs>
        <w:ind w:left="993" w:firstLine="0"/>
      </w:pPr>
      <w:rPr>
        <w:rFonts w:hint="default"/>
      </w:rPr>
    </w:lvl>
    <w:lvl w:ilvl="2">
      <w:start w:val="1"/>
      <w:numFmt w:val="decimal"/>
      <w:lvlText w:val="%1.%2.%3"/>
      <w:lvlJc w:val="left"/>
      <w:pPr>
        <w:tabs>
          <w:tab w:val="num" w:pos="0"/>
        </w:tabs>
        <w:ind w:left="720" w:hanging="720"/>
      </w:pPr>
      <w:rPr>
        <w:rFonts w:ascii="Times New Roman" w:hAnsi="Times New Roman" w:cs="Times New Roman" w:hint="default"/>
        <w:sz w:val="28"/>
        <w:szCs w:val="28"/>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3" w15:restartNumberingAfterBreak="0">
    <w:nsid w:val="1AD8191E"/>
    <w:multiLevelType w:val="hybridMultilevel"/>
    <w:tmpl w:val="75328F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DA7E45"/>
    <w:multiLevelType w:val="hybridMultilevel"/>
    <w:tmpl w:val="F9FAB28E"/>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5ED35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2FAD438B"/>
    <w:multiLevelType w:val="multilevel"/>
    <w:tmpl w:val="DF7423B4"/>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49"/>
        </w:tabs>
        <w:ind w:left="749"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5750D9"/>
    <w:multiLevelType w:val="hybridMultilevel"/>
    <w:tmpl w:val="7AA45A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E66DFB"/>
    <w:multiLevelType w:val="hybridMultilevel"/>
    <w:tmpl w:val="2CD0AA0C"/>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122AE5"/>
    <w:multiLevelType w:val="hybridMultilevel"/>
    <w:tmpl w:val="274CD85E"/>
    <w:lvl w:ilvl="0" w:tplc="730627A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6" w15:restartNumberingAfterBreak="0">
    <w:nsid w:val="50337D31"/>
    <w:multiLevelType w:val="multilevel"/>
    <w:tmpl w:val="C3E80D50"/>
    <w:lvl w:ilvl="0">
      <w:start w:val="3"/>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523F037B"/>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2D6266C"/>
    <w:multiLevelType w:val="multilevel"/>
    <w:tmpl w:val="D3B0A7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4B57101"/>
    <w:multiLevelType w:val="multilevel"/>
    <w:tmpl w:val="3AFAFD1A"/>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8A456A"/>
    <w:multiLevelType w:val="multilevel"/>
    <w:tmpl w:val="8FB20E7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C9508A4"/>
    <w:multiLevelType w:val="hybridMultilevel"/>
    <w:tmpl w:val="C49ACF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CD46B65"/>
    <w:multiLevelType w:val="hybridMultilevel"/>
    <w:tmpl w:val="7EDE7F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10E2D0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7204AF3"/>
    <w:multiLevelType w:val="multilevel"/>
    <w:tmpl w:val="0478B2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23"/>
  </w:num>
  <w:num w:numId="3">
    <w:abstractNumId w:val="20"/>
  </w:num>
  <w:num w:numId="4">
    <w:abstractNumId w:val="35"/>
  </w:num>
  <w:num w:numId="5">
    <w:abstractNumId w:val="30"/>
  </w:num>
  <w:num w:numId="6">
    <w:abstractNumId w:val="23"/>
  </w:num>
  <w:num w:numId="7">
    <w:abstractNumId w:val="19"/>
  </w:num>
  <w:num w:numId="8">
    <w:abstractNumId w:val="15"/>
  </w:num>
  <w:num w:numId="9">
    <w:abstractNumId w:val="10"/>
  </w:num>
  <w:num w:numId="10">
    <w:abstractNumId w:val="18"/>
  </w:num>
  <w:num w:numId="11">
    <w:abstractNumId w:val="11"/>
  </w:num>
  <w:num w:numId="12">
    <w:abstractNumId w:val="29"/>
  </w:num>
  <w:num w:numId="13">
    <w:abstractNumId w:val="13"/>
  </w:num>
  <w:num w:numId="14">
    <w:abstractNumId w:val="32"/>
  </w:num>
  <w:num w:numId="15">
    <w:abstractNumId w:val="6"/>
  </w:num>
  <w:num w:numId="16">
    <w:abstractNumId w:val="34"/>
  </w:num>
  <w:num w:numId="17">
    <w:abstractNumId w:val="16"/>
  </w:num>
  <w:num w:numId="18">
    <w:abstractNumId w:val="21"/>
  </w:num>
  <w:num w:numId="19">
    <w:abstractNumId w:val="27"/>
  </w:num>
  <w:num w:numId="20">
    <w:abstractNumId w:val="33"/>
  </w:num>
  <w:num w:numId="21">
    <w:abstractNumId w:val="28"/>
  </w:num>
  <w:num w:numId="22">
    <w:abstractNumId w:val="36"/>
  </w:num>
  <w:num w:numId="23">
    <w:abstractNumId w:val="31"/>
  </w:num>
  <w:num w:numId="24">
    <w:abstractNumId w:val="12"/>
  </w:num>
  <w:num w:numId="25">
    <w:abstractNumId w:val="9"/>
  </w:num>
  <w:num w:numId="26">
    <w:abstractNumId w:val="7"/>
  </w:num>
  <w:num w:numId="27">
    <w:abstractNumId w:val="17"/>
  </w:num>
  <w:num w:numId="28">
    <w:abstractNumId w:val="22"/>
  </w:num>
  <w:num w:numId="29">
    <w:abstractNumId w:val="0"/>
  </w:num>
  <w:num w:numId="30">
    <w:abstractNumId w:val="1"/>
  </w:num>
  <w:num w:numId="31">
    <w:abstractNumId w:val="2"/>
  </w:num>
  <w:num w:numId="32">
    <w:abstractNumId w:val="3"/>
  </w:num>
  <w:num w:numId="33">
    <w:abstractNumId w:val="4"/>
  </w:num>
  <w:num w:numId="34">
    <w:abstractNumId w:val="5"/>
  </w:num>
  <w:num w:numId="35">
    <w:abstractNumId w:val="14"/>
  </w:num>
  <w:num w:numId="36">
    <w:abstractNumId w:val="24"/>
  </w:num>
  <w:num w:numId="37">
    <w:abstractNumId w:val="25"/>
  </w:num>
  <w:num w:numId="38">
    <w:abstractNumId w:val="2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41E14"/>
    <w:rsid w:val="00043A83"/>
    <w:rsid w:val="00054D68"/>
    <w:rsid w:val="0005731D"/>
    <w:rsid w:val="00063E9A"/>
    <w:rsid w:val="00083565"/>
    <w:rsid w:val="00087B91"/>
    <w:rsid w:val="00095938"/>
    <w:rsid w:val="000A0FAA"/>
    <w:rsid w:val="000A11CB"/>
    <w:rsid w:val="000A2BE7"/>
    <w:rsid w:val="000A7C3A"/>
    <w:rsid w:val="000C4977"/>
    <w:rsid w:val="000C5AAE"/>
    <w:rsid w:val="000C6659"/>
    <w:rsid w:val="000E4D41"/>
    <w:rsid w:val="000E65CB"/>
    <w:rsid w:val="000E7527"/>
    <w:rsid w:val="0010314D"/>
    <w:rsid w:val="00103D05"/>
    <w:rsid w:val="00104450"/>
    <w:rsid w:val="001101A7"/>
    <w:rsid w:val="00112070"/>
    <w:rsid w:val="00117217"/>
    <w:rsid w:val="001312C7"/>
    <w:rsid w:val="00132721"/>
    <w:rsid w:val="00135FB9"/>
    <w:rsid w:val="0014311D"/>
    <w:rsid w:val="00145CCF"/>
    <w:rsid w:val="00146118"/>
    <w:rsid w:val="00156A9C"/>
    <w:rsid w:val="00175F05"/>
    <w:rsid w:val="001968EB"/>
    <w:rsid w:val="00197D48"/>
    <w:rsid w:val="00197F71"/>
    <w:rsid w:val="001A0136"/>
    <w:rsid w:val="001C4740"/>
    <w:rsid w:val="001D3C01"/>
    <w:rsid w:val="001E194D"/>
    <w:rsid w:val="001F272A"/>
    <w:rsid w:val="001F3306"/>
    <w:rsid w:val="001F68BA"/>
    <w:rsid w:val="00200B88"/>
    <w:rsid w:val="002225D5"/>
    <w:rsid w:val="00223292"/>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57AEB"/>
    <w:rsid w:val="00263096"/>
    <w:rsid w:val="002638B3"/>
    <w:rsid w:val="00263D77"/>
    <w:rsid w:val="0027266E"/>
    <w:rsid w:val="00275940"/>
    <w:rsid w:val="002765EA"/>
    <w:rsid w:val="00277279"/>
    <w:rsid w:val="00283B18"/>
    <w:rsid w:val="00285716"/>
    <w:rsid w:val="00294E87"/>
    <w:rsid w:val="002A0BCB"/>
    <w:rsid w:val="002A3FE3"/>
    <w:rsid w:val="002B032A"/>
    <w:rsid w:val="002B0A62"/>
    <w:rsid w:val="002B3B57"/>
    <w:rsid w:val="002D4D5F"/>
    <w:rsid w:val="002E5ABF"/>
    <w:rsid w:val="002F36A7"/>
    <w:rsid w:val="002F3EF2"/>
    <w:rsid w:val="002F67BE"/>
    <w:rsid w:val="00300DDD"/>
    <w:rsid w:val="003051B1"/>
    <w:rsid w:val="00316457"/>
    <w:rsid w:val="0032545C"/>
    <w:rsid w:val="0032605E"/>
    <w:rsid w:val="0033461A"/>
    <w:rsid w:val="00344AAA"/>
    <w:rsid w:val="003526BF"/>
    <w:rsid w:val="0036183F"/>
    <w:rsid w:val="00367C3F"/>
    <w:rsid w:val="00367C7E"/>
    <w:rsid w:val="003762FB"/>
    <w:rsid w:val="003B0A67"/>
    <w:rsid w:val="003B4612"/>
    <w:rsid w:val="003C5F78"/>
    <w:rsid w:val="003D17B8"/>
    <w:rsid w:val="003D4C01"/>
    <w:rsid w:val="003D6AB1"/>
    <w:rsid w:val="003D74DC"/>
    <w:rsid w:val="003E6FFB"/>
    <w:rsid w:val="003E7137"/>
    <w:rsid w:val="003F7D61"/>
    <w:rsid w:val="004025CC"/>
    <w:rsid w:val="00403098"/>
    <w:rsid w:val="0040660C"/>
    <w:rsid w:val="00410189"/>
    <w:rsid w:val="0041308D"/>
    <w:rsid w:val="004164E0"/>
    <w:rsid w:val="00425DD7"/>
    <w:rsid w:val="00444D08"/>
    <w:rsid w:val="00461D0B"/>
    <w:rsid w:val="00467CCA"/>
    <w:rsid w:val="004717BC"/>
    <w:rsid w:val="00471E06"/>
    <w:rsid w:val="00475E3A"/>
    <w:rsid w:val="0048002B"/>
    <w:rsid w:val="004845A3"/>
    <w:rsid w:val="004865E2"/>
    <w:rsid w:val="004A4570"/>
    <w:rsid w:val="004C0F8F"/>
    <w:rsid w:val="004C3BDF"/>
    <w:rsid w:val="004D2D1F"/>
    <w:rsid w:val="004D3224"/>
    <w:rsid w:val="004D6006"/>
    <w:rsid w:val="004D775A"/>
    <w:rsid w:val="004E0956"/>
    <w:rsid w:val="004F03AF"/>
    <w:rsid w:val="004F3A41"/>
    <w:rsid w:val="004F76C0"/>
    <w:rsid w:val="00507A23"/>
    <w:rsid w:val="00535D62"/>
    <w:rsid w:val="00536A02"/>
    <w:rsid w:val="00542BF5"/>
    <w:rsid w:val="00543264"/>
    <w:rsid w:val="005441A9"/>
    <w:rsid w:val="00545A7E"/>
    <w:rsid w:val="0056208C"/>
    <w:rsid w:val="005647A3"/>
    <w:rsid w:val="00566240"/>
    <w:rsid w:val="00571C96"/>
    <w:rsid w:val="005821EF"/>
    <w:rsid w:val="005850CE"/>
    <w:rsid w:val="00585161"/>
    <w:rsid w:val="00592535"/>
    <w:rsid w:val="0059402E"/>
    <w:rsid w:val="00597D2D"/>
    <w:rsid w:val="005A6699"/>
    <w:rsid w:val="005B27D4"/>
    <w:rsid w:val="005C68D7"/>
    <w:rsid w:val="005D6E58"/>
    <w:rsid w:val="005E3247"/>
    <w:rsid w:val="005F11E9"/>
    <w:rsid w:val="005F3678"/>
    <w:rsid w:val="005F5AD8"/>
    <w:rsid w:val="005F699D"/>
    <w:rsid w:val="00600917"/>
    <w:rsid w:val="006075C6"/>
    <w:rsid w:val="00610F3B"/>
    <w:rsid w:val="0062020E"/>
    <w:rsid w:val="00627C93"/>
    <w:rsid w:val="006373C0"/>
    <w:rsid w:val="006412EB"/>
    <w:rsid w:val="00641690"/>
    <w:rsid w:val="00641FAD"/>
    <w:rsid w:val="00652523"/>
    <w:rsid w:val="006536E3"/>
    <w:rsid w:val="0066136A"/>
    <w:rsid w:val="00663E5F"/>
    <w:rsid w:val="006659F4"/>
    <w:rsid w:val="00676E38"/>
    <w:rsid w:val="006800C5"/>
    <w:rsid w:val="00690153"/>
    <w:rsid w:val="00690926"/>
    <w:rsid w:val="00690D7C"/>
    <w:rsid w:val="0069585D"/>
    <w:rsid w:val="00697008"/>
    <w:rsid w:val="00697733"/>
    <w:rsid w:val="006A4DCB"/>
    <w:rsid w:val="006B0350"/>
    <w:rsid w:val="006B3DE5"/>
    <w:rsid w:val="006C1D90"/>
    <w:rsid w:val="006C5769"/>
    <w:rsid w:val="006D086B"/>
    <w:rsid w:val="006D4F2E"/>
    <w:rsid w:val="006E013C"/>
    <w:rsid w:val="006E5FB3"/>
    <w:rsid w:val="006F6B77"/>
    <w:rsid w:val="0070052C"/>
    <w:rsid w:val="00706E74"/>
    <w:rsid w:val="00707D7A"/>
    <w:rsid w:val="00713C3E"/>
    <w:rsid w:val="00724427"/>
    <w:rsid w:val="00730A7A"/>
    <w:rsid w:val="0073335D"/>
    <w:rsid w:val="00735BF7"/>
    <w:rsid w:val="00740825"/>
    <w:rsid w:val="007457A5"/>
    <w:rsid w:val="00752A4C"/>
    <w:rsid w:val="00752CB9"/>
    <w:rsid w:val="00753959"/>
    <w:rsid w:val="0076432A"/>
    <w:rsid w:val="0076713E"/>
    <w:rsid w:val="00773FFA"/>
    <w:rsid w:val="0077561F"/>
    <w:rsid w:val="0077745B"/>
    <w:rsid w:val="00792B6A"/>
    <w:rsid w:val="00794D81"/>
    <w:rsid w:val="00795B53"/>
    <w:rsid w:val="00796421"/>
    <w:rsid w:val="007B0A0A"/>
    <w:rsid w:val="007B0F3F"/>
    <w:rsid w:val="007B2DEC"/>
    <w:rsid w:val="007B4723"/>
    <w:rsid w:val="007B53E8"/>
    <w:rsid w:val="007E3FE1"/>
    <w:rsid w:val="007E4654"/>
    <w:rsid w:val="007F11B0"/>
    <w:rsid w:val="007F3DCE"/>
    <w:rsid w:val="00825534"/>
    <w:rsid w:val="00827009"/>
    <w:rsid w:val="0083017D"/>
    <w:rsid w:val="0083262D"/>
    <w:rsid w:val="008335BB"/>
    <w:rsid w:val="00834AC3"/>
    <w:rsid w:val="0084460C"/>
    <w:rsid w:val="00844F13"/>
    <w:rsid w:val="0084681E"/>
    <w:rsid w:val="008529B9"/>
    <w:rsid w:val="00861D2E"/>
    <w:rsid w:val="00862CC6"/>
    <w:rsid w:val="008641B1"/>
    <w:rsid w:val="00866883"/>
    <w:rsid w:val="00867D64"/>
    <w:rsid w:val="00881AA3"/>
    <w:rsid w:val="008A3357"/>
    <w:rsid w:val="008B158B"/>
    <w:rsid w:val="008C0114"/>
    <w:rsid w:val="008C2F81"/>
    <w:rsid w:val="008C30A1"/>
    <w:rsid w:val="008C31AC"/>
    <w:rsid w:val="008C4341"/>
    <w:rsid w:val="008D24A4"/>
    <w:rsid w:val="008D54BC"/>
    <w:rsid w:val="008D6D3B"/>
    <w:rsid w:val="008D712D"/>
    <w:rsid w:val="008E1152"/>
    <w:rsid w:val="008E3EB7"/>
    <w:rsid w:val="008E4654"/>
    <w:rsid w:val="008F1ACB"/>
    <w:rsid w:val="008F1B21"/>
    <w:rsid w:val="00900D1F"/>
    <w:rsid w:val="00906841"/>
    <w:rsid w:val="00907BCE"/>
    <w:rsid w:val="00907F4C"/>
    <w:rsid w:val="00913C42"/>
    <w:rsid w:val="00915B7D"/>
    <w:rsid w:val="0091625A"/>
    <w:rsid w:val="00921D29"/>
    <w:rsid w:val="00934AA6"/>
    <w:rsid w:val="00934B05"/>
    <w:rsid w:val="009367A9"/>
    <w:rsid w:val="00943102"/>
    <w:rsid w:val="00957B45"/>
    <w:rsid w:val="00962485"/>
    <w:rsid w:val="00965EF4"/>
    <w:rsid w:val="00981CC0"/>
    <w:rsid w:val="00985DD2"/>
    <w:rsid w:val="00990BA7"/>
    <w:rsid w:val="00990EAB"/>
    <w:rsid w:val="00991390"/>
    <w:rsid w:val="00992DA7"/>
    <w:rsid w:val="00993D54"/>
    <w:rsid w:val="0099464B"/>
    <w:rsid w:val="009A43DE"/>
    <w:rsid w:val="009B2E04"/>
    <w:rsid w:val="009B2EFE"/>
    <w:rsid w:val="009B34A0"/>
    <w:rsid w:val="009B37E2"/>
    <w:rsid w:val="009B3DFE"/>
    <w:rsid w:val="009B5A5E"/>
    <w:rsid w:val="009C111D"/>
    <w:rsid w:val="009C5EDB"/>
    <w:rsid w:val="009D1560"/>
    <w:rsid w:val="009D2E6A"/>
    <w:rsid w:val="009D5AF2"/>
    <w:rsid w:val="009D6786"/>
    <w:rsid w:val="009E3C00"/>
    <w:rsid w:val="009E67F2"/>
    <w:rsid w:val="009E6820"/>
    <w:rsid w:val="009F74DE"/>
    <w:rsid w:val="00A15055"/>
    <w:rsid w:val="00A177E3"/>
    <w:rsid w:val="00A45317"/>
    <w:rsid w:val="00A47819"/>
    <w:rsid w:val="00A47A77"/>
    <w:rsid w:val="00A5192B"/>
    <w:rsid w:val="00A54157"/>
    <w:rsid w:val="00A60356"/>
    <w:rsid w:val="00A66DC9"/>
    <w:rsid w:val="00A73A4D"/>
    <w:rsid w:val="00A80A9A"/>
    <w:rsid w:val="00A9189E"/>
    <w:rsid w:val="00A94EEA"/>
    <w:rsid w:val="00A979AE"/>
    <w:rsid w:val="00AA7A0B"/>
    <w:rsid w:val="00AB1A8D"/>
    <w:rsid w:val="00AC43E9"/>
    <w:rsid w:val="00AC6DD4"/>
    <w:rsid w:val="00AC6F18"/>
    <w:rsid w:val="00AD05F1"/>
    <w:rsid w:val="00AD2F1E"/>
    <w:rsid w:val="00AD3553"/>
    <w:rsid w:val="00AE21B3"/>
    <w:rsid w:val="00AF217A"/>
    <w:rsid w:val="00AF7223"/>
    <w:rsid w:val="00B01915"/>
    <w:rsid w:val="00B02029"/>
    <w:rsid w:val="00B1574F"/>
    <w:rsid w:val="00B1790A"/>
    <w:rsid w:val="00B26BC3"/>
    <w:rsid w:val="00B26C3D"/>
    <w:rsid w:val="00B3087E"/>
    <w:rsid w:val="00B41036"/>
    <w:rsid w:val="00B47F71"/>
    <w:rsid w:val="00B62DF5"/>
    <w:rsid w:val="00B64665"/>
    <w:rsid w:val="00B7463A"/>
    <w:rsid w:val="00B77D17"/>
    <w:rsid w:val="00B819D1"/>
    <w:rsid w:val="00B8586E"/>
    <w:rsid w:val="00B86F1D"/>
    <w:rsid w:val="00B900BD"/>
    <w:rsid w:val="00B93C5D"/>
    <w:rsid w:val="00B9741C"/>
    <w:rsid w:val="00BA5D9E"/>
    <w:rsid w:val="00BB45BF"/>
    <w:rsid w:val="00BC1302"/>
    <w:rsid w:val="00BC6226"/>
    <w:rsid w:val="00BC6BA0"/>
    <w:rsid w:val="00BD01E1"/>
    <w:rsid w:val="00BD1D49"/>
    <w:rsid w:val="00BE342A"/>
    <w:rsid w:val="00C04168"/>
    <w:rsid w:val="00C21C29"/>
    <w:rsid w:val="00C24E40"/>
    <w:rsid w:val="00C31113"/>
    <w:rsid w:val="00C40C24"/>
    <w:rsid w:val="00C65123"/>
    <w:rsid w:val="00C668EC"/>
    <w:rsid w:val="00C80C8D"/>
    <w:rsid w:val="00C82CB8"/>
    <w:rsid w:val="00C90CF9"/>
    <w:rsid w:val="00C978EC"/>
    <w:rsid w:val="00CA45B1"/>
    <w:rsid w:val="00CB1FA8"/>
    <w:rsid w:val="00CB3467"/>
    <w:rsid w:val="00CC0FD0"/>
    <w:rsid w:val="00CC1A6C"/>
    <w:rsid w:val="00CC4426"/>
    <w:rsid w:val="00CC6F47"/>
    <w:rsid w:val="00CD51AB"/>
    <w:rsid w:val="00CD6C4D"/>
    <w:rsid w:val="00CE01F6"/>
    <w:rsid w:val="00CE644B"/>
    <w:rsid w:val="00CF2456"/>
    <w:rsid w:val="00CF37C4"/>
    <w:rsid w:val="00CF58FF"/>
    <w:rsid w:val="00D02223"/>
    <w:rsid w:val="00D06874"/>
    <w:rsid w:val="00D07BE8"/>
    <w:rsid w:val="00D3109B"/>
    <w:rsid w:val="00D445B5"/>
    <w:rsid w:val="00D4565D"/>
    <w:rsid w:val="00D53E43"/>
    <w:rsid w:val="00D56F8D"/>
    <w:rsid w:val="00D5767A"/>
    <w:rsid w:val="00D61D2D"/>
    <w:rsid w:val="00D62EA4"/>
    <w:rsid w:val="00D65344"/>
    <w:rsid w:val="00D75490"/>
    <w:rsid w:val="00D83B23"/>
    <w:rsid w:val="00D83B7F"/>
    <w:rsid w:val="00D8535C"/>
    <w:rsid w:val="00D93891"/>
    <w:rsid w:val="00DA2F39"/>
    <w:rsid w:val="00DA3C50"/>
    <w:rsid w:val="00DC7355"/>
    <w:rsid w:val="00DD1054"/>
    <w:rsid w:val="00DD3A1D"/>
    <w:rsid w:val="00DD719A"/>
    <w:rsid w:val="00DE184D"/>
    <w:rsid w:val="00DE2874"/>
    <w:rsid w:val="00DE6BC4"/>
    <w:rsid w:val="00DF29FB"/>
    <w:rsid w:val="00DF40DF"/>
    <w:rsid w:val="00DF655A"/>
    <w:rsid w:val="00E045C9"/>
    <w:rsid w:val="00E1128C"/>
    <w:rsid w:val="00E11984"/>
    <w:rsid w:val="00E12090"/>
    <w:rsid w:val="00E13AF8"/>
    <w:rsid w:val="00E1746B"/>
    <w:rsid w:val="00E24051"/>
    <w:rsid w:val="00E25884"/>
    <w:rsid w:val="00E3384F"/>
    <w:rsid w:val="00E34FF7"/>
    <w:rsid w:val="00E35210"/>
    <w:rsid w:val="00E520DA"/>
    <w:rsid w:val="00E523B4"/>
    <w:rsid w:val="00E667C3"/>
    <w:rsid w:val="00E74309"/>
    <w:rsid w:val="00E743EC"/>
    <w:rsid w:val="00E75F9B"/>
    <w:rsid w:val="00E764E1"/>
    <w:rsid w:val="00E765DB"/>
    <w:rsid w:val="00E80391"/>
    <w:rsid w:val="00E81613"/>
    <w:rsid w:val="00E87FDF"/>
    <w:rsid w:val="00E91419"/>
    <w:rsid w:val="00E91775"/>
    <w:rsid w:val="00E917FD"/>
    <w:rsid w:val="00E93724"/>
    <w:rsid w:val="00E94748"/>
    <w:rsid w:val="00E950A1"/>
    <w:rsid w:val="00E962C5"/>
    <w:rsid w:val="00E9731C"/>
    <w:rsid w:val="00EA0DFD"/>
    <w:rsid w:val="00EA5444"/>
    <w:rsid w:val="00EB1A9F"/>
    <w:rsid w:val="00EB7AD5"/>
    <w:rsid w:val="00EC0CFD"/>
    <w:rsid w:val="00EC5A22"/>
    <w:rsid w:val="00EC6910"/>
    <w:rsid w:val="00ED005F"/>
    <w:rsid w:val="00ED63F3"/>
    <w:rsid w:val="00ED6572"/>
    <w:rsid w:val="00EE5758"/>
    <w:rsid w:val="00EE65BD"/>
    <w:rsid w:val="00EF40D7"/>
    <w:rsid w:val="00EF740E"/>
    <w:rsid w:val="00F0122F"/>
    <w:rsid w:val="00F07789"/>
    <w:rsid w:val="00F133A7"/>
    <w:rsid w:val="00F13DEA"/>
    <w:rsid w:val="00F3201D"/>
    <w:rsid w:val="00F334FE"/>
    <w:rsid w:val="00F4196A"/>
    <w:rsid w:val="00F6062D"/>
    <w:rsid w:val="00F65F96"/>
    <w:rsid w:val="00F77C2E"/>
    <w:rsid w:val="00F8247A"/>
    <w:rsid w:val="00F93C8E"/>
    <w:rsid w:val="00FA006B"/>
    <w:rsid w:val="00FB105C"/>
    <w:rsid w:val="00FC388A"/>
    <w:rsid w:val="00FC746C"/>
    <w:rsid w:val="00FD42A0"/>
    <w:rsid w:val="00FE02EE"/>
    <w:rsid w:val="00FE3900"/>
    <w:rsid w:val="00FF1EB4"/>
    <w:rsid w:val="00FF4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0"/>
    <w:next w:val="a0"/>
    <w:link w:val="10"/>
    <w:uiPriority w:val="9"/>
    <w:qFormat/>
    <w:rsid w:val="00915B7D"/>
    <w:pPr>
      <w:keepNext/>
      <w:keepLines/>
      <w:spacing w:before="480"/>
      <w:outlineLvl w:val="0"/>
    </w:pPr>
    <w:rPr>
      <w:rFonts w:ascii="Cambria" w:hAnsi="Cambria"/>
      <w:b/>
      <w:bCs/>
      <w:color w:val="365F91"/>
      <w:sz w:val="28"/>
      <w:szCs w:val="28"/>
    </w:rPr>
  </w:style>
  <w:style w:type="paragraph" w:styleId="20">
    <w:name w:val="heading 2"/>
    <w:aliases w:val="H2,H2 Знак,h2,2,Header 2"/>
    <w:basedOn w:val="a0"/>
    <w:next w:val="a0"/>
    <w:link w:val="21"/>
    <w:uiPriority w:val="9"/>
    <w:qFormat/>
    <w:rsid w:val="00915B7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15B7D"/>
    <w:pPr>
      <w:keepNext/>
      <w:keepLines/>
      <w:spacing w:before="200"/>
      <w:outlineLvl w:val="2"/>
    </w:pPr>
    <w:rPr>
      <w:rFonts w:ascii="Cambria" w:hAnsi="Cambria"/>
      <w:b/>
      <w:bCs/>
      <w:color w:val="4F81BD"/>
    </w:rPr>
  </w:style>
  <w:style w:type="paragraph" w:styleId="40">
    <w:name w:val="heading 4"/>
    <w:basedOn w:val="a0"/>
    <w:next w:val="a0"/>
    <w:link w:val="41"/>
    <w:qFormat/>
    <w:rsid w:val="00915B7D"/>
    <w:pPr>
      <w:keepNext/>
      <w:keepLines/>
      <w:spacing w:before="200"/>
      <w:outlineLvl w:val="3"/>
    </w:pPr>
    <w:rPr>
      <w:rFonts w:ascii="Cambria" w:hAnsi="Cambria"/>
      <w:b/>
      <w:bCs/>
      <w:i/>
      <w:iCs/>
      <w:color w:val="4F81BD"/>
    </w:rPr>
  </w:style>
  <w:style w:type="paragraph" w:styleId="5">
    <w:name w:val="heading 5"/>
    <w:basedOn w:val="a0"/>
    <w:next w:val="a0"/>
    <w:link w:val="50"/>
    <w:qFormat/>
    <w:rsid w:val="00915B7D"/>
    <w:pPr>
      <w:keepNext/>
      <w:outlineLvl w:val="4"/>
    </w:pPr>
    <w:rPr>
      <w:b/>
      <w:i/>
      <w:sz w:val="26"/>
      <w:szCs w:val="26"/>
    </w:rPr>
  </w:style>
  <w:style w:type="paragraph" w:styleId="6">
    <w:name w:val="heading 6"/>
    <w:basedOn w:val="a0"/>
    <w:next w:val="a0"/>
    <w:link w:val="60"/>
    <w:qFormat/>
    <w:rsid w:val="00915B7D"/>
    <w:pPr>
      <w:keepNext/>
      <w:ind w:firstLine="709"/>
      <w:jc w:val="right"/>
      <w:outlineLvl w:val="5"/>
    </w:pPr>
    <w:rPr>
      <w:b/>
      <w:sz w:val="26"/>
      <w:szCs w:val="26"/>
    </w:rPr>
  </w:style>
  <w:style w:type="paragraph" w:styleId="7">
    <w:name w:val="heading 7"/>
    <w:basedOn w:val="a0"/>
    <w:next w:val="a0"/>
    <w:link w:val="70"/>
    <w:qFormat/>
    <w:rsid w:val="00915B7D"/>
    <w:pPr>
      <w:tabs>
        <w:tab w:val="num" w:pos="3469"/>
      </w:tabs>
      <w:spacing w:before="240" w:after="60"/>
      <w:ind w:left="3469" w:hanging="1296"/>
      <w:outlineLvl w:val="6"/>
    </w:pPr>
  </w:style>
  <w:style w:type="paragraph" w:styleId="8">
    <w:name w:val="heading 8"/>
    <w:basedOn w:val="a0"/>
    <w:next w:val="a0"/>
    <w:link w:val="80"/>
    <w:qFormat/>
    <w:rsid w:val="00915B7D"/>
    <w:pPr>
      <w:keepNext/>
      <w:keepLines/>
      <w:spacing w:before="200"/>
      <w:outlineLvl w:val="7"/>
    </w:pPr>
    <w:rPr>
      <w:rFonts w:ascii="Cambria" w:hAnsi="Cambria"/>
      <w:color w:val="404040"/>
      <w:sz w:val="20"/>
      <w:szCs w:val="20"/>
    </w:rPr>
  </w:style>
  <w:style w:type="paragraph" w:styleId="9">
    <w:name w:val="heading 9"/>
    <w:basedOn w:val="a0"/>
    <w:next w:val="a0"/>
    <w:link w:val="90"/>
    <w:qFormat/>
    <w:rsid w:val="00915B7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1"/>
    <w:link w:val="1"/>
    <w:uiPriority w:val="9"/>
    <w:rsid w:val="00915B7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h2 Знак,2 Знак,Header 2 Знак"/>
    <w:basedOn w:val="a1"/>
    <w:link w:val="20"/>
    <w:uiPriority w:val="9"/>
    <w:rsid w:val="00915B7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15B7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rsid w:val="00915B7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1"/>
    <w:link w:val="9"/>
    <w:rsid w:val="00915B7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15B7D"/>
    <w:pPr>
      <w:keepNext/>
      <w:snapToGrid w:val="0"/>
      <w:jc w:val="center"/>
    </w:pPr>
    <w:rPr>
      <w:szCs w:val="20"/>
    </w:rPr>
  </w:style>
  <w:style w:type="paragraph" w:customStyle="1" w:styleId="rvps1">
    <w:name w:val="rvps1"/>
    <w:basedOn w:val="a0"/>
    <w:rsid w:val="00915B7D"/>
    <w:pPr>
      <w:jc w:val="center"/>
    </w:pPr>
  </w:style>
  <w:style w:type="character" w:styleId="a4">
    <w:name w:val="Hyperlink"/>
    <w:uiPriority w:val="99"/>
    <w:unhideWhenUsed/>
    <w:rsid w:val="00915B7D"/>
    <w:rPr>
      <w:color w:val="0000FF"/>
      <w:u w:val="single"/>
    </w:rPr>
  </w:style>
  <w:style w:type="paragraph" w:styleId="a5">
    <w:name w:val="List Paragraph"/>
    <w:basedOn w:val="a0"/>
    <w:link w:val="a6"/>
    <w:uiPriority w:val="34"/>
    <w:qFormat/>
    <w:rsid w:val="00915B7D"/>
    <w:pPr>
      <w:ind w:left="720"/>
      <w:contextualSpacing/>
    </w:pPr>
  </w:style>
  <w:style w:type="paragraph" w:styleId="12">
    <w:name w:val="toc 1"/>
    <w:basedOn w:val="a0"/>
    <w:next w:val="a0"/>
    <w:autoRedefine/>
    <w:uiPriority w:val="39"/>
    <w:qFormat/>
    <w:rsid w:val="00915B7D"/>
    <w:pPr>
      <w:ind w:firstLine="34"/>
    </w:pPr>
  </w:style>
  <w:style w:type="paragraph" w:styleId="2">
    <w:name w:val="toc 2"/>
    <w:basedOn w:val="a0"/>
    <w:next w:val="a0"/>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7">
    <w:name w:val="header"/>
    <w:basedOn w:val="a0"/>
    <w:link w:val="a8"/>
    <w:unhideWhenUsed/>
    <w:rsid w:val="00915B7D"/>
    <w:pPr>
      <w:tabs>
        <w:tab w:val="center" w:pos="4677"/>
        <w:tab w:val="right" w:pos="9355"/>
      </w:tabs>
    </w:pPr>
  </w:style>
  <w:style w:type="character" w:customStyle="1" w:styleId="a8">
    <w:name w:val="Верхний колонтитул Знак"/>
    <w:basedOn w:val="a1"/>
    <w:link w:val="a7"/>
    <w:uiPriority w:val="99"/>
    <w:rsid w:val="00915B7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15B7D"/>
    <w:pPr>
      <w:tabs>
        <w:tab w:val="center" w:pos="4677"/>
        <w:tab w:val="right" w:pos="9355"/>
      </w:tabs>
    </w:pPr>
  </w:style>
  <w:style w:type="character" w:customStyle="1" w:styleId="aa">
    <w:name w:val="Нижний колонтитул Знак"/>
    <w:basedOn w:val="a1"/>
    <w:link w:val="a9"/>
    <w:uiPriority w:val="99"/>
    <w:rsid w:val="00915B7D"/>
    <w:rPr>
      <w:rFonts w:ascii="Times New Roman" w:eastAsia="Times New Roman" w:hAnsi="Times New Roman" w:cs="Times New Roman"/>
      <w:sz w:val="24"/>
      <w:szCs w:val="24"/>
      <w:lang w:eastAsia="ru-RU"/>
    </w:rPr>
  </w:style>
  <w:style w:type="paragraph" w:styleId="ab">
    <w:name w:val="Balloon Text"/>
    <w:basedOn w:val="a0"/>
    <w:link w:val="ac"/>
    <w:semiHidden/>
    <w:unhideWhenUsed/>
    <w:rsid w:val="00915B7D"/>
    <w:rPr>
      <w:rFonts w:ascii="Tahoma" w:hAnsi="Tahoma" w:cs="Tahoma"/>
      <w:sz w:val="16"/>
      <w:szCs w:val="16"/>
    </w:rPr>
  </w:style>
  <w:style w:type="character" w:customStyle="1" w:styleId="ac">
    <w:name w:val="Текст выноски Знак"/>
    <w:basedOn w:val="a1"/>
    <w:link w:val="ab"/>
    <w:semiHidden/>
    <w:rsid w:val="00915B7D"/>
    <w:rPr>
      <w:rFonts w:ascii="Tahoma" w:eastAsia="Times New Roman" w:hAnsi="Tahoma" w:cs="Tahoma"/>
      <w:sz w:val="16"/>
      <w:szCs w:val="16"/>
      <w:lang w:eastAsia="ru-RU"/>
    </w:rPr>
  </w:style>
  <w:style w:type="table" w:styleId="ad">
    <w:name w:val="Table Grid"/>
    <w:basedOn w:val="a2"/>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uiPriority w:val="99"/>
    <w:rsid w:val="00915B7D"/>
    <w:pPr>
      <w:spacing w:before="100" w:beforeAutospacing="1" w:after="100" w:afterAutospacing="1"/>
    </w:pPr>
  </w:style>
  <w:style w:type="paragraph" w:customStyle="1" w:styleId="Times12">
    <w:name w:val="Times 12"/>
    <w:basedOn w:val="a0"/>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0"/>
    <w:rsid w:val="00915B7D"/>
    <w:pPr>
      <w:jc w:val="both"/>
    </w:pPr>
  </w:style>
  <w:style w:type="paragraph" w:customStyle="1" w:styleId="31">
    <w:name w:val="Стиль3"/>
    <w:basedOn w:val="22"/>
    <w:rsid w:val="00915B7D"/>
    <w:pPr>
      <w:widowControl w:val="0"/>
      <w:tabs>
        <w:tab w:val="num" w:pos="1307"/>
      </w:tabs>
      <w:adjustRightInd w:val="0"/>
      <w:spacing w:after="0" w:line="240" w:lineRule="auto"/>
      <w:ind w:left="1080"/>
      <w:jc w:val="both"/>
    </w:pPr>
    <w:rPr>
      <w:szCs w:val="20"/>
    </w:rPr>
  </w:style>
  <w:style w:type="paragraph" w:styleId="22">
    <w:name w:val="Body Text Indent 2"/>
    <w:basedOn w:val="a0"/>
    <w:link w:val="23"/>
    <w:unhideWhenUsed/>
    <w:rsid w:val="00915B7D"/>
    <w:pPr>
      <w:spacing w:after="120" w:line="480" w:lineRule="auto"/>
      <w:ind w:left="283"/>
    </w:pPr>
  </w:style>
  <w:style w:type="character" w:customStyle="1" w:styleId="23">
    <w:name w:val="Основной текст с отступом 2 Знак"/>
    <w:basedOn w:val="a1"/>
    <w:link w:val="22"/>
    <w:rsid w:val="00915B7D"/>
    <w:rPr>
      <w:rFonts w:ascii="Times New Roman" w:eastAsia="Times New Roman" w:hAnsi="Times New Roman" w:cs="Times New Roman"/>
      <w:sz w:val="24"/>
      <w:szCs w:val="24"/>
      <w:lang w:eastAsia="ru-RU"/>
    </w:rPr>
  </w:style>
  <w:style w:type="paragraph" w:styleId="af0">
    <w:name w:val="Plain Text"/>
    <w:basedOn w:val="a0"/>
    <w:link w:val="af1"/>
    <w:rsid w:val="00915B7D"/>
    <w:pPr>
      <w:snapToGrid w:val="0"/>
    </w:pPr>
    <w:rPr>
      <w:rFonts w:ascii="Courier New" w:hAnsi="Courier New"/>
      <w:sz w:val="20"/>
      <w:szCs w:val="20"/>
    </w:rPr>
  </w:style>
  <w:style w:type="character" w:customStyle="1" w:styleId="af1">
    <w:name w:val="Текст Знак"/>
    <w:basedOn w:val="a1"/>
    <w:link w:val="af0"/>
    <w:uiPriority w:val="99"/>
    <w:rsid w:val="00915B7D"/>
    <w:rPr>
      <w:rFonts w:ascii="Courier New" w:eastAsia="Times New Roman" w:hAnsi="Courier New" w:cs="Times New Roman"/>
      <w:sz w:val="20"/>
      <w:szCs w:val="20"/>
      <w:lang w:eastAsia="ru-RU"/>
    </w:rPr>
  </w:style>
  <w:style w:type="paragraph" w:customStyle="1" w:styleId="af2">
    <w:name w:val="Таблица шапка"/>
    <w:basedOn w:val="a0"/>
    <w:rsid w:val="00915B7D"/>
    <w:pPr>
      <w:keepNext/>
      <w:snapToGrid w:val="0"/>
      <w:spacing w:before="40" w:after="40"/>
      <w:ind w:left="57" w:right="57"/>
    </w:pPr>
    <w:rPr>
      <w:sz w:val="22"/>
      <w:szCs w:val="20"/>
    </w:rPr>
  </w:style>
  <w:style w:type="paragraph" w:customStyle="1" w:styleId="af3">
    <w:name w:val="Таблица текст"/>
    <w:basedOn w:val="a0"/>
    <w:rsid w:val="00915B7D"/>
    <w:pPr>
      <w:snapToGrid w:val="0"/>
      <w:spacing w:before="40" w:after="40"/>
      <w:ind w:left="57" w:right="57"/>
    </w:pPr>
    <w:rPr>
      <w:szCs w:val="20"/>
    </w:rPr>
  </w:style>
  <w:style w:type="character" w:customStyle="1" w:styleId="13">
    <w:name w:val="Ариал Знак1"/>
    <w:link w:val="af4"/>
    <w:locked/>
    <w:rsid w:val="00915B7D"/>
    <w:rPr>
      <w:rFonts w:ascii="Arial" w:hAnsi="Arial" w:cs="Arial"/>
    </w:rPr>
  </w:style>
  <w:style w:type="paragraph" w:customStyle="1" w:styleId="af4">
    <w:name w:val="Ариал"/>
    <w:basedOn w:val="a0"/>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15B7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15B7D"/>
    <w:rPr>
      <w:rFonts w:ascii="Arial" w:hAnsi="Arial" w:cs="Arial"/>
    </w:rPr>
  </w:style>
  <w:style w:type="paragraph" w:customStyle="1" w:styleId="af7">
    <w:name w:val="Ариал Таблица"/>
    <w:basedOn w:val="af4"/>
    <w:link w:val="af6"/>
    <w:rsid w:val="00915B7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915B7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15B7D"/>
    <w:rPr>
      <w:rFonts w:ascii="Times New Roman" w:eastAsia="Times New Roman" w:hAnsi="Times New Roman" w:cs="Times New Roman"/>
      <w:sz w:val="20"/>
      <w:szCs w:val="20"/>
      <w:lang w:eastAsia="ru-RU"/>
    </w:rPr>
  </w:style>
  <w:style w:type="character" w:styleId="afa">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15B7D"/>
  </w:style>
  <w:style w:type="paragraph" w:customStyle="1" w:styleId="rvps46">
    <w:name w:val="rvps46"/>
    <w:basedOn w:val="a0"/>
    <w:rsid w:val="00915B7D"/>
    <w:pPr>
      <w:spacing w:before="120" w:after="120"/>
    </w:pPr>
  </w:style>
  <w:style w:type="character" w:styleId="afc">
    <w:name w:val="annotation reference"/>
    <w:uiPriority w:val="99"/>
    <w:unhideWhenUsed/>
    <w:rsid w:val="00915B7D"/>
    <w:rPr>
      <w:sz w:val="16"/>
      <w:szCs w:val="16"/>
    </w:rPr>
  </w:style>
  <w:style w:type="paragraph" w:styleId="afd">
    <w:name w:val="annotation text"/>
    <w:basedOn w:val="a0"/>
    <w:link w:val="afe"/>
    <w:uiPriority w:val="99"/>
    <w:unhideWhenUsed/>
    <w:rsid w:val="00915B7D"/>
    <w:rPr>
      <w:sz w:val="20"/>
      <w:szCs w:val="20"/>
    </w:rPr>
  </w:style>
  <w:style w:type="character" w:customStyle="1" w:styleId="afe">
    <w:name w:val="Текст примечания Знак"/>
    <w:basedOn w:val="a1"/>
    <w:link w:val="afd"/>
    <w:uiPriority w:val="99"/>
    <w:rsid w:val="00915B7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15B7D"/>
    <w:rPr>
      <w:b/>
      <w:bCs/>
    </w:rPr>
  </w:style>
  <w:style w:type="character" w:customStyle="1" w:styleId="aff0">
    <w:name w:val="Тема примечания Знак"/>
    <w:basedOn w:val="afe"/>
    <w:link w:val="aff"/>
    <w:uiPriority w:val="99"/>
    <w:semiHidden/>
    <w:rsid w:val="00915B7D"/>
    <w:rPr>
      <w:rFonts w:ascii="Times New Roman" w:eastAsia="Times New Roman" w:hAnsi="Times New Roman" w:cs="Times New Roman"/>
      <w:b/>
      <w:bCs/>
      <w:sz w:val="20"/>
      <w:szCs w:val="20"/>
      <w:lang w:eastAsia="ru-RU"/>
    </w:rPr>
  </w:style>
  <w:style w:type="paragraph" w:styleId="aff1">
    <w:name w:val="Body Text Indent"/>
    <w:basedOn w:val="a0"/>
    <w:link w:val="aff2"/>
    <w:unhideWhenUsed/>
    <w:rsid w:val="00915B7D"/>
    <w:pPr>
      <w:ind w:firstLine="567"/>
      <w:jc w:val="both"/>
    </w:pPr>
    <w:rPr>
      <w:b/>
      <w:sz w:val="26"/>
      <w:szCs w:val="26"/>
    </w:rPr>
  </w:style>
  <w:style w:type="character" w:customStyle="1" w:styleId="aff2">
    <w:name w:val="Основной текст с отступом Знак"/>
    <w:basedOn w:val="a1"/>
    <w:link w:val="aff1"/>
    <w:rsid w:val="00915B7D"/>
    <w:rPr>
      <w:rFonts w:ascii="Times New Roman" w:eastAsia="Times New Roman" w:hAnsi="Times New Roman" w:cs="Times New Roman"/>
      <w:b/>
      <w:sz w:val="26"/>
      <w:szCs w:val="26"/>
      <w:lang w:eastAsia="ru-RU"/>
    </w:rPr>
  </w:style>
  <w:style w:type="paragraph" w:styleId="aff3">
    <w:name w:val="Body Text"/>
    <w:basedOn w:val="a0"/>
    <w:link w:val="aff4"/>
    <w:unhideWhenUsed/>
    <w:rsid w:val="00915B7D"/>
    <w:rPr>
      <w:i/>
      <w:sz w:val="26"/>
      <w:szCs w:val="26"/>
    </w:rPr>
  </w:style>
  <w:style w:type="character" w:customStyle="1" w:styleId="aff4">
    <w:name w:val="Основной текст Знак"/>
    <w:basedOn w:val="a1"/>
    <w:link w:val="aff3"/>
    <w:rsid w:val="00915B7D"/>
    <w:rPr>
      <w:rFonts w:ascii="Times New Roman" w:eastAsia="Times New Roman" w:hAnsi="Times New Roman" w:cs="Times New Roman"/>
      <w:i/>
      <w:sz w:val="26"/>
      <w:szCs w:val="26"/>
      <w:lang w:eastAsia="ru-RU"/>
    </w:rPr>
  </w:style>
  <w:style w:type="paragraph" w:styleId="24">
    <w:name w:val="Body Text 2"/>
    <w:basedOn w:val="a0"/>
    <w:link w:val="25"/>
    <w:unhideWhenUsed/>
    <w:rsid w:val="00915B7D"/>
    <w:rPr>
      <w:i/>
      <w:color w:val="FF0000"/>
      <w:sz w:val="26"/>
      <w:szCs w:val="26"/>
    </w:rPr>
  </w:style>
  <w:style w:type="character" w:customStyle="1" w:styleId="25">
    <w:name w:val="Основной текст 2 Знак"/>
    <w:basedOn w:val="a1"/>
    <w:link w:val="24"/>
    <w:uiPriority w:val="99"/>
    <w:rsid w:val="00915B7D"/>
    <w:rPr>
      <w:rFonts w:ascii="Times New Roman" w:eastAsia="Times New Roman" w:hAnsi="Times New Roman" w:cs="Times New Roman"/>
      <w:i/>
      <w:color w:val="FF0000"/>
      <w:sz w:val="26"/>
      <w:szCs w:val="26"/>
      <w:lang w:eastAsia="ru-RU"/>
    </w:rPr>
  </w:style>
  <w:style w:type="paragraph" w:customStyle="1" w:styleId="aff5">
    <w:name w:val="Пункт"/>
    <w:basedOn w:val="a0"/>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15B7D"/>
    <w:pPr>
      <w:spacing w:line="276" w:lineRule="auto"/>
      <w:outlineLvl w:val="9"/>
    </w:pPr>
  </w:style>
  <w:style w:type="paragraph" w:styleId="32">
    <w:name w:val="toc 3"/>
    <w:basedOn w:val="a0"/>
    <w:next w:val="a0"/>
    <w:autoRedefine/>
    <w:uiPriority w:val="39"/>
    <w:unhideWhenUsed/>
    <w:qFormat/>
    <w:rsid w:val="00915B7D"/>
    <w:pPr>
      <w:spacing w:after="100" w:line="276" w:lineRule="auto"/>
      <w:ind w:left="440"/>
    </w:pPr>
    <w:rPr>
      <w:rFonts w:ascii="Calibri" w:hAnsi="Calibri"/>
      <w:sz w:val="22"/>
      <w:szCs w:val="22"/>
    </w:rPr>
  </w:style>
  <w:style w:type="paragraph" w:styleId="33">
    <w:name w:val="Body Text 3"/>
    <w:basedOn w:val="a0"/>
    <w:link w:val="34"/>
    <w:unhideWhenUsed/>
    <w:rsid w:val="00915B7D"/>
    <w:pPr>
      <w:autoSpaceDE w:val="0"/>
      <w:autoSpaceDN w:val="0"/>
      <w:adjustRightInd w:val="0"/>
    </w:pPr>
    <w:rPr>
      <w:sz w:val="26"/>
      <w:szCs w:val="26"/>
    </w:rPr>
  </w:style>
  <w:style w:type="character" w:customStyle="1" w:styleId="34">
    <w:name w:val="Основной текст 3 Знак"/>
    <w:basedOn w:val="a1"/>
    <w:link w:val="33"/>
    <w:rsid w:val="00915B7D"/>
    <w:rPr>
      <w:rFonts w:ascii="Times New Roman" w:eastAsia="Times New Roman" w:hAnsi="Times New Roman" w:cs="Times New Roman"/>
      <w:sz w:val="26"/>
      <w:szCs w:val="26"/>
      <w:lang w:eastAsia="ru-RU"/>
    </w:rPr>
  </w:style>
  <w:style w:type="paragraph" w:styleId="35">
    <w:name w:val="Body Text Indent 3"/>
    <w:basedOn w:val="a0"/>
    <w:link w:val="36"/>
    <w:unhideWhenUsed/>
    <w:rsid w:val="00915B7D"/>
    <w:pPr>
      <w:tabs>
        <w:tab w:val="num" w:pos="1200"/>
      </w:tabs>
      <w:ind w:left="16"/>
      <w:jc w:val="both"/>
    </w:pPr>
    <w:rPr>
      <w:i/>
      <w:color w:val="808080"/>
    </w:rPr>
  </w:style>
  <w:style w:type="character" w:customStyle="1" w:styleId="36">
    <w:name w:val="Основной текст с отступом 3 Знак"/>
    <w:basedOn w:val="a1"/>
    <w:link w:val="35"/>
    <w:rsid w:val="00915B7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915B7D"/>
    <w:rPr>
      <w:rFonts w:ascii="Times New Roman" w:eastAsia="Times New Roman" w:hAnsi="Times New Roman" w:cs="Times New Roman"/>
      <w:sz w:val="24"/>
      <w:szCs w:val="24"/>
      <w:lang w:eastAsia="ru-RU"/>
    </w:rPr>
  </w:style>
  <w:style w:type="paragraph" w:styleId="aff7">
    <w:name w:val="Block Text"/>
    <w:basedOn w:val="a0"/>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15B7D"/>
    <w:pPr>
      <w:keepNext/>
      <w:jc w:val="both"/>
    </w:pPr>
    <w:rPr>
      <w:szCs w:val="20"/>
      <w:lang w:val="en-GB"/>
    </w:rPr>
  </w:style>
  <w:style w:type="paragraph" w:customStyle="1" w:styleId="14">
    <w:name w:val="Абзац списка1"/>
    <w:basedOn w:val="a0"/>
    <w:rsid w:val="00915B7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15B7D"/>
    <w:pPr>
      <w:spacing w:line="360" w:lineRule="auto"/>
      <w:ind w:firstLine="720"/>
      <w:jc w:val="both"/>
    </w:pPr>
  </w:style>
  <w:style w:type="character" w:customStyle="1" w:styleId="aff9">
    <w:name w:val="Текст документа Знак"/>
    <w:link w:val="aff8"/>
    <w:uiPriority w:val="99"/>
    <w:locked/>
    <w:rsid w:val="00915B7D"/>
    <w:rPr>
      <w:rFonts w:ascii="Times New Roman" w:eastAsia="Times New Roman" w:hAnsi="Times New Roman" w:cs="Times New Roman"/>
      <w:sz w:val="24"/>
      <w:szCs w:val="24"/>
      <w:lang w:eastAsia="ru-RU"/>
    </w:rPr>
  </w:style>
  <w:style w:type="character" w:styleId="affa">
    <w:name w:val="FollowedHyperlink"/>
    <w:uiPriority w:val="99"/>
    <w:unhideWhenUsed/>
    <w:rsid w:val="00915B7D"/>
    <w:rPr>
      <w:color w:val="800080"/>
      <w:u w:val="single"/>
    </w:rPr>
  </w:style>
  <w:style w:type="paragraph" w:customStyle="1" w:styleId="Default">
    <w:name w:val="Default"/>
    <w:uiPriority w:val="99"/>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15B7D"/>
    <w:pPr>
      <w:numPr>
        <w:numId w:val="4"/>
      </w:numPr>
    </w:pPr>
  </w:style>
  <w:style w:type="paragraph" w:customStyle="1" w:styleId="CharChar4CharCharCharCharCharChar">
    <w:name w:val="Char Char4 Знак Знак Char Char Знак Знак Char Char Знак Char Char"/>
    <w:basedOn w:val="a0"/>
    <w:semiHidden/>
    <w:rsid w:val="00915B7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0"/>
    <w:rsid w:val="00DE184D"/>
    <w:pPr>
      <w:widowControl w:val="0"/>
      <w:jc w:val="both"/>
    </w:pPr>
    <w:rPr>
      <w:rFonts w:eastAsia="SimSun"/>
      <w:kern w:val="2"/>
      <w:sz w:val="21"/>
      <w:szCs w:val="21"/>
      <w:lang w:val="en-US" w:eastAsia="zh-CN"/>
    </w:rPr>
  </w:style>
  <w:style w:type="paragraph" w:customStyle="1" w:styleId="affc">
    <w:name w:val="Колонтитул (правый)"/>
    <w:basedOn w:val="affd"/>
    <w:next w:val="a0"/>
    <w:rsid w:val="00DE184D"/>
    <w:pPr>
      <w:jc w:val="both"/>
    </w:pPr>
    <w:rPr>
      <w:sz w:val="16"/>
      <w:szCs w:val="16"/>
    </w:rPr>
  </w:style>
  <w:style w:type="paragraph" w:customStyle="1" w:styleId="affd">
    <w:name w:val="Текст (прав. подпись)"/>
    <w:basedOn w:val="a0"/>
    <w:next w:val="a0"/>
    <w:rsid w:val="00DE184D"/>
    <w:pPr>
      <w:autoSpaceDE w:val="0"/>
      <w:autoSpaceDN w:val="0"/>
      <w:adjustRightInd w:val="0"/>
      <w:jc w:val="right"/>
    </w:pPr>
    <w:rPr>
      <w:rFonts w:ascii="Arial" w:hAnsi="Arial" w:cs="Arial"/>
    </w:rPr>
  </w:style>
  <w:style w:type="character" w:customStyle="1" w:styleId="affe">
    <w:name w:val="Цветовое выделение"/>
    <w:rsid w:val="00DE184D"/>
    <w:rPr>
      <w:b/>
      <w:color w:val="000080"/>
    </w:rPr>
  </w:style>
  <w:style w:type="paragraph" w:customStyle="1" w:styleId="afff">
    <w:name w:val="Таблицы (моноширинный)"/>
    <w:basedOn w:val="a0"/>
    <w:next w:val="a0"/>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0"/>
    <w:rsid w:val="00DE184D"/>
    <w:pPr>
      <w:widowControl w:val="0"/>
      <w:jc w:val="both"/>
    </w:pPr>
    <w:rPr>
      <w:rFonts w:eastAsia="SimSun"/>
      <w:kern w:val="2"/>
      <w:sz w:val="21"/>
      <w:szCs w:val="21"/>
      <w:lang w:val="en-US" w:eastAsia="zh-CN"/>
    </w:rPr>
  </w:style>
  <w:style w:type="character" w:customStyle="1" w:styleId="afff0">
    <w:name w:val="Гипертекстовая ссылка"/>
    <w:rsid w:val="00DE184D"/>
    <w:rPr>
      <w:b/>
      <w:color w:val="008000"/>
    </w:rPr>
  </w:style>
  <w:style w:type="paragraph" w:customStyle="1" w:styleId="1CharChar2">
    <w:name w:val="Знак Знак1 Char Char2"/>
    <w:basedOn w:val="a0"/>
    <w:rsid w:val="00DE184D"/>
    <w:pPr>
      <w:widowControl w:val="0"/>
      <w:jc w:val="both"/>
    </w:pPr>
    <w:rPr>
      <w:rFonts w:eastAsia="SimSun"/>
      <w:kern w:val="2"/>
      <w:sz w:val="21"/>
      <w:szCs w:val="21"/>
      <w:lang w:val="en-US" w:eastAsia="zh-CN"/>
    </w:rPr>
  </w:style>
  <w:style w:type="paragraph" w:customStyle="1" w:styleId="1CharChar3">
    <w:name w:val="Знак Знак1 Char Char3"/>
    <w:basedOn w:val="a0"/>
    <w:rsid w:val="00DE184D"/>
    <w:pPr>
      <w:widowControl w:val="0"/>
      <w:jc w:val="both"/>
    </w:pPr>
    <w:rPr>
      <w:rFonts w:eastAsia="SimSun"/>
      <w:kern w:val="2"/>
      <w:sz w:val="21"/>
      <w:szCs w:val="21"/>
      <w:lang w:val="en-US" w:eastAsia="zh-CN"/>
    </w:rPr>
  </w:style>
  <w:style w:type="paragraph" w:customStyle="1" w:styleId="1CharChar4">
    <w:name w:val="Знак Знак1 Char Char4"/>
    <w:basedOn w:val="a0"/>
    <w:rsid w:val="00DE184D"/>
    <w:pPr>
      <w:widowControl w:val="0"/>
      <w:jc w:val="both"/>
    </w:pPr>
    <w:rPr>
      <w:rFonts w:eastAsia="SimSun"/>
      <w:kern w:val="2"/>
      <w:sz w:val="21"/>
      <w:szCs w:val="21"/>
      <w:lang w:val="en-US" w:eastAsia="zh-CN"/>
    </w:rPr>
  </w:style>
  <w:style w:type="paragraph" w:customStyle="1" w:styleId="1CharChar5">
    <w:name w:val="Знак Знак1 Char Char5"/>
    <w:basedOn w:val="a0"/>
    <w:rsid w:val="00DE184D"/>
    <w:pPr>
      <w:widowControl w:val="0"/>
      <w:jc w:val="both"/>
    </w:pPr>
    <w:rPr>
      <w:rFonts w:eastAsia="SimSun"/>
      <w:kern w:val="2"/>
      <w:sz w:val="21"/>
      <w:szCs w:val="21"/>
      <w:lang w:val="en-US" w:eastAsia="zh-CN"/>
    </w:rPr>
  </w:style>
  <w:style w:type="paragraph" w:styleId="afff1">
    <w:name w:val="Title"/>
    <w:basedOn w:val="a0"/>
    <w:link w:val="afff2"/>
    <w:qFormat/>
    <w:rsid w:val="00DE184D"/>
    <w:pPr>
      <w:jc w:val="center"/>
    </w:pPr>
    <w:rPr>
      <w:b/>
      <w:bCs/>
      <w:caps/>
      <w:sz w:val="20"/>
      <w:szCs w:val="20"/>
    </w:rPr>
  </w:style>
  <w:style w:type="character" w:customStyle="1" w:styleId="afff2">
    <w:name w:val="Название Знак"/>
    <w:basedOn w:val="a1"/>
    <w:link w:val="afff1"/>
    <w:rsid w:val="00DE184D"/>
    <w:rPr>
      <w:rFonts w:ascii="Times New Roman" w:eastAsia="Times New Roman" w:hAnsi="Times New Roman" w:cs="Times New Roman"/>
      <w:b/>
      <w:bCs/>
      <w:caps/>
      <w:sz w:val="20"/>
      <w:szCs w:val="20"/>
      <w:lang w:eastAsia="ru-RU"/>
    </w:rPr>
  </w:style>
  <w:style w:type="paragraph" w:customStyle="1" w:styleId="afff3">
    <w:name w:val="Стиль"/>
    <w:basedOn w:val="a0"/>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0"/>
    <w:rsid w:val="00DE184D"/>
    <w:pPr>
      <w:widowControl w:val="0"/>
      <w:jc w:val="both"/>
    </w:pPr>
    <w:rPr>
      <w:rFonts w:eastAsia="SimSun"/>
      <w:kern w:val="2"/>
      <w:sz w:val="21"/>
      <w:lang w:val="en-US" w:eastAsia="zh-CN"/>
    </w:rPr>
  </w:style>
  <w:style w:type="paragraph" w:customStyle="1" w:styleId="27">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4">
    <w:name w:val="Subtitle"/>
    <w:basedOn w:val="a0"/>
    <w:link w:val="16"/>
    <w:qFormat/>
    <w:rsid w:val="00DE184D"/>
    <w:pPr>
      <w:jc w:val="center"/>
    </w:pPr>
    <w:rPr>
      <w:b/>
      <w:sz w:val="28"/>
      <w:szCs w:val="20"/>
    </w:rPr>
  </w:style>
  <w:style w:type="character" w:customStyle="1" w:styleId="afff5">
    <w:name w:val="Подзаголовок Знак"/>
    <w:basedOn w:val="a1"/>
    <w:rsid w:val="00DE184D"/>
    <w:rPr>
      <w:rFonts w:eastAsiaTheme="minorEastAsia"/>
      <w:color w:val="5A5A5A" w:themeColor="text1" w:themeTint="A5"/>
      <w:spacing w:val="15"/>
      <w:lang w:eastAsia="ru-RU"/>
    </w:rPr>
  </w:style>
  <w:style w:type="character" w:customStyle="1" w:styleId="16">
    <w:name w:val="Подзаголовок Знак1"/>
    <w:link w:val="afff4"/>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0"/>
    <w:rsid w:val="00DE184D"/>
    <w:pPr>
      <w:widowControl w:val="0"/>
      <w:jc w:val="both"/>
    </w:pPr>
    <w:rPr>
      <w:rFonts w:eastAsia="SimSun"/>
      <w:kern w:val="2"/>
      <w:sz w:val="21"/>
      <w:lang w:val="en-US" w:eastAsia="zh-CN"/>
    </w:rPr>
  </w:style>
  <w:style w:type="paragraph" w:customStyle="1" w:styleId="37">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6">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0"/>
    <w:rsid w:val="00DE184D"/>
    <w:pPr>
      <w:spacing w:before="100" w:beforeAutospacing="1" w:after="100" w:afterAutospacing="1"/>
    </w:pPr>
    <w:rPr>
      <w:rFonts w:ascii="Arial" w:hAnsi="Arial" w:cs="Arial"/>
      <w:i/>
      <w:iCs/>
      <w:sz w:val="18"/>
      <w:szCs w:val="18"/>
    </w:rPr>
  </w:style>
  <w:style w:type="paragraph" w:customStyle="1" w:styleId="font6">
    <w:name w:val="font6"/>
    <w:basedOn w:val="a0"/>
    <w:rsid w:val="00DE184D"/>
    <w:pPr>
      <w:spacing w:before="100" w:beforeAutospacing="1" w:after="100" w:afterAutospacing="1"/>
    </w:pPr>
    <w:rPr>
      <w:rFonts w:ascii="Arial" w:hAnsi="Arial" w:cs="Arial"/>
      <w:i/>
      <w:iCs/>
      <w:sz w:val="14"/>
      <w:szCs w:val="14"/>
    </w:rPr>
  </w:style>
  <w:style w:type="paragraph" w:customStyle="1" w:styleId="xl66">
    <w:name w:val="xl66"/>
    <w:basedOn w:val="a0"/>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0"/>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0"/>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0"/>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0"/>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0"/>
    <w:rsid w:val="00DE184D"/>
    <w:pPr>
      <w:spacing w:before="100" w:beforeAutospacing="1" w:after="100" w:afterAutospacing="1"/>
    </w:pPr>
    <w:rPr>
      <w:rFonts w:ascii="Arial" w:hAnsi="Arial" w:cs="Arial"/>
      <w:sz w:val="20"/>
      <w:szCs w:val="20"/>
    </w:rPr>
  </w:style>
  <w:style w:type="paragraph" w:customStyle="1" w:styleId="xl75">
    <w:name w:val="xl75"/>
    <w:basedOn w:val="a0"/>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0"/>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0"/>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0"/>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0"/>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0"/>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0"/>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0"/>
    <w:rsid w:val="00DE184D"/>
    <w:pPr>
      <w:spacing w:before="100" w:beforeAutospacing="1" w:after="100" w:afterAutospacing="1"/>
    </w:pPr>
    <w:rPr>
      <w:rFonts w:ascii="Arial" w:hAnsi="Arial" w:cs="Arial"/>
      <w:sz w:val="20"/>
      <w:szCs w:val="20"/>
    </w:rPr>
  </w:style>
  <w:style w:type="paragraph" w:customStyle="1" w:styleId="xl84">
    <w:name w:val="xl84"/>
    <w:basedOn w:val="a0"/>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0"/>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0"/>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0"/>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0"/>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0"/>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DE184D"/>
    <w:pPr>
      <w:spacing w:before="100" w:beforeAutospacing="1" w:after="100" w:afterAutospacing="1"/>
      <w:jc w:val="right"/>
    </w:pPr>
    <w:rPr>
      <w:rFonts w:ascii="Arial" w:hAnsi="Arial" w:cs="Arial"/>
      <w:sz w:val="20"/>
      <w:szCs w:val="20"/>
    </w:rPr>
  </w:style>
  <w:style w:type="paragraph" w:customStyle="1" w:styleId="xl108">
    <w:name w:val="xl108"/>
    <w:basedOn w:val="a0"/>
    <w:rsid w:val="00DE184D"/>
    <w:pPr>
      <w:spacing w:before="100" w:beforeAutospacing="1" w:after="100" w:afterAutospacing="1"/>
      <w:jc w:val="right"/>
    </w:pPr>
  </w:style>
  <w:style w:type="paragraph" w:customStyle="1" w:styleId="xl109">
    <w:name w:val="xl109"/>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0"/>
    <w:rsid w:val="00DE184D"/>
    <w:pPr>
      <w:spacing w:before="100" w:beforeAutospacing="1" w:after="100" w:afterAutospacing="1"/>
      <w:textAlignment w:val="top"/>
    </w:pPr>
  </w:style>
  <w:style w:type="paragraph" w:customStyle="1" w:styleId="xl111">
    <w:name w:val="xl111"/>
    <w:basedOn w:val="a0"/>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0"/>
    <w:uiPriority w:val="99"/>
    <w:rsid w:val="00024A16"/>
    <w:pPr>
      <w:suppressAutoHyphens/>
      <w:spacing w:before="280" w:after="280"/>
      <w:jc w:val="both"/>
    </w:pPr>
    <w:rPr>
      <w:rFonts w:ascii="Arial" w:hAnsi="Arial" w:cs="Arial"/>
      <w:lang w:eastAsia="ar-SA"/>
    </w:rPr>
  </w:style>
  <w:style w:type="paragraph" w:styleId="afff7">
    <w:name w:val="List"/>
    <w:basedOn w:val="a0"/>
    <w:semiHidden/>
    <w:unhideWhenUsed/>
    <w:rsid w:val="00024A16"/>
    <w:pPr>
      <w:ind w:left="283" w:hanging="283"/>
      <w:contextualSpacing/>
    </w:pPr>
  </w:style>
  <w:style w:type="paragraph" w:customStyle="1" w:styleId="afff8">
    <w:name w:val="Содержимое таблицы"/>
    <w:basedOn w:val="a0"/>
    <w:rsid w:val="00566240"/>
    <w:pPr>
      <w:widowControl w:val="0"/>
      <w:suppressLineNumbers/>
      <w:suppressAutoHyphens/>
    </w:pPr>
    <w:rPr>
      <w:rFonts w:eastAsia="SimSun" w:cs="Mangal"/>
      <w:kern w:val="1"/>
      <w:lang w:eastAsia="hi-IN" w:bidi="hi-IN"/>
    </w:rPr>
  </w:style>
  <w:style w:type="paragraph" w:customStyle="1" w:styleId="010">
    <w:name w:val="010_Основной"/>
    <w:basedOn w:val="a0"/>
    <w:link w:val="0100"/>
    <w:uiPriority w:val="99"/>
    <w:rsid w:val="001F272A"/>
    <w:pPr>
      <w:ind w:firstLine="709"/>
      <w:jc w:val="both"/>
    </w:pPr>
    <w:rPr>
      <w:lang w:eastAsia="en-US"/>
    </w:rPr>
  </w:style>
  <w:style w:type="character" w:customStyle="1" w:styleId="0100">
    <w:name w:val="010_Основной Знак"/>
    <w:basedOn w:val="a1"/>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
    <w:name w:val="Абзац"/>
    <w:rsid w:val="00A979AE"/>
    <w:pPr>
      <w:numPr>
        <w:numId w:val="7"/>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0"/>
    <w:rsid w:val="00A979AE"/>
    <w:pPr>
      <w:spacing w:after="160" w:line="240" w:lineRule="exact"/>
    </w:pPr>
    <w:rPr>
      <w:rFonts w:ascii="Verdana" w:hAnsi="Verdana"/>
      <w:sz w:val="20"/>
      <w:szCs w:val="20"/>
      <w:lang w:val="en-US" w:eastAsia="en-US"/>
    </w:rPr>
  </w:style>
  <w:style w:type="paragraph" w:customStyle="1" w:styleId="HeaderLevel2">
    <w:name w:val="HeaderLevel 2"/>
    <w:basedOn w:val="a0"/>
    <w:rsid w:val="00A979AE"/>
    <w:pPr>
      <w:spacing w:after="120"/>
      <w:jc w:val="both"/>
    </w:pPr>
    <w:rPr>
      <w:szCs w:val="20"/>
    </w:rPr>
  </w:style>
  <w:style w:type="paragraph" w:customStyle="1" w:styleId="xl24">
    <w:name w:val="xl24"/>
    <w:basedOn w:val="a0"/>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0"/>
    <w:rsid w:val="00A979AE"/>
    <w:pPr>
      <w:ind w:firstLine="709"/>
      <w:jc w:val="both"/>
    </w:pPr>
    <w:rPr>
      <w:szCs w:val="20"/>
    </w:rPr>
  </w:style>
  <w:style w:type="paragraph" w:customStyle="1" w:styleId="afff9">
    <w:name w:val="Текст_бюл"/>
    <w:basedOn w:val="af0"/>
    <w:link w:val="afffa"/>
    <w:uiPriority w:val="99"/>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a">
    <w:name w:val="Текст_бюл Знак"/>
    <w:link w:val="afff9"/>
    <w:uiPriority w:val="99"/>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0"/>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6">
    <w:name w:val="Абзац списка Знак"/>
    <w:basedOn w:val="a1"/>
    <w:link w:val="a5"/>
    <w:uiPriority w:val="34"/>
    <w:rsid w:val="00A979AE"/>
    <w:rPr>
      <w:rFonts w:ascii="Times New Roman" w:eastAsia="Times New Roman" w:hAnsi="Times New Roman" w:cs="Times New Roman"/>
      <w:sz w:val="24"/>
      <w:szCs w:val="24"/>
      <w:lang w:eastAsia="ru-RU"/>
    </w:rPr>
  </w:style>
  <w:style w:type="paragraph" w:customStyle="1" w:styleId="xl19">
    <w:name w:val="xl19"/>
    <w:basedOn w:val="a0"/>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0"/>
    <w:next w:val="a0"/>
    <w:rsid w:val="002B0A62"/>
    <w:pPr>
      <w:keepNext/>
      <w:widowControl w:val="0"/>
      <w:autoSpaceDE w:val="0"/>
      <w:autoSpaceDN w:val="0"/>
      <w:jc w:val="right"/>
      <w:outlineLvl w:val="5"/>
    </w:pPr>
    <w:rPr>
      <w:vanish/>
      <w:sz w:val="20"/>
      <w:szCs w:val="20"/>
    </w:rPr>
  </w:style>
  <w:style w:type="paragraph" w:customStyle="1" w:styleId="19">
    <w:name w:val="СМК 1"/>
    <w:basedOn w:val="1"/>
    <w:next w:val="a0"/>
    <w:rsid w:val="002B0A62"/>
    <w:pPr>
      <w:keepLines w:val="0"/>
      <w:tabs>
        <w:tab w:val="num" w:pos="0"/>
      </w:tabs>
      <w:spacing w:before="120" w:after="120"/>
      <w:ind w:left="709"/>
    </w:pPr>
    <w:rPr>
      <w:rFonts w:ascii="Times New Roman" w:hAnsi="Times New Roman"/>
      <w:color w:val="auto"/>
    </w:rPr>
  </w:style>
  <w:style w:type="paragraph" w:customStyle="1" w:styleId="29">
    <w:name w:val="СМК 2"/>
    <w:basedOn w:val="20"/>
    <w:next w:val="a0"/>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0"/>
    <w:rsid w:val="00237971"/>
    <w:pPr>
      <w:widowControl w:val="0"/>
      <w:suppressAutoHyphens/>
    </w:pPr>
    <w:rPr>
      <w:rFonts w:eastAsia="Lucida Sans Unicode" w:cs="Tahoma"/>
      <w:color w:val="000000"/>
      <w:sz w:val="22"/>
      <w:lang w:val="en-US" w:eastAsia="en-US" w:bidi="en-US"/>
    </w:rPr>
  </w:style>
  <w:style w:type="paragraph" w:customStyle="1" w:styleId="afffb">
    <w:name w:val="Заголовок таблицы"/>
    <w:basedOn w:val="afff8"/>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0"/>
    <w:rsid w:val="00237971"/>
    <w:pPr>
      <w:widowControl w:val="0"/>
      <w:suppressAutoHyphens/>
    </w:pPr>
    <w:rPr>
      <w:rFonts w:eastAsia="Lucida Sans Unicode" w:cs="Tahoma"/>
      <w:color w:val="0000FF"/>
      <w:sz w:val="22"/>
      <w:lang w:val="en-US" w:eastAsia="en-US" w:bidi="en-US"/>
    </w:rPr>
  </w:style>
  <w:style w:type="paragraph" w:customStyle="1" w:styleId="afffc">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0"/>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v.asadullin@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v.asadulli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1BAB0-7B03-4100-8606-5EBFC1AA0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1493</TotalTime>
  <Pages>15</Pages>
  <Words>4164</Words>
  <Characters>23741</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27850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481</cp:revision>
  <cp:lastPrinted>2018-05-17T11:39:00Z</cp:lastPrinted>
  <dcterms:created xsi:type="dcterms:W3CDTF">2016-10-27T10:25:00Z</dcterms:created>
  <dcterms:modified xsi:type="dcterms:W3CDTF">2018-05-17T11:42:00Z</dcterms:modified>
</cp:coreProperties>
</file>