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AA7A0B" w:rsidRDefault="00E13AF8" w:rsidP="00AA7A0B">
      <w:pPr>
        <w:spacing w:line="276" w:lineRule="auto"/>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8F1ACB" w:rsidRDefault="008F1ACB" w:rsidP="008F1ACB">
      <w:pPr>
        <w:jc w:val="right"/>
      </w:pPr>
    </w:p>
    <w:p w:rsidR="00DD719A" w:rsidRDefault="00DD719A" w:rsidP="00A73A4D"/>
    <w:p w:rsidR="00542BF5" w:rsidRDefault="00542BF5" w:rsidP="00EC0CFD"/>
    <w:p w:rsidR="00E34FF7" w:rsidRDefault="00E34FF7" w:rsidP="004845A3"/>
    <w:p w:rsidR="006659F4" w:rsidRPr="002A3FE3" w:rsidRDefault="006659F4" w:rsidP="00993D54">
      <w:pPr>
        <w:rPr>
          <w:rFonts w:asciiTheme="minorHAnsi" w:eastAsiaTheme="minorHAnsi" w:hAnsiTheme="minorHAnsi" w:cstheme="minorBidi"/>
          <w:sz w:val="22"/>
          <w:szCs w:val="22"/>
          <w:lang w:eastAsia="en-US"/>
        </w:rPr>
      </w:pPr>
    </w:p>
    <w:p w:rsidR="00A73A4D" w:rsidRDefault="00A73A4D" w:rsidP="008F1ACB">
      <w:pPr>
        <w:rPr>
          <w:bCs/>
        </w:rPr>
      </w:pPr>
    </w:p>
    <w:p w:rsidR="00A73A4D" w:rsidRDefault="00A73A4D" w:rsidP="00915B7D">
      <w:pPr>
        <w:jc w:val="center"/>
        <w:rPr>
          <w:bCs/>
        </w:rPr>
      </w:pPr>
    </w:p>
    <w:p w:rsidR="00AA7A0B" w:rsidRDefault="00AA7A0B" w:rsidP="00915B7D">
      <w:pPr>
        <w:jc w:val="center"/>
        <w:rPr>
          <w:bCs/>
        </w:rPr>
      </w:pPr>
    </w:p>
    <w:p w:rsidR="00AA7A0B" w:rsidRDefault="00AA7A0B" w:rsidP="00915B7D">
      <w:pPr>
        <w:jc w:val="center"/>
        <w:rPr>
          <w:bCs/>
        </w:rPr>
      </w:pPr>
    </w:p>
    <w:p w:rsidR="00AA7A0B" w:rsidRDefault="00AA7A0B" w:rsidP="00915B7D">
      <w:pPr>
        <w:jc w:val="center"/>
        <w:rPr>
          <w:bCs/>
        </w:rPr>
      </w:pPr>
    </w:p>
    <w:p w:rsidR="00AA7A0B" w:rsidRDefault="00AA7A0B" w:rsidP="00915B7D">
      <w:pPr>
        <w:jc w:val="center"/>
        <w:rPr>
          <w:bCs/>
        </w:rPr>
      </w:pPr>
    </w:p>
    <w:p w:rsidR="00AA7A0B" w:rsidRDefault="00AA7A0B" w:rsidP="00915B7D">
      <w:pPr>
        <w:jc w:val="center"/>
        <w:rPr>
          <w:bCs/>
        </w:rPr>
      </w:pPr>
    </w:p>
    <w:p w:rsidR="00AA7A0B" w:rsidRDefault="00AA7A0B" w:rsidP="00915B7D">
      <w:pPr>
        <w:jc w:val="center"/>
        <w:rPr>
          <w:bCs/>
        </w:rPr>
      </w:pPr>
    </w:p>
    <w:p w:rsidR="00AA7A0B" w:rsidRDefault="00AA7A0B" w:rsidP="00915B7D">
      <w:pPr>
        <w:jc w:val="center"/>
        <w:rPr>
          <w:bCs/>
        </w:rPr>
      </w:pPr>
    </w:p>
    <w:p w:rsidR="00AA7A0B" w:rsidRDefault="00AA7A0B" w:rsidP="00915B7D">
      <w:pPr>
        <w:jc w:val="center"/>
        <w:rPr>
          <w:bCs/>
        </w:rPr>
      </w:pPr>
    </w:p>
    <w:p w:rsidR="00AA7A0B" w:rsidRDefault="00AA7A0B" w:rsidP="00915B7D">
      <w:pPr>
        <w:jc w:val="center"/>
        <w:rPr>
          <w:bCs/>
        </w:rPr>
      </w:pPr>
    </w:p>
    <w:p w:rsidR="00AA7A0B" w:rsidRDefault="00AA7A0B" w:rsidP="00915B7D">
      <w:pPr>
        <w:jc w:val="center"/>
        <w:rPr>
          <w:bCs/>
        </w:rPr>
      </w:pPr>
    </w:p>
    <w:p w:rsidR="00AA7A0B" w:rsidRPr="005A22C3" w:rsidRDefault="00AA7A0B"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2F36A7" w:rsidRPr="002F36A7">
        <w:rPr>
          <w:sz w:val="26"/>
          <w:szCs w:val="26"/>
        </w:rPr>
        <w:t xml:space="preserve">с. </w:t>
      </w:r>
      <w:r w:rsidR="00EF40D7" w:rsidRPr="00EF40D7">
        <w:rPr>
          <w:sz w:val="26"/>
          <w:szCs w:val="26"/>
        </w:rPr>
        <w:t>Кушнаренково Кушнаренковского района</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AA7A0B">
        <w:rPr>
          <w:iCs/>
        </w:rPr>
        <w:t>21</w:t>
      </w:r>
      <w:bookmarkStart w:id="0" w:name="_GoBack"/>
      <w:bookmarkEnd w:id="0"/>
      <w:r w:rsidRPr="00F84878">
        <w:rPr>
          <w:iCs/>
        </w:rPr>
        <w:t xml:space="preserve">» </w:t>
      </w:r>
      <w:r w:rsidR="002F36A7">
        <w:rPr>
          <w:iCs/>
        </w:rPr>
        <w:t>марта</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.ru</w:t>
        </w:r>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5E3247" w:rsidRDefault="005E3247" w:rsidP="00E34FF7"/>
    <w:p w:rsidR="0069585D" w:rsidRDefault="0069585D" w:rsidP="00915B7D">
      <w:pPr>
        <w:jc w:val="center"/>
      </w:pPr>
    </w:p>
    <w:p w:rsidR="00AA7A0B" w:rsidRDefault="00AA7A0B"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AB1A8D">
          <w:rPr>
            <w:noProof/>
            <w:webHidden/>
          </w:rPr>
          <w:t>3</w:t>
        </w:r>
        <w:r>
          <w:rPr>
            <w:noProof/>
            <w:webHidden/>
          </w:rPr>
          <w:fldChar w:fldCharType="end"/>
        </w:r>
      </w:hyperlink>
    </w:p>
    <w:p w:rsidR="00915B7D" w:rsidRPr="008E3CB4" w:rsidRDefault="00AB1A8D"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B1A8D"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B1A8D"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AB1A8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AB1A8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AB1A8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AB1A8D"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AB1A8D"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AB1A8D"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теплоснабжение объектов ПАО "Башинформсвязь" в </w:t>
      </w:r>
      <w:r w:rsidR="002F36A7" w:rsidRPr="002F36A7">
        <w:rPr>
          <w:szCs w:val="26"/>
        </w:rPr>
        <w:t xml:space="preserve">с. </w:t>
      </w:r>
      <w:r w:rsidR="00EF40D7" w:rsidRPr="00EF40D7">
        <w:rPr>
          <w:szCs w:val="26"/>
        </w:rPr>
        <w:t>Кушнаренково Кушнаренковского района</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0C497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0C4977" w:rsidP="00A47819">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73335D" w:rsidP="000C4977">
            <w:pPr>
              <w:autoSpaceDE w:val="0"/>
              <w:autoSpaceDN w:val="0"/>
              <w:adjustRightInd w:val="0"/>
              <w:jc w:val="both"/>
              <w:rPr>
                <w:rFonts w:eastAsia="Calibri"/>
                <w:bCs/>
              </w:rPr>
            </w:pPr>
            <w:r w:rsidRPr="00B57D6D">
              <w:rPr>
                <w:rFonts w:eastAsia="Calibri"/>
                <w:bCs/>
                <w:color w:val="000000"/>
              </w:rPr>
              <w:t>тел</w:t>
            </w:r>
            <w:r w:rsidR="008E3EB7" w:rsidRPr="00EF40D7">
              <w:rPr>
                <w:rFonts w:eastAsia="Calibri"/>
                <w:bCs/>
                <w:color w:val="000000"/>
              </w:rPr>
              <w:t>. + 7 (347)221</w:t>
            </w:r>
            <w:r w:rsidR="000C4977" w:rsidRPr="00EF40D7">
              <w:rPr>
                <w:rFonts w:eastAsia="Calibri"/>
                <w:bCs/>
                <w:color w:val="000000"/>
              </w:rPr>
              <w:t>5721</w:t>
            </w:r>
            <w:r w:rsidRPr="00EF40D7">
              <w:rPr>
                <w:rFonts w:eastAsia="Calibri"/>
                <w:bCs/>
                <w:color w:val="000000"/>
              </w:rPr>
              <w:t xml:space="preserve">, </w:t>
            </w:r>
            <w:r w:rsidRPr="00B57D6D">
              <w:rPr>
                <w:rFonts w:eastAsia="Calibri"/>
                <w:bCs/>
                <w:color w:val="000000"/>
                <w:lang w:val="en-US"/>
              </w:rPr>
              <w:t>e</w:t>
            </w:r>
            <w:r w:rsidRPr="00EF40D7">
              <w:rPr>
                <w:rFonts w:eastAsia="Calibri"/>
                <w:bCs/>
                <w:color w:val="000000"/>
              </w:rPr>
              <w:t>-</w:t>
            </w:r>
            <w:r w:rsidRPr="00B57D6D">
              <w:rPr>
                <w:rFonts w:eastAsia="Calibri"/>
                <w:bCs/>
                <w:color w:val="000000"/>
                <w:lang w:val="en-US"/>
              </w:rPr>
              <w:t>mail</w:t>
            </w:r>
            <w:r w:rsidRPr="00EF40D7">
              <w:rPr>
                <w:rFonts w:eastAsia="Calibri"/>
                <w:bCs/>
                <w:color w:val="000000"/>
              </w:rPr>
              <w:t xml:space="preserve">: </w:t>
            </w:r>
            <w:hyperlink r:id="rId14" w:history="1">
              <w:r w:rsidR="000C4977" w:rsidRPr="009963C1">
                <w:rPr>
                  <w:rStyle w:val="a4"/>
                  <w:lang w:val="en-US"/>
                </w:rPr>
                <w:t>v</w:t>
              </w:r>
              <w:r w:rsidR="000C4977" w:rsidRPr="00EF40D7">
                <w:rPr>
                  <w:rStyle w:val="a4"/>
                </w:rPr>
                <w:t>.</w:t>
              </w:r>
              <w:r w:rsidR="000C4977" w:rsidRPr="009963C1">
                <w:rPr>
                  <w:rStyle w:val="a4"/>
                  <w:lang w:val="en-US"/>
                </w:rPr>
                <w:t>asadullin</w:t>
              </w:r>
              <w:r w:rsidR="000C4977" w:rsidRPr="00EF40D7">
                <w:rPr>
                  <w:rStyle w:val="a4"/>
                </w:rPr>
                <w:t>@</w:t>
              </w:r>
              <w:r w:rsidR="000C4977" w:rsidRPr="009963C1">
                <w:rPr>
                  <w:rStyle w:val="a4"/>
                  <w:lang w:val="en-US"/>
                </w:rPr>
                <w:t>bashtel</w:t>
              </w:r>
              <w:r w:rsidR="000C4977" w:rsidRPr="00EF40D7">
                <w:rPr>
                  <w:rStyle w:val="a4"/>
                </w:rPr>
                <w:t>.</w:t>
              </w:r>
              <w:r w:rsidR="000C4977" w:rsidRPr="009963C1">
                <w:rPr>
                  <w:rStyle w:val="a4"/>
                  <w:lang w:val="en-US"/>
                </w:rPr>
                <w:t>ru</w:t>
              </w:r>
            </w:hyperlink>
            <w:r w:rsidR="000C4977" w:rsidRPr="00EF40D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EF40D7" w:rsidRDefault="00915B7D" w:rsidP="00907BCE">
            <w:pPr>
              <w:pStyle w:val="Default"/>
              <w:jc w:val="both"/>
              <w:rPr>
                <w:b/>
                <w:szCs w:val="26"/>
              </w:rPr>
            </w:pPr>
            <w:r w:rsidRPr="00EF40D7">
              <w:rPr>
                <w:b/>
                <w:iCs/>
              </w:rPr>
              <w:t xml:space="preserve">Договор </w:t>
            </w:r>
            <w:r w:rsidR="000E4D41" w:rsidRPr="00EF40D7">
              <w:rPr>
                <w:b/>
              </w:rPr>
              <w:t xml:space="preserve">на теплоснабжение объектов ПАО "Башинформсвязь" в </w:t>
            </w:r>
            <w:r w:rsidR="002F36A7" w:rsidRPr="00EF40D7">
              <w:rPr>
                <w:b/>
                <w:szCs w:val="26"/>
              </w:rPr>
              <w:t xml:space="preserve">с. </w:t>
            </w:r>
            <w:r w:rsidR="00EF40D7" w:rsidRPr="00EF40D7">
              <w:rPr>
                <w:b/>
                <w:szCs w:val="26"/>
              </w:rPr>
              <w:t>Кушнаренково Кушнаренковского района</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EF40D7" w:rsidP="00641690">
            <w:pPr>
              <w:pStyle w:val="Default"/>
              <w:jc w:val="both"/>
              <w:rPr>
                <w:iCs/>
                <w:color w:val="auto"/>
              </w:rPr>
            </w:pPr>
            <w:r>
              <w:t xml:space="preserve">706 078,34 </w:t>
            </w:r>
            <w:r w:rsidRPr="0076766A">
              <w:t>(</w:t>
            </w:r>
            <w:r>
              <w:t>семьсот шесть тысяч семьдесят восемь</w:t>
            </w:r>
            <w:r w:rsidRPr="0076766A">
              <w:t>)</w:t>
            </w:r>
            <w:r>
              <w:t xml:space="preserve"> </w:t>
            </w:r>
            <w:r w:rsidRPr="0076766A">
              <w:t>руб</w:t>
            </w:r>
            <w:r>
              <w:t>лей 34</w:t>
            </w:r>
            <w:r w:rsidRPr="0076766A">
              <w:t xml:space="preserve"> коп</w:t>
            </w:r>
            <w:r>
              <w:t>ейки</w:t>
            </w:r>
            <w:r w:rsidRPr="0076766A">
              <w:t xml:space="preserve">, </w:t>
            </w:r>
            <w: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300DDD">
              <w:rPr>
                <w:iCs/>
              </w:rPr>
              <w:t>30</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B1A8D">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B1A8D">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B1A8D"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C497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C4977" w:rsidRDefault="000C4977" w:rsidP="000C4977">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0C4977" w:rsidP="000C4977">
            <w:pPr>
              <w:pStyle w:val="Default"/>
              <w:rPr>
                <w:bCs/>
                <w:sz w:val="10"/>
                <w:szCs w:val="10"/>
              </w:rPr>
            </w:pPr>
            <w:r w:rsidRPr="00B57D6D">
              <w:rPr>
                <w:bCs/>
              </w:rPr>
              <w:t>тел</w:t>
            </w:r>
            <w:r w:rsidRPr="00EF40D7">
              <w:rPr>
                <w:bCs/>
              </w:rPr>
              <w:t xml:space="preserve">. + 7 (347)2215721, </w:t>
            </w:r>
            <w:r w:rsidRPr="00B57D6D">
              <w:rPr>
                <w:bCs/>
                <w:lang w:val="en-US"/>
              </w:rPr>
              <w:t>e</w:t>
            </w:r>
            <w:r w:rsidRPr="00EF40D7">
              <w:rPr>
                <w:bCs/>
              </w:rPr>
              <w:t>-</w:t>
            </w:r>
            <w:r w:rsidRPr="00B57D6D">
              <w:rPr>
                <w:bCs/>
                <w:lang w:val="en-US"/>
              </w:rPr>
              <w:t>mail</w:t>
            </w:r>
            <w:r w:rsidRPr="00EF40D7">
              <w:rPr>
                <w:bCs/>
              </w:rPr>
              <w:t xml:space="preserve">: </w:t>
            </w:r>
            <w:hyperlink r:id="rId25" w:history="1">
              <w:r w:rsidRPr="009963C1">
                <w:rPr>
                  <w:rStyle w:val="a4"/>
                  <w:lang w:val="en-US"/>
                </w:rPr>
                <w:t>v</w:t>
              </w:r>
              <w:r w:rsidRPr="00EF40D7">
                <w:rPr>
                  <w:rStyle w:val="a4"/>
                </w:rPr>
                <w:t>.</w:t>
              </w:r>
              <w:r w:rsidRPr="009963C1">
                <w:rPr>
                  <w:rStyle w:val="a4"/>
                  <w:lang w:val="en-US"/>
                </w:rPr>
                <w:t>asadullin</w:t>
              </w:r>
              <w:r w:rsidRPr="00EF40D7">
                <w:rPr>
                  <w:rStyle w:val="a4"/>
                </w:rPr>
                <w:t>@</w:t>
              </w:r>
              <w:r w:rsidRPr="009963C1">
                <w:rPr>
                  <w:rStyle w:val="a4"/>
                  <w:lang w:val="en-US"/>
                </w:rPr>
                <w:t>bashtel</w:t>
              </w:r>
              <w:r w:rsidRPr="00EF40D7">
                <w:rPr>
                  <w:rStyle w:val="a4"/>
                </w:rPr>
                <w:t>.</w:t>
              </w:r>
              <w:r w:rsidRPr="009963C1">
                <w:rPr>
                  <w:rStyle w:val="a4"/>
                  <w:lang w:val="en-US"/>
                </w:rPr>
                <w:t>ru</w:t>
              </w:r>
            </w:hyperlink>
            <w:r w:rsidRPr="00EF40D7">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F40D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EF40D7" w:rsidRDefault="00EF40D7" w:rsidP="00300DDD">
            <w:pPr>
              <w:pStyle w:val="a5"/>
              <w:widowControl w:val="0"/>
              <w:autoSpaceDE w:val="0"/>
              <w:autoSpaceDN w:val="0"/>
              <w:adjustRightInd w:val="0"/>
              <w:ind w:left="0"/>
            </w:pPr>
            <w:r w:rsidRPr="00EF40D7">
              <w:t>Муниципальное унитарное предприятие «Кушнаренковское ЖКХ» Республики Башкортостан (МУП «Кушнаренковское ЖКХ» РБ)</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EF40D7" w:rsidP="00D02223">
            <w:pPr>
              <w:rPr>
                <w:color w:val="FF0000"/>
              </w:rPr>
            </w:pPr>
            <w:r w:rsidRPr="00B9589A">
              <w:t>452230, РБ, с. Кушнаренково, ул. Партизанская,21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300DDD">
              <w:rPr>
                <w:iCs/>
              </w:rPr>
              <w:t>30</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EF40D7" w:rsidRDefault="00FE02EE" w:rsidP="00907BCE">
            <w:pPr>
              <w:pStyle w:val="Default"/>
              <w:jc w:val="both"/>
              <w:rPr>
                <w:b/>
                <w:iCs/>
              </w:rPr>
            </w:pPr>
            <w:r w:rsidRPr="00EF40D7">
              <w:rPr>
                <w:b/>
                <w:iCs/>
              </w:rPr>
              <w:t xml:space="preserve">Право </w:t>
            </w:r>
            <w:r w:rsidR="00041E14" w:rsidRPr="00EF40D7">
              <w:rPr>
                <w:b/>
                <w:szCs w:val="26"/>
              </w:rPr>
              <w:t>на</w:t>
            </w:r>
            <w:r w:rsidR="00041E14" w:rsidRPr="00EF40D7">
              <w:rPr>
                <w:b/>
                <w:sz w:val="26"/>
                <w:szCs w:val="26"/>
              </w:rPr>
              <w:t xml:space="preserve"> </w:t>
            </w:r>
            <w:r w:rsidR="00241826" w:rsidRPr="00EF40D7">
              <w:rPr>
                <w:b/>
                <w:szCs w:val="26"/>
              </w:rPr>
              <w:t xml:space="preserve">заключение договора </w:t>
            </w:r>
            <w:r w:rsidR="000E4D41" w:rsidRPr="00EF40D7">
              <w:rPr>
                <w:b/>
              </w:rPr>
              <w:t xml:space="preserve">на теплоснабжение объектов ПАО "Башинформсвязь" в </w:t>
            </w:r>
            <w:r w:rsidR="002F36A7" w:rsidRPr="00EF40D7">
              <w:rPr>
                <w:b/>
                <w:szCs w:val="26"/>
              </w:rPr>
              <w:t xml:space="preserve">с. </w:t>
            </w:r>
            <w:r w:rsidR="00EF40D7" w:rsidRPr="00EF40D7">
              <w:rPr>
                <w:b/>
                <w:szCs w:val="26"/>
              </w:rPr>
              <w:t>Кушнаренково Кушнаренковского района</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EF40D7" w:rsidP="00542BF5">
            <w:pPr>
              <w:jc w:val="both"/>
            </w:pPr>
            <w:r>
              <w:t xml:space="preserve">706 078,34 </w:t>
            </w:r>
            <w:r w:rsidRPr="0076766A">
              <w:t>(</w:t>
            </w:r>
            <w:r>
              <w:t>семьсот шесть тысяч семьдесят восемь</w:t>
            </w:r>
            <w:r w:rsidRPr="0076766A">
              <w:t>)</w:t>
            </w:r>
            <w:r>
              <w:t xml:space="preserve"> </w:t>
            </w:r>
            <w:r w:rsidRPr="0076766A">
              <w:t>руб</w:t>
            </w:r>
            <w:r>
              <w:t>лей 34</w:t>
            </w:r>
            <w:r w:rsidRPr="0076766A">
              <w:t xml:space="preserve"> коп</w:t>
            </w:r>
            <w:r>
              <w:t>ейки</w:t>
            </w:r>
            <w:r w:rsidRPr="0076766A">
              <w:t xml:space="preserve">, </w:t>
            </w:r>
            <w: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r>
                    <w:rPr>
                      <w:rFonts w:cs="Arial"/>
                      <w:color w:val="000000"/>
                    </w:rPr>
                    <w:t>Н</w:t>
                  </w:r>
                  <w:r w:rsidRPr="00561F9A">
                    <w:rPr>
                      <w:rFonts w:cs="Arial"/>
                      <w:color w:val="000000"/>
                    </w:rPr>
                    <w:t xml:space="preserve">еприостановление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B1A8D">
                    <w:rPr>
                      <w:rFonts w:cs="Arial"/>
                      <w:color w:val="000000"/>
                    </w:rPr>
                    <w:t>2</w:t>
                  </w:r>
                  <w:r>
                    <w:rPr>
                      <w:rFonts w:cs="Arial"/>
                      <w:color w:val="000000"/>
                    </w:rPr>
                    <w:fldChar w:fldCharType="end"/>
                  </w:r>
                  <w:r>
                    <w:t xml:space="preserve">, а также с учетом </w:t>
                  </w:r>
                  <w:r w:rsidRPr="00AC6D5F">
                    <w:t xml:space="preserve">требований п.п. 4 пункта </w:t>
                  </w:r>
                  <w:r w:rsidRPr="00AC6D5F">
                    <w:fldChar w:fldCharType="begin"/>
                  </w:r>
                  <w:r w:rsidRPr="00AC6D5F">
                    <w:instrText xml:space="preserve"> REF _Ref368314814 \r \h  \* MERGEFORMAT </w:instrText>
                  </w:r>
                  <w:r w:rsidRPr="00AC6D5F">
                    <w:fldChar w:fldCharType="separate"/>
                  </w:r>
                  <w:r w:rsidR="00AB1A8D">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B1A8D">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B1A8D">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r w:rsidRPr="005E4E59">
              <w:t>постквалификации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Проведение постквалификации возможно. Порядок проведения постквалификации</w:t>
            </w:r>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Положением о закупках товаров,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D3C01" w:rsidRDefault="001D3C01" w:rsidP="001D3C0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3E7137" w:rsidRDefault="003E7137" w:rsidP="003E7137">
      <w:pPr>
        <w:pStyle w:val="1"/>
        <w:spacing w:before="0"/>
        <w:ind w:left="-284" w:firstLine="426"/>
        <w:jc w:val="center"/>
        <w:rPr>
          <w:rFonts w:ascii="Times New Roman" w:hAnsi="Times New Roman"/>
          <w:sz w:val="24"/>
          <w:szCs w:val="24"/>
        </w:rPr>
      </w:pPr>
    </w:p>
    <w:sectPr w:rsidR="003E7137"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137" w:rsidRDefault="003E7137">
      <w:r>
        <w:separator/>
      </w:r>
    </w:p>
  </w:endnote>
  <w:endnote w:type="continuationSeparator" w:id="0">
    <w:p w:rsidR="003E7137" w:rsidRDefault="003E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137" w:rsidRDefault="003E7137">
      <w:r>
        <w:separator/>
      </w:r>
    </w:p>
  </w:footnote>
  <w:footnote w:type="continuationSeparator" w:id="0">
    <w:p w:rsidR="003E7137" w:rsidRDefault="003E7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AB1A8D">
      <w:rPr>
        <w:noProof/>
      </w:rPr>
      <w:t>6</w:t>
    </w:r>
    <w:r>
      <w:fldChar w:fldCharType="end"/>
    </w:r>
  </w:p>
  <w:p w:rsidR="003E7137" w:rsidRDefault="003E713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AB1A8D">
      <w:rPr>
        <w:noProof/>
      </w:rPr>
      <w:t>15</w:t>
    </w:r>
    <w:r>
      <w:fldChar w:fldCharType="end"/>
    </w:r>
  </w:p>
  <w:p w:rsidR="003E7137" w:rsidRDefault="003E71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4977"/>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8EB"/>
    <w:rsid w:val="00197D48"/>
    <w:rsid w:val="00197F71"/>
    <w:rsid w:val="001A0136"/>
    <w:rsid w:val="001C4740"/>
    <w:rsid w:val="001D3C01"/>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32A"/>
    <w:rsid w:val="002B0A62"/>
    <w:rsid w:val="002B3B57"/>
    <w:rsid w:val="002D4D5F"/>
    <w:rsid w:val="002E5ABF"/>
    <w:rsid w:val="002F36A7"/>
    <w:rsid w:val="002F3EF2"/>
    <w:rsid w:val="002F67BE"/>
    <w:rsid w:val="00300DDD"/>
    <w:rsid w:val="003051B1"/>
    <w:rsid w:val="00316457"/>
    <w:rsid w:val="0032545C"/>
    <w:rsid w:val="0032605E"/>
    <w:rsid w:val="0033461A"/>
    <w:rsid w:val="00344AAA"/>
    <w:rsid w:val="003526BF"/>
    <w:rsid w:val="0036183F"/>
    <w:rsid w:val="00367C3F"/>
    <w:rsid w:val="00367C7E"/>
    <w:rsid w:val="003762FB"/>
    <w:rsid w:val="003C5F78"/>
    <w:rsid w:val="003D17B8"/>
    <w:rsid w:val="003D4C01"/>
    <w:rsid w:val="003D6AB1"/>
    <w:rsid w:val="003D74DC"/>
    <w:rsid w:val="003E6FFB"/>
    <w:rsid w:val="003E7137"/>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C0F8F"/>
    <w:rsid w:val="004C3BDF"/>
    <w:rsid w:val="004D2D1F"/>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536E3"/>
    <w:rsid w:val="0066136A"/>
    <w:rsid w:val="00663E5F"/>
    <w:rsid w:val="006659F4"/>
    <w:rsid w:val="00676E38"/>
    <w:rsid w:val="006800C5"/>
    <w:rsid w:val="00690153"/>
    <w:rsid w:val="00690926"/>
    <w:rsid w:val="00690D7C"/>
    <w:rsid w:val="0069585D"/>
    <w:rsid w:val="00697008"/>
    <w:rsid w:val="00697733"/>
    <w:rsid w:val="006A4DCB"/>
    <w:rsid w:val="006B0350"/>
    <w:rsid w:val="006B3DE5"/>
    <w:rsid w:val="006C1D90"/>
    <w:rsid w:val="006C5769"/>
    <w:rsid w:val="006E013C"/>
    <w:rsid w:val="006E5FB3"/>
    <w:rsid w:val="006F6B77"/>
    <w:rsid w:val="0070052C"/>
    <w:rsid w:val="00706E74"/>
    <w:rsid w:val="00707D7A"/>
    <w:rsid w:val="00713C3E"/>
    <w:rsid w:val="00724427"/>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ACB"/>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7F2"/>
    <w:rsid w:val="009E6820"/>
    <w:rsid w:val="009F74DE"/>
    <w:rsid w:val="00A15055"/>
    <w:rsid w:val="00A45317"/>
    <w:rsid w:val="00A47819"/>
    <w:rsid w:val="00A47A77"/>
    <w:rsid w:val="00A5192B"/>
    <w:rsid w:val="00A54157"/>
    <w:rsid w:val="00A60356"/>
    <w:rsid w:val="00A66DC9"/>
    <w:rsid w:val="00A73A4D"/>
    <w:rsid w:val="00A80A9A"/>
    <w:rsid w:val="00A9189E"/>
    <w:rsid w:val="00A94EEA"/>
    <w:rsid w:val="00A979AE"/>
    <w:rsid w:val="00AA7A0B"/>
    <w:rsid w:val="00AB1A8D"/>
    <w:rsid w:val="00AC43E9"/>
    <w:rsid w:val="00AC6DD4"/>
    <w:rsid w:val="00AC6F18"/>
    <w:rsid w:val="00AD05F1"/>
    <w:rsid w:val="00AD2F1E"/>
    <w:rsid w:val="00AD3553"/>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C6F47"/>
    <w:rsid w:val="00CD51AB"/>
    <w:rsid w:val="00CD6C4D"/>
    <w:rsid w:val="00CE01F6"/>
    <w:rsid w:val="00CE644B"/>
    <w:rsid w:val="00CF2456"/>
    <w:rsid w:val="00CF37C4"/>
    <w:rsid w:val="00CF58FF"/>
    <w:rsid w:val="00D02223"/>
    <w:rsid w:val="00D06874"/>
    <w:rsid w:val="00D07BE8"/>
    <w:rsid w:val="00D445B5"/>
    <w:rsid w:val="00D4565D"/>
    <w:rsid w:val="00D56F8D"/>
    <w:rsid w:val="00D5767A"/>
    <w:rsid w:val="00D65344"/>
    <w:rsid w:val="00D75490"/>
    <w:rsid w:val="00D83B23"/>
    <w:rsid w:val="00D83B7F"/>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1A9F"/>
    <w:rsid w:val="00EB7AD5"/>
    <w:rsid w:val="00EC0CFD"/>
    <w:rsid w:val="00EC5A22"/>
    <w:rsid w:val="00EC6910"/>
    <w:rsid w:val="00ED005F"/>
    <w:rsid w:val="00ED63F3"/>
    <w:rsid w:val="00ED6572"/>
    <w:rsid w:val="00EE5758"/>
    <w:rsid w:val="00EE65BD"/>
    <w:rsid w:val="00EF40D7"/>
    <w:rsid w:val="00EF740E"/>
    <w:rsid w:val="00F0122F"/>
    <w:rsid w:val="00F07789"/>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uiPriority w:val="99"/>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v.asad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v.asa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34ABD-58B1-49FE-A8C0-DFACB22A7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15</Pages>
  <Words>4174</Words>
  <Characters>23795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453</cp:revision>
  <cp:lastPrinted>2018-03-21T12:35:00Z</cp:lastPrinted>
  <dcterms:created xsi:type="dcterms:W3CDTF">2016-10-27T10:25:00Z</dcterms:created>
  <dcterms:modified xsi:type="dcterms:W3CDTF">2018-03-21T12:35:00Z</dcterms:modified>
</cp:coreProperties>
</file>