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56E4" w:rsidRPr="003E71E5" w:rsidRDefault="006B56E4" w:rsidP="006B56E4">
      <w:pPr>
        <w:pStyle w:val="1"/>
        <w:jc w:val="center"/>
        <w:rPr>
          <w:i/>
          <w:sz w:val="28"/>
          <w:szCs w:val="28"/>
        </w:rPr>
      </w:pPr>
      <w:bookmarkStart w:id="0" w:name="_GoBack"/>
      <w:bookmarkEnd w:id="0"/>
      <w:r w:rsidRPr="003E71E5">
        <w:rPr>
          <w:i/>
          <w:sz w:val="28"/>
          <w:szCs w:val="28"/>
        </w:rPr>
        <w:t xml:space="preserve">ДОГОВОР                                                                           </w:t>
      </w:r>
    </w:p>
    <w:p w:rsidR="00E27F15" w:rsidRPr="003E71E5" w:rsidRDefault="006B56E4" w:rsidP="006B56E4">
      <w:pPr>
        <w:jc w:val="center"/>
        <w:rPr>
          <w:b/>
          <w:sz w:val="28"/>
          <w:szCs w:val="28"/>
        </w:rPr>
      </w:pPr>
      <w:r w:rsidRPr="003E71E5">
        <w:rPr>
          <w:b/>
          <w:sz w:val="28"/>
          <w:szCs w:val="28"/>
        </w:rPr>
        <w:t xml:space="preserve">на </w:t>
      </w:r>
      <w:r w:rsidR="00E27F15" w:rsidRPr="003E71E5">
        <w:rPr>
          <w:b/>
          <w:sz w:val="28"/>
          <w:szCs w:val="28"/>
        </w:rPr>
        <w:t>гарантийное отключение</w:t>
      </w:r>
      <w:r w:rsidRPr="003E71E5">
        <w:rPr>
          <w:b/>
          <w:sz w:val="28"/>
          <w:szCs w:val="28"/>
        </w:rPr>
        <w:t xml:space="preserve"> сетей  </w:t>
      </w:r>
    </w:p>
    <w:p w:rsidR="006B56E4" w:rsidRPr="003E71E5" w:rsidRDefault="006B56E4" w:rsidP="006B56E4">
      <w:pPr>
        <w:jc w:val="center"/>
        <w:rPr>
          <w:b/>
          <w:sz w:val="28"/>
          <w:szCs w:val="28"/>
        </w:rPr>
      </w:pPr>
      <w:r w:rsidRPr="003E71E5">
        <w:rPr>
          <w:b/>
          <w:sz w:val="28"/>
          <w:szCs w:val="28"/>
        </w:rPr>
        <w:t>наружного освещения</w:t>
      </w:r>
    </w:p>
    <w:p w:rsidR="006B56E4" w:rsidRPr="00CF1476" w:rsidRDefault="006B56E4" w:rsidP="006B56E4">
      <w:pPr>
        <w:ind w:right="-126"/>
        <w:rPr>
          <w:sz w:val="22"/>
          <w:szCs w:val="22"/>
        </w:rPr>
      </w:pPr>
    </w:p>
    <w:p w:rsidR="006B56E4" w:rsidRPr="00CF1476" w:rsidRDefault="00E27F15" w:rsidP="00F866F7">
      <w:pPr>
        <w:ind w:right="-1"/>
        <w:rPr>
          <w:sz w:val="22"/>
          <w:szCs w:val="22"/>
        </w:rPr>
      </w:pPr>
      <w:r>
        <w:rPr>
          <w:sz w:val="22"/>
          <w:szCs w:val="22"/>
        </w:rPr>
        <w:t xml:space="preserve">        </w:t>
      </w:r>
      <w:r w:rsidR="006B56E4" w:rsidRPr="00CF1476">
        <w:rPr>
          <w:sz w:val="22"/>
          <w:szCs w:val="22"/>
        </w:rPr>
        <w:t xml:space="preserve">г. Уфа                                                                         </w:t>
      </w:r>
      <w:r>
        <w:rPr>
          <w:sz w:val="22"/>
          <w:szCs w:val="22"/>
        </w:rPr>
        <w:t xml:space="preserve"> </w:t>
      </w:r>
      <w:r w:rsidR="006B56E4" w:rsidRPr="00CF1476">
        <w:rPr>
          <w:sz w:val="22"/>
          <w:szCs w:val="22"/>
        </w:rPr>
        <w:t xml:space="preserve">             </w:t>
      </w:r>
      <w:r w:rsidR="006B56E4">
        <w:rPr>
          <w:sz w:val="22"/>
          <w:szCs w:val="22"/>
        </w:rPr>
        <w:t xml:space="preserve">         </w:t>
      </w:r>
      <w:r w:rsidR="00F866F7">
        <w:rPr>
          <w:sz w:val="22"/>
          <w:szCs w:val="22"/>
        </w:rPr>
        <w:t xml:space="preserve">   </w:t>
      </w:r>
      <w:r w:rsidR="00553AA1">
        <w:rPr>
          <w:sz w:val="22"/>
          <w:szCs w:val="22"/>
        </w:rPr>
        <w:t xml:space="preserve">              </w:t>
      </w:r>
      <w:r w:rsidR="0039613A">
        <w:rPr>
          <w:sz w:val="22"/>
          <w:szCs w:val="22"/>
        </w:rPr>
        <w:t xml:space="preserve"> «</w:t>
      </w:r>
      <w:r w:rsidR="00205E4F">
        <w:rPr>
          <w:sz w:val="22"/>
          <w:szCs w:val="22"/>
        </w:rPr>
        <w:t>___</w:t>
      </w:r>
      <w:r w:rsidR="0039613A">
        <w:rPr>
          <w:sz w:val="22"/>
          <w:szCs w:val="22"/>
        </w:rPr>
        <w:t>»</w:t>
      </w:r>
      <w:r w:rsidR="00205E4F">
        <w:rPr>
          <w:sz w:val="22"/>
          <w:szCs w:val="22"/>
        </w:rPr>
        <w:t>______</w:t>
      </w:r>
      <w:r w:rsidR="0039613A">
        <w:rPr>
          <w:sz w:val="22"/>
          <w:szCs w:val="22"/>
        </w:rPr>
        <w:t xml:space="preserve"> 201</w:t>
      </w:r>
      <w:r w:rsidR="00D16DC7">
        <w:rPr>
          <w:sz w:val="22"/>
          <w:szCs w:val="22"/>
        </w:rPr>
        <w:t>8</w:t>
      </w:r>
      <w:r w:rsidR="00553AA1">
        <w:rPr>
          <w:sz w:val="22"/>
          <w:szCs w:val="22"/>
        </w:rPr>
        <w:t xml:space="preserve"> </w:t>
      </w:r>
      <w:r w:rsidR="006B56E4" w:rsidRPr="00CF1476">
        <w:rPr>
          <w:sz w:val="22"/>
          <w:szCs w:val="22"/>
        </w:rPr>
        <w:t>г.</w:t>
      </w:r>
    </w:p>
    <w:p w:rsidR="006B56E4" w:rsidRPr="00CF1476" w:rsidRDefault="006B56E4" w:rsidP="006B56E4">
      <w:pPr>
        <w:ind w:right="-126"/>
        <w:rPr>
          <w:sz w:val="22"/>
          <w:szCs w:val="22"/>
        </w:rPr>
      </w:pPr>
    </w:p>
    <w:p w:rsidR="006B56E4" w:rsidRPr="009B7C92" w:rsidRDefault="006B56E4" w:rsidP="003B06E7">
      <w:pPr>
        <w:ind w:left="-567" w:right="-1" w:firstLine="426"/>
        <w:jc w:val="both"/>
        <w:rPr>
          <w:sz w:val="24"/>
          <w:szCs w:val="24"/>
        </w:rPr>
      </w:pPr>
      <w:r w:rsidRPr="009B7C92">
        <w:rPr>
          <w:b/>
          <w:sz w:val="24"/>
          <w:szCs w:val="24"/>
        </w:rPr>
        <w:t>Муниципальное унитарное электросетевое</w:t>
      </w:r>
      <w:r w:rsidRPr="009B7C92">
        <w:rPr>
          <w:sz w:val="24"/>
          <w:szCs w:val="24"/>
        </w:rPr>
        <w:t xml:space="preserve"> </w:t>
      </w:r>
      <w:r w:rsidRPr="009B7C92">
        <w:rPr>
          <w:b/>
          <w:sz w:val="24"/>
          <w:szCs w:val="24"/>
        </w:rPr>
        <w:t>предприятие «Уфагорсвет»</w:t>
      </w:r>
      <w:r w:rsidR="00A21E3E" w:rsidRPr="009B7C92">
        <w:rPr>
          <w:b/>
          <w:sz w:val="24"/>
          <w:szCs w:val="24"/>
        </w:rPr>
        <w:t xml:space="preserve"> городского округа город Уфа Республики Башкортостан</w:t>
      </w:r>
      <w:r w:rsidRPr="009B7C92">
        <w:rPr>
          <w:b/>
          <w:sz w:val="24"/>
          <w:szCs w:val="24"/>
        </w:rPr>
        <w:t>,</w:t>
      </w:r>
      <w:r w:rsidRPr="009B7C92">
        <w:rPr>
          <w:sz w:val="24"/>
          <w:szCs w:val="24"/>
        </w:rPr>
        <w:t xml:space="preserve"> именуемое в дальнейшем </w:t>
      </w:r>
      <w:r w:rsidR="00E27F15" w:rsidRPr="009B7C92">
        <w:rPr>
          <w:sz w:val="24"/>
          <w:szCs w:val="24"/>
        </w:rPr>
        <w:t>Подрядчик</w:t>
      </w:r>
      <w:r w:rsidRPr="009B7C92">
        <w:rPr>
          <w:sz w:val="24"/>
          <w:szCs w:val="24"/>
        </w:rPr>
        <w:t xml:space="preserve">, в лице директора </w:t>
      </w:r>
      <w:r w:rsidR="00E27F15" w:rsidRPr="009B7C92">
        <w:rPr>
          <w:sz w:val="24"/>
          <w:szCs w:val="24"/>
        </w:rPr>
        <w:t>Чаныше</w:t>
      </w:r>
      <w:r w:rsidRPr="009B7C92">
        <w:rPr>
          <w:sz w:val="24"/>
          <w:szCs w:val="24"/>
        </w:rPr>
        <w:t xml:space="preserve">ва </w:t>
      </w:r>
      <w:r w:rsidR="00E27F15" w:rsidRPr="009B7C92">
        <w:rPr>
          <w:sz w:val="24"/>
          <w:szCs w:val="24"/>
        </w:rPr>
        <w:t>И</w:t>
      </w:r>
      <w:r w:rsidRPr="009B7C92">
        <w:rPr>
          <w:sz w:val="24"/>
          <w:szCs w:val="24"/>
        </w:rPr>
        <w:t>.</w:t>
      </w:r>
      <w:r w:rsidR="00E27F15" w:rsidRPr="009B7C92">
        <w:rPr>
          <w:sz w:val="24"/>
          <w:szCs w:val="24"/>
        </w:rPr>
        <w:t>Х</w:t>
      </w:r>
      <w:r w:rsidRPr="009B7C92">
        <w:rPr>
          <w:sz w:val="24"/>
          <w:szCs w:val="24"/>
        </w:rPr>
        <w:t xml:space="preserve">., действующего на основании Устава, с одной стороны, и </w:t>
      </w:r>
      <w:r w:rsidR="00E27F15" w:rsidRPr="009B7C92">
        <w:rPr>
          <w:b/>
          <w:sz w:val="24"/>
          <w:szCs w:val="24"/>
        </w:rPr>
        <w:t>Публичное акционерное о</w:t>
      </w:r>
      <w:r w:rsidR="00906291" w:rsidRPr="009B7C92">
        <w:rPr>
          <w:b/>
          <w:sz w:val="24"/>
          <w:szCs w:val="24"/>
        </w:rPr>
        <w:t>бщество «</w:t>
      </w:r>
      <w:r w:rsidR="00E27F15" w:rsidRPr="009B7C92">
        <w:rPr>
          <w:b/>
          <w:sz w:val="24"/>
          <w:szCs w:val="24"/>
        </w:rPr>
        <w:t>Башинформсвязь</w:t>
      </w:r>
      <w:r w:rsidR="00906291" w:rsidRPr="009B7C92">
        <w:rPr>
          <w:b/>
          <w:sz w:val="24"/>
          <w:szCs w:val="24"/>
        </w:rPr>
        <w:t>»</w:t>
      </w:r>
      <w:r w:rsidRPr="009B7C92">
        <w:rPr>
          <w:sz w:val="24"/>
          <w:szCs w:val="24"/>
        </w:rPr>
        <w:t>, именуем</w:t>
      </w:r>
      <w:r w:rsidR="00906291" w:rsidRPr="009B7C92">
        <w:rPr>
          <w:sz w:val="24"/>
          <w:szCs w:val="24"/>
        </w:rPr>
        <w:t>ое</w:t>
      </w:r>
      <w:r w:rsidRPr="009B7C92">
        <w:rPr>
          <w:sz w:val="24"/>
          <w:szCs w:val="24"/>
        </w:rPr>
        <w:t xml:space="preserve"> в дальнейшем </w:t>
      </w:r>
      <w:r w:rsidR="00E27F15" w:rsidRPr="009B7C92">
        <w:rPr>
          <w:sz w:val="24"/>
          <w:szCs w:val="24"/>
        </w:rPr>
        <w:t>Заказчик</w:t>
      </w:r>
      <w:r w:rsidRPr="009B7C92">
        <w:rPr>
          <w:sz w:val="24"/>
          <w:szCs w:val="24"/>
        </w:rPr>
        <w:t xml:space="preserve">, </w:t>
      </w:r>
      <w:r w:rsidR="00906291" w:rsidRPr="009B7C92">
        <w:rPr>
          <w:sz w:val="24"/>
          <w:szCs w:val="24"/>
        </w:rPr>
        <w:t xml:space="preserve">в лице </w:t>
      </w:r>
      <w:r w:rsidR="003B3D02" w:rsidRPr="009B7C92">
        <w:rPr>
          <w:sz w:val="24"/>
          <w:szCs w:val="24"/>
        </w:rPr>
        <w:t>Г</w:t>
      </w:r>
      <w:r w:rsidR="003D7E65" w:rsidRPr="009B7C92">
        <w:rPr>
          <w:sz w:val="24"/>
          <w:szCs w:val="24"/>
        </w:rPr>
        <w:t xml:space="preserve">енерального </w:t>
      </w:r>
      <w:r w:rsidR="00906291" w:rsidRPr="009B7C92">
        <w:rPr>
          <w:sz w:val="24"/>
          <w:szCs w:val="24"/>
        </w:rPr>
        <w:t>директора</w:t>
      </w:r>
      <w:r w:rsidR="003D7E65" w:rsidRPr="009B7C92">
        <w:rPr>
          <w:sz w:val="24"/>
          <w:szCs w:val="24"/>
        </w:rPr>
        <w:t xml:space="preserve"> </w:t>
      </w:r>
      <w:r w:rsidR="002330A0" w:rsidRPr="009B7C92">
        <w:rPr>
          <w:sz w:val="24"/>
          <w:szCs w:val="24"/>
        </w:rPr>
        <w:t>Долгоаршинных</w:t>
      </w:r>
      <w:r w:rsidR="00906291" w:rsidRPr="009B7C92">
        <w:rPr>
          <w:sz w:val="24"/>
          <w:szCs w:val="24"/>
        </w:rPr>
        <w:t xml:space="preserve"> </w:t>
      </w:r>
      <w:r w:rsidR="002330A0" w:rsidRPr="009B7C92">
        <w:rPr>
          <w:sz w:val="24"/>
          <w:szCs w:val="24"/>
        </w:rPr>
        <w:t>М</w:t>
      </w:r>
      <w:r w:rsidR="00906291" w:rsidRPr="009B7C92">
        <w:rPr>
          <w:sz w:val="24"/>
          <w:szCs w:val="24"/>
        </w:rPr>
        <w:t>.</w:t>
      </w:r>
      <w:r w:rsidR="002330A0" w:rsidRPr="009B7C92">
        <w:rPr>
          <w:sz w:val="24"/>
          <w:szCs w:val="24"/>
        </w:rPr>
        <w:t>Г</w:t>
      </w:r>
      <w:r w:rsidR="00906291" w:rsidRPr="009B7C92">
        <w:rPr>
          <w:sz w:val="24"/>
          <w:szCs w:val="24"/>
        </w:rPr>
        <w:t>.</w:t>
      </w:r>
      <w:r w:rsidR="004741A2" w:rsidRPr="009B7C92">
        <w:rPr>
          <w:sz w:val="24"/>
          <w:szCs w:val="24"/>
        </w:rPr>
        <w:t xml:space="preserve">, </w:t>
      </w:r>
      <w:r w:rsidR="00906291" w:rsidRPr="009B7C92">
        <w:rPr>
          <w:sz w:val="24"/>
          <w:szCs w:val="24"/>
        </w:rPr>
        <w:t>действующе</w:t>
      </w:r>
      <w:r w:rsidR="003D7E65" w:rsidRPr="009B7C92">
        <w:rPr>
          <w:sz w:val="24"/>
          <w:szCs w:val="24"/>
        </w:rPr>
        <w:t xml:space="preserve">го </w:t>
      </w:r>
      <w:r w:rsidR="00906291" w:rsidRPr="009B7C92">
        <w:rPr>
          <w:sz w:val="24"/>
          <w:szCs w:val="24"/>
        </w:rPr>
        <w:t xml:space="preserve">на основании </w:t>
      </w:r>
      <w:r w:rsidR="002330A0" w:rsidRPr="009B7C92">
        <w:rPr>
          <w:sz w:val="24"/>
          <w:szCs w:val="24"/>
        </w:rPr>
        <w:t>Устава</w:t>
      </w:r>
      <w:r w:rsidR="00B83133" w:rsidRPr="009B7C92">
        <w:rPr>
          <w:sz w:val="24"/>
          <w:szCs w:val="24"/>
        </w:rPr>
        <w:t xml:space="preserve">, </w:t>
      </w:r>
      <w:r w:rsidRPr="009B7C92">
        <w:rPr>
          <w:sz w:val="24"/>
          <w:szCs w:val="24"/>
        </w:rPr>
        <w:t>с другой стороны, заключили настоящий договор о нижеследующем:</w:t>
      </w:r>
    </w:p>
    <w:p w:rsidR="006B56E4" w:rsidRPr="009B7C92" w:rsidRDefault="006B56E4" w:rsidP="003B06E7">
      <w:pPr>
        <w:ind w:left="-567" w:right="-1"/>
        <w:jc w:val="center"/>
        <w:rPr>
          <w:b/>
          <w:sz w:val="24"/>
          <w:szCs w:val="24"/>
        </w:rPr>
      </w:pPr>
      <w:r w:rsidRPr="009B7C92">
        <w:rPr>
          <w:b/>
          <w:sz w:val="24"/>
          <w:szCs w:val="24"/>
        </w:rPr>
        <w:t>1.  Предмет договора.</w:t>
      </w:r>
    </w:p>
    <w:p w:rsidR="006B56E4" w:rsidRPr="009B7C92" w:rsidRDefault="006B56E4" w:rsidP="003B06E7">
      <w:pPr>
        <w:ind w:left="-567" w:right="-1"/>
        <w:jc w:val="both"/>
        <w:rPr>
          <w:b/>
          <w:sz w:val="24"/>
          <w:szCs w:val="24"/>
        </w:rPr>
      </w:pPr>
      <w:r w:rsidRPr="009B7C92">
        <w:rPr>
          <w:sz w:val="24"/>
          <w:szCs w:val="24"/>
        </w:rPr>
        <w:t xml:space="preserve">1.1. </w:t>
      </w:r>
      <w:r w:rsidR="009651E1" w:rsidRPr="009B7C92">
        <w:rPr>
          <w:sz w:val="24"/>
          <w:szCs w:val="24"/>
        </w:rPr>
        <w:t xml:space="preserve">Подрядчик по заданию Заказчика </w:t>
      </w:r>
      <w:r w:rsidRPr="009B7C92">
        <w:rPr>
          <w:sz w:val="24"/>
          <w:szCs w:val="24"/>
        </w:rPr>
        <w:t xml:space="preserve">обязуется </w:t>
      </w:r>
      <w:r w:rsidR="009651E1" w:rsidRPr="009B7C92">
        <w:rPr>
          <w:sz w:val="24"/>
          <w:szCs w:val="24"/>
        </w:rPr>
        <w:t>произвести гарантийное отклю</w:t>
      </w:r>
      <w:r w:rsidR="00B24CE1" w:rsidRPr="009B7C92">
        <w:rPr>
          <w:sz w:val="24"/>
          <w:szCs w:val="24"/>
        </w:rPr>
        <w:t>чение сетей наружного освещения</w:t>
      </w:r>
      <w:r w:rsidR="00F50DCA" w:rsidRPr="009B7C92">
        <w:rPr>
          <w:sz w:val="24"/>
          <w:szCs w:val="24"/>
        </w:rPr>
        <w:t xml:space="preserve">, а Заказчик обязуется </w:t>
      </w:r>
      <w:r w:rsidRPr="009B7C92">
        <w:rPr>
          <w:sz w:val="24"/>
          <w:szCs w:val="24"/>
        </w:rPr>
        <w:t>при</w:t>
      </w:r>
      <w:r w:rsidR="00F50DCA" w:rsidRPr="009B7C92">
        <w:rPr>
          <w:sz w:val="24"/>
          <w:szCs w:val="24"/>
        </w:rPr>
        <w:t>ня</w:t>
      </w:r>
      <w:r w:rsidRPr="009B7C92">
        <w:rPr>
          <w:sz w:val="24"/>
          <w:szCs w:val="24"/>
        </w:rPr>
        <w:t xml:space="preserve">ть </w:t>
      </w:r>
      <w:r w:rsidR="00F50DCA" w:rsidRPr="009B7C92">
        <w:rPr>
          <w:sz w:val="24"/>
          <w:szCs w:val="24"/>
        </w:rPr>
        <w:t xml:space="preserve">результат работы и </w:t>
      </w:r>
      <w:r w:rsidRPr="009B7C92">
        <w:rPr>
          <w:sz w:val="24"/>
          <w:szCs w:val="24"/>
        </w:rPr>
        <w:t>оплат</w:t>
      </w:r>
      <w:r w:rsidR="00F50DCA" w:rsidRPr="009B7C92">
        <w:rPr>
          <w:sz w:val="24"/>
          <w:szCs w:val="24"/>
        </w:rPr>
        <w:t>ить ее</w:t>
      </w:r>
      <w:r w:rsidRPr="009B7C92">
        <w:rPr>
          <w:sz w:val="24"/>
          <w:szCs w:val="24"/>
        </w:rPr>
        <w:t>.</w:t>
      </w:r>
    </w:p>
    <w:p w:rsidR="006B56E4" w:rsidRPr="009B7C92" w:rsidRDefault="006B56E4" w:rsidP="003B06E7">
      <w:pPr>
        <w:ind w:left="-567" w:right="-1"/>
        <w:jc w:val="center"/>
        <w:rPr>
          <w:b/>
          <w:sz w:val="24"/>
          <w:szCs w:val="24"/>
        </w:rPr>
      </w:pPr>
      <w:r w:rsidRPr="009B7C92">
        <w:rPr>
          <w:b/>
          <w:sz w:val="24"/>
          <w:szCs w:val="24"/>
        </w:rPr>
        <w:t>2. Права и обязанности сторон.</w:t>
      </w:r>
    </w:p>
    <w:p w:rsidR="00BC53A3" w:rsidRPr="009B7C92" w:rsidRDefault="006B56E4" w:rsidP="003B06E7">
      <w:pPr>
        <w:ind w:left="-567" w:right="-1"/>
        <w:jc w:val="both"/>
        <w:rPr>
          <w:sz w:val="24"/>
          <w:szCs w:val="24"/>
        </w:rPr>
      </w:pPr>
      <w:r w:rsidRPr="009B7C92">
        <w:rPr>
          <w:sz w:val="24"/>
          <w:szCs w:val="24"/>
        </w:rPr>
        <w:t xml:space="preserve">2.1. </w:t>
      </w:r>
      <w:r w:rsidR="00BC53A3" w:rsidRPr="009B7C92">
        <w:rPr>
          <w:sz w:val="24"/>
          <w:szCs w:val="24"/>
        </w:rPr>
        <w:t>Подрядч</w:t>
      </w:r>
      <w:r w:rsidRPr="009B7C92">
        <w:rPr>
          <w:sz w:val="24"/>
          <w:szCs w:val="24"/>
        </w:rPr>
        <w:t xml:space="preserve">ик обязуется: </w:t>
      </w:r>
    </w:p>
    <w:p w:rsidR="00BC53A3" w:rsidRPr="009B7C92" w:rsidRDefault="00BC53A3" w:rsidP="003B06E7">
      <w:pPr>
        <w:ind w:left="-567" w:right="-1"/>
        <w:jc w:val="both"/>
        <w:rPr>
          <w:sz w:val="24"/>
          <w:szCs w:val="24"/>
        </w:rPr>
      </w:pPr>
      <w:r w:rsidRPr="009B7C92">
        <w:rPr>
          <w:sz w:val="24"/>
          <w:szCs w:val="24"/>
        </w:rPr>
        <w:t>2.1.1. Предоставить Заказчику возможность и условия для проведения работ по подвеске оптоволоконного кабеля и размещения оборудования связи на опорах наружного освещения, после предварительного согласования.</w:t>
      </w:r>
    </w:p>
    <w:p w:rsidR="00BC53A3" w:rsidRPr="009B7C92" w:rsidRDefault="00BC53A3" w:rsidP="003B06E7">
      <w:pPr>
        <w:ind w:left="-567" w:right="-1"/>
        <w:jc w:val="both"/>
        <w:rPr>
          <w:sz w:val="24"/>
          <w:szCs w:val="24"/>
        </w:rPr>
      </w:pPr>
      <w:r w:rsidRPr="009B7C92">
        <w:rPr>
          <w:sz w:val="24"/>
          <w:szCs w:val="24"/>
        </w:rPr>
        <w:t xml:space="preserve">2.1.2. При производстве работ по содержанию и обслуживанию опор наружного освещения не допускать повреждений кабеля и оборудования связи, установленного Заказчиком. </w:t>
      </w:r>
    </w:p>
    <w:p w:rsidR="00BC53A3" w:rsidRPr="009B7C92" w:rsidRDefault="00BC53A3" w:rsidP="003B06E7">
      <w:pPr>
        <w:ind w:left="-567" w:right="-1"/>
        <w:jc w:val="both"/>
        <w:rPr>
          <w:sz w:val="24"/>
          <w:szCs w:val="24"/>
        </w:rPr>
      </w:pPr>
      <w:r w:rsidRPr="009B7C92">
        <w:rPr>
          <w:sz w:val="24"/>
          <w:szCs w:val="24"/>
        </w:rPr>
        <w:t>2.1.3. По вопросам, связанным с прекращением подачи электроэнергии обращаться в службу аварийно-производственных работ (САПР) к дежурному диспетчеру по телефону: 278-88-80.</w:t>
      </w:r>
    </w:p>
    <w:p w:rsidR="008A5B96" w:rsidRPr="009B7C92" w:rsidRDefault="008A5B96" w:rsidP="003B06E7">
      <w:pPr>
        <w:ind w:left="-567" w:right="-1"/>
        <w:jc w:val="both"/>
        <w:rPr>
          <w:sz w:val="24"/>
          <w:szCs w:val="24"/>
        </w:rPr>
      </w:pPr>
      <w:r w:rsidRPr="009B7C92">
        <w:rPr>
          <w:sz w:val="24"/>
          <w:szCs w:val="24"/>
        </w:rPr>
        <w:t>2.1.4. В случае возникновения аварийных ситуаций (в том числе пожар, замыкание), либо при угрозе аварии, независимо от виновных лиц, Подрядчик самостоятельно или с работниками Заказчика принимает меры по устранению причин аварии, вплоть до производства демонтажа кабеля и оборудования связи на аварийном участке.</w:t>
      </w:r>
    </w:p>
    <w:p w:rsidR="00133DA5" w:rsidRPr="009B7C92" w:rsidRDefault="00133DA5" w:rsidP="003B06E7">
      <w:pPr>
        <w:tabs>
          <w:tab w:val="left" w:pos="2977"/>
        </w:tabs>
        <w:ind w:left="-567" w:right="-1"/>
        <w:jc w:val="both"/>
        <w:rPr>
          <w:sz w:val="24"/>
          <w:szCs w:val="24"/>
        </w:rPr>
      </w:pPr>
      <w:r w:rsidRPr="009B7C92">
        <w:rPr>
          <w:sz w:val="24"/>
          <w:szCs w:val="24"/>
        </w:rPr>
        <w:t xml:space="preserve">2.1.5. За нарушение целостности оптоволоконного кабеля и оборудования связи Заказчика на электроопорах по вине третьих лиц (наезд на э/опору  транспортного средства при ДТП, вследствие чего будет поврежден кабель Заказчика, а также иные повреждения, нанесенные третьими лицами </w:t>
      </w:r>
      <w:r w:rsidRPr="009B7C92">
        <w:rPr>
          <w:sz w:val="24"/>
          <w:szCs w:val="24"/>
        </w:rPr>
        <w:lastRenderedPageBreak/>
        <w:t>в рамках настоящего договора), Подрядчик ответственности не несет.</w:t>
      </w:r>
    </w:p>
    <w:p w:rsidR="006B56E4" w:rsidRPr="009B7C92" w:rsidRDefault="006B56E4" w:rsidP="003B06E7">
      <w:pPr>
        <w:ind w:left="-567" w:right="-1"/>
        <w:jc w:val="both"/>
        <w:rPr>
          <w:sz w:val="24"/>
          <w:szCs w:val="24"/>
        </w:rPr>
      </w:pPr>
      <w:r w:rsidRPr="009B7C92">
        <w:rPr>
          <w:sz w:val="24"/>
          <w:szCs w:val="24"/>
        </w:rPr>
        <w:t xml:space="preserve">2.2. </w:t>
      </w:r>
      <w:r w:rsidR="002B57AB" w:rsidRPr="009B7C92">
        <w:rPr>
          <w:sz w:val="24"/>
          <w:szCs w:val="24"/>
        </w:rPr>
        <w:t>Заказчик</w:t>
      </w:r>
      <w:r w:rsidRPr="009B7C92">
        <w:rPr>
          <w:sz w:val="24"/>
          <w:szCs w:val="24"/>
        </w:rPr>
        <w:t xml:space="preserve"> обязуется:</w:t>
      </w:r>
    </w:p>
    <w:p w:rsidR="002B57AB" w:rsidRPr="009B7C92" w:rsidRDefault="006B56E4" w:rsidP="003B06E7">
      <w:pPr>
        <w:ind w:left="-567" w:right="-1"/>
        <w:jc w:val="both"/>
        <w:rPr>
          <w:sz w:val="24"/>
          <w:szCs w:val="24"/>
        </w:rPr>
      </w:pPr>
      <w:r w:rsidRPr="009B7C92">
        <w:rPr>
          <w:sz w:val="24"/>
          <w:szCs w:val="24"/>
        </w:rPr>
        <w:t xml:space="preserve">2.2.1. </w:t>
      </w:r>
      <w:r w:rsidR="002B57AB" w:rsidRPr="009B7C92">
        <w:rPr>
          <w:sz w:val="24"/>
          <w:szCs w:val="24"/>
        </w:rPr>
        <w:t>Обеспечить своевременную оплату всех произведенных работ в сроки и на условиях, предусмотренных настоящим договором.</w:t>
      </w:r>
    </w:p>
    <w:p w:rsidR="002B57AB" w:rsidRPr="009B7C92" w:rsidRDefault="006B56E4" w:rsidP="003B06E7">
      <w:pPr>
        <w:ind w:left="-567" w:right="-1"/>
        <w:jc w:val="both"/>
        <w:rPr>
          <w:sz w:val="24"/>
          <w:szCs w:val="24"/>
        </w:rPr>
      </w:pPr>
      <w:r w:rsidRPr="009B7C92">
        <w:rPr>
          <w:sz w:val="24"/>
          <w:szCs w:val="24"/>
        </w:rPr>
        <w:t xml:space="preserve">2.2.2. </w:t>
      </w:r>
      <w:r w:rsidR="002B57AB" w:rsidRPr="009B7C92">
        <w:rPr>
          <w:sz w:val="24"/>
          <w:szCs w:val="24"/>
        </w:rPr>
        <w:t>При производстве работ по подвеске оптоволоконного кабеля и оборудования связи обеспечить целостность опор и существующих кабелей на опорах.</w:t>
      </w:r>
    </w:p>
    <w:p w:rsidR="002B57AB" w:rsidRPr="009B7C92" w:rsidRDefault="003C36E8" w:rsidP="003B06E7">
      <w:pPr>
        <w:ind w:left="-567" w:right="-1"/>
        <w:jc w:val="both"/>
        <w:rPr>
          <w:sz w:val="24"/>
          <w:szCs w:val="24"/>
        </w:rPr>
      </w:pPr>
      <w:r w:rsidRPr="009B7C92">
        <w:rPr>
          <w:sz w:val="24"/>
          <w:szCs w:val="24"/>
        </w:rPr>
        <w:t xml:space="preserve">2.2.3. </w:t>
      </w:r>
      <w:r w:rsidR="002B57AB" w:rsidRPr="009B7C92">
        <w:rPr>
          <w:sz w:val="24"/>
          <w:szCs w:val="24"/>
        </w:rPr>
        <w:t>Обеспечить на месте проведения работ выполнение необходимых мероприятий по технике безопасности и охране строительной площадки.</w:t>
      </w:r>
    </w:p>
    <w:p w:rsidR="002627A0" w:rsidRPr="009B7C92" w:rsidRDefault="002B57AB" w:rsidP="003B06E7">
      <w:pPr>
        <w:ind w:left="-567" w:right="-1"/>
        <w:jc w:val="both"/>
        <w:rPr>
          <w:sz w:val="24"/>
          <w:szCs w:val="24"/>
        </w:rPr>
      </w:pPr>
      <w:r w:rsidRPr="009B7C92">
        <w:rPr>
          <w:sz w:val="24"/>
          <w:szCs w:val="24"/>
        </w:rPr>
        <w:t xml:space="preserve">2.2.4. Заявка на гарантийное отключение подается по телефону: 232-19-13, факсу: 232-17-33 или эл. почтой: </w:t>
      </w:r>
      <w:hyperlink r:id="rId4" w:history="1">
        <w:r w:rsidRPr="009B7C92">
          <w:rPr>
            <w:rStyle w:val="a6"/>
            <w:sz w:val="24"/>
            <w:szCs w:val="24"/>
            <w:lang w:val="en-US"/>
          </w:rPr>
          <w:t>ufagorswet</w:t>
        </w:r>
        <w:r w:rsidRPr="009B7C92">
          <w:rPr>
            <w:rStyle w:val="a6"/>
            <w:sz w:val="24"/>
            <w:szCs w:val="24"/>
          </w:rPr>
          <w:t>@</w:t>
        </w:r>
        <w:r w:rsidRPr="009B7C92">
          <w:rPr>
            <w:rStyle w:val="a6"/>
            <w:sz w:val="24"/>
            <w:szCs w:val="24"/>
            <w:lang w:val="en-US"/>
          </w:rPr>
          <w:t>mail</w:t>
        </w:r>
        <w:r w:rsidRPr="009B7C92">
          <w:rPr>
            <w:rStyle w:val="a6"/>
            <w:sz w:val="24"/>
            <w:szCs w:val="24"/>
          </w:rPr>
          <w:t>.</w:t>
        </w:r>
        <w:r w:rsidRPr="009B7C92">
          <w:rPr>
            <w:rStyle w:val="a6"/>
            <w:sz w:val="24"/>
            <w:szCs w:val="24"/>
            <w:lang w:val="en-US"/>
          </w:rPr>
          <w:t>ru</w:t>
        </w:r>
      </w:hyperlink>
      <w:r w:rsidRPr="009B7C92">
        <w:rPr>
          <w:sz w:val="24"/>
          <w:szCs w:val="24"/>
        </w:rPr>
        <w:t xml:space="preserve"> не менее чем за 24 (двадцать четыре) часа до начала работ (за исключением аварийных ситуаций).</w:t>
      </w:r>
    </w:p>
    <w:p w:rsidR="003914A0" w:rsidRPr="009B7C92" w:rsidRDefault="003914A0" w:rsidP="003B06E7">
      <w:pPr>
        <w:tabs>
          <w:tab w:val="left" w:pos="2977"/>
        </w:tabs>
        <w:ind w:left="-567" w:right="-1"/>
        <w:jc w:val="both"/>
        <w:rPr>
          <w:sz w:val="24"/>
          <w:szCs w:val="24"/>
        </w:rPr>
      </w:pPr>
      <w:r w:rsidRPr="009B7C92">
        <w:rPr>
          <w:sz w:val="24"/>
          <w:szCs w:val="24"/>
        </w:rPr>
        <w:t>2.2.</w:t>
      </w:r>
      <w:r w:rsidR="00424DA1">
        <w:rPr>
          <w:sz w:val="24"/>
          <w:szCs w:val="24"/>
        </w:rPr>
        <w:t>5</w:t>
      </w:r>
      <w:r w:rsidRPr="009B7C92">
        <w:rPr>
          <w:sz w:val="24"/>
          <w:szCs w:val="24"/>
        </w:rPr>
        <w:t xml:space="preserve">. Неукоснительно соблюдать технические условия, СниП, ПТЭП, «Правила охраны электрических сетей». Не производить всякого рода действия, которые могут нарушать нормальную работу электрических сетей, либо привести к их повреждениям. Не производить подключения в электрических сетях. </w:t>
      </w:r>
    </w:p>
    <w:p w:rsidR="003914A0" w:rsidRDefault="00424DA1" w:rsidP="003B06E7">
      <w:pPr>
        <w:tabs>
          <w:tab w:val="left" w:pos="2977"/>
        </w:tabs>
        <w:ind w:left="-567" w:right="-1"/>
        <w:jc w:val="both"/>
        <w:rPr>
          <w:sz w:val="24"/>
          <w:szCs w:val="24"/>
        </w:rPr>
      </w:pPr>
      <w:r>
        <w:rPr>
          <w:sz w:val="24"/>
          <w:szCs w:val="24"/>
        </w:rPr>
        <w:t>2.2.6</w:t>
      </w:r>
      <w:r w:rsidR="003914A0" w:rsidRPr="009B7C92">
        <w:rPr>
          <w:sz w:val="24"/>
          <w:szCs w:val="24"/>
        </w:rPr>
        <w:t xml:space="preserve">. В случае нарушения </w:t>
      </w:r>
      <w:r w:rsidR="003336E0" w:rsidRPr="009B7C92">
        <w:rPr>
          <w:sz w:val="24"/>
          <w:szCs w:val="24"/>
        </w:rPr>
        <w:t>Заказчиком</w:t>
      </w:r>
      <w:r w:rsidR="003914A0" w:rsidRPr="009B7C92">
        <w:rPr>
          <w:sz w:val="24"/>
          <w:szCs w:val="24"/>
        </w:rPr>
        <w:t xml:space="preserve"> п. </w:t>
      </w:r>
      <w:r w:rsidR="003336E0" w:rsidRPr="009B7C92">
        <w:rPr>
          <w:sz w:val="24"/>
          <w:szCs w:val="24"/>
        </w:rPr>
        <w:t>2</w:t>
      </w:r>
      <w:r w:rsidR="003914A0" w:rsidRPr="009B7C92">
        <w:rPr>
          <w:sz w:val="24"/>
          <w:szCs w:val="24"/>
        </w:rPr>
        <w:t>.</w:t>
      </w:r>
      <w:r w:rsidR="003336E0" w:rsidRPr="009B7C92">
        <w:rPr>
          <w:sz w:val="24"/>
          <w:szCs w:val="24"/>
        </w:rPr>
        <w:t>2</w:t>
      </w:r>
      <w:r w:rsidR="003914A0" w:rsidRPr="009B7C92">
        <w:rPr>
          <w:sz w:val="24"/>
          <w:szCs w:val="24"/>
        </w:rPr>
        <w:t>.</w:t>
      </w:r>
      <w:r w:rsidR="003336E0" w:rsidRPr="009B7C92">
        <w:rPr>
          <w:sz w:val="24"/>
          <w:szCs w:val="24"/>
        </w:rPr>
        <w:t>3</w:t>
      </w:r>
      <w:r w:rsidR="003914A0" w:rsidRPr="009B7C92">
        <w:rPr>
          <w:sz w:val="24"/>
          <w:szCs w:val="24"/>
        </w:rPr>
        <w:t xml:space="preserve">, </w:t>
      </w:r>
      <w:r w:rsidR="003336E0" w:rsidRPr="009B7C92">
        <w:rPr>
          <w:sz w:val="24"/>
          <w:szCs w:val="24"/>
        </w:rPr>
        <w:t>2</w:t>
      </w:r>
      <w:r w:rsidR="003914A0" w:rsidRPr="009B7C92">
        <w:rPr>
          <w:sz w:val="24"/>
          <w:szCs w:val="24"/>
        </w:rPr>
        <w:t>.</w:t>
      </w:r>
      <w:r w:rsidR="003336E0" w:rsidRPr="009B7C92">
        <w:rPr>
          <w:sz w:val="24"/>
          <w:szCs w:val="24"/>
        </w:rPr>
        <w:t>2</w:t>
      </w:r>
      <w:r w:rsidR="003914A0" w:rsidRPr="009B7C92">
        <w:rPr>
          <w:sz w:val="24"/>
          <w:szCs w:val="24"/>
        </w:rPr>
        <w:t xml:space="preserve">.6, </w:t>
      </w:r>
      <w:r w:rsidR="003336E0" w:rsidRPr="009B7C92">
        <w:rPr>
          <w:sz w:val="24"/>
          <w:szCs w:val="24"/>
        </w:rPr>
        <w:t>Заказчик</w:t>
      </w:r>
      <w:r w:rsidR="003914A0" w:rsidRPr="009B7C92">
        <w:rPr>
          <w:sz w:val="24"/>
          <w:szCs w:val="24"/>
        </w:rPr>
        <w:t xml:space="preserve"> уплачивает </w:t>
      </w:r>
      <w:r w:rsidR="003336E0" w:rsidRPr="009B7C92">
        <w:rPr>
          <w:sz w:val="24"/>
          <w:szCs w:val="24"/>
        </w:rPr>
        <w:t>Подрядчику</w:t>
      </w:r>
      <w:r w:rsidR="003914A0" w:rsidRPr="009B7C92">
        <w:rPr>
          <w:sz w:val="24"/>
          <w:szCs w:val="24"/>
        </w:rPr>
        <w:t xml:space="preserve"> штраф в размере 10% от </w:t>
      </w:r>
      <w:r w:rsidR="003336E0" w:rsidRPr="009B7C92">
        <w:rPr>
          <w:sz w:val="24"/>
          <w:szCs w:val="24"/>
        </w:rPr>
        <w:t xml:space="preserve">общей </w:t>
      </w:r>
      <w:r w:rsidR="003914A0" w:rsidRPr="009B7C92">
        <w:rPr>
          <w:sz w:val="24"/>
          <w:szCs w:val="24"/>
        </w:rPr>
        <w:t xml:space="preserve">суммы </w:t>
      </w:r>
      <w:r w:rsidR="003336E0" w:rsidRPr="009B7C92">
        <w:rPr>
          <w:sz w:val="24"/>
          <w:szCs w:val="24"/>
        </w:rPr>
        <w:t>договора</w:t>
      </w:r>
      <w:r w:rsidR="003914A0" w:rsidRPr="009B7C92">
        <w:rPr>
          <w:sz w:val="24"/>
          <w:szCs w:val="24"/>
        </w:rPr>
        <w:t xml:space="preserve">. При нанесении вреда имуществу </w:t>
      </w:r>
      <w:r w:rsidR="003336E0" w:rsidRPr="009B7C92">
        <w:rPr>
          <w:sz w:val="24"/>
          <w:szCs w:val="24"/>
        </w:rPr>
        <w:t>Подрядчи</w:t>
      </w:r>
      <w:r w:rsidR="003914A0" w:rsidRPr="009B7C92">
        <w:rPr>
          <w:sz w:val="24"/>
          <w:szCs w:val="24"/>
        </w:rPr>
        <w:t xml:space="preserve">ка (а также имуществу третьих лиц)  вследствие несоблюдения </w:t>
      </w:r>
      <w:r w:rsidR="003336E0" w:rsidRPr="009B7C92">
        <w:rPr>
          <w:sz w:val="24"/>
          <w:szCs w:val="24"/>
        </w:rPr>
        <w:t>Заказчиком</w:t>
      </w:r>
      <w:r w:rsidR="003914A0" w:rsidRPr="009B7C92">
        <w:rPr>
          <w:sz w:val="24"/>
          <w:szCs w:val="24"/>
        </w:rPr>
        <w:t xml:space="preserve"> п. </w:t>
      </w:r>
      <w:r w:rsidR="003336E0" w:rsidRPr="009B7C92">
        <w:rPr>
          <w:sz w:val="24"/>
          <w:szCs w:val="24"/>
        </w:rPr>
        <w:t>2</w:t>
      </w:r>
      <w:r w:rsidR="003914A0" w:rsidRPr="009B7C92">
        <w:rPr>
          <w:sz w:val="24"/>
          <w:szCs w:val="24"/>
        </w:rPr>
        <w:t>.</w:t>
      </w:r>
      <w:r w:rsidR="003336E0" w:rsidRPr="009B7C92">
        <w:rPr>
          <w:sz w:val="24"/>
          <w:szCs w:val="24"/>
        </w:rPr>
        <w:t>2</w:t>
      </w:r>
      <w:r w:rsidR="003914A0" w:rsidRPr="009B7C92">
        <w:rPr>
          <w:sz w:val="24"/>
          <w:szCs w:val="24"/>
        </w:rPr>
        <w:t xml:space="preserve">.3, </w:t>
      </w:r>
      <w:r w:rsidR="003336E0" w:rsidRPr="009B7C92">
        <w:rPr>
          <w:sz w:val="24"/>
          <w:szCs w:val="24"/>
        </w:rPr>
        <w:t>2</w:t>
      </w:r>
      <w:r w:rsidR="003914A0" w:rsidRPr="009B7C92">
        <w:rPr>
          <w:sz w:val="24"/>
          <w:szCs w:val="24"/>
        </w:rPr>
        <w:t>.</w:t>
      </w:r>
      <w:r w:rsidR="003336E0" w:rsidRPr="009B7C92">
        <w:rPr>
          <w:sz w:val="24"/>
          <w:szCs w:val="24"/>
        </w:rPr>
        <w:t>2</w:t>
      </w:r>
      <w:r w:rsidR="003914A0" w:rsidRPr="009B7C92">
        <w:rPr>
          <w:sz w:val="24"/>
          <w:szCs w:val="24"/>
        </w:rPr>
        <w:t>.6,</w:t>
      </w:r>
      <w:r w:rsidR="003336E0" w:rsidRPr="009B7C92">
        <w:rPr>
          <w:sz w:val="24"/>
          <w:szCs w:val="24"/>
        </w:rPr>
        <w:t>2</w:t>
      </w:r>
      <w:r w:rsidR="003914A0" w:rsidRPr="009B7C92">
        <w:rPr>
          <w:sz w:val="24"/>
          <w:szCs w:val="24"/>
        </w:rPr>
        <w:t>.</w:t>
      </w:r>
      <w:r w:rsidR="003336E0" w:rsidRPr="009B7C92">
        <w:rPr>
          <w:sz w:val="24"/>
          <w:szCs w:val="24"/>
        </w:rPr>
        <w:t>2</w:t>
      </w:r>
      <w:r w:rsidR="003914A0" w:rsidRPr="009B7C92">
        <w:rPr>
          <w:sz w:val="24"/>
          <w:szCs w:val="24"/>
        </w:rPr>
        <w:t>.</w:t>
      </w:r>
      <w:r w:rsidR="003336E0" w:rsidRPr="009B7C92">
        <w:rPr>
          <w:sz w:val="24"/>
          <w:szCs w:val="24"/>
        </w:rPr>
        <w:t>2</w:t>
      </w:r>
      <w:r w:rsidR="003914A0" w:rsidRPr="009B7C92">
        <w:rPr>
          <w:sz w:val="24"/>
          <w:szCs w:val="24"/>
        </w:rPr>
        <w:t xml:space="preserve">, </w:t>
      </w:r>
      <w:r w:rsidR="003336E0" w:rsidRPr="009B7C92">
        <w:rPr>
          <w:sz w:val="24"/>
          <w:szCs w:val="24"/>
        </w:rPr>
        <w:t>Заказчик</w:t>
      </w:r>
      <w:r w:rsidR="003914A0" w:rsidRPr="009B7C92">
        <w:rPr>
          <w:sz w:val="24"/>
          <w:szCs w:val="24"/>
        </w:rPr>
        <w:t xml:space="preserve"> возмещает материальный ущерб потерпевшим сторонам в полном объеме.</w:t>
      </w:r>
    </w:p>
    <w:p w:rsidR="00E906D4" w:rsidRDefault="00E906D4" w:rsidP="003B06E7">
      <w:pPr>
        <w:ind w:left="-567" w:right="-1"/>
        <w:jc w:val="center"/>
        <w:rPr>
          <w:b/>
          <w:sz w:val="24"/>
          <w:szCs w:val="24"/>
        </w:rPr>
      </w:pPr>
    </w:p>
    <w:p w:rsidR="00E906D4" w:rsidRDefault="00E906D4" w:rsidP="003B06E7">
      <w:pPr>
        <w:ind w:left="-567" w:right="-1"/>
        <w:jc w:val="center"/>
        <w:rPr>
          <w:b/>
          <w:sz w:val="24"/>
          <w:szCs w:val="24"/>
        </w:rPr>
      </w:pPr>
    </w:p>
    <w:p w:rsidR="00E906D4" w:rsidRDefault="00E906D4" w:rsidP="003B06E7">
      <w:pPr>
        <w:ind w:left="-567" w:right="-1"/>
        <w:jc w:val="center"/>
        <w:rPr>
          <w:b/>
          <w:sz w:val="24"/>
          <w:szCs w:val="24"/>
        </w:rPr>
      </w:pPr>
    </w:p>
    <w:p w:rsidR="006B56E4" w:rsidRDefault="006B56E4" w:rsidP="003B06E7">
      <w:pPr>
        <w:ind w:left="-567" w:right="-1"/>
        <w:jc w:val="center"/>
        <w:rPr>
          <w:b/>
          <w:sz w:val="24"/>
          <w:szCs w:val="24"/>
        </w:rPr>
      </w:pPr>
      <w:r w:rsidRPr="009B7C92">
        <w:rPr>
          <w:b/>
          <w:sz w:val="24"/>
          <w:szCs w:val="24"/>
        </w:rPr>
        <w:t>3. Расчеты по договору</w:t>
      </w:r>
      <w:r w:rsidR="000724F4" w:rsidRPr="009B7C92">
        <w:rPr>
          <w:b/>
          <w:sz w:val="24"/>
          <w:szCs w:val="24"/>
        </w:rPr>
        <w:t>.</w:t>
      </w:r>
    </w:p>
    <w:p w:rsidR="00E906D4" w:rsidRPr="009B7C92" w:rsidRDefault="00E906D4" w:rsidP="003B06E7">
      <w:pPr>
        <w:ind w:left="-567" w:right="-1"/>
        <w:jc w:val="center"/>
        <w:rPr>
          <w:b/>
          <w:sz w:val="24"/>
          <w:szCs w:val="24"/>
        </w:rPr>
      </w:pPr>
    </w:p>
    <w:p w:rsidR="00FD2EEA" w:rsidRPr="00120BDA" w:rsidRDefault="006B56E4" w:rsidP="003B06E7">
      <w:pPr>
        <w:ind w:left="-567" w:right="-1"/>
        <w:jc w:val="both"/>
        <w:rPr>
          <w:sz w:val="24"/>
          <w:szCs w:val="24"/>
        </w:rPr>
      </w:pPr>
      <w:r w:rsidRPr="009B7C92">
        <w:rPr>
          <w:sz w:val="24"/>
          <w:szCs w:val="24"/>
        </w:rPr>
        <w:t xml:space="preserve">3.1. </w:t>
      </w:r>
      <w:r w:rsidR="00246858" w:rsidRPr="009B7C92">
        <w:rPr>
          <w:sz w:val="24"/>
          <w:szCs w:val="24"/>
        </w:rPr>
        <w:t>Стоимость гарантийного отключения при производстве Заказчиком работ по подвеске ВОЛС, установке и наладке оборудования связи на опорах наружного освещения опреде</w:t>
      </w:r>
      <w:r w:rsidR="00EC1A5A" w:rsidRPr="009B7C92">
        <w:rPr>
          <w:sz w:val="24"/>
          <w:szCs w:val="24"/>
        </w:rPr>
        <w:t>ляется Калькуляцией (договорной ценой)</w:t>
      </w:r>
      <w:r w:rsidR="00246858" w:rsidRPr="009B7C92">
        <w:rPr>
          <w:sz w:val="24"/>
          <w:szCs w:val="24"/>
        </w:rPr>
        <w:t xml:space="preserve"> на работу бригады по включению и отключению сети наружного освещения по заявкам сторонних организаций</w:t>
      </w:r>
      <w:r w:rsidR="00454FEF" w:rsidRPr="009B7C92">
        <w:rPr>
          <w:sz w:val="24"/>
          <w:szCs w:val="24"/>
        </w:rPr>
        <w:t xml:space="preserve"> (Приложение </w:t>
      </w:r>
      <w:r w:rsidR="00120BDA">
        <w:rPr>
          <w:sz w:val="24"/>
          <w:szCs w:val="24"/>
        </w:rPr>
        <w:t xml:space="preserve">№ </w:t>
      </w:r>
      <w:r w:rsidR="00454FEF" w:rsidRPr="009B7C92">
        <w:rPr>
          <w:sz w:val="24"/>
          <w:szCs w:val="24"/>
        </w:rPr>
        <w:t>1)</w:t>
      </w:r>
      <w:r w:rsidR="00246858" w:rsidRPr="009B7C92">
        <w:rPr>
          <w:sz w:val="24"/>
          <w:szCs w:val="24"/>
        </w:rPr>
        <w:t xml:space="preserve">, </w:t>
      </w:r>
      <w:r w:rsidR="00454FEF" w:rsidRPr="009B7C92">
        <w:rPr>
          <w:sz w:val="24"/>
          <w:szCs w:val="24"/>
        </w:rPr>
        <w:t>являющейся</w:t>
      </w:r>
      <w:r w:rsidR="00246858" w:rsidRPr="009B7C92">
        <w:rPr>
          <w:sz w:val="24"/>
          <w:szCs w:val="24"/>
        </w:rPr>
        <w:t xml:space="preserve"> неотъемлемой частью договора</w:t>
      </w:r>
      <w:r w:rsidR="00454FEF" w:rsidRPr="009B7C92">
        <w:rPr>
          <w:sz w:val="24"/>
          <w:szCs w:val="24"/>
        </w:rPr>
        <w:t xml:space="preserve">. На </w:t>
      </w:r>
      <w:r w:rsidR="00246858" w:rsidRPr="009B7C92">
        <w:rPr>
          <w:sz w:val="24"/>
          <w:szCs w:val="24"/>
        </w:rPr>
        <w:t>момент заключения договора составляет 89</w:t>
      </w:r>
      <w:r w:rsidR="00454FEF" w:rsidRPr="009B7C92">
        <w:rPr>
          <w:sz w:val="24"/>
          <w:szCs w:val="24"/>
        </w:rPr>
        <w:t>63</w:t>
      </w:r>
      <w:r w:rsidR="00246858" w:rsidRPr="009B7C92">
        <w:rPr>
          <w:sz w:val="24"/>
          <w:szCs w:val="24"/>
        </w:rPr>
        <w:t>,</w:t>
      </w:r>
      <w:r w:rsidR="00454FEF" w:rsidRPr="009B7C92">
        <w:rPr>
          <w:sz w:val="24"/>
          <w:szCs w:val="24"/>
        </w:rPr>
        <w:t>0</w:t>
      </w:r>
      <w:r w:rsidR="00246858" w:rsidRPr="009B7C92">
        <w:rPr>
          <w:sz w:val="24"/>
          <w:szCs w:val="24"/>
        </w:rPr>
        <w:t>1 (восемь тысяч девять</w:t>
      </w:r>
      <w:r w:rsidR="00454FEF" w:rsidRPr="009B7C92">
        <w:rPr>
          <w:sz w:val="24"/>
          <w:szCs w:val="24"/>
        </w:rPr>
        <w:t>сот шестьдесят три</w:t>
      </w:r>
      <w:r w:rsidR="00246858" w:rsidRPr="009B7C92">
        <w:rPr>
          <w:sz w:val="24"/>
          <w:szCs w:val="24"/>
        </w:rPr>
        <w:t xml:space="preserve"> рубл</w:t>
      </w:r>
      <w:r w:rsidR="00454FEF" w:rsidRPr="009B7C92">
        <w:rPr>
          <w:sz w:val="24"/>
          <w:szCs w:val="24"/>
        </w:rPr>
        <w:t>я</w:t>
      </w:r>
      <w:r w:rsidR="00246858" w:rsidRPr="009B7C92">
        <w:rPr>
          <w:sz w:val="24"/>
          <w:szCs w:val="24"/>
        </w:rPr>
        <w:t xml:space="preserve"> </w:t>
      </w:r>
      <w:r w:rsidR="00454FEF" w:rsidRPr="009B7C92">
        <w:rPr>
          <w:sz w:val="24"/>
          <w:szCs w:val="24"/>
        </w:rPr>
        <w:t>0</w:t>
      </w:r>
      <w:r w:rsidR="00246858" w:rsidRPr="009B7C92">
        <w:rPr>
          <w:sz w:val="24"/>
          <w:szCs w:val="24"/>
        </w:rPr>
        <w:t xml:space="preserve">1 копейка), в том числе НДС 18%. </w:t>
      </w:r>
      <w:r w:rsidR="00EC1A5A" w:rsidRPr="00120BDA">
        <w:rPr>
          <w:sz w:val="24"/>
          <w:szCs w:val="24"/>
        </w:rPr>
        <w:t xml:space="preserve">Цена Договора в течение срока </w:t>
      </w:r>
      <w:r w:rsidR="00FD2EEA" w:rsidRPr="00120BDA">
        <w:rPr>
          <w:sz w:val="24"/>
          <w:szCs w:val="24"/>
        </w:rPr>
        <w:t xml:space="preserve">его действия составляет сумму не более </w:t>
      </w:r>
      <w:r w:rsidR="00D16DC7">
        <w:rPr>
          <w:sz w:val="24"/>
          <w:szCs w:val="24"/>
        </w:rPr>
        <w:t>554</w:t>
      </w:r>
      <w:r w:rsidR="00FD2EEA" w:rsidRPr="00120BDA">
        <w:rPr>
          <w:sz w:val="24"/>
          <w:szCs w:val="24"/>
        </w:rPr>
        <w:t> </w:t>
      </w:r>
      <w:r w:rsidR="00D16DC7">
        <w:rPr>
          <w:sz w:val="24"/>
          <w:szCs w:val="24"/>
        </w:rPr>
        <w:t>6</w:t>
      </w:r>
      <w:r w:rsidR="00FD2EEA" w:rsidRPr="00120BDA">
        <w:rPr>
          <w:sz w:val="24"/>
          <w:szCs w:val="24"/>
        </w:rPr>
        <w:t>00 (</w:t>
      </w:r>
      <w:r w:rsidR="00D16DC7">
        <w:rPr>
          <w:sz w:val="24"/>
          <w:szCs w:val="24"/>
        </w:rPr>
        <w:t>пятьсот</w:t>
      </w:r>
      <w:r w:rsidR="00FD2EEA" w:rsidRPr="00120BDA">
        <w:rPr>
          <w:sz w:val="24"/>
          <w:szCs w:val="24"/>
        </w:rPr>
        <w:t xml:space="preserve"> </w:t>
      </w:r>
      <w:r w:rsidR="00D16DC7">
        <w:rPr>
          <w:sz w:val="24"/>
          <w:szCs w:val="24"/>
        </w:rPr>
        <w:t>пятьдесят</w:t>
      </w:r>
      <w:r w:rsidR="00FD2EEA" w:rsidRPr="00120BDA">
        <w:rPr>
          <w:sz w:val="24"/>
          <w:szCs w:val="24"/>
        </w:rPr>
        <w:t xml:space="preserve"> четыре тысячи </w:t>
      </w:r>
      <w:r w:rsidR="00D16DC7">
        <w:rPr>
          <w:sz w:val="24"/>
          <w:szCs w:val="24"/>
        </w:rPr>
        <w:t>шестьсот</w:t>
      </w:r>
      <w:r w:rsidR="00FD2EEA" w:rsidRPr="00120BDA">
        <w:rPr>
          <w:sz w:val="24"/>
          <w:szCs w:val="24"/>
        </w:rPr>
        <w:t>) руб. 00 коп.</w:t>
      </w:r>
      <w:r w:rsidR="001945F7">
        <w:rPr>
          <w:sz w:val="24"/>
          <w:szCs w:val="24"/>
        </w:rPr>
        <w:t>,</w:t>
      </w:r>
      <w:r w:rsidR="00FD2EEA" w:rsidRPr="00120BDA">
        <w:rPr>
          <w:sz w:val="24"/>
          <w:szCs w:val="24"/>
        </w:rPr>
        <w:t xml:space="preserve"> с учетом НДС </w:t>
      </w:r>
      <w:r w:rsidR="00FD2EEA" w:rsidRPr="00120BDA">
        <w:rPr>
          <w:sz w:val="24"/>
          <w:szCs w:val="24"/>
        </w:rPr>
        <w:lastRenderedPageBreak/>
        <w:t>18%. По настоящему Договору у Заказчика не возникает обязанности заказать услуги на всю указанную сумму.</w:t>
      </w:r>
    </w:p>
    <w:p w:rsidR="00722B1C" w:rsidRPr="009B7C92" w:rsidRDefault="006B56E4" w:rsidP="003B06E7">
      <w:pPr>
        <w:ind w:left="-567" w:right="-1"/>
        <w:jc w:val="both"/>
        <w:rPr>
          <w:sz w:val="24"/>
          <w:szCs w:val="24"/>
        </w:rPr>
      </w:pPr>
      <w:r w:rsidRPr="009B7C92">
        <w:rPr>
          <w:sz w:val="24"/>
          <w:szCs w:val="24"/>
        </w:rPr>
        <w:t xml:space="preserve">3.2. </w:t>
      </w:r>
      <w:r w:rsidR="00722B1C" w:rsidRPr="009B7C92">
        <w:rPr>
          <w:sz w:val="24"/>
          <w:szCs w:val="24"/>
        </w:rPr>
        <w:t xml:space="preserve">Расчеты за гарантийное отключение сетей наружного освещения по договору производятся на основании платежных документов, выставляемых последним числом текущего месяца, получаемых ответственным лицом Заказчика. Счета, счета-фактуры, акты оказанных услуг предъявляются на основании Приложения №1 к договору. </w:t>
      </w:r>
      <w:r w:rsidR="00EC1A5A" w:rsidRPr="00743A1C">
        <w:rPr>
          <w:sz w:val="24"/>
          <w:szCs w:val="24"/>
        </w:rPr>
        <w:t>Зака</w:t>
      </w:r>
      <w:r w:rsidR="00743A1C">
        <w:rPr>
          <w:sz w:val="24"/>
          <w:szCs w:val="24"/>
        </w:rPr>
        <w:t>зчик производит оплату в течение</w:t>
      </w:r>
      <w:r w:rsidR="00EC1A5A" w:rsidRPr="00743A1C">
        <w:rPr>
          <w:sz w:val="24"/>
          <w:szCs w:val="24"/>
        </w:rPr>
        <w:t xml:space="preserve"> </w:t>
      </w:r>
      <w:r w:rsidR="009E495D" w:rsidRPr="00743A1C">
        <w:rPr>
          <w:sz w:val="24"/>
          <w:szCs w:val="24"/>
        </w:rPr>
        <w:t>2</w:t>
      </w:r>
      <w:r w:rsidR="00EC1A5A" w:rsidRPr="00743A1C">
        <w:rPr>
          <w:sz w:val="24"/>
          <w:szCs w:val="24"/>
        </w:rPr>
        <w:t>0 календарных дней с момента подписания акта оказанных услуг по соответствующей заявке. Обязательство по оплате считается исполненным Заказчиком с момента списания денежных средств с его расчетного счета.</w:t>
      </w:r>
    </w:p>
    <w:p w:rsidR="00815940" w:rsidRPr="009B7C92" w:rsidRDefault="00722B1C" w:rsidP="003B06E7">
      <w:pPr>
        <w:tabs>
          <w:tab w:val="left" w:pos="2977"/>
        </w:tabs>
        <w:ind w:left="-567" w:right="-1"/>
        <w:jc w:val="both"/>
        <w:rPr>
          <w:sz w:val="24"/>
          <w:szCs w:val="24"/>
        </w:rPr>
      </w:pPr>
      <w:r w:rsidRPr="009B7C92">
        <w:rPr>
          <w:sz w:val="24"/>
          <w:szCs w:val="24"/>
        </w:rPr>
        <w:t>3.</w:t>
      </w:r>
      <w:r w:rsidR="00D420E9">
        <w:rPr>
          <w:sz w:val="24"/>
          <w:szCs w:val="24"/>
        </w:rPr>
        <w:t>3</w:t>
      </w:r>
      <w:r w:rsidR="00A428C3" w:rsidRPr="009B7C92">
        <w:rPr>
          <w:sz w:val="24"/>
          <w:szCs w:val="24"/>
        </w:rPr>
        <w:t>.</w:t>
      </w:r>
      <w:r w:rsidR="00E84F1A" w:rsidRPr="009B7C92">
        <w:rPr>
          <w:sz w:val="24"/>
          <w:szCs w:val="24"/>
        </w:rPr>
        <w:t xml:space="preserve"> </w:t>
      </w:r>
      <w:r w:rsidR="00A26322" w:rsidRPr="009B7C92">
        <w:rPr>
          <w:sz w:val="24"/>
          <w:szCs w:val="24"/>
        </w:rPr>
        <w:t>В случае изменения стоимости договора, а именно, изменения Калькуляции на гарантийное отключение, стороны подписывают дополнительное соглашение в форме приложения к настоящему договору.</w:t>
      </w:r>
    </w:p>
    <w:p w:rsidR="0054340A" w:rsidRPr="009B7C92" w:rsidRDefault="00722B1C" w:rsidP="003B06E7">
      <w:pPr>
        <w:tabs>
          <w:tab w:val="left" w:pos="2977"/>
        </w:tabs>
        <w:ind w:left="-567" w:right="-1"/>
        <w:jc w:val="both"/>
        <w:rPr>
          <w:sz w:val="24"/>
          <w:szCs w:val="24"/>
        </w:rPr>
      </w:pPr>
      <w:r w:rsidRPr="009B7C92">
        <w:rPr>
          <w:sz w:val="24"/>
          <w:szCs w:val="24"/>
        </w:rPr>
        <w:t>3.</w:t>
      </w:r>
      <w:r w:rsidR="00D420E9">
        <w:rPr>
          <w:sz w:val="24"/>
          <w:szCs w:val="24"/>
        </w:rPr>
        <w:t>4</w:t>
      </w:r>
      <w:r w:rsidR="00815940" w:rsidRPr="009B7C92">
        <w:rPr>
          <w:sz w:val="24"/>
          <w:szCs w:val="24"/>
        </w:rPr>
        <w:t xml:space="preserve">. </w:t>
      </w:r>
      <w:r w:rsidR="00A12C7D" w:rsidRPr="00A87581">
        <w:rPr>
          <w:sz w:val="24"/>
          <w:szCs w:val="24"/>
        </w:rPr>
        <w:t>В случае если объемы работ превысят цену договора, указанную в п. 3.1. настоящего договора</w:t>
      </w:r>
      <w:r w:rsidR="00815940" w:rsidRPr="00A87581">
        <w:rPr>
          <w:sz w:val="24"/>
          <w:szCs w:val="24"/>
        </w:rPr>
        <w:t>,</w:t>
      </w:r>
      <w:r w:rsidR="00815940" w:rsidRPr="009B7C92">
        <w:rPr>
          <w:sz w:val="24"/>
          <w:szCs w:val="24"/>
        </w:rPr>
        <w:t xml:space="preserve"> этот дополнительный объем работ должен быть отражен в дополнительном соглашении, которое станет приложением к настоящему Договору, с указанием стоимости дополнительных работ, подлежащих оплате Заказчиком.</w:t>
      </w:r>
    </w:p>
    <w:p w:rsidR="00EC1A5A" w:rsidRPr="009B7C92" w:rsidRDefault="00EC1A5A" w:rsidP="003B06E7">
      <w:pPr>
        <w:tabs>
          <w:tab w:val="left" w:pos="2977"/>
        </w:tabs>
        <w:ind w:left="-567" w:right="-1"/>
        <w:jc w:val="both"/>
        <w:rPr>
          <w:sz w:val="24"/>
          <w:szCs w:val="24"/>
        </w:rPr>
      </w:pPr>
      <w:r w:rsidRPr="000F1A31">
        <w:rPr>
          <w:sz w:val="24"/>
          <w:szCs w:val="24"/>
        </w:rPr>
        <w:t>3.</w:t>
      </w:r>
      <w:r w:rsidR="00D420E9">
        <w:rPr>
          <w:sz w:val="24"/>
          <w:szCs w:val="24"/>
        </w:rPr>
        <w:t>5</w:t>
      </w:r>
      <w:r w:rsidRPr="000F1A31">
        <w:rPr>
          <w:sz w:val="24"/>
          <w:szCs w:val="24"/>
        </w:rPr>
        <w:t>. Стороны пришли к соглашению, что по обязательствам Сторон по Договору ни одна из Сторон не имеет права на получение с другой Стороны предусмотренных ст. ст. 317.1, 823 Гражданского кодекса Российской Федерации процентов на сумму долга. Проценты, предусмотренные ст. ст. 317.1, 823 Гражданского кодекса Российской Федерации, не начисляются.</w:t>
      </w:r>
      <w:r w:rsidRPr="009B7C92">
        <w:rPr>
          <w:sz w:val="24"/>
          <w:szCs w:val="24"/>
        </w:rPr>
        <w:t xml:space="preserve">  </w:t>
      </w:r>
    </w:p>
    <w:p w:rsidR="0054340A" w:rsidRPr="009B7C92" w:rsidRDefault="0054340A" w:rsidP="003B06E7">
      <w:pPr>
        <w:tabs>
          <w:tab w:val="left" w:pos="2977"/>
        </w:tabs>
        <w:ind w:left="-567" w:right="-1"/>
        <w:jc w:val="center"/>
        <w:rPr>
          <w:sz w:val="24"/>
          <w:szCs w:val="24"/>
        </w:rPr>
      </w:pPr>
      <w:r w:rsidRPr="009B7C92">
        <w:rPr>
          <w:b/>
          <w:sz w:val="24"/>
          <w:szCs w:val="24"/>
        </w:rPr>
        <w:t>4. Ответственность сторон.</w:t>
      </w:r>
    </w:p>
    <w:p w:rsidR="0054340A" w:rsidRPr="009B7C92" w:rsidRDefault="0054340A" w:rsidP="003B06E7">
      <w:pPr>
        <w:ind w:left="-567" w:right="-1"/>
        <w:jc w:val="both"/>
        <w:rPr>
          <w:sz w:val="24"/>
          <w:szCs w:val="24"/>
        </w:rPr>
      </w:pPr>
      <w:r w:rsidRPr="009B7C92">
        <w:rPr>
          <w:sz w:val="24"/>
          <w:szCs w:val="24"/>
        </w:rPr>
        <w:t>4.1. Стороны несут ответственность за выполнение взятых на себя обязательств в соответствии с действующим законодательством Российской Федерации.</w:t>
      </w:r>
    </w:p>
    <w:p w:rsidR="0054340A" w:rsidRPr="009B7C92" w:rsidRDefault="0054340A" w:rsidP="003B06E7">
      <w:pPr>
        <w:ind w:left="-567" w:right="-1"/>
        <w:jc w:val="both"/>
        <w:rPr>
          <w:sz w:val="24"/>
          <w:szCs w:val="24"/>
        </w:rPr>
      </w:pPr>
      <w:r w:rsidRPr="009B7C92">
        <w:rPr>
          <w:sz w:val="24"/>
          <w:szCs w:val="24"/>
        </w:rPr>
        <w:t>4.2. Подрядчик освобождается от ответственности за ущерб, причиненный третьим лицам в результате выполнения работ Заказчиком.</w:t>
      </w:r>
    </w:p>
    <w:p w:rsidR="0054340A" w:rsidRPr="009B7C92" w:rsidRDefault="0054340A" w:rsidP="003B06E7">
      <w:pPr>
        <w:ind w:left="-567" w:right="-1" w:firstLine="720"/>
        <w:jc w:val="center"/>
        <w:rPr>
          <w:b/>
          <w:sz w:val="24"/>
          <w:szCs w:val="24"/>
        </w:rPr>
      </w:pPr>
      <w:r w:rsidRPr="009B7C92">
        <w:rPr>
          <w:b/>
          <w:sz w:val="24"/>
          <w:szCs w:val="24"/>
        </w:rPr>
        <w:t>5. Форс-мажор</w:t>
      </w:r>
      <w:r w:rsidR="000724F4" w:rsidRPr="009B7C92">
        <w:rPr>
          <w:b/>
          <w:sz w:val="24"/>
          <w:szCs w:val="24"/>
        </w:rPr>
        <w:t>.</w:t>
      </w:r>
    </w:p>
    <w:p w:rsidR="0054340A" w:rsidRPr="009B7C92" w:rsidRDefault="0054340A" w:rsidP="003B06E7">
      <w:pPr>
        <w:pStyle w:val="a7"/>
        <w:ind w:left="-567" w:right="-1"/>
        <w:jc w:val="both"/>
        <w:rPr>
          <w:sz w:val="24"/>
          <w:szCs w:val="24"/>
        </w:rPr>
      </w:pPr>
      <w:r w:rsidRPr="009B7C92">
        <w:rPr>
          <w:sz w:val="24"/>
          <w:szCs w:val="24"/>
        </w:rPr>
        <w:t>5.1. При возникновении обстоятельств, которые делают полностью или частично невозможным выполнение Договора одной из Сторон, а именно: пожар, стихийное бедствие, военные действия всех видов, замена текущего законодательства и другие возможные обстоятельства непреодолимой силы, не зависящие от Сторон, сроки выполнения обязательств продлеваются на то время, в течение которого действуют эти обстоятельства.</w:t>
      </w:r>
    </w:p>
    <w:p w:rsidR="0054340A" w:rsidRPr="009B7C92" w:rsidRDefault="0054340A" w:rsidP="003B06E7">
      <w:pPr>
        <w:pStyle w:val="a7"/>
        <w:ind w:left="-567" w:right="-1"/>
        <w:jc w:val="both"/>
        <w:rPr>
          <w:sz w:val="24"/>
          <w:szCs w:val="24"/>
        </w:rPr>
      </w:pPr>
      <w:r w:rsidRPr="009B7C92">
        <w:rPr>
          <w:sz w:val="24"/>
          <w:szCs w:val="24"/>
        </w:rPr>
        <w:lastRenderedPageBreak/>
        <w:t>5.2. Если обстоятельства непреодолимой силы действуют в течение более 2-х месяцев, любая из Сторон вправе отказаться от дальнейшего выполнения обязательств по Договору, причем ни одна из Сторон не может требовать от другой возмещения возможных убытков.</w:t>
      </w:r>
    </w:p>
    <w:p w:rsidR="0054340A" w:rsidRPr="009B7C92" w:rsidRDefault="0054340A" w:rsidP="003B06E7">
      <w:pPr>
        <w:ind w:left="-567" w:right="-1" w:firstLine="709"/>
        <w:jc w:val="center"/>
        <w:rPr>
          <w:b/>
          <w:sz w:val="24"/>
          <w:szCs w:val="24"/>
        </w:rPr>
      </w:pPr>
      <w:r w:rsidRPr="009B7C92">
        <w:rPr>
          <w:b/>
          <w:sz w:val="24"/>
          <w:szCs w:val="24"/>
        </w:rPr>
        <w:t>6. Разрешение споров</w:t>
      </w:r>
      <w:r w:rsidR="000724F4" w:rsidRPr="009B7C92">
        <w:rPr>
          <w:b/>
          <w:sz w:val="24"/>
          <w:szCs w:val="24"/>
        </w:rPr>
        <w:t>.</w:t>
      </w:r>
    </w:p>
    <w:p w:rsidR="0054340A" w:rsidRPr="009B7C92" w:rsidRDefault="0054340A" w:rsidP="003B06E7">
      <w:pPr>
        <w:widowControl w:val="0"/>
        <w:ind w:left="-567" w:right="-1"/>
        <w:jc w:val="both"/>
        <w:rPr>
          <w:sz w:val="24"/>
          <w:szCs w:val="24"/>
        </w:rPr>
      </w:pPr>
      <w:r w:rsidRPr="009B7C92">
        <w:rPr>
          <w:sz w:val="24"/>
          <w:szCs w:val="24"/>
        </w:rPr>
        <w:t>6.1. Стороны  устанавливают,  что  все  возможные   претензии   по настоящему Договору должны быть рассмотрены  Сторонами  в  течение  10 дней с момента получения претензии.</w:t>
      </w:r>
    </w:p>
    <w:p w:rsidR="0054340A" w:rsidRDefault="0054340A" w:rsidP="003B06E7">
      <w:pPr>
        <w:widowControl w:val="0"/>
        <w:ind w:left="-567" w:right="-1"/>
        <w:jc w:val="both"/>
        <w:rPr>
          <w:sz w:val="24"/>
          <w:szCs w:val="24"/>
        </w:rPr>
      </w:pPr>
      <w:r w:rsidRPr="009B7C92">
        <w:rPr>
          <w:sz w:val="24"/>
          <w:szCs w:val="24"/>
        </w:rPr>
        <w:t>6.2. Споры, которые могут возникнуть при исполнении условий настоящего Договора, Стороны будут стремиться разрешить путем переговоров. При не достижении взаимоприемлемого решения указанные споры подлежат разрешению в суде в порядке,  определяемом действующим законодательством.</w:t>
      </w:r>
    </w:p>
    <w:p w:rsidR="009A0B27" w:rsidRDefault="009A0B27" w:rsidP="003B06E7">
      <w:pPr>
        <w:widowControl w:val="0"/>
        <w:ind w:left="-567" w:right="-1"/>
        <w:jc w:val="both"/>
        <w:rPr>
          <w:sz w:val="24"/>
          <w:szCs w:val="24"/>
        </w:rPr>
      </w:pPr>
    </w:p>
    <w:p w:rsidR="009A0B27" w:rsidRPr="009B7C92" w:rsidRDefault="009A0B27" w:rsidP="003B06E7">
      <w:pPr>
        <w:widowControl w:val="0"/>
        <w:ind w:left="-567" w:right="-1"/>
        <w:jc w:val="both"/>
        <w:rPr>
          <w:sz w:val="24"/>
          <w:szCs w:val="24"/>
        </w:rPr>
      </w:pPr>
    </w:p>
    <w:p w:rsidR="0054340A" w:rsidRDefault="0054340A" w:rsidP="003B06E7">
      <w:pPr>
        <w:ind w:left="-567" w:right="-1"/>
        <w:jc w:val="center"/>
        <w:rPr>
          <w:b/>
          <w:sz w:val="24"/>
          <w:szCs w:val="24"/>
        </w:rPr>
      </w:pPr>
      <w:r w:rsidRPr="009B7C92">
        <w:rPr>
          <w:b/>
          <w:sz w:val="24"/>
          <w:szCs w:val="24"/>
        </w:rPr>
        <w:t>7. Прочие условия</w:t>
      </w:r>
      <w:r w:rsidR="000724F4" w:rsidRPr="009B7C92">
        <w:rPr>
          <w:b/>
          <w:sz w:val="24"/>
          <w:szCs w:val="24"/>
        </w:rPr>
        <w:t>.</w:t>
      </w:r>
    </w:p>
    <w:p w:rsidR="00FD723C" w:rsidRPr="009B7C92" w:rsidRDefault="00FD723C" w:rsidP="003B06E7">
      <w:pPr>
        <w:ind w:left="-567" w:right="-1"/>
        <w:jc w:val="center"/>
        <w:rPr>
          <w:b/>
          <w:sz w:val="24"/>
          <w:szCs w:val="24"/>
        </w:rPr>
      </w:pPr>
    </w:p>
    <w:p w:rsidR="0054340A" w:rsidRPr="009B7C92" w:rsidRDefault="0054340A" w:rsidP="003B06E7">
      <w:pPr>
        <w:ind w:left="-567" w:right="-1"/>
        <w:jc w:val="both"/>
        <w:rPr>
          <w:sz w:val="24"/>
          <w:szCs w:val="24"/>
        </w:rPr>
      </w:pPr>
      <w:r w:rsidRPr="009B7C92">
        <w:rPr>
          <w:sz w:val="24"/>
          <w:szCs w:val="24"/>
        </w:rPr>
        <w:t xml:space="preserve">7.1. Договор вступает в силу с момента его подписания Сторонами и действует </w:t>
      </w:r>
      <w:r w:rsidR="00FD2EEA" w:rsidRPr="00E43B28">
        <w:rPr>
          <w:sz w:val="24"/>
          <w:szCs w:val="24"/>
        </w:rPr>
        <w:t>по 31.12.201</w:t>
      </w:r>
      <w:r w:rsidR="00E43B28">
        <w:rPr>
          <w:sz w:val="24"/>
          <w:szCs w:val="24"/>
        </w:rPr>
        <w:t xml:space="preserve">8 </w:t>
      </w:r>
      <w:r w:rsidR="00FD2EEA" w:rsidRPr="00E43B28">
        <w:rPr>
          <w:sz w:val="24"/>
          <w:szCs w:val="24"/>
        </w:rPr>
        <w:t>г.  Условия Договора распространяются на отношение Сторон, возникшее с 0</w:t>
      </w:r>
      <w:r w:rsidR="00D01B0C" w:rsidRPr="00E43B28">
        <w:rPr>
          <w:sz w:val="24"/>
          <w:szCs w:val="24"/>
        </w:rPr>
        <w:t>1</w:t>
      </w:r>
      <w:r w:rsidR="00FD2EEA" w:rsidRPr="00E43B28">
        <w:rPr>
          <w:sz w:val="24"/>
          <w:szCs w:val="24"/>
        </w:rPr>
        <w:t>.</w:t>
      </w:r>
      <w:r w:rsidR="00D01B0C" w:rsidRPr="00E43B28">
        <w:rPr>
          <w:sz w:val="24"/>
          <w:szCs w:val="24"/>
        </w:rPr>
        <w:t>0</w:t>
      </w:r>
      <w:r w:rsidR="00FD2EEA" w:rsidRPr="00E43B28">
        <w:rPr>
          <w:sz w:val="24"/>
          <w:szCs w:val="24"/>
        </w:rPr>
        <w:t>1.201</w:t>
      </w:r>
      <w:r w:rsidR="00E43B28">
        <w:rPr>
          <w:sz w:val="24"/>
          <w:szCs w:val="24"/>
        </w:rPr>
        <w:t xml:space="preserve">8 </w:t>
      </w:r>
      <w:r w:rsidR="00FD2EEA" w:rsidRPr="00E43B28">
        <w:rPr>
          <w:sz w:val="24"/>
          <w:szCs w:val="24"/>
        </w:rPr>
        <w:t>г. Окончание действия Договора не влечет прекращение обязательств Сторон, не исполненных в течение срока действия Договора.</w:t>
      </w:r>
      <w:r w:rsidR="00FD2EEA" w:rsidRPr="009B7C92">
        <w:rPr>
          <w:sz w:val="24"/>
          <w:szCs w:val="24"/>
        </w:rPr>
        <w:t xml:space="preserve"> </w:t>
      </w:r>
    </w:p>
    <w:p w:rsidR="0054340A" w:rsidRPr="009B7C92" w:rsidRDefault="0054340A" w:rsidP="003B06E7">
      <w:pPr>
        <w:ind w:left="-567" w:right="-1"/>
        <w:jc w:val="both"/>
        <w:rPr>
          <w:sz w:val="24"/>
          <w:szCs w:val="24"/>
        </w:rPr>
      </w:pPr>
      <w:r w:rsidRPr="009B7C92">
        <w:rPr>
          <w:sz w:val="24"/>
          <w:szCs w:val="24"/>
        </w:rPr>
        <w:t>7.2. Любые изменения и дополнения к настоящему Договору действительны в том случае, если они совершены в письменной форме и подписаны обеими Сторонами.</w:t>
      </w:r>
    </w:p>
    <w:p w:rsidR="0054340A" w:rsidRPr="009B7C92" w:rsidRDefault="0054340A" w:rsidP="003B06E7">
      <w:pPr>
        <w:ind w:left="-567" w:right="-1"/>
        <w:jc w:val="both"/>
        <w:rPr>
          <w:color w:val="000000"/>
          <w:sz w:val="24"/>
          <w:szCs w:val="24"/>
        </w:rPr>
      </w:pPr>
      <w:r w:rsidRPr="009B7C92">
        <w:rPr>
          <w:sz w:val="24"/>
          <w:szCs w:val="24"/>
        </w:rPr>
        <w:t xml:space="preserve">7.3. </w:t>
      </w:r>
      <w:r w:rsidRPr="009B7C92">
        <w:rPr>
          <w:color w:val="000000"/>
          <w:sz w:val="24"/>
          <w:szCs w:val="24"/>
        </w:rPr>
        <w:t>В  случае  изменения  юридического  адреса,  расчетного  счета   или обслуживающего банка Стороны обязаны в 10-дневный  срок  уведомить  об этом друг друга.</w:t>
      </w:r>
    </w:p>
    <w:p w:rsidR="0054340A" w:rsidRPr="009B7C92" w:rsidRDefault="0054340A" w:rsidP="003B06E7">
      <w:pPr>
        <w:ind w:left="-567" w:right="-1"/>
        <w:jc w:val="both"/>
        <w:rPr>
          <w:sz w:val="24"/>
          <w:szCs w:val="24"/>
        </w:rPr>
      </w:pPr>
      <w:r w:rsidRPr="009B7C92">
        <w:rPr>
          <w:sz w:val="24"/>
          <w:szCs w:val="24"/>
        </w:rPr>
        <w:t xml:space="preserve">7.4. Настоящий Договор составлен в двух экземплярах, имеющих одинаковую юридическую силу, по одному экземпляру для каждой из Сторон. </w:t>
      </w:r>
    </w:p>
    <w:p w:rsidR="00205E4F" w:rsidRDefault="009B7B99" w:rsidP="003B06E7">
      <w:pPr>
        <w:ind w:left="-567" w:right="-1"/>
        <w:jc w:val="both"/>
        <w:rPr>
          <w:sz w:val="24"/>
          <w:szCs w:val="24"/>
        </w:rPr>
      </w:pPr>
      <w:r w:rsidRPr="00115FD5">
        <w:rPr>
          <w:sz w:val="24"/>
          <w:szCs w:val="24"/>
        </w:rPr>
        <w:t xml:space="preserve">7.5. </w:t>
      </w:r>
      <w:r w:rsidR="00205E4F" w:rsidRPr="00115FD5">
        <w:rPr>
          <w:sz w:val="24"/>
          <w:szCs w:val="24"/>
        </w:rPr>
        <w:t>Договор может быть досрочно расторгнут любой из Сторон по основаниям, предусмотренным статьями 450-451 и при соблюдении положений статей 452-453 Гражданского кодекса Российской Федерации.</w:t>
      </w:r>
    </w:p>
    <w:p w:rsidR="007B784F" w:rsidRDefault="007B784F" w:rsidP="0054340A">
      <w:pPr>
        <w:ind w:right="-57"/>
        <w:jc w:val="both"/>
        <w:rPr>
          <w:sz w:val="24"/>
          <w:szCs w:val="24"/>
        </w:rPr>
      </w:pPr>
    </w:p>
    <w:p w:rsidR="007B784F" w:rsidRPr="009B7C92" w:rsidRDefault="007B784F" w:rsidP="0054340A">
      <w:pPr>
        <w:ind w:right="-57"/>
        <w:jc w:val="both"/>
        <w:rPr>
          <w:color w:val="000000"/>
          <w:sz w:val="24"/>
          <w:szCs w:val="24"/>
        </w:rPr>
      </w:pPr>
    </w:p>
    <w:p w:rsidR="006B56E4" w:rsidRPr="00CF1476" w:rsidRDefault="006B56E4" w:rsidP="006B56E4">
      <w:pPr>
        <w:tabs>
          <w:tab w:val="left" w:pos="2977"/>
        </w:tabs>
        <w:ind w:right="-126"/>
        <w:jc w:val="both"/>
        <w:rPr>
          <w:b/>
          <w:sz w:val="22"/>
          <w:szCs w:val="22"/>
        </w:rPr>
      </w:pPr>
      <w:r w:rsidRPr="00CF1476">
        <w:rPr>
          <w:b/>
          <w:sz w:val="22"/>
          <w:szCs w:val="22"/>
        </w:rPr>
        <w:t xml:space="preserve">                    </w:t>
      </w:r>
      <w:r>
        <w:rPr>
          <w:b/>
          <w:sz w:val="22"/>
          <w:szCs w:val="22"/>
        </w:rPr>
        <w:t xml:space="preserve">          </w:t>
      </w:r>
      <w:r w:rsidRPr="00CF1476">
        <w:rPr>
          <w:b/>
          <w:sz w:val="22"/>
          <w:szCs w:val="22"/>
        </w:rPr>
        <w:t>Юридические адреса и банковские реквизиты сторон</w:t>
      </w:r>
    </w:p>
    <w:p w:rsidR="00B62F2F" w:rsidRDefault="00B62F2F" w:rsidP="006B56E4">
      <w:pPr>
        <w:pStyle w:val="2"/>
        <w:ind w:right="-126"/>
        <w:rPr>
          <w:sz w:val="22"/>
          <w:szCs w:val="22"/>
        </w:rPr>
      </w:pPr>
    </w:p>
    <w:p w:rsidR="006B56E4" w:rsidRPr="00CF1476" w:rsidRDefault="00784500" w:rsidP="00486F40">
      <w:pPr>
        <w:pStyle w:val="2"/>
        <w:ind w:left="-426" w:right="-126"/>
        <w:jc w:val="left"/>
        <w:rPr>
          <w:sz w:val="22"/>
          <w:szCs w:val="22"/>
        </w:rPr>
      </w:pPr>
      <w:r>
        <w:rPr>
          <w:sz w:val="22"/>
          <w:szCs w:val="22"/>
        </w:rPr>
        <w:t>Заказчик</w:t>
      </w:r>
      <w:r w:rsidR="006B56E4" w:rsidRPr="00CF1476">
        <w:rPr>
          <w:sz w:val="22"/>
          <w:szCs w:val="22"/>
        </w:rPr>
        <w:t xml:space="preserve">:                                                      </w:t>
      </w:r>
      <w:r>
        <w:rPr>
          <w:sz w:val="22"/>
          <w:szCs w:val="22"/>
        </w:rPr>
        <w:t xml:space="preserve">       </w:t>
      </w:r>
      <w:r w:rsidR="006B56E4" w:rsidRPr="00CF1476">
        <w:rPr>
          <w:sz w:val="22"/>
          <w:szCs w:val="22"/>
        </w:rPr>
        <w:t xml:space="preserve">    </w:t>
      </w:r>
      <w:r w:rsidR="001C75C3">
        <w:rPr>
          <w:sz w:val="22"/>
          <w:szCs w:val="22"/>
        </w:rPr>
        <w:t xml:space="preserve">      </w:t>
      </w:r>
      <w:r w:rsidR="00486F40">
        <w:rPr>
          <w:sz w:val="22"/>
          <w:szCs w:val="22"/>
        </w:rPr>
        <w:t xml:space="preserve">        </w:t>
      </w:r>
      <w:r w:rsidR="001C75C3">
        <w:rPr>
          <w:sz w:val="22"/>
          <w:szCs w:val="22"/>
        </w:rPr>
        <w:t xml:space="preserve">  </w:t>
      </w:r>
      <w:r>
        <w:rPr>
          <w:sz w:val="22"/>
          <w:szCs w:val="22"/>
        </w:rPr>
        <w:t>Подрядчи</w:t>
      </w:r>
      <w:r w:rsidR="006B56E4" w:rsidRPr="00CF1476">
        <w:rPr>
          <w:sz w:val="22"/>
          <w:szCs w:val="22"/>
        </w:rPr>
        <w:t>к:</w:t>
      </w:r>
    </w:p>
    <w:tbl>
      <w:tblPr>
        <w:tblW w:w="10065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387"/>
        <w:gridCol w:w="4678"/>
      </w:tblGrid>
      <w:tr w:rsidR="006B56E4" w:rsidRPr="00CF1476" w:rsidTr="001F5BBB">
        <w:tc>
          <w:tcPr>
            <w:tcW w:w="5387" w:type="dxa"/>
          </w:tcPr>
          <w:p w:rsidR="006B56E4" w:rsidRPr="00CF1476" w:rsidRDefault="00784500" w:rsidP="00784500">
            <w:pPr>
              <w:pStyle w:val="4"/>
              <w:ind w:left="0"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ПА</w:t>
            </w:r>
            <w:r w:rsidR="001F5BBB">
              <w:rPr>
                <w:b/>
                <w:sz w:val="22"/>
                <w:szCs w:val="22"/>
              </w:rPr>
              <w:t>О</w:t>
            </w:r>
            <w:r w:rsidR="003B453C">
              <w:rPr>
                <w:b/>
                <w:sz w:val="22"/>
                <w:szCs w:val="22"/>
              </w:rPr>
              <w:t xml:space="preserve"> </w:t>
            </w:r>
            <w:r w:rsidR="001F5BBB">
              <w:rPr>
                <w:b/>
                <w:sz w:val="22"/>
                <w:szCs w:val="22"/>
              </w:rPr>
              <w:t>«</w:t>
            </w:r>
            <w:r>
              <w:rPr>
                <w:b/>
                <w:sz w:val="22"/>
                <w:szCs w:val="22"/>
              </w:rPr>
              <w:t>Башинформсвязь</w:t>
            </w:r>
            <w:r w:rsidR="001F5BBB">
              <w:rPr>
                <w:b/>
                <w:sz w:val="22"/>
                <w:szCs w:val="22"/>
              </w:rPr>
              <w:t>»</w:t>
            </w:r>
          </w:p>
        </w:tc>
        <w:tc>
          <w:tcPr>
            <w:tcW w:w="4678" w:type="dxa"/>
          </w:tcPr>
          <w:p w:rsidR="006B56E4" w:rsidRPr="00CF1476" w:rsidRDefault="005C538E" w:rsidP="007409AF">
            <w:pPr>
              <w:tabs>
                <w:tab w:val="left" w:pos="142"/>
              </w:tabs>
              <w:ind w:right="-126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</w:t>
            </w:r>
            <w:r w:rsidR="006B56E4" w:rsidRPr="00CF1476">
              <w:rPr>
                <w:b/>
                <w:sz w:val="22"/>
                <w:szCs w:val="22"/>
              </w:rPr>
              <w:t>М</w:t>
            </w:r>
            <w:r w:rsidR="000C0780">
              <w:rPr>
                <w:b/>
                <w:sz w:val="22"/>
                <w:szCs w:val="22"/>
              </w:rPr>
              <w:t xml:space="preserve">УЭСП </w:t>
            </w:r>
            <w:r w:rsidR="000C0780" w:rsidRPr="00CF1476">
              <w:rPr>
                <w:b/>
                <w:sz w:val="22"/>
                <w:szCs w:val="22"/>
              </w:rPr>
              <w:t>«Уфагорсвет»</w:t>
            </w:r>
          </w:p>
        </w:tc>
      </w:tr>
      <w:tr w:rsidR="006B56E4" w:rsidRPr="00CF1476" w:rsidTr="001F5BBB">
        <w:trPr>
          <w:trHeight w:val="312"/>
        </w:trPr>
        <w:tc>
          <w:tcPr>
            <w:tcW w:w="5387" w:type="dxa"/>
          </w:tcPr>
          <w:p w:rsidR="00C93BDD" w:rsidRPr="00C93BDD" w:rsidRDefault="00C93BDD" w:rsidP="00C93BDD">
            <w:pPr>
              <w:rPr>
                <w:b/>
                <w:sz w:val="22"/>
                <w:szCs w:val="22"/>
              </w:rPr>
            </w:pPr>
            <w:r w:rsidRPr="00C93BDD">
              <w:rPr>
                <w:b/>
                <w:sz w:val="22"/>
                <w:szCs w:val="22"/>
              </w:rPr>
              <w:t>450077, г. Уфа, ул. Ленина, д.30.</w:t>
            </w:r>
          </w:p>
          <w:p w:rsidR="00C93BDD" w:rsidRPr="00C93BDD" w:rsidRDefault="00C93BDD" w:rsidP="00C93BDD">
            <w:pPr>
              <w:rPr>
                <w:sz w:val="22"/>
                <w:szCs w:val="22"/>
              </w:rPr>
            </w:pPr>
            <w:r w:rsidRPr="00C93BDD">
              <w:rPr>
                <w:sz w:val="22"/>
                <w:szCs w:val="22"/>
              </w:rPr>
              <w:t>ИНН 0274018377</w:t>
            </w:r>
            <w:r>
              <w:rPr>
                <w:sz w:val="22"/>
                <w:szCs w:val="22"/>
              </w:rPr>
              <w:t xml:space="preserve">, </w:t>
            </w:r>
            <w:r w:rsidRPr="00C93BDD">
              <w:rPr>
                <w:sz w:val="22"/>
                <w:szCs w:val="22"/>
              </w:rPr>
              <w:t>КПП 997750001</w:t>
            </w:r>
          </w:p>
          <w:p w:rsidR="00C93BDD" w:rsidRPr="00C93BDD" w:rsidRDefault="00C93BDD" w:rsidP="00C93BDD">
            <w:pPr>
              <w:rPr>
                <w:sz w:val="22"/>
                <w:szCs w:val="22"/>
              </w:rPr>
            </w:pPr>
            <w:r w:rsidRPr="00C93BDD">
              <w:rPr>
                <w:sz w:val="22"/>
                <w:szCs w:val="22"/>
              </w:rPr>
              <w:lastRenderedPageBreak/>
              <w:t>ОГРН 1020202561686</w:t>
            </w:r>
          </w:p>
          <w:p w:rsidR="00C93BDD" w:rsidRPr="00C93BDD" w:rsidRDefault="00C93BDD" w:rsidP="00C93BDD">
            <w:pPr>
              <w:rPr>
                <w:sz w:val="22"/>
                <w:szCs w:val="22"/>
              </w:rPr>
            </w:pPr>
            <w:r w:rsidRPr="00C93BDD">
              <w:rPr>
                <w:sz w:val="22"/>
                <w:szCs w:val="22"/>
              </w:rPr>
              <w:t>ОКПО 01150144</w:t>
            </w:r>
            <w:r>
              <w:rPr>
                <w:sz w:val="22"/>
                <w:szCs w:val="22"/>
              </w:rPr>
              <w:t xml:space="preserve">, </w:t>
            </w:r>
            <w:r w:rsidRPr="00C93BDD">
              <w:rPr>
                <w:sz w:val="22"/>
                <w:szCs w:val="22"/>
              </w:rPr>
              <w:t>ОКОПФ 47</w:t>
            </w:r>
          </w:p>
          <w:p w:rsidR="00C93BDD" w:rsidRPr="00C93BDD" w:rsidRDefault="00C93BDD" w:rsidP="00C93BDD">
            <w:pPr>
              <w:rPr>
                <w:sz w:val="22"/>
                <w:szCs w:val="22"/>
              </w:rPr>
            </w:pPr>
            <w:r w:rsidRPr="00C93BDD">
              <w:rPr>
                <w:sz w:val="22"/>
                <w:szCs w:val="22"/>
              </w:rPr>
              <w:t>Р/сч № 40702810900000005674</w:t>
            </w:r>
          </w:p>
          <w:p w:rsidR="00C93BDD" w:rsidRPr="00C93BDD" w:rsidRDefault="00C93BDD" w:rsidP="00C93BDD">
            <w:pPr>
              <w:rPr>
                <w:sz w:val="22"/>
                <w:szCs w:val="22"/>
              </w:rPr>
            </w:pPr>
            <w:r w:rsidRPr="00C93BDD">
              <w:rPr>
                <w:sz w:val="22"/>
                <w:szCs w:val="22"/>
              </w:rPr>
              <w:t xml:space="preserve">В ОАО АБ «Россия» </w:t>
            </w:r>
          </w:p>
          <w:p w:rsidR="00C93BDD" w:rsidRPr="00C93BDD" w:rsidRDefault="00C93BDD" w:rsidP="00C93BDD">
            <w:pPr>
              <w:rPr>
                <w:sz w:val="22"/>
                <w:szCs w:val="22"/>
              </w:rPr>
            </w:pPr>
            <w:r w:rsidRPr="00C93BDD">
              <w:rPr>
                <w:sz w:val="22"/>
                <w:szCs w:val="22"/>
              </w:rPr>
              <w:t>БИК 044030861,</w:t>
            </w:r>
          </w:p>
          <w:p w:rsidR="00C93BDD" w:rsidRPr="00C93BDD" w:rsidRDefault="00C93BDD" w:rsidP="00C93BDD">
            <w:pPr>
              <w:rPr>
                <w:sz w:val="22"/>
                <w:szCs w:val="22"/>
              </w:rPr>
            </w:pPr>
            <w:r w:rsidRPr="00C93BDD">
              <w:rPr>
                <w:sz w:val="22"/>
                <w:szCs w:val="22"/>
              </w:rPr>
              <w:t>Кор/сч №30101810800000000861 в Северо-Западном Главном Управлении Банка России</w:t>
            </w:r>
          </w:p>
          <w:p w:rsidR="006B56E4" w:rsidRPr="00CF1476" w:rsidRDefault="006B56E4" w:rsidP="00AC24FB">
            <w:pPr>
              <w:rPr>
                <w:sz w:val="22"/>
                <w:szCs w:val="22"/>
              </w:rPr>
            </w:pPr>
          </w:p>
        </w:tc>
        <w:tc>
          <w:tcPr>
            <w:tcW w:w="4678" w:type="dxa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4678"/>
            </w:tblGrid>
            <w:tr w:rsidR="006B56E4" w:rsidRPr="00CF1476" w:rsidTr="007409AF">
              <w:trPr>
                <w:trHeight w:val="312"/>
              </w:trPr>
              <w:tc>
                <w:tcPr>
                  <w:tcW w:w="4678" w:type="dxa"/>
                </w:tcPr>
                <w:p w:rsidR="006B56E4" w:rsidRPr="00CF1476" w:rsidRDefault="006B56E4" w:rsidP="007B784F">
                  <w:pPr>
                    <w:tabs>
                      <w:tab w:val="left" w:pos="142"/>
                    </w:tabs>
                    <w:ind w:right="-126"/>
                    <w:jc w:val="both"/>
                    <w:rPr>
                      <w:sz w:val="22"/>
                      <w:szCs w:val="22"/>
                    </w:rPr>
                  </w:pPr>
                  <w:smartTag w:uri="urn:schemas-microsoft-com:office:smarttags" w:element="metricconverter">
                    <w:smartTagPr>
                      <w:attr w:name="ProductID" w:val="450071, г"/>
                    </w:smartTagPr>
                    <w:r w:rsidRPr="00CF1476">
                      <w:rPr>
                        <w:sz w:val="22"/>
                        <w:szCs w:val="22"/>
                      </w:rPr>
                      <w:lastRenderedPageBreak/>
                      <w:t>450071, г</w:t>
                    </w:r>
                  </w:smartTag>
                  <w:r w:rsidRPr="00CF1476">
                    <w:rPr>
                      <w:sz w:val="22"/>
                      <w:szCs w:val="22"/>
                    </w:rPr>
                    <w:t>. Уфа, ул. Ростовская, 15/1</w:t>
                  </w:r>
                  <w:r w:rsidR="007B784F">
                    <w:rPr>
                      <w:sz w:val="22"/>
                      <w:szCs w:val="22"/>
                    </w:rPr>
                    <w:t>.</w:t>
                  </w:r>
                </w:p>
              </w:tc>
            </w:tr>
            <w:tr w:rsidR="006B56E4" w:rsidRPr="00CF1476" w:rsidTr="007409AF">
              <w:tc>
                <w:tcPr>
                  <w:tcW w:w="4678" w:type="dxa"/>
                </w:tcPr>
                <w:p w:rsidR="006B56E4" w:rsidRPr="00CF1476" w:rsidRDefault="006B56E4" w:rsidP="007409AF">
                  <w:pPr>
                    <w:tabs>
                      <w:tab w:val="left" w:pos="142"/>
                    </w:tabs>
                    <w:ind w:right="-126"/>
                    <w:jc w:val="both"/>
                    <w:rPr>
                      <w:sz w:val="22"/>
                      <w:szCs w:val="22"/>
                    </w:rPr>
                  </w:pPr>
                  <w:r w:rsidRPr="00CF1476">
                    <w:rPr>
                      <w:sz w:val="22"/>
                      <w:szCs w:val="22"/>
                    </w:rPr>
                    <w:t>ИНН 0276031020, КПП 027601001</w:t>
                  </w:r>
                </w:p>
              </w:tc>
            </w:tr>
            <w:tr w:rsidR="006B56E4" w:rsidRPr="00CF1476" w:rsidTr="007409AF">
              <w:tc>
                <w:tcPr>
                  <w:tcW w:w="4678" w:type="dxa"/>
                </w:tcPr>
                <w:p w:rsidR="006B56E4" w:rsidRPr="00CF1476" w:rsidRDefault="006B56E4" w:rsidP="007409AF">
                  <w:pPr>
                    <w:widowControl w:val="0"/>
                    <w:jc w:val="both"/>
                    <w:rPr>
                      <w:sz w:val="22"/>
                      <w:szCs w:val="22"/>
                    </w:rPr>
                  </w:pPr>
                  <w:r w:rsidRPr="00CF1476">
                    <w:rPr>
                      <w:sz w:val="22"/>
                      <w:szCs w:val="22"/>
                    </w:rPr>
                    <w:lastRenderedPageBreak/>
                    <w:t>р/с 40702810106000003137</w:t>
                  </w:r>
                </w:p>
              </w:tc>
            </w:tr>
            <w:tr w:rsidR="006B56E4" w:rsidRPr="00CF1476" w:rsidTr="007409AF">
              <w:tc>
                <w:tcPr>
                  <w:tcW w:w="4678" w:type="dxa"/>
                </w:tcPr>
                <w:p w:rsidR="006B56E4" w:rsidRPr="00CF1476" w:rsidRDefault="006B56E4" w:rsidP="007409AF">
                  <w:pPr>
                    <w:widowControl w:val="0"/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в О</w:t>
                  </w:r>
                  <w:r w:rsidR="008B7247">
                    <w:rPr>
                      <w:sz w:val="22"/>
                      <w:szCs w:val="22"/>
                    </w:rPr>
                    <w:t>тделении</w:t>
                  </w:r>
                  <w:r w:rsidRPr="00CF1476">
                    <w:rPr>
                      <w:sz w:val="22"/>
                      <w:szCs w:val="22"/>
                    </w:rPr>
                    <w:t xml:space="preserve"> №</w:t>
                  </w:r>
                  <w:r w:rsidR="008B7247">
                    <w:rPr>
                      <w:sz w:val="22"/>
                      <w:szCs w:val="22"/>
                    </w:rPr>
                    <w:t xml:space="preserve"> </w:t>
                  </w:r>
                  <w:r w:rsidRPr="00CF1476">
                    <w:rPr>
                      <w:sz w:val="22"/>
                      <w:szCs w:val="22"/>
                    </w:rPr>
                    <w:t xml:space="preserve">8598 </w:t>
                  </w:r>
                  <w:r>
                    <w:rPr>
                      <w:sz w:val="22"/>
                      <w:szCs w:val="22"/>
                    </w:rPr>
                    <w:t xml:space="preserve">Сбербанка России </w:t>
                  </w:r>
                  <w:r w:rsidRPr="00CF1476">
                    <w:rPr>
                      <w:sz w:val="22"/>
                      <w:szCs w:val="22"/>
                    </w:rPr>
                    <w:t>г.</w:t>
                  </w:r>
                  <w:r w:rsidR="00A2245E">
                    <w:rPr>
                      <w:sz w:val="22"/>
                      <w:szCs w:val="22"/>
                    </w:rPr>
                    <w:t xml:space="preserve"> </w:t>
                  </w:r>
                  <w:r w:rsidRPr="00CF1476">
                    <w:rPr>
                      <w:sz w:val="22"/>
                      <w:szCs w:val="22"/>
                    </w:rPr>
                    <w:t>Уфа</w:t>
                  </w:r>
                </w:p>
              </w:tc>
            </w:tr>
            <w:tr w:rsidR="006B56E4" w:rsidRPr="00CF1476" w:rsidTr="007409AF">
              <w:tc>
                <w:tcPr>
                  <w:tcW w:w="4678" w:type="dxa"/>
                </w:tcPr>
                <w:p w:rsidR="006B56E4" w:rsidRPr="00CF1476" w:rsidRDefault="006B56E4" w:rsidP="007409AF">
                  <w:pPr>
                    <w:widowControl w:val="0"/>
                    <w:jc w:val="both"/>
                    <w:rPr>
                      <w:sz w:val="22"/>
                      <w:szCs w:val="22"/>
                    </w:rPr>
                  </w:pPr>
                  <w:r w:rsidRPr="00CF1476">
                    <w:rPr>
                      <w:sz w:val="22"/>
                      <w:szCs w:val="22"/>
                    </w:rPr>
                    <w:t>к/с 30101810300000000601</w:t>
                  </w:r>
                </w:p>
              </w:tc>
            </w:tr>
            <w:tr w:rsidR="006B56E4" w:rsidRPr="00CF1476" w:rsidTr="007409AF">
              <w:trPr>
                <w:trHeight w:val="257"/>
              </w:trPr>
              <w:tc>
                <w:tcPr>
                  <w:tcW w:w="4678" w:type="dxa"/>
                </w:tcPr>
                <w:p w:rsidR="006B56E4" w:rsidRDefault="006B56E4" w:rsidP="007409AF">
                  <w:pPr>
                    <w:widowControl w:val="0"/>
                    <w:jc w:val="both"/>
                    <w:rPr>
                      <w:sz w:val="22"/>
                      <w:szCs w:val="22"/>
                    </w:rPr>
                  </w:pPr>
                  <w:r w:rsidRPr="00CF1476">
                    <w:rPr>
                      <w:sz w:val="22"/>
                      <w:szCs w:val="22"/>
                    </w:rPr>
                    <w:t>БИК 048073601</w:t>
                  </w:r>
                  <w:r>
                    <w:rPr>
                      <w:sz w:val="22"/>
                      <w:szCs w:val="22"/>
                    </w:rPr>
                    <w:t>.</w:t>
                  </w:r>
                </w:p>
                <w:p w:rsidR="000C0780" w:rsidRPr="00CF1476" w:rsidRDefault="000C0780" w:rsidP="007409AF">
                  <w:pPr>
                    <w:widowControl w:val="0"/>
                    <w:jc w:val="both"/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6B56E4" w:rsidRPr="00CF1476" w:rsidRDefault="006B56E4" w:rsidP="007409AF">
            <w:pPr>
              <w:tabs>
                <w:tab w:val="left" w:pos="142"/>
              </w:tabs>
              <w:ind w:right="-126"/>
              <w:jc w:val="both"/>
              <w:rPr>
                <w:sz w:val="22"/>
                <w:szCs w:val="22"/>
              </w:rPr>
            </w:pPr>
          </w:p>
        </w:tc>
      </w:tr>
      <w:tr w:rsidR="006B56E4" w:rsidRPr="00CF1476" w:rsidTr="001F5BBB">
        <w:trPr>
          <w:trHeight w:val="61"/>
        </w:trPr>
        <w:tc>
          <w:tcPr>
            <w:tcW w:w="5387" w:type="dxa"/>
          </w:tcPr>
          <w:p w:rsidR="006B56E4" w:rsidRPr="00CF1476" w:rsidRDefault="006B56E4" w:rsidP="007409AF">
            <w:pPr>
              <w:tabs>
                <w:tab w:val="left" w:pos="142"/>
              </w:tabs>
              <w:ind w:right="-126"/>
              <w:jc w:val="both"/>
              <w:rPr>
                <w:sz w:val="22"/>
                <w:szCs w:val="22"/>
              </w:rPr>
            </w:pPr>
          </w:p>
        </w:tc>
        <w:tc>
          <w:tcPr>
            <w:tcW w:w="4678" w:type="dxa"/>
          </w:tcPr>
          <w:p w:rsidR="006B56E4" w:rsidRPr="00CF1476" w:rsidRDefault="006B56E4" w:rsidP="007409AF">
            <w:pPr>
              <w:tabs>
                <w:tab w:val="left" w:pos="142"/>
              </w:tabs>
              <w:ind w:right="-126"/>
              <w:jc w:val="both"/>
              <w:rPr>
                <w:sz w:val="22"/>
                <w:szCs w:val="22"/>
              </w:rPr>
            </w:pPr>
          </w:p>
        </w:tc>
      </w:tr>
    </w:tbl>
    <w:p w:rsidR="00661353" w:rsidRPr="00CF1476" w:rsidRDefault="003A6505" w:rsidP="00030247">
      <w:pPr>
        <w:tabs>
          <w:tab w:val="left" w:pos="142"/>
          <w:tab w:val="left" w:pos="4962"/>
        </w:tabs>
        <w:ind w:left="-426" w:right="-126"/>
        <w:rPr>
          <w:b/>
          <w:sz w:val="22"/>
          <w:szCs w:val="22"/>
        </w:rPr>
      </w:pPr>
      <w:r>
        <w:rPr>
          <w:b/>
          <w:sz w:val="22"/>
          <w:szCs w:val="22"/>
        </w:rPr>
        <w:t>Г</w:t>
      </w:r>
      <w:r w:rsidR="00661353">
        <w:rPr>
          <w:b/>
          <w:sz w:val="22"/>
          <w:szCs w:val="22"/>
        </w:rPr>
        <w:t>енеральн</w:t>
      </w:r>
      <w:r>
        <w:rPr>
          <w:b/>
          <w:sz w:val="22"/>
          <w:szCs w:val="22"/>
        </w:rPr>
        <w:t>ый</w:t>
      </w:r>
      <w:r w:rsidR="00661353">
        <w:rPr>
          <w:b/>
          <w:sz w:val="22"/>
          <w:szCs w:val="22"/>
        </w:rPr>
        <w:t xml:space="preserve"> д</w:t>
      </w:r>
      <w:r w:rsidR="001F5BBB" w:rsidRPr="00CF1476">
        <w:rPr>
          <w:b/>
          <w:sz w:val="22"/>
          <w:szCs w:val="22"/>
        </w:rPr>
        <w:t>иректор</w:t>
      </w:r>
      <w:r w:rsidR="00661353" w:rsidRPr="00661353">
        <w:rPr>
          <w:b/>
          <w:sz w:val="22"/>
          <w:szCs w:val="22"/>
        </w:rPr>
        <w:t xml:space="preserve"> </w:t>
      </w:r>
      <w:r w:rsidR="00661353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                           </w:t>
      </w:r>
      <w:r w:rsidR="00661353">
        <w:rPr>
          <w:b/>
          <w:sz w:val="22"/>
          <w:szCs w:val="22"/>
        </w:rPr>
        <w:t xml:space="preserve">                     </w:t>
      </w:r>
      <w:r w:rsidR="00030247">
        <w:rPr>
          <w:b/>
          <w:sz w:val="22"/>
          <w:szCs w:val="22"/>
        </w:rPr>
        <w:t xml:space="preserve">        </w:t>
      </w:r>
      <w:r w:rsidR="00661353" w:rsidRPr="00CF1476">
        <w:rPr>
          <w:b/>
          <w:sz w:val="22"/>
          <w:szCs w:val="22"/>
        </w:rPr>
        <w:t>Директор</w:t>
      </w:r>
    </w:p>
    <w:p w:rsidR="003E71E5" w:rsidRDefault="006B56E4" w:rsidP="001F5BBB">
      <w:pPr>
        <w:tabs>
          <w:tab w:val="left" w:pos="142"/>
          <w:tab w:val="left" w:pos="4962"/>
        </w:tabs>
        <w:ind w:right="-126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</w:t>
      </w:r>
    </w:p>
    <w:p w:rsidR="000C0780" w:rsidRDefault="006B56E4" w:rsidP="001F5BBB">
      <w:pPr>
        <w:tabs>
          <w:tab w:val="left" w:pos="142"/>
          <w:tab w:val="left" w:pos="4962"/>
        </w:tabs>
        <w:ind w:right="-126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</w:t>
      </w:r>
    </w:p>
    <w:p w:rsidR="000C0780" w:rsidRDefault="000C0780" w:rsidP="001F5BBB">
      <w:pPr>
        <w:tabs>
          <w:tab w:val="left" w:pos="142"/>
          <w:tab w:val="left" w:pos="4962"/>
        </w:tabs>
        <w:ind w:right="-126"/>
        <w:rPr>
          <w:b/>
          <w:sz w:val="22"/>
          <w:szCs w:val="22"/>
        </w:rPr>
      </w:pPr>
    </w:p>
    <w:p w:rsidR="006B56E4" w:rsidRPr="00CF1476" w:rsidRDefault="006B56E4" w:rsidP="001F5BBB">
      <w:pPr>
        <w:tabs>
          <w:tab w:val="left" w:pos="142"/>
          <w:tab w:val="left" w:pos="4962"/>
        </w:tabs>
        <w:ind w:right="-126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   </w:t>
      </w:r>
      <w:r w:rsidR="001F5BBB">
        <w:rPr>
          <w:b/>
          <w:sz w:val="22"/>
          <w:szCs w:val="22"/>
        </w:rPr>
        <w:t xml:space="preserve">     </w:t>
      </w:r>
    </w:p>
    <w:p w:rsidR="006B56E4" w:rsidRPr="00CF1476" w:rsidRDefault="006B56E4" w:rsidP="00030247">
      <w:pPr>
        <w:ind w:left="-426" w:right="-126"/>
        <w:jc w:val="both"/>
        <w:rPr>
          <w:b/>
          <w:sz w:val="22"/>
          <w:szCs w:val="22"/>
        </w:rPr>
      </w:pPr>
      <w:r w:rsidRPr="00CF1476">
        <w:rPr>
          <w:b/>
          <w:sz w:val="22"/>
          <w:szCs w:val="22"/>
        </w:rPr>
        <w:t>__________________</w:t>
      </w:r>
      <w:r>
        <w:rPr>
          <w:b/>
          <w:sz w:val="22"/>
          <w:szCs w:val="22"/>
        </w:rPr>
        <w:t>__</w:t>
      </w:r>
      <w:r w:rsidR="00DC3899">
        <w:rPr>
          <w:b/>
          <w:sz w:val="22"/>
          <w:szCs w:val="22"/>
        </w:rPr>
        <w:t xml:space="preserve"> </w:t>
      </w:r>
      <w:r w:rsidR="003A6505">
        <w:rPr>
          <w:b/>
          <w:sz w:val="22"/>
          <w:szCs w:val="22"/>
        </w:rPr>
        <w:t>М</w:t>
      </w:r>
      <w:r>
        <w:rPr>
          <w:b/>
          <w:sz w:val="22"/>
          <w:szCs w:val="22"/>
        </w:rPr>
        <w:t>.</w:t>
      </w:r>
      <w:r w:rsidR="003A6505">
        <w:rPr>
          <w:b/>
          <w:sz w:val="22"/>
          <w:szCs w:val="22"/>
        </w:rPr>
        <w:t>Г</w:t>
      </w:r>
      <w:r>
        <w:rPr>
          <w:b/>
          <w:sz w:val="22"/>
          <w:szCs w:val="22"/>
        </w:rPr>
        <w:t xml:space="preserve">. </w:t>
      </w:r>
      <w:r w:rsidR="003A6505">
        <w:rPr>
          <w:b/>
          <w:sz w:val="22"/>
          <w:szCs w:val="22"/>
        </w:rPr>
        <w:t>Долгоаршинных</w:t>
      </w:r>
      <w:r>
        <w:rPr>
          <w:b/>
          <w:sz w:val="22"/>
          <w:szCs w:val="22"/>
        </w:rPr>
        <w:t xml:space="preserve">   </w:t>
      </w:r>
      <w:r w:rsidR="001F5BBB">
        <w:rPr>
          <w:b/>
          <w:sz w:val="22"/>
          <w:szCs w:val="22"/>
        </w:rPr>
        <w:t xml:space="preserve">      </w:t>
      </w:r>
      <w:r w:rsidR="00030247">
        <w:rPr>
          <w:b/>
          <w:sz w:val="22"/>
          <w:szCs w:val="22"/>
        </w:rPr>
        <w:t xml:space="preserve">       </w:t>
      </w:r>
      <w:r>
        <w:rPr>
          <w:b/>
          <w:sz w:val="22"/>
          <w:szCs w:val="22"/>
        </w:rPr>
        <w:t>________________</w:t>
      </w:r>
      <w:r w:rsidR="00DC3899">
        <w:rPr>
          <w:b/>
          <w:sz w:val="22"/>
          <w:szCs w:val="22"/>
        </w:rPr>
        <w:t xml:space="preserve">_____ </w:t>
      </w:r>
      <w:r w:rsidR="00784500">
        <w:rPr>
          <w:b/>
          <w:sz w:val="22"/>
          <w:szCs w:val="22"/>
        </w:rPr>
        <w:t>И</w:t>
      </w:r>
      <w:r>
        <w:rPr>
          <w:b/>
          <w:sz w:val="22"/>
          <w:szCs w:val="22"/>
        </w:rPr>
        <w:t>.</w:t>
      </w:r>
      <w:r w:rsidR="00784500">
        <w:rPr>
          <w:b/>
          <w:sz w:val="22"/>
          <w:szCs w:val="22"/>
        </w:rPr>
        <w:t>Х</w:t>
      </w:r>
      <w:r>
        <w:rPr>
          <w:b/>
          <w:sz w:val="22"/>
          <w:szCs w:val="22"/>
        </w:rPr>
        <w:t>.</w:t>
      </w:r>
      <w:r w:rsidR="00DC3899">
        <w:rPr>
          <w:b/>
          <w:sz w:val="22"/>
          <w:szCs w:val="22"/>
        </w:rPr>
        <w:t xml:space="preserve"> </w:t>
      </w:r>
      <w:r w:rsidR="00784500">
        <w:rPr>
          <w:b/>
          <w:sz w:val="22"/>
          <w:szCs w:val="22"/>
        </w:rPr>
        <w:t>Чаныше</w:t>
      </w:r>
      <w:r>
        <w:rPr>
          <w:b/>
          <w:sz w:val="22"/>
          <w:szCs w:val="22"/>
        </w:rPr>
        <w:t>в</w:t>
      </w:r>
    </w:p>
    <w:sectPr w:rsidR="006B56E4" w:rsidRPr="00CF1476" w:rsidSect="00E906D4">
      <w:pgSz w:w="11906" w:h="16838"/>
      <w:pgMar w:top="567" w:right="850" w:bottom="156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56E4"/>
    <w:rsid w:val="000165E7"/>
    <w:rsid w:val="00022BC5"/>
    <w:rsid w:val="00030247"/>
    <w:rsid w:val="00043858"/>
    <w:rsid w:val="000724F4"/>
    <w:rsid w:val="00076D23"/>
    <w:rsid w:val="000C0780"/>
    <w:rsid w:val="000F1A31"/>
    <w:rsid w:val="00115FD5"/>
    <w:rsid w:val="00120BDA"/>
    <w:rsid w:val="00133DA5"/>
    <w:rsid w:val="00137FB0"/>
    <w:rsid w:val="00157196"/>
    <w:rsid w:val="001945F7"/>
    <w:rsid w:val="001C30EA"/>
    <w:rsid w:val="001C75C3"/>
    <w:rsid w:val="001E79F4"/>
    <w:rsid w:val="001F5BBB"/>
    <w:rsid w:val="001F70F7"/>
    <w:rsid w:val="00205E4F"/>
    <w:rsid w:val="0021587D"/>
    <w:rsid w:val="002330A0"/>
    <w:rsid w:val="00235038"/>
    <w:rsid w:val="00246858"/>
    <w:rsid w:val="002626F0"/>
    <w:rsid w:val="002627A0"/>
    <w:rsid w:val="002677A2"/>
    <w:rsid w:val="002B57AB"/>
    <w:rsid w:val="002C78F2"/>
    <w:rsid w:val="002D0D8F"/>
    <w:rsid w:val="00301602"/>
    <w:rsid w:val="003336E0"/>
    <w:rsid w:val="00344410"/>
    <w:rsid w:val="003914A0"/>
    <w:rsid w:val="0039613A"/>
    <w:rsid w:val="003A0ECE"/>
    <w:rsid w:val="003A6505"/>
    <w:rsid w:val="003B06E7"/>
    <w:rsid w:val="003B3D02"/>
    <w:rsid w:val="003B453C"/>
    <w:rsid w:val="003B74B6"/>
    <w:rsid w:val="003C36E8"/>
    <w:rsid w:val="003D7E65"/>
    <w:rsid w:val="003E5657"/>
    <w:rsid w:val="003E71E5"/>
    <w:rsid w:val="003F5411"/>
    <w:rsid w:val="00424DA1"/>
    <w:rsid w:val="00454FEF"/>
    <w:rsid w:val="004741A2"/>
    <w:rsid w:val="00482ADF"/>
    <w:rsid w:val="00486F40"/>
    <w:rsid w:val="004936BF"/>
    <w:rsid w:val="004C6CFB"/>
    <w:rsid w:val="004F0063"/>
    <w:rsid w:val="005235DF"/>
    <w:rsid w:val="00534030"/>
    <w:rsid w:val="00541575"/>
    <w:rsid w:val="0054340A"/>
    <w:rsid w:val="00553AA1"/>
    <w:rsid w:val="00571D4E"/>
    <w:rsid w:val="00580F56"/>
    <w:rsid w:val="00584F6C"/>
    <w:rsid w:val="005C538E"/>
    <w:rsid w:val="00611C35"/>
    <w:rsid w:val="00631FBF"/>
    <w:rsid w:val="00646279"/>
    <w:rsid w:val="00661353"/>
    <w:rsid w:val="006902B0"/>
    <w:rsid w:val="006B4094"/>
    <w:rsid w:val="006B56E4"/>
    <w:rsid w:val="00702054"/>
    <w:rsid w:val="00713DB7"/>
    <w:rsid w:val="00722B1C"/>
    <w:rsid w:val="00743A1C"/>
    <w:rsid w:val="00784500"/>
    <w:rsid w:val="007B55AE"/>
    <w:rsid w:val="007B784F"/>
    <w:rsid w:val="007D6CA8"/>
    <w:rsid w:val="00807B00"/>
    <w:rsid w:val="008101C6"/>
    <w:rsid w:val="00815940"/>
    <w:rsid w:val="008879EC"/>
    <w:rsid w:val="008A2DE6"/>
    <w:rsid w:val="008A5B96"/>
    <w:rsid w:val="008B7247"/>
    <w:rsid w:val="008F5983"/>
    <w:rsid w:val="00906291"/>
    <w:rsid w:val="00911011"/>
    <w:rsid w:val="009373EB"/>
    <w:rsid w:val="009449AC"/>
    <w:rsid w:val="009651E1"/>
    <w:rsid w:val="009764E5"/>
    <w:rsid w:val="009A0B27"/>
    <w:rsid w:val="009B3D4D"/>
    <w:rsid w:val="009B432C"/>
    <w:rsid w:val="009B7B99"/>
    <w:rsid w:val="009B7C92"/>
    <w:rsid w:val="009D35AC"/>
    <w:rsid w:val="009E495D"/>
    <w:rsid w:val="00A12C7D"/>
    <w:rsid w:val="00A15DDA"/>
    <w:rsid w:val="00A21E3E"/>
    <w:rsid w:val="00A2245E"/>
    <w:rsid w:val="00A24663"/>
    <w:rsid w:val="00A26322"/>
    <w:rsid w:val="00A30F52"/>
    <w:rsid w:val="00A428C3"/>
    <w:rsid w:val="00A87581"/>
    <w:rsid w:val="00A95D03"/>
    <w:rsid w:val="00AB1959"/>
    <w:rsid w:val="00AC24FB"/>
    <w:rsid w:val="00AF24D7"/>
    <w:rsid w:val="00B20964"/>
    <w:rsid w:val="00B24CE1"/>
    <w:rsid w:val="00B62F2F"/>
    <w:rsid w:val="00B80D10"/>
    <w:rsid w:val="00B83133"/>
    <w:rsid w:val="00B86CDA"/>
    <w:rsid w:val="00BA3788"/>
    <w:rsid w:val="00BA50FC"/>
    <w:rsid w:val="00BC53A3"/>
    <w:rsid w:val="00BD3203"/>
    <w:rsid w:val="00BE14A6"/>
    <w:rsid w:val="00C009FB"/>
    <w:rsid w:val="00C01EBC"/>
    <w:rsid w:val="00C514B7"/>
    <w:rsid w:val="00C93BDD"/>
    <w:rsid w:val="00CC0002"/>
    <w:rsid w:val="00CD3A33"/>
    <w:rsid w:val="00D010BC"/>
    <w:rsid w:val="00D01B0C"/>
    <w:rsid w:val="00D16DC7"/>
    <w:rsid w:val="00D420E9"/>
    <w:rsid w:val="00D5762E"/>
    <w:rsid w:val="00D6345D"/>
    <w:rsid w:val="00D72D50"/>
    <w:rsid w:val="00D83D9D"/>
    <w:rsid w:val="00D95E48"/>
    <w:rsid w:val="00DC3899"/>
    <w:rsid w:val="00DF7E80"/>
    <w:rsid w:val="00E27F15"/>
    <w:rsid w:val="00E41F79"/>
    <w:rsid w:val="00E43B28"/>
    <w:rsid w:val="00E46CC7"/>
    <w:rsid w:val="00E84F1A"/>
    <w:rsid w:val="00E906D4"/>
    <w:rsid w:val="00EC1A5A"/>
    <w:rsid w:val="00EC2B54"/>
    <w:rsid w:val="00ED2298"/>
    <w:rsid w:val="00ED26D1"/>
    <w:rsid w:val="00ED6C54"/>
    <w:rsid w:val="00EE38D6"/>
    <w:rsid w:val="00F07A58"/>
    <w:rsid w:val="00F22B79"/>
    <w:rsid w:val="00F50DCA"/>
    <w:rsid w:val="00F65F50"/>
    <w:rsid w:val="00F866F7"/>
    <w:rsid w:val="00FD2EEA"/>
    <w:rsid w:val="00FD723C"/>
    <w:rsid w:val="00FE6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777190FA-73FA-4547-94F7-6F72C94673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56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6B56E4"/>
    <w:pPr>
      <w:keepNext/>
      <w:outlineLvl w:val="0"/>
    </w:pPr>
    <w:rPr>
      <w:b/>
      <w:sz w:val="32"/>
    </w:rPr>
  </w:style>
  <w:style w:type="paragraph" w:styleId="2">
    <w:name w:val="heading 2"/>
    <w:basedOn w:val="a"/>
    <w:next w:val="a"/>
    <w:link w:val="20"/>
    <w:qFormat/>
    <w:rsid w:val="006B56E4"/>
    <w:pPr>
      <w:keepNext/>
      <w:tabs>
        <w:tab w:val="left" w:pos="2977"/>
      </w:tabs>
      <w:jc w:val="both"/>
      <w:outlineLvl w:val="1"/>
    </w:pPr>
    <w:rPr>
      <w:b/>
      <w:sz w:val="24"/>
    </w:rPr>
  </w:style>
  <w:style w:type="paragraph" w:styleId="4">
    <w:name w:val="heading 4"/>
    <w:basedOn w:val="a"/>
    <w:next w:val="a"/>
    <w:link w:val="40"/>
    <w:qFormat/>
    <w:rsid w:val="006B56E4"/>
    <w:pPr>
      <w:keepNext/>
      <w:tabs>
        <w:tab w:val="left" w:pos="142"/>
      </w:tabs>
      <w:ind w:left="-567" w:right="-126" w:firstLine="567"/>
      <w:jc w:val="both"/>
      <w:outlineLvl w:val="3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B56E4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6B56E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6B56E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ody Text"/>
    <w:basedOn w:val="a"/>
    <w:link w:val="a4"/>
    <w:rsid w:val="006B56E4"/>
    <w:pPr>
      <w:tabs>
        <w:tab w:val="left" w:pos="2977"/>
      </w:tabs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rsid w:val="006B56E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lock Text"/>
    <w:basedOn w:val="a"/>
    <w:rsid w:val="006B56E4"/>
    <w:pPr>
      <w:tabs>
        <w:tab w:val="left" w:pos="2977"/>
      </w:tabs>
      <w:ind w:left="-567" w:right="-126" w:firstLine="567"/>
      <w:jc w:val="both"/>
    </w:pPr>
    <w:rPr>
      <w:sz w:val="24"/>
    </w:rPr>
  </w:style>
  <w:style w:type="character" w:styleId="a6">
    <w:name w:val="Hyperlink"/>
    <w:basedOn w:val="a0"/>
    <w:uiPriority w:val="99"/>
    <w:unhideWhenUsed/>
    <w:rsid w:val="002B57AB"/>
    <w:rPr>
      <w:color w:val="0000FF" w:themeColor="hyperlink"/>
      <w:u w:val="single"/>
    </w:rPr>
  </w:style>
  <w:style w:type="paragraph" w:styleId="21">
    <w:name w:val="Body Text 2"/>
    <w:basedOn w:val="a"/>
    <w:link w:val="22"/>
    <w:uiPriority w:val="99"/>
    <w:semiHidden/>
    <w:unhideWhenUsed/>
    <w:rsid w:val="0054340A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54340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ody Text Indent"/>
    <w:basedOn w:val="a"/>
    <w:link w:val="a8"/>
    <w:uiPriority w:val="99"/>
    <w:unhideWhenUsed/>
    <w:rsid w:val="0054340A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rsid w:val="0054340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ufagorswet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1345</Words>
  <Characters>7670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8998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Резяпова Адэля Геннадьевна</cp:lastModifiedBy>
  <cp:revision>3</cp:revision>
  <cp:lastPrinted>2014-03-14T04:09:00Z</cp:lastPrinted>
  <dcterms:created xsi:type="dcterms:W3CDTF">2018-01-10T06:32:00Z</dcterms:created>
  <dcterms:modified xsi:type="dcterms:W3CDTF">2018-01-10T06:32:00Z</dcterms:modified>
</cp:coreProperties>
</file>