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B640C5">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в лице Генерального директора Долгоаршинных Марата Гайнулловича,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 xml:space="preserve">с одной стороны, и </w:t>
      </w:r>
      <w:r w:rsidRPr="003362CD">
        <w:rPr>
          <w:rFonts w:ascii="Times New Roman" w:eastAsia="Times New Roman" w:hAnsi="Times New Roman" w:cs="Times New Roman"/>
          <w:bCs/>
          <w:sz w:val="24"/>
          <w:szCs w:val="24"/>
          <w:lang w:eastAsia="ru-RU"/>
        </w:rPr>
        <w:t xml:space="preserve"> </w:t>
      </w:r>
      <w:r w:rsidR="007672BC" w:rsidRPr="003362CD">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r w:rsidR="007672BC" w:rsidRPr="003362CD">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директора  </w:t>
      </w:r>
      <w:r w:rsidR="007672BC"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7672BC" w:rsidRPr="003362CD" w:rsidRDefault="007672B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505982" w:rsidRDefault="004823DC" w:rsidP="00687D87">
      <w:pPr>
        <w:widowControl w:val="0"/>
        <w:suppressAutoHyphens/>
        <w:spacing w:before="60" w:after="0" w:line="240" w:lineRule="auto"/>
        <w:jc w:val="both"/>
        <w:rPr>
          <w:rFonts w:ascii="Times New Roman" w:eastAsia="Times New Roman" w:hAnsi="Times New Roman" w:cs="Times New Roman"/>
          <w:sz w:val="24"/>
          <w:szCs w:val="24"/>
          <w:lang w:eastAsia="ru-RU"/>
        </w:rPr>
      </w:pPr>
      <w:r w:rsidRPr="00055EA4">
        <w:rPr>
          <w:rFonts w:ascii="Times New Roman" w:eastAsia="Times New Roman" w:hAnsi="Times New Roman" w:cs="Times New Roman"/>
          <w:sz w:val="24"/>
          <w:szCs w:val="24"/>
          <w:lang w:eastAsia="ru-RU"/>
        </w:rPr>
        <w:t xml:space="preserve">  </w:t>
      </w:r>
      <w:r w:rsidR="00687D87" w:rsidRPr="00055EA4">
        <w:rPr>
          <w:rFonts w:ascii="Times New Roman" w:eastAsia="Times New Roman" w:hAnsi="Times New Roman" w:cs="Times New Roman"/>
          <w:sz w:val="24"/>
          <w:szCs w:val="24"/>
          <w:lang w:eastAsia="ru-RU"/>
        </w:rPr>
        <w:t xml:space="preserve">          </w:t>
      </w:r>
      <w:r w:rsidR="007672BC" w:rsidRPr="00055EA4">
        <w:rPr>
          <w:rFonts w:ascii="Times New Roman" w:eastAsia="Times New Roman" w:hAnsi="Times New Roman" w:cs="Times New Roman"/>
          <w:sz w:val="24"/>
          <w:szCs w:val="24"/>
          <w:lang w:eastAsia="ru-RU"/>
        </w:rPr>
        <w:t xml:space="preserve"> </w:t>
      </w:r>
      <w:r w:rsidR="00292CE6" w:rsidRPr="00055EA4">
        <w:rPr>
          <w:rFonts w:ascii="Times New Roman" w:eastAsia="Times New Roman" w:hAnsi="Times New Roman" w:cs="Times New Roman"/>
          <w:sz w:val="24"/>
          <w:szCs w:val="24"/>
          <w:lang w:eastAsia="ru-RU"/>
        </w:rPr>
        <w:t xml:space="preserve"> </w:t>
      </w:r>
      <w:r w:rsidR="007416B4" w:rsidRPr="00055EA4">
        <w:rPr>
          <w:rFonts w:ascii="Times New Roman" w:eastAsia="Times New Roman" w:hAnsi="Times New Roman" w:cs="Times New Roman"/>
          <w:sz w:val="24"/>
          <w:szCs w:val="24"/>
          <w:lang w:eastAsia="ru-RU"/>
        </w:rPr>
        <w:t xml:space="preserve"> </w:t>
      </w:r>
      <w:r w:rsidR="005470ED" w:rsidRPr="00055EA4">
        <w:rPr>
          <w:rFonts w:ascii="Times New Roman" w:eastAsia="Times New Roman" w:hAnsi="Times New Roman" w:cs="Times New Roman"/>
          <w:sz w:val="24"/>
          <w:szCs w:val="24"/>
          <w:lang w:eastAsia="ru-RU"/>
        </w:rPr>
        <w:t>«</w:t>
      </w:r>
      <w:r w:rsidR="0019101F">
        <w:rPr>
          <w:rFonts w:ascii="Times New Roman" w:eastAsia="Times New Roman" w:hAnsi="Times New Roman" w:cs="Times New Roman"/>
          <w:sz w:val="24"/>
          <w:szCs w:val="24"/>
          <w:lang w:eastAsia="ru-RU"/>
        </w:rPr>
        <w:t xml:space="preserve">Капитальный ремонт зданий </w:t>
      </w:r>
      <w:r w:rsidR="00C67BFB" w:rsidRPr="00055EA4">
        <w:rPr>
          <w:rFonts w:ascii="Times New Roman" w:eastAsia="Times New Roman" w:hAnsi="Times New Roman" w:cs="Times New Roman"/>
          <w:sz w:val="24"/>
          <w:szCs w:val="24"/>
          <w:lang w:eastAsia="ru-RU"/>
        </w:rPr>
        <w:t>ЦТЭТ</w:t>
      </w:r>
      <w:r w:rsidR="00C412D3">
        <w:rPr>
          <w:rFonts w:ascii="Times New Roman" w:eastAsia="Times New Roman" w:hAnsi="Times New Roman" w:cs="Times New Roman"/>
          <w:sz w:val="24"/>
          <w:szCs w:val="24"/>
          <w:lang w:eastAsia="ru-RU"/>
        </w:rPr>
        <w:t xml:space="preserve"> </w:t>
      </w:r>
      <w:r w:rsidR="0028298A" w:rsidRPr="00055EA4">
        <w:rPr>
          <w:rFonts w:ascii="Times New Roman" w:eastAsia="Times New Roman" w:hAnsi="Times New Roman" w:cs="Times New Roman"/>
          <w:sz w:val="24"/>
          <w:szCs w:val="24"/>
          <w:lang w:eastAsia="ru-RU"/>
        </w:rPr>
        <w:t xml:space="preserve">ПАО «Башинформсвязь», расположенных </w:t>
      </w:r>
      <w:r w:rsidR="00C412D3">
        <w:rPr>
          <w:rFonts w:ascii="Times New Roman" w:eastAsia="Times New Roman" w:hAnsi="Times New Roman" w:cs="Times New Roman"/>
          <w:sz w:val="24"/>
          <w:szCs w:val="24"/>
          <w:lang w:eastAsia="ru-RU"/>
        </w:rPr>
        <w:t xml:space="preserve"> </w:t>
      </w:r>
      <w:r w:rsidR="0028298A" w:rsidRPr="00055EA4">
        <w:rPr>
          <w:rFonts w:ascii="Times New Roman" w:eastAsia="Times New Roman" w:hAnsi="Times New Roman" w:cs="Times New Roman"/>
          <w:sz w:val="24"/>
          <w:szCs w:val="24"/>
          <w:lang w:eastAsia="ru-RU"/>
        </w:rPr>
        <w:t xml:space="preserve"> на тер</w:t>
      </w:r>
      <w:r w:rsidR="00833F6D">
        <w:rPr>
          <w:rFonts w:ascii="Times New Roman" w:eastAsia="Times New Roman" w:hAnsi="Times New Roman" w:cs="Times New Roman"/>
          <w:sz w:val="24"/>
          <w:szCs w:val="24"/>
          <w:lang w:eastAsia="ru-RU"/>
        </w:rPr>
        <w:t>ритории Республик</w:t>
      </w:r>
      <w:r w:rsidR="00A14ECA">
        <w:rPr>
          <w:rFonts w:ascii="Times New Roman" w:eastAsia="Times New Roman" w:hAnsi="Times New Roman" w:cs="Times New Roman"/>
          <w:sz w:val="24"/>
          <w:szCs w:val="24"/>
          <w:lang w:eastAsia="ru-RU"/>
        </w:rPr>
        <w:t>и</w:t>
      </w:r>
      <w:r w:rsidR="00833F6D">
        <w:rPr>
          <w:rFonts w:ascii="Times New Roman" w:eastAsia="Times New Roman" w:hAnsi="Times New Roman" w:cs="Times New Roman"/>
          <w:sz w:val="24"/>
          <w:szCs w:val="24"/>
          <w:lang w:eastAsia="ru-RU"/>
        </w:rPr>
        <w:t xml:space="preserve"> Башкортостан:</w:t>
      </w:r>
    </w:p>
    <w:p w:rsidR="00833F6D" w:rsidRPr="00055EA4" w:rsidRDefault="00833F6D" w:rsidP="00687D87">
      <w:pPr>
        <w:widowControl w:val="0"/>
        <w:suppressAutoHyphens/>
        <w:spacing w:before="60" w:after="0" w:line="240" w:lineRule="auto"/>
        <w:jc w:val="both"/>
        <w:rPr>
          <w:rFonts w:ascii="Times New Roman" w:eastAsia="Times New Roman" w:hAnsi="Times New Roman" w:cs="Times New Roman"/>
          <w:sz w:val="24"/>
          <w:szCs w:val="24"/>
          <w:lang w:eastAsia="ru-RU"/>
        </w:rPr>
      </w:pPr>
    </w:p>
    <w:tbl>
      <w:tblPr>
        <w:tblStyle w:val="a8"/>
        <w:tblW w:w="9606" w:type="dxa"/>
        <w:tblLook w:val="04A0" w:firstRow="1" w:lastRow="0" w:firstColumn="1" w:lastColumn="0" w:noHBand="0" w:noVBand="1"/>
      </w:tblPr>
      <w:tblGrid>
        <w:gridCol w:w="9606"/>
      </w:tblGrid>
      <w:tr w:rsidR="00292CE6" w:rsidRPr="003362CD" w:rsidTr="00292CE6">
        <w:trPr>
          <w:trHeight w:val="522"/>
        </w:trPr>
        <w:tc>
          <w:tcPr>
            <w:tcW w:w="9606" w:type="dxa"/>
            <w:tcBorders>
              <w:top w:val="nil"/>
              <w:left w:val="nil"/>
              <w:bottom w:val="nil"/>
              <w:right w:val="nil"/>
            </w:tcBorders>
            <w:hideMark/>
          </w:tcPr>
          <w:p w:rsidR="00292CE6" w:rsidRPr="003362CD" w:rsidRDefault="00292CE6" w:rsidP="00E146DA">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«1» - «Капитальный ремонт кровли здани</w:t>
            </w:r>
            <w:r w:rsidR="006670F8">
              <w:rPr>
                <w:rFonts w:ascii="Times New Roman" w:hAnsi="Times New Roman" w:cs="Times New Roman"/>
                <w:sz w:val="24"/>
                <w:szCs w:val="24"/>
              </w:rPr>
              <w:t>я</w:t>
            </w:r>
            <w:r w:rsidRPr="003362CD">
              <w:rPr>
                <w:rFonts w:ascii="Times New Roman" w:hAnsi="Times New Roman" w:cs="Times New Roman"/>
                <w:sz w:val="24"/>
                <w:szCs w:val="24"/>
              </w:rPr>
              <w:t xml:space="preserve"> ГЦТЭТ, расположенного</w:t>
            </w:r>
            <w:r w:rsidR="00E146DA">
              <w:rPr>
                <w:rFonts w:ascii="Times New Roman" w:hAnsi="Times New Roman" w:cs="Times New Roman"/>
                <w:sz w:val="24"/>
                <w:szCs w:val="24"/>
              </w:rPr>
              <w:t xml:space="preserve"> по адресу</w:t>
            </w:r>
            <w:r w:rsidR="000F442D">
              <w:rPr>
                <w:rFonts w:ascii="Times New Roman" w:hAnsi="Times New Roman" w:cs="Times New Roman"/>
                <w:sz w:val="24"/>
                <w:szCs w:val="24"/>
              </w:rPr>
              <w:t>:</w:t>
            </w:r>
            <w:r w:rsidRPr="003362CD">
              <w:rPr>
                <w:rFonts w:ascii="Times New Roman" w:hAnsi="Times New Roman" w:cs="Times New Roman"/>
                <w:sz w:val="24"/>
                <w:szCs w:val="24"/>
              </w:rPr>
              <w:t xml:space="preserve"> Респ</w:t>
            </w:r>
            <w:r w:rsidR="0028298A">
              <w:rPr>
                <w:rFonts w:ascii="Times New Roman" w:hAnsi="Times New Roman" w:cs="Times New Roman"/>
                <w:sz w:val="24"/>
                <w:szCs w:val="24"/>
              </w:rPr>
              <w:t xml:space="preserve">ублика </w:t>
            </w:r>
            <w:r w:rsidR="00055EA4">
              <w:rPr>
                <w:rFonts w:ascii="Times New Roman" w:hAnsi="Times New Roman" w:cs="Times New Roman"/>
                <w:sz w:val="24"/>
                <w:szCs w:val="24"/>
              </w:rPr>
              <w:t>Башкортостан</w:t>
            </w:r>
            <w:r w:rsidR="00C412D3">
              <w:rPr>
                <w:rFonts w:ascii="Times New Roman" w:hAnsi="Times New Roman" w:cs="Times New Roman"/>
                <w:sz w:val="24"/>
                <w:szCs w:val="24"/>
              </w:rPr>
              <w:t>,</w:t>
            </w:r>
            <w:r w:rsidR="00055EA4">
              <w:rPr>
                <w:rFonts w:ascii="Times New Roman" w:hAnsi="Times New Roman" w:cs="Times New Roman"/>
                <w:sz w:val="24"/>
                <w:szCs w:val="24"/>
              </w:rPr>
              <w:t xml:space="preserve"> г.</w:t>
            </w:r>
            <w:r w:rsidRPr="003362CD">
              <w:rPr>
                <w:rFonts w:ascii="Times New Roman" w:hAnsi="Times New Roman" w:cs="Times New Roman"/>
                <w:sz w:val="24"/>
                <w:szCs w:val="24"/>
              </w:rPr>
              <w:t xml:space="preserve">  Уфа, ул. Гагарина, </w:t>
            </w:r>
            <w:r w:rsidR="0028298A">
              <w:rPr>
                <w:rFonts w:ascii="Times New Roman" w:hAnsi="Times New Roman" w:cs="Times New Roman"/>
                <w:sz w:val="24"/>
                <w:szCs w:val="24"/>
              </w:rPr>
              <w:t xml:space="preserve">д. </w:t>
            </w:r>
            <w:r w:rsidRPr="003362CD">
              <w:rPr>
                <w:rFonts w:ascii="Times New Roman" w:hAnsi="Times New Roman" w:cs="Times New Roman"/>
                <w:sz w:val="24"/>
                <w:szCs w:val="24"/>
              </w:rPr>
              <w:t xml:space="preserve">39/2» </w:t>
            </w:r>
          </w:p>
        </w:tc>
      </w:tr>
      <w:tr w:rsidR="00292CE6" w:rsidRPr="003362CD" w:rsidTr="00292CE6">
        <w:trPr>
          <w:trHeight w:val="522"/>
        </w:trPr>
        <w:tc>
          <w:tcPr>
            <w:tcW w:w="9606" w:type="dxa"/>
            <w:tcBorders>
              <w:top w:val="nil"/>
              <w:left w:val="nil"/>
              <w:bottom w:val="nil"/>
              <w:right w:val="nil"/>
            </w:tcBorders>
            <w:hideMark/>
          </w:tcPr>
          <w:p w:rsidR="00292CE6" w:rsidRPr="003362CD" w:rsidRDefault="00292CE6" w:rsidP="00E146DA">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«2» - «Капитальный ремонт кровли здани</w:t>
            </w:r>
            <w:r w:rsidR="006670F8">
              <w:rPr>
                <w:rFonts w:ascii="Times New Roman" w:hAnsi="Times New Roman" w:cs="Times New Roman"/>
                <w:sz w:val="24"/>
                <w:szCs w:val="24"/>
              </w:rPr>
              <w:t>я</w:t>
            </w:r>
            <w:r w:rsidRPr="003362CD">
              <w:rPr>
                <w:rFonts w:ascii="Times New Roman" w:hAnsi="Times New Roman" w:cs="Times New Roman"/>
                <w:sz w:val="24"/>
                <w:szCs w:val="24"/>
              </w:rPr>
              <w:t xml:space="preserve"> ГЦТЭТ, расположенного </w:t>
            </w:r>
            <w:r w:rsidR="00E146DA" w:rsidRPr="00E146DA">
              <w:rPr>
                <w:rFonts w:ascii="Times New Roman" w:hAnsi="Times New Roman" w:cs="Times New Roman"/>
                <w:sz w:val="24"/>
                <w:szCs w:val="24"/>
              </w:rPr>
              <w:t>по адресу</w:t>
            </w:r>
            <w:r w:rsidR="000F442D" w:rsidRPr="000F442D">
              <w:rPr>
                <w:rFonts w:ascii="Times New Roman" w:hAnsi="Times New Roman" w:cs="Times New Roman"/>
                <w:sz w:val="24"/>
                <w:szCs w:val="24"/>
              </w:rPr>
              <w:t>:</w:t>
            </w:r>
            <w:r w:rsidR="00E146DA" w:rsidRPr="00E146DA">
              <w:rPr>
                <w:rFonts w:ascii="Times New Roman" w:hAnsi="Times New Roman" w:cs="Times New Roman"/>
                <w:sz w:val="24"/>
                <w:szCs w:val="24"/>
              </w:rPr>
              <w:t xml:space="preserve"> </w:t>
            </w:r>
            <w:r w:rsidRPr="003362CD">
              <w:rPr>
                <w:rFonts w:ascii="Times New Roman" w:hAnsi="Times New Roman" w:cs="Times New Roman"/>
                <w:sz w:val="24"/>
                <w:szCs w:val="24"/>
              </w:rPr>
              <w:t>Республика Башкортоста</w:t>
            </w:r>
            <w:r w:rsidR="00E146DA">
              <w:rPr>
                <w:rFonts w:ascii="Times New Roman" w:hAnsi="Times New Roman" w:cs="Times New Roman"/>
                <w:sz w:val="24"/>
                <w:szCs w:val="24"/>
              </w:rPr>
              <w:t>н</w:t>
            </w:r>
            <w:r w:rsidR="00497CE7">
              <w:rPr>
                <w:rFonts w:ascii="Times New Roman" w:hAnsi="Times New Roman" w:cs="Times New Roman"/>
                <w:sz w:val="24"/>
                <w:szCs w:val="24"/>
              </w:rPr>
              <w:t>,</w:t>
            </w:r>
            <w:r w:rsidR="00E146DA">
              <w:rPr>
                <w:rFonts w:ascii="Times New Roman" w:hAnsi="Times New Roman" w:cs="Times New Roman"/>
                <w:sz w:val="24"/>
                <w:szCs w:val="24"/>
              </w:rPr>
              <w:t xml:space="preserve"> г.  Уфа, </w:t>
            </w:r>
            <w:r w:rsidR="0028298A">
              <w:rPr>
                <w:rFonts w:ascii="Times New Roman" w:hAnsi="Times New Roman" w:cs="Times New Roman"/>
                <w:sz w:val="24"/>
                <w:szCs w:val="24"/>
              </w:rPr>
              <w:t xml:space="preserve">ул. Тухвата Янаби, д. </w:t>
            </w:r>
            <w:r w:rsidR="00E146DA">
              <w:rPr>
                <w:rFonts w:ascii="Times New Roman" w:hAnsi="Times New Roman" w:cs="Times New Roman"/>
                <w:sz w:val="24"/>
                <w:szCs w:val="24"/>
              </w:rPr>
              <w:t>32/1</w:t>
            </w:r>
            <w:r w:rsidRPr="003362CD">
              <w:rPr>
                <w:rFonts w:ascii="Times New Roman" w:hAnsi="Times New Roman" w:cs="Times New Roman"/>
                <w:sz w:val="24"/>
                <w:szCs w:val="24"/>
              </w:rPr>
              <w:t>»</w:t>
            </w:r>
          </w:p>
        </w:tc>
      </w:tr>
      <w:tr w:rsidR="00292CE6" w:rsidRPr="003362CD" w:rsidTr="00292CE6">
        <w:trPr>
          <w:trHeight w:val="522"/>
        </w:trPr>
        <w:tc>
          <w:tcPr>
            <w:tcW w:w="9606" w:type="dxa"/>
            <w:tcBorders>
              <w:top w:val="nil"/>
              <w:left w:val="nil"/>
              <w:bottom w:val="nil"/>
              <w:right w:val="nil"/>
            </w:tcBorders>
            <w:hideMark/>
          </w:tcPr>
          <w:p w:rsidR="00292CE6" w:rsidRPr="003362CD" w:rsidRDefault="00292CE6" w:rsidP="00E95432">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«3» - «Капитальный ремонт здани</w:t>
            </w:r>
            <w:r w:rsidR="006670F8">
              <w:rPr>
                <w:rFonts w:ascii="Times New Roman" w:hAnsi="Times New Roman" w:cs="Times New Roman"/>
                <w:sz w:val="24"/>
                <w:szCs w:val="24"/>
              </w:rPr>
              <w:t>я</w:t>
            </w:r>
            <w:r w:rsidRPr="003362CD">
              <w:rPr>
                <w:rFonts w:ascii="Times New Roman" w:hAnsi="Times New Roman" w:cs="Times New Roman"/>
                <w:sz w:val="24"/>
                <w:szCs w:val="24"/>
              </w:rPr>
              <w:t xml:space="preserve"> ГЦТЭТ, расположенного </w:t>
            </w:r>
            <w:r w:rsidR="00E146DA" w:rsidRPr="00E146DA">
              <w:rPr>
                <w:rFonts w:ascii="Times New Roman" w:hAnsi="Times New Roman" w:cs="Times New Roman"/>
                <w:sz w:val="24"/>
                <w:szCs w:val="24"/>
              </w:rPr>
              <w:t>по адресу</w:t>
            </w:r>
            <w:r w:rsidR="0019101F" w:rsidRPr="0019101F">
              <w:rPr>
                <w:rFonts w:ascii="Times New Roman" w:hAnsi="Times New Roman" w:cs="Times New Roman"/>
                <w:sz w:val="24"/>
                <w:szCs w:val="24"/>
              </w:rPr>
              <w:t>:</w:t>
            </w:r>
            <w:r w:rsidR="00E146DA" w:rsidRPr="00E146DA">
              <w:rPr>
                <w:rFonts w:ascii="Times New Roman" w:hAnsi="Times New Roman" w:cs="Times New Roman"/>
                <w:sz w:val="24"/>
                <w:szCs w:val="24"/>
              </w:rPr>
              <w:t xml:space="preserve"> </w:t>
            </w:r>
            <w:r w:rsidRPr="003362CD">
              <w:rPr>
                <w:rFonts w:ascii="Times New Roman" w:hAnsi="Times New Roman" w:cs="Times New Roman"/>
                <w:sz w:val="24"/>
                <w:szCs w:val="24"/>
              </w:rPr>
              <w:t>Республика Башкортостан</w:t>
            </w:r>
            <w:r w:rsidR="003F4BD4">
              <w:rPr>
                <w:rFonts w:ascii="Times New Roman" w:hAnsi="Times New Roman" w:cs="Times New Roman"/>
                <w:sz w:val="24"/>
                <w:szCs w:val="24"/>
              </w:rPr>
              <w:t>,</w:t>
            </w:r>
            <w:r w:rsidRPr="003362CD">
              <w:rPr>
                <w:rFonts w:ascii="Times New Roman" w:hAnsi="Times New Roman" w:cs="Times New Roman"/>
                <w:sz w:val="24"/>
                <w:szCs w:val="24"/>
              </w:rPr>
              <w:t xml:space="preserve"> г. Уфа</w:t>
            </w:r>
            <w:r w:rsidR="00E95432">
              <w:rPr>
                <w:rFonts w:ascii="Times New Roman" w:hAnsi="Times New Roman" w:cs="Times New Roman"/>
                <w:sz w:val="24"/>
                <w:szCs w:val="24"/>
              </w:rPr>
              <w:t>,</w:t>
            </w:r>
            <w:r w:rsidRPr="003362CD">
              <w:rPr>
                <w:rFonts w:ascii="Times New Roman" w:hAnsi="Times New Roman" w:cs="Times New Roman"/>
                <w:sz w:val="24"/>
                <w:szCs w:val="24"/>
              </w:rPr>
              <w:t xml:space="preserve"> ул. Кирова, </w:t>
            </w:r>
            <w:r w:rsidR="0028298A">
              <w:rPr>
                <w:rFonts w:ascii="Times New Roman" w:hAnsi="Times New Roman" w:cs="Times New Roman"/>
                <w:sz w:val="24"/>
                <w:szCs w:val="24"/>
              </w:rPr>
              <w:t xml:space="preserve">д. </w:t>
            </w:r>
            <w:r w:rsidRPr="003362CD">
              <w:rPr>
                <w:rFonts w:ascii="Times New Roman" w:hAnsi="Times New Roman" w:cs="Times New Roman"/>
                <w:sz w:val="24"/>
                <w:szCs w:val="24"/>
              </w:rPr>
              <w:t xml:space="preserve">105» </w:t>
            </w:r>
          </w:p>
        </w:tc>
      </w:tr>
      <w:tr w:rsidR="00292CE6" w:rsidRPr="003362CD" w:rsidTr="00292CE6">
        <w:trPr>
          <w:trHeight w:val="522"/>
        </w:trPr>
        <w:tc>
          <w:tcPr>
            <w:tcW w:w="9606" w:type="dxa"/>
            <w:tcBorders>
              <w:top w:val="nil"/>
              <w:left w:val="nil"/>
              <w:bottom w:val="nil"/>
              <w:right w:val="nil"/>
            </w:tcBorders>
            <w:hideMark/>
          </w:tcPr>
          <w:p w:rsidR="00292CE6" w:rsidRPr="003362CD" w:rsidRDefault="00292CE6" w:rsidP="00E146DA">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w:t>
            </w:r>
            <w:r w:rsidR="00E146DA">
              <w:rPr>
                <w:rFonts w:ascii="Times New Roman" w:hAnsi="Times New Roman" w:cs="Times New Roman"/>
                <w:sz w:val="24"/>
                <w:szCs w:val="24"/>
              </w:rPr>
              <w:t>4</w:t>
            </w:r>
            <w:r w:rsidR="0028298A" w:rsidRPr="003362CD">
              <w:rPr>
                <w:rFonts w:ascii="Times New Roman" w:hAnsi="Times New Roman" w:cs="Times New Roman"/>
                <w:sz w:val="24"/>
                <w:szCs w:val="24"/>
              </w:rPr>
              <w:t>» -</w:t>
            </w:r>
            <w:r w:rsidRPr="003362CD">
              <w:rPr>
                <w:rFonts w:ascii="Times New Roman" w:hAnsi="Times New Roman" w:cs="Times New Roman"/>
                <w:sz w:val="24"/>
                <w:szCs w:val="24"/>
              </w:rPr>
              <w:t xml:space="preserve"> «Капитальный ремонт здани</w:t>
            </w:r>
            <w:r w:rsidR="006670F8">
              <w:rPr>
                <w:rFonts w:ascii="Times New Roman" w:hAnsi="Times New Roman" w:cs="Times New Roman"/>
                <w:sz w:val="24"/>
                <w:szCs w:val="24"/>
              </w:rPr>
              <w:t>я</w:t>
            </w:r>
            <w:r w:rsidRPr="003362CD">
              <w:rPr>
                <w:rFonts w:ascii="Times New Roman" w:hAnsi="Times New Roman" w:cs="Times New Roman"/>
                <w:sz w:val="24"/>
                <w:szCs w:val="24"/>
              </w:rPr>
              <w:t xml:space="preserve"> Месягутовского МЦТЭТ</w:t>
            </w:r>
            <w:r w:rsidR="0028298A">
              <w:rPr>
                <w:rFonts w:ascii="Times New Roman" w:hAnsi="Times New Roman" w:cs="Times New Roman"/>
                <w:sz w:val="24"/>
                <w:szCs w:val="24"/>
              </w:rPr>
              <w:t xml:space="preserve">, </w:t>
            </w:r>
            <w:r w:rsidRPr="003362CD">
              <w:rPr>
                <w:rFonts w:ascii="Times New Roman" w:hAnsi="Times New Roman" w:cs="Times New Roman"/>
                <w:sz w:val="24"/>
                <w:szCs w:val="24"/>
              </w:rPr>
              <w:t xml:space="preserve">расположенного </w:t>
            </w:r>
            <w:r w:rsidR="00E146DA" w:rsidRPr="00E146DA">
              <w:rPr>
                <w:rFonts w:ascii="Times New Roman" w:hAnsi="Times New Roman" w:cs="Times New Roman"/>
                <w:sz w:val="24"/>
                <w:szCs w:val="24"/>
              </w:rPr>
              <w:t>по адресу</w:t>
            </w:r>
            <w:r w:rsidR="000F442D" w:rsidRPr="000F442D">
              <w:rPr>
                <w:rFonts w:ascii="Times New Roman" w:hAnsi="Times New Roman" w:cs="Times New Roman"/>
                <w:sz w:val="24"/>
                <w:szCs w:val="24"/>
              </w:rPr>
              <w:t>:</w:t>
            </w:r>
            <w:r w:rsidR="00E146DA" w:rsidRPr="00E146DA">
              <w:rPr>
                <w:rFonts w:ascii="Times New Roman" w:hAnsi="Times New Roman" w:cs="Times New Roman"/>
                <w:sz w:val="24"/>
                <w:szCs w:val="24"/>
              </w:rPr>
              <w:t xml:space="preserve"> </w:t>
            </w:r>
            <w:r w:rsidRPr="003362CD">
              <w:rPr>
                <w:rFonts w:ascii="Times New Roman" w:hAnsi="Times New Roman" w:cs="Times New Roman"/>
                <w:sz w:val="24"/>
                <w:szCs w:val="24"/>
              </w:rPr>
              <w:t>Республика Башкортостан,</w:t>
            </w:r>
            <w:r w:rsidR="00C35084">
              <w:rPr>
                <w:rFonts w:ascii="Times New Roman" w:hAnsi="Times New Roman" w:cs="Times New Roman"/>
                <w:sz w:val="24"/>
                <w:szCs w:val="24"/>
              </w:rPr>
              <w:t xml:space="preserve"> Мечетлинский район,</w:t>
            </w:r>
            <w:r w:rsidRPr="003362CD">
              <w:rPr>
                <w:rFonts w:ascii="Times New Roman" w:hAnsi="Times New Roman" w:cs="Times New Roman"/>
                <w:sz w:val="24"/>
                <w:szCs w:val="24"/>
              </w:rPr>
              <w:t xml:space="preserve"> с.  Большеустьикинское, ул. Ленина, </w:t>
            </w:r>
            <w:r w:rsidR="0028298A">
              <w:rPr>
                <w:rFonts w:ascii="Times New Roman" w:hAnsi="Times New Roman" w:cs="Times New Roman"/>
                <w:sz w:val="24"/>
                <w:szCs w:val="24"/>
              </w:rPr>
              <w:t xml:space="preserve">д. </w:t>
            </w:r>
            <w:r w:rsidRPr="003362CD">
              <w:rPr>
                <w:rFonts w:ascii="Times New Roman" w:hAnsi="Times New Roman" w:cs="Times New Roman"/>
                <w:sz w:val="24"/>
                <w:szCs w:val="24"/>
              </w:rPr>
              <w:t>24»</w:t>
            </w:r>
          </w:p>
        </w:tc>
      </w:tr>
      <w:tr w:rsidR="00292CE6" w:rsidRPr="003362CD" w:rsidTr="00292CE6">
        <w:trPr>
          <w:trHeight w:val="522"/>
        </w:trPr>
        <w:tc>
          <w:tcPr>
            <w:tcW w:w="9606" w:type="dxa"/>
            <w:tcBorders>
              <w:top w:val="nil"/>
              <w:left w:val="nil"/>
              <w:bottom w:val="nil"/>
              <w:right w:val="nil"/>
            </w:tcBorders>
            <w:hideMark/>
          </w:tcPr>
          <w:p w:rsidR="00292CE6" w:rsidRPr="003362CD" w:rsidRDefault="00292CE6" w:rsidP="0043663B">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w:t>
            </w:r>
            <w:r w:rsidR="00E146DA">
              <w:rPr>
                <w:rFonts w:ascii="Times New Roman" w:hAnsi="Times New Roman" w:cs="Times New Roman"/>
                <w:sz w:val="24"/>
                <w:szCs w:val="24"/>
              </w:rPr>
              <w:t>5</w:t>
            </w:r>
            <w:r w:rsidR="0028298A" w:rsidRPr="003362CD">
              <w:rPr>
                <w:rFonts w:ascii="Times New Roman" w:hAnsi="Times New Roman" w:cs="Times New Roman"/>
                <w:sz w:val="24"/>
                <w:szCs w:val="24"/>
              </w:rPr>
              <w:t>» -</w:t>
            </w:r>
            <w:r w:rsidRPr="003362CD">
              <w:rPr>
                <w:rFonts w:ascii="Times New Roman" w:hAnsi="Times New Roman" w:cs="Times New Roman"/>
                <w:sz w:val="24"/>
                <w:szCs w:val="24"/>
              </w:rPr>
              <w:t xml:space="preserve"> «Капитальный ремонт здани</w:t>
            </w:r>
            <w:r w:rsidR="006670F8">
              <w:rPr>
                <w:rFonts w:ascii="Times New Roman" w:hAnsi="Times New Roman" w:cs="Times New Roman"/>
                <w:sz w:val="24"/>
                <w:szCs w:val="24"/>
              </w:rPr>
              <w:t>я</w:t>
            </w:r>
            <w:r w:rsidRPr="003362CD">
              <w:rPr>
                <w:rFonts w:ascii="Times New Roman" w:hAnsi="Times New Roman" w:cs="Times New Roman"/>
                <w:sz w:val="24"/>
                <w:szCs w:val="24"/>
              </w:rPr>
              <w:t xml:space="preserve"> Месягутовского МЦТЭТ</w:t>
            </w:r>
            <w:r w:rsidR="0028298A">
              <w:rPr>
                <w:rFonts w:ascii="Times New Roman" w:hAnsi="Times New Roman" w:cs="Times New Roman"/>
                <w:sz w:val="24"/>
                <w:szCs w:val="24"/>
              </w:rPr>
              <w:t xml:space="preserve">, </w:t>
            </w:r>
            <w:r w:rsidRPr="003362CD">
              <w:rPr>
                <w:rFonts w:ascii="Times New Roman" w:hAnsi="Times New Roman" w:cs="Times New Roman"/>
                <w:sz w:val="24"/>
                <w:szCs w:val="24"/>
              </w:rPr>
              <w:t xml:space="preserve">расположенного </w:t>
            </w:r>
            <w:r w:rsidR="00E146DA" w:rsidRPr="00E146DA">
              <w:rPr>
                <w:rFonts w:ascii="Times New Roman" w:hAnsi="Times New Roman" w:cs="Times New Roman"/>
                <w:sz w:val="24"/>
                <w:szCs w:val="24"/>
              </w:rPr>
              <w:t>по адресу</w:t>
            </w:r>
            <w:r w:rsidR="000F442D" w:rsidRPr="000F442D">
              <w:rPr>
                <w:rFonts w:ascii="Times New Roman" w:hAnsi="Times New Roman" w:cs="Times New Roman"/>
                <w:sz w:val="24"/>
                <w:szCs w:val="24"/>
              </w:rPr>
              <w:t>:</w:t>
            </w:r>
            <w:r w:rsidR="00E146DA" w:rsidRPr="00E146DA">
              <w:rPr>
                <w:rFonts w:ascii="Times New Roman" w:hAnsi="Times New Roman" w:cs="Times New Roman"/>
                <w:sz w:val="24"/>
                <w:szCs w:val="24"/>
              </w:rPr>
              <w:t xml:space="preserve"> </w:t>
            </w:r>
            <w:r w:rsidRPr="003362CD">
              <w:rPr>
                <w:rFonts w:ascii="Times New Roman" w:hAnsi="Times New Roman" w:cs="Times New Roman"/>
                <w:sz w:val="24"/>
                <w:szCs w:val="24"/>
              </w:rPr>
              <w:t xml:space="preserve">Республика Башкортостан, Дуванский район, </w:t>
            </w:r>
            <w:r w:rsidR="00C35084">
              <w:rPr>
                <w:rFonts w:ascii="Times New Roman" w:hAnsi="Times New Roman" w:cs="Times New Roman"/>
                <w:sz w:val="24"/>
                <w:szCs w:val="24"/>
              </w:rPr>
              <w:t xml:space="preserve">с. Месягутово, ул. Школьная, </w:t>
            </w:r>
            <w:r w:rsidR="0043663B">
              <w:rPr>
                <w:rFonts w:ascii="Times New Roman" w:hAnsi="Times New Roman" w:cs="Times New Roman"/>
                <w:sz w:val="24"/>
                <w:szCs w:val="24"/>
              </w:rPr>
              <w:t>д</w:t>
            </w:r>
            <w:r w:rsidR="00C35084">
              <w:rPr>
                <w:rFonts w:ascii="Times New Roman" w:hAnsi="Times New Roman" w:cs="Times New Roman"/>
                <w:sz w:val="24"/>
                <w:szCs w:val="24"/>
              </w:rPr>
              <w:t>. 2</w:t>
            </w:r>
            <w:r w:rsidRPr="003362CD">
              <w:rPr>
                <w:rFonts w:ascii="Times New Roman" w:hAnsi="Times New Roman" w:cs="Times New Roman"/>
                <w:sz w:val="24"/>
                <w:szCs w:val="24"/>
              </w:rPr>
              <w:t>»</w:t>
            </w:r>
          </w:p>
        </w:tc>
      </w:tr>
      <w:tr w:rsidR="00292CE6" w:rsidRPr="003362CD" w:rsidTr="00292CE6">
        <w:trPr>
          <w:trHeight w:val="522"/>
        </w:trPr>
        <w:tc>
          <w:tcPr>
            <w:tcW w:w="9606" w:type="dxa"/>
            <w:tcBorders>
              <w:top w:val="nil"/>
              <w:left w:val="nil"/>
              <w:bottom w:val="nil"/>
              <w:right w:val="nil"/>
            </w:tcBorders>
            <w:hideMark/>
          </w:tcPr>
          <w:p w:rsidR="00292CE6" w:rsidRPr="003362CD" w:rsidRDefault="00292CE6" w:rsidP="00E146DA">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w:t>
            </w:r>
            <w:r w:rsidR="00E146DA">
              <w:rPr>
                <w:rFonts w:ascii="Times New Roman" w:hAnsi="Times New Roman" w:cs="Times New Roman"/>
                <w:sz w:val="24"/>
                <w:szCs w:val="24"/>
              </w:rPr>
              <w:t>6</w:t>
            </w:r>
            <w:r w:rsidR="0028298A" w:rsidRPr="003362CD">
              <w:rPr>
                <w:rFonts w:ascii="Times New Roman" w:hAnsi="Times New Roman" w:cs="Times New Roman"/>
                <w:sz w:val="24"/>
                <w:szCs w:val="24"/>
              </w:rPr>
              <w:t>» -</w:t>
            </w:r>
            <w:r w:rsidRPr="003362CD">
              <w:rPr>
                <w:rFonts w:ascii="Times New Roman" w:hAnsi="Times New Roman" w:cs="Times New Roman"/>
                <w:sz w:val="24"/>
                <w:szCs w:val="24"/>
              </w:rPr>
              <w:t xml:space="preserve"> «Капитальный ремонт здани</w:t>
            </w:r>
            <w:r w:rsidR="006670F8">
              <w:rPr>
                <w:rFonts w:ascii="Times New Roman" w:hAnsi="Times New Roman" w:cs="Times New Roman"/>
                <w:sz w:val="24"/>
                <w:szCs w:val="24"/>
              </w:rPr>
              <w:t>я</w:t>
            </w:r>
            <w:r w:rsidR="0028298A">
              <w:rPr>
                <w:rFonts w:ascii="Times New Roman" w:hAnsi="Times New Roman" w:cs="Times New Roman"/>
                <w:sz w:val="24"/>
                <w:szCs w:val="24"/>
              </w:rPr>
              <w:t xml:space="preserve"> Бирского МЦТЭТ, </w:t>
            </w:r>
            <w:r w:rsidRPr="003362CD">
              <w:rPr>
                <w:rFonts w:ascii="Times New Roman" w:hAnsi="Times New Roman" w:cs="Times New Roman"/>
                <w:sz w:val="24"/>
                <w:szCs w:val="24"/>
              </w:rPr>
              <w:t xml:space="preserve">расположенного </w:t>
            </w:r>
            <w:r w:rsidR="00E146DA" w:rsidRPr="00E146DA">
              <w:rPr>
                <w:rFonts w:ascii="Times New Roman" w:hAnsi="Times New Roman" w:cs="Times New Roman"/>
                <w:sz w:val="24"/>
                <w:szCs w:val="24"/>
              </w:rPr>
              <w:t xml:space="preserve">по </w:t>
            </w:r>
            <w:r w:rsidR="000F442D" w:rsidRPr="00E146DA">
              <w:rPr>
                <w:rFonts w:ascii="Times New Roman" w:hAnsi="Times New Roman" w:cs="Times New Roman"/>
                <w:sz w:val="24"/>
                <w:szCs w:val="24"/>
              </w:rPr>
              <w:t>адресу:</w:t>
            </w:r>
            <w:r w:rsidR="000F442D">
              <w:rPr>
                <w:rFonts w:ascii="Times New Roman" w:hAnsi="Times New Roman" w:cs="Times New Roman"/>
                <w:sz w:val="24"/>
                <w:szCs w:val="24"/>
              </w:rPr>
              <w:t xml:space="preserve"> </w:t>
            </w:r>
            <w:r w:rsidRPr="003362CD">
              <w:rPr>
                <w:rFonts w:ascii="Times New Roman" w:hAnsi="Times New Roman" w:cs="Times New Roman"/>
                <w:sz w:val="24"/>
                <w:szCs w:val="24"/>
              </w:rPr>
              <w:t xml:space="preserve">Республика Башкортостан, </w:t>
            </w:r>
            <w:r w:rsidR="00C35084">
              <w:rPr>
                <w:rFonts w:ascii="Times New Roman" w:hAnsi="Times New Roman" w:cs="Times New Roman"/>
                <w:sz w:val="24"/>
                <w:szCs w:val="24"/>
              </w:rPr>
              <w:t xml:space="preserve">Караидельский район, </w:t>
            </w:r>
            <w:r w:rsidRPr="003362CD">
              <w:rPr>
                <w:rFonts w:ascii="Times New Roman" w:hAnsi="Times New Roman" w:cs="Times New Roman"/>
                <w:sz w:val="24"/>
                <w:szCs w:val="24"/>
              </w:rPr>
              <w:t xml:space="preserve">с. Караидель, ул. Ленина, д. 34» </w:t>
            </w:r>
          </w:p>
        </w:tc>
      </w:tr>
      <w:tr w:rsidR="00292CE6" w:rsidRPr="003362CD" w:rsidTr="00292CE6">
        <w:trPr>
          <w:trHeight w:val="522"/>
        </w:trPr>
        <w:tc>
          <w:tcPr>
            <w:tcW w:w="9606" w:type="dxa"/>
            <w:tcBorders>
              <w:top w:val="nil"/>
              <w:left w:val="nil"/>
              <w:bottom w:val="nil"/>
              <w:right w:val="nil"/>
            </w:tcBorders>
            <w:hideMark/>
          </w:tcPr>
          <w:p w:rsidR="00292CE6" w:rsidRPr="003362CD" w:rsidRDefault="00292CE6" w:rsidP="00E146DA">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w:t>
            </w:r>
            <w:r w:rsidR="00E146DA">
              <w:rPr>
                <w:rFonts w:ascii="Times New Roman" w:hAnsi="Times New Roman" w:cs="Times New Roman"/>
                <w:sz w:val="24"/>
                <w:szCs w:val="24"/>
              </w:rPr>
              <w:t>7</w:t>
            </w:r>
            <w:r w:rsidR="00055EA4" w:rsidRPr="003362CD">
              <w:rPr>
                <w:rFonts w:ascii="Times New Roman" w:hAnsi="Times New Roman" w:cs="Times New Roman"/>
                <w:sz w:val="24"/>
                <w:szCs w:val="24"/>
              </w:rPr>
              <w:t>» -</w:t>
            </w:r>
            <w:r w:rsidRPr="003362CD">
              <w:rPr>
                <w:rFonts w:ascii="Times New Roman" w:hAnsi="Times New Roman" w:cs="Times New Roman"/>
                <w:sz w:val="24"/>
                <w:szCs w:val="24"/>
              </w:rPr>
              <w:t xml:space="preserve"> «Капитальный ремонт здани</w:t>
            </w:r>
            <w:r w:rsidR="006670F8">
              <w:rPr>
                <w:rFonts w:ascii="Times New Roman" w:hAnsi="Times New Roman" w:cs="Times New Roman"/>
                <w:sz w:val="24"/>
                <w:szCs w:val="24"/>
              </w:rPr>
              <w:t>я</w:t>
            </w:r>
            <w:r w:rsidR="0028298A">
              <w:rPr>
                <w:rFonts w:ascii="Times New Roman" w:hAnsi="Times New Roman" w:cs="Times New Roman"/>
                <w:sz w:val="24"/>
                <w:szCs w:val="24"/>
              </w:rPr>
              <w:t xml:space="preserve"> Бирского МЦТЭТ, </w:t>
            </w:r>
            <w:r w:rsidRPr="003362CD">
              <w:rPr>
                <w:rFonts w:ascii="Times New Roman" w:hAnsi="Times New Roman" w:cs="Times New Roman"/>
                <w:sz w:val="24"/>
                <w:szCs w:val="24"/>
              </w:rPr>
              <w:t>расположенного</w:t>
            </w:r>
            <w:r w:rsidR="000F442D">
              <w:t xml:space="preserve"> </w:t>
            </w:r>
            <w:r w:rsidR="000F442D" w:rsidRPr="000F442D">
              <w:rPr>
                <w:rFonts w:ascii="Times New Roman" w:hAnsi="Times New Roman" w:cs="Times New Roman"/>
                <w:sz w:val="24"/>
                <w:szCs w:val="24"/>
              </w:rPr>
              <w:t xml:space="preserve">по адресу: </w:t>
            </w:r>
            <w:r w:rsidR="000F442D" w:rsidRPr="003362CD">
              <w:rPr>
                <w:rFonts w:ascii="Times New Roman" w:hAnsi="Times New Roman" w:cs="Times New Roman"/>
                <w:sz w:val="24"/>
                <w:szCs w:val="24"/>
              </w:rPr>
              <w:t>Республика</w:t>
            </w:r>
            <w:r w:rsidRPr="003362CD">
              <w:rPr>
                <w:rFonts w:ascii="Times New Roman" w:hAnsi="Times New Roman" w:cs="Times New Roman"/>
                <w:sz w:val="24"/>
                <w:szCs w:val="24"/>
              </w:rPr>
              <w:t xml:space="preserve"> Башкортостан, г. Бирск,</w:t>
            </w:r>
            <w:r w:rsidR="0019101F">
              <w:rPr>
                <w:rFonts w:ascii="Times New Roman" w:hAnsi="Times New Roman" w:cs="Times New Roman"/>
                <w:sz w:val="24"/>
                <w:szCs w:val="24"/>
              </w:rPr>
              <w:t xml:space="preserve"> ул.</w:t>
            </w:r>
            <w:r w:rsidRPr="003362CD">
              <w:rPr>
                <w:rFonts w:ascii="Times New Roman" w:hAnsi="Times New Roman" w:cs="Times New Roman"/>
                <w:sz w:val="24"/>
                <w:szCs w:val="24"/>
              </w:rPr>
              <w:t xml:space="preserve"> Бурновская, д. 10»</w:t>
            </w:r>
          </w:p>
        </w:tc>
      </w:tr>
      <w:tr w:rsidR="00292CE6" w:rsidRPr="003362CD" w:rsidTr="00292CE6">
        <w:trPr>
          <w:trHeight w:val="522"/>
        </w:trPr>
        <w:tc>
          <w:tcPr>
            <w:tcW w:w="9606" w:type="dxa"/>
            <w:tcBorders>
              <w:top w:val="nil"/>
              <w:left w:val="nil"/>
              <w:bottom w:val="nil"/>
              <w:right w:val="nil"/>
            </w:tcBorders>
            <w:hideMark/>
          </w:tcPr>
          <w:p w:rsidR="006670F8" w:rsidRDefault="00292CE6" w:rsidP="00A14ECA">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w:t>
            </w:r>
            <w:r w:rsidR="00E146DA">
              <w:rPr>
                <w:rFonts w:ascii="Times New Roman" w:hAnsi="Times New Roman" w:cs="Times New Roman"/>
                <w:sz w:val="24"/>
                <w:szCs w:val="24"/>
              </w:rPr>
              <w:t>8</w:t>
            </w:r>
            <w:r w:rsidR="00055EA4" w:rsidRPr="003362CD">
              <w:rPr>
                <w:rFonts w:ascii="Times New Roman" w:hAnsi="Times New Roman" w:cs="Times New Roman"/>
                <w:sz w:val="24"/>
                <w:szCs w:val="24"/>
              </w:rPr>
              <w:t>» -</w:t>
            </w:r>
            <w:r w:rsidRPr="003362CD">
              <w:rPr>
                <w:rFonts w:ascii="Times New Roman" w:hAnsi="Times New Roman" w:cs="Times New Roman"/>
                <w:sz w:val="24"/>
                <w:szCs w:val="24"/>
              </w:rPr>
              <w:t xml:space="preserve"> «</w:t>
            </w:r>
            <w:r w:rsidR="00D3204D">
              <w:rPr>
                <w:rFonts w:ascii="Times New Roman" w:hAnsi="Times New Roman" w:cs="Times New Roman"/>
                <w:sz w:val="24"/>
                <w:szCs w:val="24"/>
              </w:rPr>
              <w:t xml:space="preserve">Капитальный ремонт </w:t>
            </w:r>
            <w:r w:rsidR="00055EA4">
              <w:rPr>
                <w:rFonts w:ascii="Times New Roman" w:hAnsi="Times New Roman" w:cs="Times New Roman"/>
                <w:sz w:val="24"/>
                <w:szCs w:val="24"/>
              </w:rPr>
              <w:t xml:space="preserve">здания </w:t>
            </w:r>
            <w:r w:rsidR="00055EA4" w:rsidRPr="00D3204D">
              <w:rPr>
                <w:rFonts w:ascii="Times New Roman" w:hAnsi="Times New Roman" w:cs="Times New Roman"/>
                <w:sz w:val="24"/>
                <w:szCs w:val="24"/>
              </w:rPr>
              <w:t>Белорецкого</w:t>
            </w:r>
            <w:r w:rsidR="00D3204D" w:rsidRPr="00D3204D">
              <w:rPr>
                <w:rFonts w:ascii="Times New Roman" w:hAnsi="Times New Roman" w:cs="Times New Roman"/>
                <w:sz w:val="24"/>
                <w:szCs w:val="24"/>
              </w:rPr>
              <w:t xml:space="preserve"> МЦТЭТ</w:t>
            </w:r>
            <w:r w:rsidR="0028298A">
              <w:rPr>
                <w:rFonts w:ascii="Times New Roman" w:hAnsi="Times New Roman" w:cs="Times New Roman"/>
                <w:sz w:val="24"/>
                <w:szCs w:val="24"/>
              </w:rPr>
              <w:t>,</w:t>
            </w:r>
            <w:r w:rsidR="00D3204D" w:rsidRPr="00D3204D">
              <w:rPr>
                <w:rFonts w:ascii="Times New Roman" w:hAnsi="Times New Roman" w:cs="Times New Roman"/>
                <w:sz w:val="24"/>
                <w:szCs w:val="24"/>
              </w:rPr>
              <w:t xml:space="preserve"> расположенного </w:t>
            </w:r>
            <w:r w:rsidR="000F442D" w:rsidRPr="000F442D">
              <w:rPr>
                <w:rFonts w:ascii="Times New Roman" w:hAnsi="Times New Roman" w:cs="Times New Roman"/>
                <w:sz w:val="24"/>
                <w:szCs w:val="24"/>
              </w:rPr>
              <w:t xml:space="preserve">по адресу: </w:t>
            </w:r>
            <w:r w:rsidR="00D3204D" w:rsidRPr="00D3204D">
              <w:rPr>
                <w:rFonts w:ascii="Times New Roman" w:hAnsi="Times New Roman" w:cs="Times New Roman"/>
                <w:sz w:val="24"/>
                <w:szCs w:val="24"/>
              </w:rPr>
              <w:t>Республика Башкортостан,</w:t>
            </w:r>
            <w:r w:rsidR="00C35084">
              <w:rPr>
                <w:rFonts w:ascii="Times New Roman" w:hAnsi="Times New Roman" w:cs="Times New Roman"/>
                <w:sz w:val="24"/>
                <w:szCs w:val="24"/>
              </w:rPr>
              <w:t xml:space="preserve"> Абзелиловский район, </w:t>
            </w:r>
            <w:r w:rsidR="00C35084" w:rsidRPr="00D3204D">
              <w:rPr>
                <w:rFonts w:ascii="Times New Roman" w:hAnsi="Times New Roman" w:cs="Times New Roman"/>
                <w:sz w:val="24"/>
                <w:szCs w:val="24"/>
              </w:rPr>
              <w:t>с.</w:t>
            </w:r>
            <w:r w:rsidR="00D3204D" w:rsidRPr="00D3204D">
              <w:rPr>
                <w:rFonts w:ascii="Times New Roman" w:hAnsi="Times New Roman" w:cs="Times New Roman"/>
                <w:sz w:val="24"/>
                <w:szCs w:val="24"/>
              </w:rPr>
              <w:t xml:space="preserve"> Аскарово, ул. Ленина</w:t>
            </w:r>
            <w:r w:rsidR="0028298A">
              <w:rPr>
                <w:rFonts w:ascii="Times New Roman" w:hAnsi="Times New Roman" w:cs="Times New Roman"/>
                <w:sz w:val="24"/>
                <w:szCs w:val="24"/>
              </w:rPr>
              <w:t>, д.</w:t>
            </w:r>
            <w:r w:rsidR="00D3204D" w:rsidRPr="00D3204D">
              <w:rPr>
                <w:rFonts w:ascii="Times New Roman" w:hAnsi="Times New Roman" w:cs="Times New Roman"/>
                <w:sz w:val="24"/>
                <w:szCs w:val="24"/>
              </w:rPr>
              <w:t>35</w:t>
            </w:r>
            <w:r w:rsidRPr="003362CD">
              <w:rPr>
                <w:rFonts w:ascii="Times New Roman" w:hAnsi="Times New Roman" w:cs="Times New Roman"/>
                <w:sz w:val="24"/>
                <w:szCs w:val="24"/>
              </w:rPr>
              <w:t>»</w:t>
            </w:r>
          </w:p>
          <w:p w:rsidR="004755EF" w:rsidRPr="003362CD" w:rsidRDefault="004755EF" w:rsidP="00FA700B">
            <w:pPr>
              <w:spacing w:line="240" w:lineRule="auto"/>
              <w:rPr>
                <w:rFonts w:ascii="Times New Roman" w:hAnsi="Times New Roman" w:cs="Times New Roman"/>
                <w:sz w:val="24"/>
                <w:szCs w:val="24"/>
              </w:rPr>
            </w:pPr>
            <w:r w:rsidRPr="004755EF">
              <w:rPr>
                <w:rFonts w:ascii="Times New Roman" w:hAnsi="Times New Roman" w:cs="Times New Roman"/>
                <w:sz w:val="24"/>
                <w:szCs w:val="24"/>
              </w:rPr>
              <w:t>Объект «9» - «Капитальный ремонт здания</w:t>
            </w:r>
            <w:r>
              <w:rPr>
                <w:rFonts w:ascii="Times New Roman" w:hAnsi="Times New Roman" w:cs="Times New Roman"/>
                <w:sz w:val="24"/>
                <w:szCs w:val="24"/>
              </w:rPr>
              <w:t xml:space="preserve"> Неф</w:t>
            </w:r>
            <w:r w:rsidR="00FA700B">
              <w:rPr>
                <w:rFonts w:ascii="Times New Roman" w:hAnsi="Times New Roman" w:cs="Times New Roman"/>
                <w:sz w:val="24"/>
                <w:szCs w:val="24"/>
              </w:rPr>
              <w:t>т</w:t>
            </w:r>
            <w:r>
              <w:rPr>
                <w:rFonts w:ascii="Times New Roman" w:hAnsi="Times New Roman" w:cs="Times New Roman"/>
                <w:sz w:val="24"/>
                <w:szCs w:val="24"/>
              </w:rPr>
              <w:t xml:space="preserve">екамского МЦТЭТ, </w:t>
            </w:r>
            <w:r w:rsidRPr="004755EF">
              <w:rPr>
                <w:rFonts w:ascii="Times New Roman" w:hAnsi="Times New Roman" w:cs="Times New Roman"/>
                <w:sz w:val="24"/>
                <w:szCs w:val="24"/>
              </w:rPr>
              <w:t>расположенного по адресу: Республика Башкортостан, г.</w:t>
            </w:r>
            <w:r w:rsidR="004E6D30">
              <w:rPr>
                <w:rFonts w:ascii="Times New Roman" w:hAnsi="Times New Roman" w:cs="Times New Roman"/>
                <w:sz w:val="24"/>
                <w:szCs w:val="24"/>
              </w:rPr>
              <w:t xml:space="preserve">  Нефтекамск, ул. Ленина, д. 13</w:t>
            </w:r>
            <w:r>
              <w:rPr>
                <w:rFonts w:ascii="Times New Roman" w:hAnsi="Times New Roman" w:cs="Times New Roman"/>
                <w:sz w:val="24"/>
                <w:szCs w:val="24"/>
              </w:rPr>
              <w:t>»</w:t>
            </w:r>
          </w:p>
        </w:tc>
      </w:tr>
      <w:tr w:rsidR="00292CE6" w:rsidRPr="003362CD" w:rsidTr="00292CE6">
        <w:trPr>
          <w:trHeight w:val="522"/>
        </w:trPr>
        <w:tc>
          <w:tcPr>
            <w:tcW w:w="9606" w:type="dxa"/>
            <w:tcBorders>
              <w:top w:val="nil"/>
              <w:left w:val="nil"/>
              <w:bottom w:val="nil"/>
              <w:right w:val="nil"/>
            </w:tcBorders>
            <w:hideMark/>
          </w:tcPr>
          <w:p w:rsidR="00C35084" w:rsidRPr="003362CD" w:rsidRDefault="00292CE6" w:rsidP="004755EF">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w:t>
            </w:r>
            <w:r w:rsidR="004755EF">
              <w:rPr>
                <w:rFonts w:ascii="Times New Roman" w:hAnsi="Times New Roman" w:cs="Times New Roman"/>
                <w:sz w:val="24"/>
                <w:szCs w:val="24"/>
              </w:rPr>
              <w:t>10</w:t>
            </w:r>
            <w:r w:rsidR="00055EA4" w:rsidRPr="003362CD">
              <w:rPr>
                <w:rFonts w:ascii="Times New Roman" w:hAnsi="Times New Roman" w:cs="Times New Roman"/>
                <w:sz w:val="24"/>
                <w:szCs w:val="24"/>
              </w:rPr>
              <w:t>» -</w:t>
            </w:r>
            <w:r w:rsidRPr="003362CD">
              <w:rPr>
                <w:rFonts w:ascii="Times New Roman" w:hAnsi="Times New Roman" w:cs="Times New Roman"/>
                <w:sz w:val="24"/>
                <w:szCs w:val="24"/>
              </w:rPr>
              <w:t xml:space="preserve"> «Капитальный ремонт здани</w:t>
            </w:r>
            <w:r w:rsidR="006670F8">
              <w:rPr>
                <w:rFonts w:ascii="Times New Roman" w:hAnsi="Times New Roman" w:cs="Times New Roman"/>
                <w:sz w:val="24"/>
                <w:szCs w:val="24"/>
              </w:rPr>
              <w:t>я</w:t>
            </w:r>
            <w:r w:rsidR="00055EA4">
              <w:rPr>
                <w:rFonts w:ascii="Times New Roman" w:hAnsi="Times New Roman" w:cs="Times New Roman"/>
                <w:sz w:val="24"/>
                <w:szCs w:val="24"/>
              </w:rPr>
              <w:t xml:space="preserve"> </w:t>
            </w:r>
            <w:r w:rsidRPr="003362CD">
              <w:rPr>
                <w:rFonts w:ascii="Times New Roman" w:hAnsi="Times New Roman" w:cs="Times New Roman"/>
                <w:sz w:val="24"/>
                <w:szCs w:val="24"/>
              </w:rPr>
              <w:t>Туймаз</w:t>
            </w:r>
            <w:r w:rsidR="006670F8">
              <w:rPr>
                <w:rFonts w:ascii="Times New Roman" w:hAnsi="Times New Roman" w:cs="Times New Roman"/>
                <w:sz w:val="24"/>
                <w:szCs w:val="24"/>
              </w:rPr>
              <w:t>и</w:t>
            </w:r>
            <w:r w:rsidRPr="003362CD">
              <w:rPr>
                <w:rFonts w:ascii="Times New Roman" w:hAnsi="Times New Roman" w:cs="Times New Roman"/>
                <w:sz w:val="24"/>
                <w:szCs w:val="24"/>
              </w:rPr>
              <w:t>нского МЦТЭТ</w:t>
            </w:r>
            <w:r w:rsidR="0028298A">
              <w:rPr>
                <w:rFonts w:ascii="Times New Roman" w:hAnsi="Times New Roman" w:cs="Times New Roman"/>
                <w:sz w:val="24"/>
                <w:szCs w:val="24"/>
              </w:rPr>
              <w:t>,</w:t>
            </w:r>
            <w:r w:rsidR="00A14ECA">
              <w:rPr>
                <w:rFonts w:ascii="Times New Roman" w:hAnsi="Times New Roman" w:cs="Times New Roman"/>
                <w:sz w:val="24"/>
                <w:szCs w:val="24"/>
              </w:rPr>
              <w:t xml:space="preserve"> </w:t>
            </w:r>
            <w:r w:rsidRPr="003362CD">
              <w:rPr>
                <w:rFonts w:ascii="Times New Roman" w:hAnsi="Times New Roman" w:cs="Times New Roman"/>
                <w:sz w:val="24"/>
                <w:szCs w:val="24"/>
              </w:rPr>
              <w:t xml:space="preserve">расположенного </w:t>
            </w:r>
            <w:r w:rsidR="00E146DA" w:rsidRPr="00E146DA">
              <w:rPr>
                <w:rFonts w:ascii="Times New Roman" w:hAnsi="Times New Roman" w:cs="Times New Roman"/>
                <w:sz w:val="24"/>
                <w:szCs w:val="24"/>
              </w:rPr>
              <w:t>по адресу</w:t>
            </w:r>
            <w:r w:rsidR="000F442D" w:rsidRPr="000F442D">
              <w:rPr>
                <w:rFonts w:ascii="Times New Roman" w:hAnsi="Times New Roman" w:cs="Times New Roman"/>
                <w:sz w:val="24"/>
                <w:szCs w:val="24"/>
              </w:rPr>
              <w:t>:</w:t>
            </w:r>
            <w:r w:rsidR="00E146DA" w:rsidRPr="00E146DA">
              <w:rPr>
                <w:rFonts w:ascii="Times New Roman" w:hAnsi="Times New Roman" w:cs="Times New Roman"/>
                <w:sz w:val="24"/>
                <w:szCs w:val="24"/>
              </w:rPr>
              <w:t xml:space="preserve"> </w:t>
            </w:r>
            <w:r w:rsidRPr="003362CD">
              <w:rPr>
                <w:rFonts w:ascii="Times New Roman" w:hAnsi="Times New Roman" w:cs="Times New Roman"/>
                <w:sz w:val="24"/>
                <w:szCs w:val="24"/>
              </w:rPr>
              <w:t>Республика Башкортостан, г. Октябр</w:t>
            </w:r>
            <w:r w:rsidR="00A14ECA">
              <w:rPr>
                <w:rFonts w:ascii="Times New Roman" w:hAnsi="Times New Roman" w:cs="Times New Roman"/>
                <w:sz w:val="24"/>
                <w:szCs w:val="24"/>
              </w:rPr>
              <w:t>ь</w:t>
            </w:r>
            <w:r w:rsidRPr="003362CD">
              <w:rPr>
                <w:rFonts w:ascii="Times New Roman" w:hAnsi="Times New Roman" w:cs="Times New Roman"/>
                <w:sz w:val="24"/>
                <w:szCs w:val="24"/>
              </w:rPr>
              <w:t xml:space="preserve">ский, </w:t>
            </w:r>
            <w:r w:rsidR="00497CE7">
              <w:rPr>
                <w:rFonts w:ascii="Times New Roman" w:hAnsi="Times New Roman" w:cs="Times New Roman"/>
                <w:sz w:val="24"/>
                <w:szCs w:val="24"/>
              </w:rPr>
              <w:t>П</w:t>
            </w:r>
            <w:r w:rsidRPr="003362CD">
              <w:rPr>
                <w:rFonts w:ascii="Times New Roman" w:hAnsi="Times New Roman" w:cs="Times New Roman"/>
                <w:sz w:val="24"/>
                <w:szCs w:val="24"/>
              </w:rPr>
              <w:t xml:space="preserve">роспект Ленина, </w:t>
            </w:r>
            <w:r w:rsidR="00055EA4">
              <w:rPr>
                <w:rFonts w:ascii="Times New Roman" w:hAnsi="Times New Roman" w:cs="Times New Roman"/>
                <w:sz w:val="24"/>
                <w:szCs w:val="24"/>
              </w:rPr>
              <w:t xml:space="preserve">д. </w:t>
            </w:r>
            <w:r w:rsidRPr="003362CD">
              <w:rPr>
                <w:rFonts w:ascii="Times New Roman" w:hAnsi="Times New Roman" w:cs="Times New Roman"/>
                <w:sz w:val="24"/>
                <w:szCs w:val="24"/>
              </w:rPr>
              <w:t>59»</w:t>
            </w:r>
          </w:p>
        </w:tc>
      </w:tr>
      <w:tr w:rsidR="00292CE6" w:rsidRPr="003362CD" w:rsidTr="00292CE6">
        <w:trPr>
          <w:trHeight w:val="522"/>
        </w:trPr>
        <w:tc>
          <w:tcPr>
            <w:tcW w:w="9606" w:type="dxa"/>
            <w:tcBorders>
              <w:top w:val="nil"/>
              <w:left w:val="nil"/>
              <w:bottom w:val="nil"/>
              <w:right w:val="nil"/>
            </w:tcBorders>
            <w:hideMark/>
          </w:tcPr>
          <w:p w:rsidR="00314186" w:rsidRPr="003362CD" w:rsidRDefault="00292CE6" w:rsidP="004755EF">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w:t>
            </w:r>
            <w:r w:rsidR="00055EA4" w:rsidRPr="003362CD">
              <w:rPr>
                <w:rFonts w:ascii="Times New Roman" w:hAnsi="Times New Roman" w:cs="Times New Roman"/>
                <w:sz w:val="24"/>
                <w:szCs w:val="24"/>
              </w:rPr>
              <w:t>1</w:t>
            </w:r>
            <w:r w:rsidR="004755EF">
              <w:rPr>
                <w:rFonts w:ascii="Times New Roman" w:hAnsi="Times New Roman" w:cs="Times New Roman"/>
                <w:sz w:val="24"/>
                <w:szCs w:val="24"/>
              </w:rPr>
              <w:t>1</w:t>
            </w:r>
            <w:r w:rsidR="00055EA4" w:rsidRPr="003362CD">
              <w:rPr>
                <w:rFonts w:ascii="Times New Roman" w:hAnsi="Times New Roman" w:cs="Times New Roman"/>
                <w:sz w:val="24"/>
                <w:szCs w:val="24"/>
              </w:rPr>
              <w:t>» -</w:t>
            </w:r>
            <w:r w:rsidRPr="003362CD">
              <w:rPr>
                <w:rFonts w:ascii="Times New Roman" w:hAnsi="Times New Roman" w:cs="Times New Roman"/>
                <w:sz w:val="24"/>
                <w:szCs w:val="24"/>
              </w:rPr>
              <w:t xml:space="preserve"> «Капитальный ремонт здани</w:t>
            </w:r>
            <w:r w:rsidR="006670F8">
              <w:rPr>
                <w:rFonts w:ascii="Times New Roman" w:hAnsi="Times New Roman" w:cs="Times New Roman"/>
                <w:sz w:val="24"/>
                <w:szCs w:val="24"/>
              </w:rPr>
              <w:t>я</w:t>
            </w:r>
            <w:r w:rsidRPr="003362CD">
              <w:rPr>
                <w:rFonts w:ascii="Times New Roman" w:hAnsi="Times New Roman" w:cs="Times New Roman"/>
                <w:sz w:val="24"/>
                <w:szCs w:val="24"/>
              </w:rPr>
              <w:t xml:space="preserve"> Мелеузовского МЦТЭТ</w:t>
            </w:r>
            <w:r w:rsidR="0028298A">
              <w:rPr>
                <w:rFonts w:ascii="Times New Roman" w:hAnsi="Times New Roman" w:cs="Times New Roman"/>
                <w:sz w:val="24"/>
                <w:szCs w:val="24"/>
              </w:rPr>
              <w:t>,</w:t>
            </w:r>
            <w:r w:rsidRPr="003362CD">
              <w:rPr>
                <w:rFonts w:ascii="Times New Roman" w:hAnsi="Times New Roman" w:cs="Times New Roman"/>
                <w:sz w:val="24"/>
                <w:szCs w:val="24"/>
              </w:rPr>
              <w:t xml:space="preserve"> расположенного </w:t>
            </w:r>
            <w:r w:rsidR="00E146DA" w:rsidRPr="00E146DA">
              <w:rPr>
                <w:rFonts w:ascii="Times New Roman" w:hAnsi="Times New Roman" w:cs="Times New Roman"/>
                <w:sz w:val="24"/>
                <w:szCs w:val="24"/>
              </w:rPr>
              <w:t>по адресу</w:t>
            </w:r>
            <w:r w:rsidR="000F442D" w:rsidRPr="000F442D">
              <w:rPr>
                <w:rFonts w:ascii="Times New Roman" w:hAnsi="Times New Roman" w:cs="Times New Roman"/>
                <w:sz w:val="24"/>
                <w:szCs w:val="24"/>
              </w:rPr>
              <w:t>:</w:t>
            </w:r>
            <w:r w:rsidR="00E146DA" w:rsidRPr="00E146DA">
              <w:rPr>
                <w:rFonts w:ascii="Times New Roman" w:hAnsi="Times New Roman" w:cs="Times New Roman"/>
                <w:sz w:val="24"/>
                <w:szCs w:val="24"/>
              </w:rPr>
              <w:t xml:space="preserve"> </w:t>
            </w:r>
            <w:r w:rsidRPr="003362CD">
              <w:rPr>
                <w:rFonts w:ascii="Times New Roman" w:hAnsi="Times New Roman" w:cs="Times New Roman"/>
                <w:sz w:val="24"/>
                <w:szCs w:val="24"/>
              </w:rPr>
              <w:t>Республика Башкортостан, г. Мелеуз, ул. Воровского, д.2»</w:t>
            </w:r>
          </w:p>
        </w:tc>
      </w:tr>
      <w:tr w:rsidR="00292CE6" w:rsidRPr="003362CD" w:rsidTr="00292CE6">
        <w:trPr>
          <w:trHeight w:val="522"/>
        </w:trPr>
        <w:tc>
          <w:tcPr>
            <w:tcW w:w="9606" w:type="dxa"/>
            <w:tcBorders>
              <w:top w:val="nil"/>
              <w:left w:val="nil"/>
              <w:bottom w:val="nil"/>
              <w:right w:val="nil"/>
            </w:tcBorders>
            <w:hideMark/>
          </w:tcPr>
          <w:p w:rsidR="00292CE6" w:rsidRDefault="00292CE6" w:rsidP="00A14ECA">
            <w:pPr>
              <w:spacing w:line="240" w:lineRule="auto"/>
              <w:rPr>
                <w:rFonts w:ascii="Times New Roman" w:hAnsi="Times New Roman" w:cs="Times New Roman"/>
                <w:sz w:val="24"/>
                <w:szCs w:val="24"/>
              </w:rPr>
            </w:pPr>
            <w:r w:rsidRPr="003362CD">
              <w:rPr>
                <w:rFonts w:ascii="Times New Roman" w:hAnsi="Times New Roman" w:cs="Times New Roman"/>
                <w:sz w:val="24"/>
                <w:szCs w:val="24"/>
              </w:rPr>
              <w:lastRenderedPageBreak/>
              <w:t>Объект «1</w:t>
            </w:r>
            <w:r w:rsidR="004755EF">
              <w:rPr>
                <w:rFonts w:ascii="Times New Roman" w:hAnsi="Times New Roman" w:cs="Times New Roman"/>
                <w:sz w:val="24"/>
                <w:szCs w:val="24"/>
              </w:rPr>
              <w:t>2</w:t>
            </w:r>
            <w:r w:rsidRPr="003362CD">
              <w:rPr>
                <w:rFonts w:ascii="Times New Roman" w:hAnsi="Times New Roman" w:cs="Times New Roman"/>
                <w:sz w:val="24"/>
                <w:szCs w:val="24"/>
              </w:rPr>
              <w:t>» - «Капитальный ремонт здани</w:t>
            </w:r>
            <w:r w:rsidR="006670F8">
              <w:rPr>
                <w:rFonts w:ascii="Times New Roman" w:hAnsi="Times New Roman" w:cs="Times New Roman"/>
                <w:sz w:val="24"/>
                <w:szCs w:val="24"/>
              </w:rPr>
              <w:t>я</w:t>
            </w:r>
            <w:r w:rsidRPr="003362CD">
              <w:rPr>
                <w:rFonts w:ascii="Times New Roman" w:hAnsi="Times New Roman" w:cs="Times New Roman"/>
                <w:sz w:val="24"/>
                <w:szCs w:val="24"/>
              </w:rPr>
              <w:t xml:space="preserve"> </w:t>
            </w:r>
            <w:r w:rsidR="0019101F">
              <w:rPr>
                <w:rFonts w:ascii="Times New Roman" w:hAnsi="Times New Roman" w:cs="Times New Roman"/>
                <w:sz w:val="24"/>
                <w:szCs w:val="24"/>
              </w:rPr>
              <w:t>ТЦТЭТ</w:t>
            </w:r>
            <w:r w:rsidR="0092038D">
              <w:rPr>
                <w:rFonts w:ascii="Times New Roman" w:hAnsi="Times New Roman" w:cs="Times New Roman"/>
                <w:sz w:val="24"/>
                <w:szCs w:val="24"/>
              </w:rPr>
              <w:t>,</w:t>
            </w:r>
            <w:r w:rsidRPr="003362CD">
              <w:rPr>
                <w:rFonts w:ascii="Times New Roman" w:hAnsi="Times New Roman" w:cs="Times New Roman"/>
                <w:sz w:val="24"/>
                <w:szCs w:val="24"/>
              </w:rPr>
              <w:t xml:space="preserve"> расположенного </w:t>
            </w:r>
            <w:r w:rsidR="00E146DA" w:rsidRPr="00E146DA">
              <w:rPr>
                <w:rFonts w:ascii="Times New Roman" w:hAnsi="Times New Roman" w:cs="Times New Roman"/>
                <w:sz w:val="24"/>
                <w:szCs w:val="24"/>
              </w:rPr>
              <w:t>по адресу</w:t>
            </w:r>
            <w:r w:rsidR="000F442D" w:rsidRPr="000F442D">
              <w:rPr>
                <w:rFonts w:ascii="Times New Roman" w:hAnsi="Times New Roman" w:cs="Times New Roman"/>
                <w:sz w:val="24"/>
                <w:szCs w:val="24"/>
              </w:rPr>
              <w:t>:</w:t>
            </w:r>
            <w:r w:rsidR="00E146DA" w:rsidRPr="00E146DA">
              <w:rPr>
                <w:rFonts w:ascii="Times New Roman" w:hAnsi="Times New Roman" w:cs="Times New Roman"/>
                <w:sz w:val="24"/>
                <w:szCs w:val="24"/>
              </w:rPr>
              <w:t xml:space="preserve"> </w:t>
            </w:r>
            <w:r w:rsidRPr="003362CD">
              <w:rPr>
                <w:rFonts w:ascii="Times New Roman" w:hAnsi="Times New Roman" w:cs="Times New Roman"/>
                <w:sz w:val="24"/>
                <w:szCs w:val="24"/>
              </w:rPr>
              <w:t xml:space="preserve">Республика </w:t>
            </w:r>
            <w:r w:rsidR="00055EA4" w:rsidRPr="003362CD">
              <w:rPr>
                <w:rFonts w:ascii="Times New Roman" w:hAnsi="Times New Roman" w:cs="Times New Roman"/>
                <w:sz w:val="24"/>
                <w:szCs w:val="24"/>
              </w:rPr>
              <w:t>Башкортостан</w:t>
            </w:r>
            <w:r w:rsidR="00497CE7">
              <w:rPr>
                <w:rFonts w:ascii="Times New Roman" w:hAnsi="Times New Roman" w:cs="Times New Roman"/>
                <w:sz w:val="24"/>
                <w:szCs w:val="24"/>
              </w:rPr>
              <w:t>,</w:t>
            </w:r>
            <w:r w:rsidR="00314186">
              <w:rPr>
                <w:rFonts w:ascii="Times New Roman" w:hAnsi="Times New Roman" w:cs="Times New Roman"/>
                <w:sz w:val="24"/>
                <w:szCs w:val="24"/>
              </w:rPr>
              <w:t xml:space="preserve"> Благоварский район,</w:t>
            </w:r>
            <w:r w:rsidR="00055EA4" w:rsidRPr="003362CD">
              <w:rPr>
                <w:rFonts w:ascii="Times New Roman" w:hAnsi="Times New Roman" w:cs="Times New Roman"/>
                <w:sz w:val="24"/>
                <w:szCs w:val="24"/>
              </w:rPr>
              <w:t xml:space="preserve"> </w:t>
            </w:r>
            <w:r w:rsidR="00055EA4">
              <w:rPr>
                <w:rFonts w:ascii="Times New Roman" w:hAnsi="Times New Roman" w:cs="Times New Roman"/>
                <w:sz w:val="24"/>
                <w:szCs w:val="24"/>
              </w:rPr>
              <w:t>с.</w:t>
            </w:r>
            <w:r w:rsidR="00055EA4" w:rsidRPr="00055EA4">
              <w:rPr>
                <w:rFonts w:ascii="Times New Roman" w:hAnsi="Times New Roman" w:cs="Times New Roman"/>
                <w:sz w:val="24"/>
                <w:szCs w:val="24"/>
              </w:rPr>
              <w:t xml:space="preserve"> Языково, радиопередающий центр 1,5</w:t>
            </w:r>
            <w:r w:rsidR="00A14ECA">
              <w:rPr>
                <w:rFonts w:ascii="Times New Roman" w:hAnsi="Times New Roman" w:cs="Times New Roman"/>
                <w:sz w:val="24"/>
                <w:szCs w:val="24"/>
              </w:rPr>
              <w:t> </w:t>
            </w:r>
            <w:r w:rsidR="00055EA4" w:rsidRPr="00055EA4">
              <w:rPr>
                <w:rFonts w:ascii="Times New Roman" w:hAnsi="Times New Roman" w:cs="Times New Roman"/>
                <w:sz w:val="24"/>
                <w:szCs w:val="24"/>
              </w:rPr>
              <w:t xml:space="preserve">км </w:t>
            </w:r>
            <w:r w:rsidR="0019101F">
              <w:rPr>
                <w:rFonts w:ascii="Times New Roman" w:hAnsi="Times New Roman" w:cs="Times New Roman"/>
                <w:sz w:val="24"/>
                <w:szCs w:val="24"/>
              </w:rPr>
              <w:t>ю</w:t>
            </w:r>
            <w:r w:rsidR="00055EA4" w:rsidRPr="00055EA4">
              <w:rPr>
                <w:rFonts w:ascii="Times New Roman" w:hAnsi="Times New Roman" w:cs="Times New Roman"/>
                <w:sz w:val="24"/>
                <w:szCs w:val="24"/>
              </w:rPr>
              <w:t xml:space="preserve">жнее </w:t>
            </w:r>
            <w:r w:rsidR="00EE4FFE">
              <w:rPr>
                <w:rFonts w:ascii="Times New Roman" w:hAnsi="Times New Roman" w:cs="Times New Roman"/>
                <w:sz w:val="24"/>
                <w:szCs w:val="24"/>
              </w:rPr>
              <w:t>д. Узыбаш</w:t>
            </w:r>
            <w:r w:rsidR="00055EA4" w:rsidRPr="003362CD">
              <w:rPr>
                <w:rFonts w:ascii="Times New Roman" w:hAnsi="Times New Roman" w:cs="Times New Roman"/>
                <w:sz w:val="24"/>
                <w:szCs w:val="24"/>
              </w:rPr>
              <w:t xml:space="preserve">» </w:t>
            </w:r>
          </w:p>
          <w:p w:rsidR="00A14ECA" w:rsidRDefault="00A14ECA" w:rsidP="00A14ECA">
            <w:pPr>
              <w:spacing w:line="240" w:lineRule="auto"/>
              <w:rPr>
                <w:rFonts w:ascii="Times New Roman" w:hAnsi="Times New Roman" w:cs="Times New Roman"/>
                <w:sz w:val="24"/>
                <w:szCs w:val="24"/>
              </w:rPr>
            </w:pPr>
            <w:r w:rsidRPr="003362CD">
              <w:rPr>
                <w:rFonts w:ascii="Times New Roman" w:hAnsi="Times New Roman" w:cs="Times New Roman"/>
                <w:sz w:val="24"/>
                <w:szCs w:val="24"/>
              </w:rPr>
              <w:t>Объект «1</w:t>
            </w:r>
            <w:r w:rsidR="004755EF">
              <w:rPr>
                <w:rFonts w:ascii="Times New Roman" w:hAnsi="Times New Roman" w:cs="Times New Roman"/>
                <w:sz w:val="24"/>
                <w:szCs w:val="24"/>
              </w:rPr>
              <w:t>3</w:t>
            </w:r>
            <w:r w:rsidRPr="003362CD">
              <w:rPr>
                <w:rFonts w:ascii="Times New Roman" w:hAnsi="Times New Roman" w:cs="Times New Roman"/>
                <w:sz w:val="24"/>
                <w:szCs w:val="24"/>
              </w:rPr>
              <w:t>» - «Капитальный ремонт здани</w:t>
            </w:r>
            <w:r>
              <w:rPr>
                <w:rFonts w:ascii="Times New Roman" w:hAnsi="Times New Roman" w:cs="Times New Roman"/>
                <w:sz w:val="24"/>
                <w:szCs w:val="24"/>
              </w:rPr>
              <w:t>я</w:t>
            </w:r>
            <w:r w:rsidRPr="003362CD">
              <w:rPr>
                <w:rFonts w:ascii="Times New Roman" w:hAnsi="Times New Roman" w:cs="Times New Roman"/>
                <w:sz w:val="24"/>
                <w:szCs w:val="24"/>
              </w:rPr>
              <w:t xml:space="preserve"> Стерлитамакского МЦТЭТ</w:t>
            </w:r>
            <w:r>
              <w:rPr>
                <w:rFonts w:ascii="Times New Roman" w:hAnsi="Times New Roman" w:cs="Times New Roman"/>
                <w:sz w:val="24"/>
                <w:szCs w:val="24"/>
              </w:rPr>
              <w:t>,</w:t>
            </w:r>
            <w:r w:rsidRPr="003362CD">
              <w:rPr>
                <w:rFonts w:ascii="Times New Roman" w:hAnsi="Times New Roman" w:cs="Times New Roman"/>
                <w:sz w:val="24"/>
                <w:szCs w:val="24"/>
              </w:rPr>
              <w:t xml:space="preserve"> расположенного</w:t>
            </w:r>
            <w:r>
              <w:rPr>
                <w:rFonts w:ascii="Times New Roman" w:hAnsi="Times New Roman" w:cs="Times New Roman"/>
                <w:sz w:val="24"/>
                <w:szCs w:val="24"/>
              </w:rPr>
              <w:t xml:space="preserve"> </w:t>
            </w:r>
            <w:r w:rsidRPr="00E146DA">
              <w:rPr>
                <w:rFonts w:ascii="Times New Roman" w:hAnsi="Times New Roman" w:cs="Times New Roman"/>
                <w:sz w:val="24"/>
                <w:szCs w:val="24"/>
              </w:rPr>
              <w:t>по адресу</w:t>
            </w:r>
            <w:r w:rsidRPr="000F442D">
              <w:rPr>
                <w:rFonts w:ascii="Times New Roman" w:hAnsi="Times New Roman" w:cs="Times New Roman"/>
                <w:sz w:val="24"/>
                <w:szCs w:val="24"/>
              </w:rPr>
              <w:t>:</w:t>
            </w:r>
            <w:r w:rsidRPr="00E146DA">
              <w:rPr>
                <w:rFonts w:ascii="Times New Roman" w:hAnsi="Times New Roman" w:cs="Times New Roman"/>
                <w:sz w:val="24"/>
                <w:szCs w:val="24"/>
              </w:rPr>
              <w:t xml:space="preserve"> </w:t>
            </w:r>
            <w:r w:rsidRPr="003362CD">
              <w:rPr>
                <w:rFonts w:ascii="Times New Roman" w:hAnsi="Times New Roman" w:cs="Times New Roman"/>
                <w:sz w:val="24"/>
                <w:szCs w:val="24"/>
              </w:rPr>
              <w:t>Республика Башкортостан, г. Стерлитамак</w:t>
            </w:r>
            <w:r>
              <w:rPr>
                <w:rFonts w:ascii="Times New Roman" w:hAnsi="Times New Roman" w:cs="Times New Roman"/>
                <w:sz w:val="24"/>
                <w:szCs w:val="24"/>
              </w:rPr>
              <w:t>, ул.</w:t>
            </w:r>
            <w:r w:rsidRPr="003362CD">
              <w:rPr>
                <w:rFonts w:ascii="Times New Roman" w:hAnsi="Times New Roman" w:cs="Times New Roman"/>
                <w:sz w:val="24"/>
                <w:szCs w:val="24"/>
              </w:rPr>
              <w:t xml:space="preserve">  Сакко и Ванцетти, д.23»</w:t>
            </w:r>
          </w:p>
          <w:p w:rsidR="00A14ECA" w:rsidRPr="006670F8" w:rsidRDefault="00A14ECA" w:rsidP="00A14ECA">
            <w:pPr>
              <w:widowControl w:val="0"/>
              <w:suppressAutoHyphens/>
              <w:spacing w:before="60" w:after="0" w:line="240" w:lineRule="auto"/>
              <w:jc w:val="both"/>
              <w:rPr>
                <w:rFonts w:ascii="Times New Roman" w:eastAsia="Times New Roman" w:hAnsi="Times New Roman" w:cs="Times New Roman"/>
                <w:sz w:val="24"/>
                <w:szCs w:val="24"/>
                <w:lang w:eastAsia="ru-RU"/>
              </w:rPr>
            </w:pPr>
            <w:r w:rsidRPr="006670F8">
              <w:rPr>
                <w:rFonts w:ascii="Times New Roman" w:eastAsia="Times New Roman" w:hAnsi="Times New Roman" w:cs="Times New Roman"/>
                <w:sz w:val="24"/>
                <w:szCs w:val="24"/>
                <w:lang w:eastAsia="ru-RU"/>
              </w:rPr>
              <w:t>Объект «1</w:t>
            </w:r>
            <w:r w:rsidR="004755EF">
              <w:rPr>
                <w:rFonts w:ascii="Times New Roman" w:eastAsia="Times New Roman" w:hAnsi="Times New Roman" w:cs="Times New Roman"/>
                <w:sz w:val="24"/>
                <w:szCs w:val="24"/>
                <w:lang w:eastAsia="ru-RU"/>
              </w:rPr>
              <w:t>4</w:t>
            </w:r>
            <w:r w:rsidRPr="006670F8">
              <w:rPr>
                <w:rFonts w:ascii="Times New Roman" w:eastAsia="Times New Roman" w:hAnsi="Times New Roman" w:cs="Times New Roman"/>
                <w:sz w:val="24"/>
                <w:szCs w:val="24"/>
                <w:lang w:eastAsia="ru-RU"/>
              </w:rPr>
              <w:t>» - «Капитальный ремонт здания Стерлитамакского МЦТЭТ</w:t>
            </w:r>
            <w:r>
              <w:rPr>
                <w:rFonts w:ascii="Times New Roman" w:eastAsia="Times New Roman" w:hAnsi="Times New Roman" w:cs="Times New Roman"/>
                <w:sz w:val="24"/>
                <w:szCs w:val="24"/>
                <w:lang w:eastAsia="ru-RU"/>
              </w:rPr>
              <w:t>,</w:t>
            </w:r>
            <w:r w:rsidRPr="006670F8">
              <w:rPr>
                <w:rFonts w:ascii="Times New Roman" w:eastAsia="Times New Roman" w:hAnsi="Times New Roman" w:cs="Times New Roman"/>
                <w:sz w:val="24"/>
                <w:szCs w:val="24"/>
                <w:lang w:eastAsia="ru-RU"/>
              </w:rPr>
              <w:t xml:space="preserve"> расположенного </w:t>
            </w:r>
            <w:r w:rsidRPr="00E146DA">
              <w:rPr>
                <w:rFonts w:ascii="Times New Roman" w:eastAsia="Times New Roman" w:hAnsi="Times New Roman" w:cs="Times New Roman"/>
                <w:sz w:val="24"/>
                <w:szCs w:val="24"/>
                <w:lang w:eastAsia="ru-RU"/>
              </w:rPr>
              <w:t>по адресу</w:t>
            </w:r>
            <w:r w:rsidRPr="000F442D">
              <w:rPr>
                <w:rFonts w:ascii="Times New Roman" w:eastAsia="Times New Roman" w:hAnsi="Times New Roman" w:cs="Times New Roman"/>
                <w:sz w:val="24"/>
                <w:szCs w:val="24"/>
                <w:lang w:eastAsia="ru-RU"/>
              </w:rPr>
              <w:t>:</w:t>
            </w:r>
            <w:r w:rsidRPr="00E146DA">
              <w:rPr>
                <w:rFonts w:ascii="Times New Roman" w:eastAsia="Times New Roman" w:hAnsi="Times New Roman" w:cs="Times New Roman"/>
                <w:sz w:val="24"/>
                <w:szCs w:val="24"/>
                <w:lang w:eastAsia="ru-RU"/>
              </w:rPr>
              <w:t xml:space="preserve"> </w:t>
            </w:r>
            <w:r w:rsidRPr="006670F8">
              <w:rPr>
                <w:rFonts w:ascii="Times New Roman" w:eastAsia="Times New Roman" w:hAnsi="Times New Roman" w:cs="Times New Roman"/>
                <w:sz w:val="24"/>
                <w:szCs w:val="24"/>
                <w:lang w:eastAsia="ru-RU"/>
              </w:rPr>
              <w:t xml:space="preserve">Республика Башкортостан, г. Салават, </w:t>
            </w:r>
            <w:r>
              <w:rPr>
                <w:rFonts w:ascii="Times New Roman" w:eastAsia="Times New Roman" w:hAnsi="Times New Roman" w:cs="Times New Roman"/>
                <w:sz w:val="24"/>
                <w:szCs w:val="24"/>
                <w:lang w:eastAsia="ru-RU"/>
              </w:rPr>
              <w:t xml:space="preserve">ул. </w:t>
            </w:r>
            <w:r w:rsidRPr="006670F8">
              <w:rPr>
                <w:rFonts w:ascii="Times New Roman" w:eastAsia="Times New Roman" w:hAnsi="Times New Roman" w:cs="Times New Roman"/>
                <w:sz w:val="24"/>
                <w:szCs w:val="24"/>
                <w:lang w:eastAsia="ru-RU"/>
              </w:rPr>
              <w:t xml:space="preserve">Октябрьская, д. 33» </w:t>
            </w:r>
          </w:p>
          <w:p w:rsidR="00A14ECA" w:rsidRPr="006670F8" w:rsidRDefault="00A14ECA" w:rsidP="00A14ECA">
            <w:pPr>
              <w:widowControl w:val="0"/>
              <w:suppressAutoHyphens/>
              <w:spacing w:before="60" w:after="0" w:line="240" w:lineRule="auto"/>
              <w:jc w:val="both"/>
              <w:rPr>
                <w:rFonts w:ascii="Times New Roman" w:eastAsia="Times New Roman" w:hAnsi="Times New Roman" w:cs="Times New Roman"/>
                <w:sz w:val="24"/>
                <w:szCs w:val="24"/>
                <w:lang w:eastAsia="ru-RU"/>
              </w:rPr>
            </w:pPr>
            <w:r w:rsidRPr="006670F8">
              <w:rPr>
                <w:rFonts w:ascii="Times New Roman" w:eastAsia="Times New Roman" w:hAnsi="Times New Roman" w:cs="Times New Roman"/>
                <w:sz w:val="24"/>
                <w:szCs w:val="24"/>
                <w:lang w:eastAsia="ru-RU"/>
              </w:rPr>
              <w:t>Объект «1</w:t>
            </w:r>
            <w:r w:rsidR="004755EF">
              <w:rPr>
                <w:rFonts w:ascii="Times New Roman" w:eastAsia="Times New Roman" w:hAnsi="Times New Roman" w:cs="Times New Roman"/>
                <w:sz w:val="24"/>
                <w:szCs w:val="24"/>
                <w:lang w:eastAsia="ru-RU"/>
              </w:rPr>
              <w:t>5</w:t>
            </w:r>
            <w:r w:rsidRPr="006670F8">
              <w:rPr>
                <w:rFonts w:ascii="Times New Roman" w:eastAsia="Times New Roman" w:hAnsi="Times New Roman" w:cs="Times New Roman"/>
                <w:sz w:val="24"/>
                <w:szCs w:val="24"/>
                <w:lang w:eastAsia="ru-RU"/>
              </w:rPr>
              <w:t>» - «Капитальный ремонт здания Стерлитамакского МЦТЭТ</w:t>
            </w:r>
            <w:r>
              <w:rPr>
                <w:rFonts w:ascii="Times New Roman" w:eastAsia="Times New Roman" w:hAnsi="Times New Roman" w:cs="Times New Roman"/>
                <w:sz w:val="24"/>
                <w:szCs w:val="24"/>
                <w:lang w:eastAsia="ru-RU"/>
              </w:rPr>
              <w:t>,</w:t>
            </w:r>
            <w:r w:rsidRPr="006670F8">
              <w:rPr>
                <w:rFonts w:ascii="Times New Roman" w:eastAsia="Times New Roman" w:hAnsi="Times New Roman" w:cs="Times New Roman"/>
                <w:sz w:val="24"/>
                <w:szCs w:val="24"/>
                <w:lang w:eastAsia="ru-RU"/>
              </w:rPr>
              <w:t xml:space="preserve"> расположенного </w:t>
            </w:r>
            <w:r w:rsidRPr="00E146DA">
              <w:rPr>
                <w:rFonts w:ascii="Times New Roman" w:eastAsia="Times New Roman" w:hAnsi="Times New Roman" w:cs="Times New Roman"/>
                <w:sz w:val="24"/>
                <w:szCs w:val="24"/>
                <w:lang w:eastAsia="ru-RU"/>
              </w:rPr>
              <w:t>по адресу</w:t>
            </w:r>
            <w:r w:rsidRPr="000F442D">
              <w:rPr>
                <w:rFonts w:ascii="Times New Roman" w:eastAsia="Times New Roman" w:hAnsi="Times New Roman" w:cs="Times New Roman"/>
                <w:sz w:val="24"/>
                <w:szCs w:val="24"/>
                <w:lang w:eastAsia="ru-RU"/>
              </w:rPr>
              <w:t>:</w:t>
            </w:r>
            <w:r w:rsidRPr="00E146DA">
              <w:rPr>
                <w:rFonts w:ascii="Times New Roman" w:eastAsia="Times New Roman" w:hAnsi="Times New Roman" w:cs="Times New Roman"/>
                <w:sz w:val="24"/>
                <w:szCs w:val="24"/>
                <w:lang w:eastAsia="ru-RU"/>
              </w:rPr>
              <w:t xml:space="preserve"> </w:t>
            </w:r>
            <w:r w:rsidRPr="006670F8">
              <w:rPr>
                <w:rFonts w:ascii="Times New Roman" w:eastAsia="Times New Roman" w:hAnsi="Times New Roman" w:cs="Times New Roman"/>
                <w:sz w:val="24"/>
                <w:szCs w:val="24"/>
                <w:lang w:eastAsia="ru-RU"/>
              </w:rPr>
              <w:t>Республика Башкортостан, г. Салават, ул. Островского, д. 53»</w:t>
            </w:r>
          </w:p>
          <w:p w:rsidR="00A14ECA" w:rsidRDefault="00A14ECA" w:rsidP="00A14ECA">
            <w:pPr>
              <w:widowControl w:val="0"/>
              <w:suppressAutoHyphens/>
              <w:spacing w:before="60" w:after="0" w:line="240" w:lineRule="auto"/>
              <w:jc w:val="both"/>
              <w:rPr>
                <w:rFonts w:ascii="Times New Roman" w:eastAsia="Times New Roman" w:hAnsi="Times New Roman" w:cs="Times New Roman"/>
                <w:sz w:val="24"/>
                <w:szCs w:val="24"/>
                <w:lang w:eastAsia="ru-RU"/>
              </w:rPr>
            </w:pPr>
            <w:r w:rsidRPr="006670F8">
              <w:rPr>
                <w:rFonts w:ascii="Times New Roman" w:eastAsia="Times New Roman" w:hAnsi="Times New Roman" w:cs="Times New Roman"/>
                <w:sz w:val="24"/>
                <w:szCs w:val="24"/>
                <w:lang w:eastAsia="ru-RU"/>
              </w:rPr>
              <w:t>Объект «1</w:t>
            </w:r>
            <w:r w:rsidR="004755EF">
              <w:rPr>
                <w:rFonts w:ascii="Times New Roman" w:eastAsia="Times New Roman" w:hAnsi="Times New Roman" w:cs="Times New Roman"/>
                <w:sz w:val="24"/>
                <w:szCs w:val="24"/>
                <w:lang w:eastAsia="ru-RU"/>
              </w:rPr>
              <w:t>6</w:t>
            </w:r>
            <w:r w:rsidRPr="006670F8">
              <w:rPr>
                <w:rFonts w:ascii="Times New Roman" w:eastAsia="Times New Roman" w:hAnsi="Times New Roman" w:cs="Times New Roman"/>
                <w:sz w:val="24"/>
                <w:szCs w:val="24"/>
                <w:lang w:eastAsia="ru-RU"/>
              </w:rPr>
              <w:t>» - «Капитальный ремонт здания Стерлитамакского МЦТЭТ</w:t>
            </w:r>
            <w:r>
              <w:rPr>
                <w:rFonts w:ascii="Times New Roman" w:eastAsia="Times New Roman" w:hAnsi="Times New Roman" w:cs="Times New Roman"/>
                <w:sz w:val="24"/>
                <w:szCs w:val="24"/>
                <w:lang w:eastAsia="ru-RU"/>
              </w:rPr>
              <w:t>,</w:t>
            </w:r>
            <w:r w:rsidRPr="006670F8">
              <w:rPr>
                <w:rFonts w:ascii="Times New Roman" w:eastAsia="Times New Roman" w:hAnsi="Times New Roman" w:cs="Times New Roman"/>
                <w:sz w:val="24"/>
                <w:szCs w:val="24"/>
                <w:lang w:eastAsia="ru-RU"/>
              </w:rPr>
              <w:t xml:space="preserve"> расположенного </w:t>
            </w:r>
            <w:r>
              <w:rPr>
                <w:rFonts w:ascii="Times New Roman" w:eastAsia="Times New Roman" w:hAnsi="Times New Roman" w:cs="Times New Roman"/>
                <w:sz w:val="24"/>
                <w:szCs w:val="24"/>
                <w:lang w:eastAsia="ru-RU"/>
              </w:rPr>
              <w:t>по</w:t>
            </w:r>
            <w:r w:rsidRPr="00E146DA">
              <w:rPr>
                <w:rFonts w:ascii="Times New Roman" w:eastAsia="Times New Roman" w:hAnsi="Times New Roman" w:cs="Times New Roman"/>
                <w:sz w:val="24"/>
                <w:szCs w:val="24"/>
                <w:lang w:eastAsia="ru-RU"/>
              </w:rPr>
              <w:t xml:space="preserve"> адресу</w:t>
            </w:r>
            <w:r w:rsidRPr="000F442D">
              <w:rPr>
                <w:rFonts w:ascii="Times New Roman" w:eastAsia="Times New Roman" w:hAnsi="Times New Roman" w:cs="Times New Roman"/>
                <w:sz w:val="24"/>
                <w:szCs w:val="24"/>
                <w:lang w:eastAsia="ru-RU"/>
              </w:rPr>
              <w:t>:</w:t>
            </w:r>
            <w:r w:rsidRPr="00E146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Республика Башкортостан, Гафурийский район, </w:t>
            </w:r>
            <w:r w:rsidRPr="006670F8">
              <w:rPr>
                <w:rFonts w:ascii="Times New Roman" w:eastAsia="Times New Roman" w:hAnsi="Times New Roman" w:cs="Times New Roman"/>
                <w:sz w:val="24"/>
                <w:szCs w:val="24"/>
                <w:lang w:eastAsia="ru-RU"/>
              </w:rPr>
              <w:t>с. Красн</w:t>
            </w:r>
            <w:r>
              <w:rPr>
                <w:rFonts w:ascii="Times New Roman" w:eastAsia="Times New Roman" w:hAnsi="Times New Roman" w:cs="Times New Roman"/>
                <w:sz w:val="24"/>
                <w:szCs w:val="24"/>
                <w:lang w:eastAsia="ru-RU"/>
              </w:rPr>
              <w:t>о</w:t>
            </w:r>
            <w:r w:rsidRPr="006670F8">
              <w:rPr>
                <w:rFonts w:ascii="Times New Roman" w:eastAsia="Times New Roman" w:hAnsi="Times New Roman" w:cs="Times New Roman"/>
                <w:sz w:val="24"/>
                <w:szCs w:val="24"/>
                <w:lang w:eastAsia="ru-RU"/>
              </w:rPr>
              <w:t>усольский, ул. Коммунистическая</w:t>
            </w:r>
            <w:r>
              <w:rPr>
                <w:rFonts w:ascii="Times New Roman" w:eastAsia="Times New Roman" w:hAnsi="Times New Roman" w:cs="Times New Roman"/>
                <w:sz w:val="24"/>
                <w:szCs w:val="24"/>
                <w:lang w:eastAsia="ru-RU"/>
              </w:rPr>
              <w:t>, д.</w:t>
            </w:r>
            <w:r w:rsidRPr="006670F8">
              <w:rPr>
                <w:rFonts w:ascii="Times New Roman" w:eastAsia="Times New Roman" w:hAnsi="Times New Roman" w:cs="Times New Roman"/>
                <w:sz w:val="24"/>
                <w:szCs w:val="24"/>
                <w:lang w:eastAsia="ru-RU"/>
              </w:rPr>
              <w:t xml:space="preserve"> 10» </w:t>
            </w:r>
          </w:p>
          <w:p w:rsidR="00A14ECA" w:rsidRPr="006670F8" w:rsidRDefault="00A14ECA" w:rsidP="00A14ECA">
            <w:pPr>
              <w:widowControl w:val="0"/>
              <w:suppressAutoHyphens/>
              <w:spacing w:before="60" w:after="0" w:line="240" w:lineRule="auto"/>
              <w:jc w:val="both"/>
              <w:rPr>
                <w:rFonts w:ascii="Times New Roman" w:eastAsia="Times New Roman" w:hAnsi="Times New Roman" w:cs="Times New Roman"/>
                <w:sz w:val="24"/>
                <w:szCs w:val="24"/>
                <w:lang w:eastAsia="ru-RU"/>
              </w:rPr>
            </w:pPr>
            <w:r w:rsidRPr="00305A45">
              <w:rPr>
                <w:rFonts w:ascii="Times New Roman" w:eastAsia="Times New Roman" w:hAnsi="Times New Roman" w:cs="Times New Roman"/>
                <w:sz w:val="24"/>
                <w:szCs w:val="24"/>
                <w:lang w:eastAsia="ru-RU"/>
              </w:rPr>
              <w:t>Объект «1</w:t>
            </w:r>
            <w:r w:rsidR="004755EF">
              <w:rPr>
                <w:rFonts w:ascii="Times New Roman" w:eastAsia="Times New Roman" w:hAnsi="Times New Roman" w:cs="Times New Roman"/>
                <w:sz w:val="24"/>
                <w:szCs w:val="24"/>
                <w:lang w:eastAsia="ru-RU"/>
              </w:rPr>
              <w:t>7</w:t>
            </w:r>
            <w:r w:rsidRPr="00305A45">
              <w:rPr>
                <w:rFonts w:ascii="Times New Roman" w:eastAsia="Times New Roman" w:hAnsi="Times New Roman" w:cs="Times New Roman"/>
                <w:sz w:val="24"/>
                <w:szCs w:val="24"/>
                <w:lang w:eastAsia="ru-RU"/>
              </w:rPr>
              <w:t>» - «Кап</w:t>
            </w:r>
            <w:r>
              <w:rPr>
                <w:rFonts w:ascii="Times New Roman" w:eastAsia="Times New Roman" w:hAnsi="Times New Roman" w:cs="Times New Roman"/>
                <w:sz w:val="24"/>
                <w:szCs w:val="24"/>
                <w:lang w:eastAsia="ru-RU"/>
              </w:rPr>
              <w:t xml:space="preserve">итальный </w:t>
            </w:r>
            <w:r w:rsidRPr="00305A45">
              <w:rPr>
                <w:rFonts w:ascii="Times New Roman" w:eastAsia="Times New Roman" w:hAnsi="Times New Roman" w:cs="Times New Roman"/>
                <w:sz w:val="24"/>
                <w:szCs w:val="24"/>
                <w:lang w:eastAsia="ru-RU"/>
              </w:rPr>
              <w:t xml:space="preserve">ремонт здания </w:t>
            </w:r>
            <w:r w:rsidRPr="0019101F">
              <w:rPr>
                <w:rFonts w:ascii="Times New Roman" w:eastAsia="Times New Roman" w:hAnsi="Times New Roman" w:cs="Times New Roman"/>
                <w:sz w:val="24"/>
                <w:szCs w:val="24"/>
                <w:lang w:eastAsia="ru-RU"/>
              </w:rPr>
              <w:t>ТЦТЭТ</w:t>
            </w:r>
            <w:r w:rsidRPr="00305A45">
              <w:rPr>
                <w:rFonts w:ascii="Times New Roman" w:eastAsia="Times New Roman" w:hAnsi="Times New Roman" w:cs="Times New Roman"/>
                <w:sz w:val="24"/>
                <w:szCs w:val="24"/>
                <w:lang w:eastAsia="ru-RU"/>
              </w:rPr>
              <w:t>, расположенного по адресу</w:t>
            </w:r>
            <w:r w:rsidRPr="000F442D">
              <w:rPr>
                <w:rFonts w:ascii="Times New Roman" w:eastAsia="Times New Roman" w:hAnsi="Times New Roman" w:cs="Times New Roman"/>
                <w:sz w:val="24"/>
                <w:szCs w:val="24"/>
                <w:lang w:eastAsia="ru-RU"/>
              </w:rPr>
              <w:t>:</w:t>
            </w:r>
            <w:r w:rsidRPr="00305A45">
              <w:rPr>
                <w:rFonts w:ascii="Times New Roman" w:eastAsia="Times New Roman" w:hAnsi="Times New Roman" w:cs="Times New Roman"/>
                <w:sz w:val="24"/>
                <w:szCs w:val="24"/>
                <w:lang w:eastAsia="ru-RU"/>
              </w:rPr>
              <w:t xml:space="preserve"> Республика Башкортостан,</w:t>
            </w:r>
            <w:r>
              <w:rPr>
                <w:rFonts w:ascii="Times New Roman" w:eastAsia="Times New Roman" w:hAnsi="Times New Roman" w:cs="Times New Roman"/>
                <w:sz w:val="24"/>
                <w:szCs w:val="24"/>
                <w:lang w:eastAsia="ru-RU"/>
              </w:rPr>
              <w:t xml:space="preserve"> Зилаирский</w:t>
            </w:r>
            <w:r w:rsidRPr="00305A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район, </w:t>
            </w:r>
            <w:r w:rsidRPr="00305A45">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eastAsia="ru-RU"/>
              </w:rPr>
              <w:t>.</w:t>
            </w:r>
            <w:r w:rsidRPr="00305A45">
              <w:rPr>
                <w:rFonts w:ascii="Times New Roman" w:eastAsia="Times New Roman" w:hAnsi="Times New Roman" w:cs="Times New Roman"/>
                <w:sz w:val="24"/>
                <w:szCs w:val="24"/>
                <w:lang w:eastAsia="ru-RU"/>
              </w:rPr>
              <w:t xml:space="preserve"> Юлдыбаева, ул. Советская</w:t>
            </w:r>
            <w:r>
              <w:rPr>
                <w:rFonts w:ascii="Times New Roman" w:eastAsia="Times New Roman" w:hAnsi="Times New Roman" w:cs="Times New Roman"/>
                <w:sz w:val="24"/>
                <w:szCs w:val="24"/>
                <w:lang w:eastAsia="ru-RU"/>
              </w:rPr>
              <w:t xml:space="preserve">, д. </w:t>
            </w:r>
            <w:r w:rsidRPr="00305A45">
              <w:rPr>
                <w:rFonts w:ascii="Times New Roman" w:eastAsia="Times New Roman" w:hAnsi="Times New Roman" w:cs="Times New Roman"/>
                <w:sz w:val="24"/>
                <w:szCs w:val="24"/>
                <w:lang w:eastAsia="ru-RU"/>
              </w:rPr>
              <w:t>96»</w:t>
            </w:r>
          </w:p>
          <w:p w:rsidR="00A14ECA" w:rsidRPr="003362CD" w:rsidRDefault="00A14ECA" w:rsidP="00A14ECA">
            <w:pPr>
              <w:spacing w:line="240" w:lineRule="auto"/>
              <w:rPr>
                <w:rFonts w:ascii="Times New Roman" w:hAnsi="Times New Roman" w:cs="Times New Roman"/>
                <w:sz w:val="24"/>
                <w:szCs w:val="24"/>
              </w:rPr>
            </w:pPr>
          </w:p>
        </w:tc>
      </w:tr>
    </w:tbl>
    <w:p w:rsidR="004823DC" w:rsidRPr="003362CD" w:rsidRDefault="004823DC" w:rsidP="002974E3">
      <w:pPr>
        <w:widowControl w:val="0"/>
        <w:suppressAutoHyphens/>
        <w:spacing w:before="120"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i/>
          <w:sz w:val="24"/>
          <w:szCs w:val="24"/>
          <w:lang w:eastAsia="ru-RU"/>
        </w:rPr>
        <w:t xml:space="preserve"> </w:t>
      </w:r>
      <w:r w:rsidRPr="003362CD">
        <w:rPr>
          <w:rFonts w:ascii="Times New Roman" w:eastAsia="Times New Roman" w:hAnsi="Times New Roman" w:cs="Times New Roman"/>
          <w:b/>
          <w:sz w:val="24"/>
          <w:szCs w:val="24"/>
          <w:lang w:eastAsia="ru-RU"/>
        </w:rPr>
        <w:tab/>
      </w:r>
      <w:r w:rsidRPr="003362CD">
        <w:rPr>
          <w:rFonts w:ascii="Times New Roman" w:eastAsia="Times New Roman" w:hAnsi="Times New Roman" w:cs="Times New Roman"/>
          <w:b/>
          <w:bCs/>
          <w:sz w:val="24"/>
          <w:szCs w:val="24"/>
          <w:lang w:eastAsia="ru-RU"/>
        </w:rPr>
        <w:t xml:space="preserve">  «Дополнительные работы» - </w:t>
      </w:r>
      <w:r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журналы </w:t>
      </w:r>
      <w:r w:rsidR="000B4E23" w:rsidRPr="003362CD">
        <w:rPr>
          <w:rFonts w:ascii="Times New Roman" w:eastAsia="Times New Roman" w:hAnsi="Times New Roman" w:cs="Times New Roman"/>
          <w:sz w:val="24"/>
          <w:szCs w:val="24"/>
          <w:lang w:eastAsia="ru-RU"/>
        </w:rPr>
        <w:t>Кс-6 реестр выполненных</w:t>
      </w:r>
      <w:r w:rsidRPr="003362CD">
        <w:rPr>
          <w:rFonts w:ascii="Times New Roman" w:eastAsia="Times New Roman" w:hAnsi="Times New Roman" w:cs="Times New Roman"/>
          <w:sz w:val="24"/>
          <w:szCs w:val="24"/>
          <w:lang w:eastAsia="ru-RU"/>
        </w:rPr>
        <w:t xml:space="preserve">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23DC" w:rsidRPr="003362CD"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7416B4" w:rsidRPr="003362CD">
        <w:rPr>
          <w:rFonts w:ascii="Times New Roman" w:eastAsia="Times New Roman" w:hAnsi="Times New Roman" w:cs="Times New Roman"/>
          <w:sz w:val="24"/>
          <w:szCs w:val="24"/>
          <w:lang w:eastAsia="ru-RU"/>
        </w:rPr>
        <w:t xml:space="preserve">капитальному ремонту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w:t>
      </w:r>
      <w:r w:rsidRPr="003362CD">
        <w:rPr>
          <w:rFonts w:ascii="Times New Roman" w:eastAsia="Times New Roman" w:hAnsi="Times New Roman" w:cs="Times New Roman"/>
          <w:sz w:val="24"/>
          <w:szCs w:val="24"/>
          <w:lang w:eastAsia="ru-RU"/>
        </w:rPr>
        <w:lastRenderedPageBreak/>
        <w:t>Договору)</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Проектной документацией,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2974E3">
      <w:pPr>
        <w:numPr>
          <w:ilvl w:val="0"/>
          <w:numId w:val="2"/>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настоящего Договора, заданием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2974E3">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2974E3">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и в соответствии с Локальным сметным расчетом в действующей редакции (Приложение №2 к Договору), составляет</w:t>
      </w:r>
      <w:r w:rsidRPr="003362CD">
        <w:rPr>
          <w:rFonts w:ascii="Times New Roman" w:eastAsia="Times New Roman" w:hAnsi="Times New Roman" w:cs="Times New Roman"/>
          <w:b/>
          <w:bCs/>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
          <w:bCs/>
          <w:kern w:val="32"/>
          <w:sz w:val="24"/>
          <w:szCs w:val="24"/>
          <w:lang w:eastAsia="ru-RU"/>
        </w:rPr>
      </w:pPr>
    </w:p>
    <w:p w:rsidR="009808A5" w:rsidRPr="00EC67B5" w:rsidRDefault="009808A5" w:rsidP="009808A5">
      <w:pPr>
        <w:spacing w:after="0" w:line="240" w:lineRule="auto"/>
        <w:jc w:val="both"/>
        <w:rPr>
          <w:rFonts w:ascii="Times New Roman" w:eastAsia="Times New Roman" w:hAnsi="Times New Roman" w:cs="Times New Roman"/>
          <w:bCs/>
          <w:kern w:val="32"/>
          <w:sz w:val="24"/>
          <w:szCs w:val="24"/>
          <w:u w:val="single"/>
          <w:lang w:eastAsia="ru-RU"/>
        </w:rPr>
      </w:pPr>
      <w:r w:rsidRPr="00EC67B5">
        <w:rPr>
          <w:rFonts w:ascii="Times New Roman" w:eastAsia="Times New Roman" w:hAnsi="Times New Roman" w:cs="Times New Roman"/>
          <w:bCs/>
          <w:kern w:val="32"/>
          <w:sz w:val="24"/>
          <w:szCs w:val="24"/>
          <w:u w:val="single"/>
          <w:lang w:eastAsia="ru-RU"/>
        </w:rPr>
        <w:t xml:space="preserve">               </w:t>
      </w:r>
      <w:proofErr w:type="gramStart"/>
      <w:r w:rsidR="00512514" w:rsidRPr="00EC67B5">
        <w:rPr>
          <w:rFonts w:ascii="Times New Roman" w:eastAsia="Times New Roman" w:hAnsi="Times New Roman" w:cs="Times New Roman"/>
          <w:bCs/>
          <w:kern w:val="32"/>
          <w:sz w:val="24"/>
          <w:szCs w:val="24"/>
          <w:u w:val="single"/>
          <w:lang w:eastAsia="ru-RU"/>
        </w:rPr>
        <w:t xml:space="preserve">( </w:t>
      </w:r>
      <w:r w:rsidRPr="00EC67B5">
        <w:rPr>
          <w:rFonts w:ascii="Times New Roman" w:eastAsia="Times New Roman" w:hAnsi="Times New Roman" w:cs="Times New Roman"/>
          <w:bCs/>
          <w:kern w:val="32"/>
          <w:sz w:val="24"/>
          <w:szCs w:val="24"/>
          <w:u w:val="single"/>
          <w:lang w:eastAsia="ru-RU"/>
        </w:rPr>
        <w:t xml:space="preserve"> </w:t>
      </w:r>
      <w:proofErr w:type="gramEnd"/>
      <w:r w:rsidRPr="00EC67B5">
        <w:rPr>
          <w:rFonts w:ascii="Times New Roman" w:eastAsia="Times New Roman" w:hAnsi="Times New Roman" w:cs="Times New Roman"/>
          <w:bCs/>
          <w:kern w:val="32"/>
          <w:sz w:val="24"/>
          <w:szCs w:val="24"/>
          <w:u w:val="single"/>
          <w:lang w:eastAsia="ru-RU"/>
        </w:rPr>
        <w:t xml:space="preserve">           </w:t>
      </w:r>
      <w:r w:rsidR="00512514" w:rsidRPr="00EC67B5">
        <w:rPr>
          <w:rFonts w:ascii="Times New Roman" w:eastAsia="Times New Roman" w:hAnsi="Times New Roman" w:cs="Times New Roman"/>
          <w:bCs/>
          <w:kern w:val="32"/>
          <w:sz w:val="24"/>
          <w:szCs w:val="24"/>
          <w:u w:val="single"/>
          <w:lang w:eastAsia="ru-RU"/>
        </w:rPr>
        <w:t xml:space="preserve"> )</w:t>
      </w:r>
      <w:r w:rsidRPr="00EC67B5">
        <w:rPr>
          <w:rFonts w:ascii="Times New Roman" w:eastAsia="Times New Roman" w:hAnsi="Times New Roman" w:cs="Times New Roman"/>
          <w:bCs/>
          <w:kern w:val="32"/>
          <w:sz w:val="24"/>
          <w:szCs w:val="24"/>
          <w:u w:val="single"/>
          <w:lang w:eastAsia="ru-RU"/>
        </w:rPr>
        <w:t xml:space="preserve"> рублей     коп., включая НДС 20%     (                 ) рублей            коп.</w:t>
      </w:r>
    </w:p>
    <w:p w:rsidR="004823DC" w:rsidRPr="003362CD" w:rsidRDefault="009808A5" w:rsidP="009808A5">
      <w:pPr>
        <w:spacing w:after="0" w:line="240" w:lineRule="auto"/>
        <w:jc w:val="both"/>
        <w:rPr>
          <w:rFonts w:ascii="Times New Roman" w:eastAsia="Times New Roman" w:hAnsi="Times New Roman" w:cs="Times New Roman"/>
          <w:sz w:val="24"/>
          <w:szCs w:val="24"/>
          <w:lang w:eastAsia="ru-RU"/>
        </w:rPr>
      </w:pPr>
      <w:r w:rsidRPr="009808A5">
        <w:rPr>
          <w:rFonts w:ascii="Times New Roman" w:eastAsia="Times New Roman" w:hAnsi="Times New Roman" w:cs="Times New Roman"/>
          <w:b/>
          <w:bCs/>
          <w:kern w:val="32"/>
          <w:sz w:val="24"/>
          <w:szCs w:val="24"/>
          <w:u w:val="single"/>
          <w:lang w:eastAsia="ru-RU"/>
        </w:rPr>
        <w:t xml:space="preserve">         </w:t>
      </w:r>
      <w:r w:rsidR="004823DC"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B640C5">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sz w:val="24"/>
          <w:szCs w:val="24"/>
          <w:lang w:eastAsia="ru-RU"/>
        </w:rPr>
        <w:t xml:space="preserve"> (</w:t>
      </w:r>
      <w:r w:rsidR="00B640C5">
        <w:rPr>
          <w:rFonts w:ascii="Times New Roman" w:eastAsia="Times New Roman" w:hAnsi="Times New Roman" w:cs="Times New Roman"/>
          <w:sz w:val="24"/>
          <w:szCs w:val="24"/>
          <w:lang w:eastAsia="ru-RU"/>
        </w:rPr>
        <w:t>двадцати пяти</w:t>
      </w:r>
      <w:r w:rsidRPr="003362CD">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Акта о приемке выполненных работ (формы № КС-2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2.6.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В момент осуществления фактических действий по обмену электронными документами Подрядчик (Указать в соответствии с Договором) присоединяется к соглашению об использовании электронных документов, размещенном по адресу </w:t>
      </w:r>
      <w:hyperlink r:id="rId6" w:history="1">
        <w:r w:rsidRPr="003362CD">
          <w:rPr>
            <w:rStyle w:val="a3"/>
            <w:rFonts w:ascii="Times New Roman" w:eastAsia="Times New Roman" w:hAnsi="Times New Roman" w:cs="Times New Roman"/>
            <w:color w:val="0000FF"/>
            <w:sz w:val="24"/>
            <w:szCs w:val="24"/>
            <w:lang w:eastAsia="ru-RU"/>
          </w:rPr>
          <w:t>http://www.bashtel.ru/dokumenty/</w:t>
        </w:r>
      </w:hyperlink>
      <w:r w:rsidRPr="003362CD">
        <w:rPr>
          <w:rFonts w:ascii="Times New Roman" w:eastAsia="Times New Roman" w:hAnsi="Times New Roman" w:cs="Times New Roman"/>
          <w:sz w:val="24"/>
          <w:szCs w:val="24"/>
          <w:lang w:eastAsia="ru-RU"/>
        </w:rPr>
        <w:t>.</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005E2747" w:rsidRPr="0050556F">
        <w:rPr>
          <w:rFonts w:ascii="Times New Roman" w:eastAsia="Times New Roman" w:hAnsi="Times New Roman" w:cs="Times New Roman"/>
          <w:sz w:val="24"/>
          <w:szCs w:val="24"/>
          <w:lang w:eastAsia="ru-RU"/>
        </w:rPr>
        <w:t>не позднее</w:t>
      </w:r>
      <w:r w:rsidRPr="003362CD">
        <w:rPr>
          <w:rFonts w:ascii="Times New Roman" w:eastAsia="Times New Roman" w:hAnsi="Times New Roman" w:cs="Times New Roman"/>
          <w:sz w:val="24"/>
          <w:szCs w:val="24"/>
          <w:lang w:eastAsia="ru-RU"/>
        </w:rPr>
        <w:t xml:space="preserve"> </w:t>
      </w:r>
      <w:r w:rsidR="005E2747" w:rsidRPr="0050556F">
        <w:rPr>
          <w:rFonts w:ascii="Times New Roman" w:eastAsia="Times New Roman" w:hAnsi="Times New Roman" w:cs="Times New Roman"/>
          <w:sz w:val="24"/>
          <w:szCs w:val="24"/>
          <w:lang w:eastAsia="ru-RU"/>
        </w:rPr>
        <w:t>3</w:t>
      </w:r>
      <w:r w:rsidR="0082279E" w:rsidRPr="0050556F">
        <w:rPr>
          <w:rFonts w:ascii="Times New Roman" w:eastAsia="Times New Roman" w:hAnsi="Times New Roman" w:cs="Times New Roman"/>
          <w:sz w:val="24"/>
          <w:szCs w:val="24"/>
          <w:lang w:eastAsia="ru-RU"/>
        </w:rPr>
        <w:t>1</w:t>
      </w:r>
      <w:r w:rsidR="005E2747" w:rsidRPr="0050556F">
        <w:rPr>
          <w:rFonts w:ascii="Times New Roman" w:eastAsia="Times New Roman" w:hAnsi="Times New Roman" w:cs="Times New Roman"/>
          <w:sz w:val="24"/>
          <w:szCs w:val="24"/>
          <w:lang w:eastAsia="ru-RU"/>
        </w:rPr>
        <w:t>.0</w:t>
      </w:r>
      <w:r w:rsidR="0082279E" w:rsidRPr="0050556F">
        <w:rPr>
          <w:rFonts w:ascii="Times New Roman" w:eastAsia="Times New Roman" w:hAnsi="Times New Roman" w:cs="Times New Roman"/>
          <w:sz w:val="24"/>
          <w:szCs w:val="24"/>
          <w:lang w:eastAsia="ru-RU"/>
        </w:rPr>
        <w:t>7</w:t>
      </w:r>
      <w:r w:rsidR="005E2747" w:rsidRPr="0050556F">
        <w:rPr>
          <w:rFonts w:ascii="Times New Roman" w:eastAsia="Times New Roman" w:hAnsi="Times New Roman" w:cs="Times New Roman"/>
          <w:sz w:val="24"/>
          <w:szCs w:val="24"/>
          <w:lang w:eastAsia="ru-RU"/>
        </w:rPr>
        <w:t>.2019 года</w:t>
      </w:r>
      <w:r w:rsidRPr="003362CD">
        <w:rPr>
          <w:rFonts w:ascii="Times New Roman" w:eastAsia="Times New Roman" w:hAnsi="Times New Roman" w:cs="Times New Roman"/>
          <w:sz w:val="24"/>
          <w:szCs w:val="24"/>
          <w:lang w:eastAsia="ru-RU"/>
        </w:rPr>
        <w:t xml:space="preserve">, 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974E3">
      <w:pPr>
        <w:numPr>
          <w:ilvl w:val="0"/>
          <w:numId w:val="2"/>
        </w:numPr>
        <w:tabs>
          <w:tab w:val="num" w:pos="0"/>
        </w:tabs>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Pr="003362CD"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3362CD" w:rsidRDefault="004823DC" w:rsidP="00B640C5">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Производство Работ</w:t>
      </w:r>
    </w:p>
    <w:p w:rsidR="004823DC" w:rsidRPr="003362CD" w:rsidRDefault="004823DC" w:rsidP="002974E3">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5.1. Производство Работ </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E361FC" w:rsidRPr="003362CD" w:rsidRDefault="00E361F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B640C5" w:rsidRPr="00B640C5" w:rsidRDefault="004823DC" w:rsidP="002974E3">
      <w:pPr>
        <w:autoSpaceDE w:val="0"/>
        <w:autoSpaceDN w:val="0"/>
        <w:adjustRightInd w:val="0"/>
        <w:spacing w:after="0" w:line="240" w:lineRule="auto"/>
        <w:ind w:firstLine="540"/>
        <w:jc w:val="both"/>
        <w:rPr>
          <w:rFonts w:ascii="Times New Roman" w:eastAsia="Times New Roman" w:hAnsi="Times New Roman" w:cs="Times New Roman"/>
          <w:b/>
          <w:i/>
          <w:color w:val="808080" w:themeColor="background1" w:themeShade="80"/>
          <w:sz w:val="24"/>
          <w:szCs w:val="24"/>
          <w:lang w:eastAsia="ru-RU"/>
        </w:rPr>
      </w:pPr>
      <w:r w:rsidRPr="003362CD">
        <w:rPr>
          <w:rFonts w:ascii="Times New Roman" w:eastAsia="Times New Roman" w:hAnsi="Times New Roman" w:cs="Times New Roman"/>
          <w:sz w:val="24"/>
          <w:szCs w:val="24"/>
          <w:lang w:eastAsia="ru-RU"/>
        </w:rPr>
        <w:t>6.2.</w:t>
      </w:r>
      <w:r w:rsidR="00B640C5">
        <w:rPr>
          <w:rFonts w:ascii="Times New Roman" w:eastAsia="Times New Roman" w:hAnsi="Times New Roman" w:cs="Times New Roman"/>
          <w:sz w:val="24"/>
          <w:szCs w:val="24"/>
          <w:lang w:eastAsia="ru-RU"/>
        </w:rPr>
        <w:t xml:space="preserve"> </w:t>
      </w:r>
      <w:r w:rsidR="00B640C5" w:rsidRPr="00B640C5">
        <w:rPr>
          <w:rFonts w:ascii="Times New Roman" w:eastAsia="Times New Roman" w:hAnsi="Times New Roman" w:cs="Times New Roman"/>
          <w:b/>
          <w:i/>
          <w:color w:val="808080" w:themeColor="background1" w:themeShade="80"/>
          <w:sz w:val="24"/>
          <w:szCs w:val="24"/>
          <w:lang w:eastAsia="ru-RU"/>
        </w:rPr>
        <w:t>указывается один из приведенных ниже вариантов по результатам проведенной закупочной процедуры</w:t>
      </w:r>
    </w:p>
    <w:p w:rsidR="00B640C5" w:rsidRPr="00B640C5" w:rsidRDefault="00B640C5"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1 вариант:</w:t>
      </w:r>
    </w:p>
    <w:p w:rsidR="00B640C5" w:rsidRPr="00DC0AB6" w:rsidRDefault="00B640C5" w:rsidP="00B640C5">
      <w:pPr>
        <w:tabs>
          <w:tab w:val="num" w:pos="426"/>
          <w:tab w:val="num" w:pos="709"/>
          <w:tab w:val="left" w:pos="993"/>
        </w:tabs>
        <w:ind w:firstLine="567"/>
      </w:pPr>
      <w:r w:rsidRPr="00B640C5">
        <w:rPr>
          <w:rFonts w:ascii="Times New Roman" w:eastAsia="Times New Roman" w:hAnsi="Times New Roman" w:cs="Times New Roman"/>
          <w:sz w:val="24"/>
          <w:szCs w:val="24"/>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B640C5" w:rsidRPr="00B640C5" w:rsidRDefault="00B640C5" w:rsidP="002974E3">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2 вариант:</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Гарантийный срок на выполненные Работы, используемые Материалы составляет 24 (двадцать четыре) месяц</w:t>
      </w:r>
      <w:r w:rsidR="00B640C5">
        <w:rPr>
          <w:rFonts w:ascii="Times New Roman" w:eastAsia="Times New Roman" w:hAnsi="Times New Roman" w:cs="Times New Roman"/>
          <w:sz w:val="24"/>
          <w:szCs w:val="24"/>
          <w:lang w:eastAsia="ru-RU"/>
        </w:rPr>
        <w:t>а</w:t>
      </w:r>
      <w:r w:rsidRPr="003362CD">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2974E3">
      <w:pPr>
        <w:autoSpaceDE w:val="0"/>
        <w:autoSpaceDN w:val="0"/>
        <w:adjustRightInd w:val="0"/>
        <w:spacing w:before="108" w:after="108" w:line="240" w:lineRule="auto"/>
        <w:ind w:left="2204"/>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Pr="003362CD" w:rsidRDefault="004823DC" w:rsidP="002974E3">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823DC" w:rsidRPr="003362CD" w:rsidRDefault="004823DC" w:rsidP="002974E3">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rsidR="00E361FC" w:rsidRPr="003362CD">
        <w:rPr>
          <w:rFonts w:ascii="Times New Roman" w:eastAsia="Times New Roman" w:hAnsi="Times New Roman" w:cs="Times New Roman"/>
          <w:sz w:val="24"/>
          <w:szCs w:val="24"/>
          <w:lang w:eastAsia="ru-RU"/>
        </w:rPr>
        <w:t>дрядчика неустойку в размере 10</w:t>
      </w:r>
      <w:r w:rsidRPr="003362CD">
        <w:rPr>
          <w:rFonts w:ascii="Times New Roman" w:eastAsia="Times New Roman" w:hAnsi="Times New Roman" w:cs="Times New Roman"/>
          <w:sz w:val="24"/>
          <w:szCs w:val="24"/>
          <w:lang w:eastAsia="ru-RU"/>
        </w:rPr>
        <w:t>% от стоимости Работ, за каждый день просрочки исполнения соответствующего обязательства.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ЦБ РФ от суммы, просроченной к оплате за каждый день просрочки.</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9.5. Выплата неустойки по настоящему Договору осуществляется одним из следующих способов:</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4823DC" w:rsidRPr="003362CD" w:rsidRDefault="004823DC" w:rsidP="002974E3">
      <w:pPr>
        <w:spacing w:after="0" w:line="240" w:lineRule="auto"/>
        <w:ind w:firstLine="567"/>
        <w:jc w:val="both"/>
        <w:rPr>
          <w:rFonts w:ascii="Times New Roman" w:eastAsia="Calibri" w:hAnsi="Times New Roman" w:cs="Times New Roman"/>
          <w:sz w:val="24"/>
          <w:szCs w:val="24"/>
        </w:rPr>
      </w:pPr>
      <w:r w:rsidRPr="003362CD">
        <w:rPr>
          <w:rFonts w:ascii="Times New Roman" w:eastAsia="Calibri" w:hAnsi="Times New Roman" w:cs="Times New Roman"/>
          <w:sz w:val="24"/>
          <w:szCs w:val="24"/>
        </w:rPr>
        <w:t>9.6. В случае досрочного прекращения договора по инициативе Подрядчика (включая односторонний отказ от исполнения договора) последний уплачив</w:t>
      </w:r>
      <w:r w:rsidR="007416B4" w:rsidRPr="003362CD">
        <w:rPr>
          <w:rFonts w:ascii="Times New Roman" w:eastAsia="Calibri" w:hAnsi="Times New Roman" w:cs="Times New Roman"/>
          <w:sz w:val="24"/>
          <w:szCs w:val="24"/>
        </w:rPr>
        <w:t xml:space="preserve">ает Заказчику штраф в размере </w:t>
      </w:r>
      <w:r w:rsidR="006E4166">
        <w:rPr>
          <w:rFonts w:ascii="Times New Roman" w:eastAsia="Calibri" w:hAnsi="Times New Roman" w:cs="Times New Roman"/>
          <w:sz w:val="24"/>
          <w:szCs w:val="24"/>
        </w:rPr>
        <w:t>50</w:t>
      </w:r>
      <w:r w:rsidRPr="003362CD">
        <w:rPr>
          <w:rFonts w:ascii="Times New Roman" w:eastAsia="Calibri" w:hAnsi="Times New Roman" w:cs="Times New Roman"/>
          <w:sz w:val="24"/>
          <w:szCs w:val="24"/>
        </w:rPr>
        <w:t xml:space="preserve">%    </w:t>
      </w:r>
      <w:r w:rsidRPr="003362CD">
        <w:rPr>
          <w:rFonts w:ascii="Times New Roman" w:eastAsia="Calibri" w:hAnsi="Times New Roman" w:cs="Times New Roman"/>
          <w:snapToGrid w:val="0"/>
          <w:sz w:val="24"/>
          <w:szCs w:val="24"/>
        </w:rPr>
        <w:t>от стоимости Договора.</w:t>
      </w:r>
      <w:r w:rsidRPr="003362CD">
        <w:rPr>
          <w:rFonts w:ascii="Times New Roman" w:eastAsia="Calibri" w:hAnsi="Times New Roman" w:cs="Times New Roman"/>
          <w:sz w:val="24"/>
          <w:szCs w:val="24"/>
        </w:rPr>
        <w:t xml:space="preserve"> </w:t>
      </w:r>
    </w:p>
    <w:p w:rsidR="004823DC" w:rsidRPr="003362CD" w:rsidRDefault="004823DC" w:rsidP="002974E3">
      <w:pPr>
        <w:numPr>
          <w:ilvl w:val="0"/>
          <w:numId w:val="4"/>
        </w:numPr>
        <w:autoSpaceDE w:val="0"/>
        <w:autoSpaceDN w:val="0"/>
        <w:adjustRightInd w:val="0"/>
        <w:spacing w:before="108"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974E3">
      <w:pPr>
        <w:spacing w:before="24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Pr="003362CD"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3362CD" w:rsidRDefault="004823DC" w:rsidP="002974E3">
      <w:pPr>
        <w:widowControl w:val="0"/>
        <w:suppressAutoHyphens/>
        <w:spacing w:before="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B640C5"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bCs/>
          <w:sz w:val="24"/>
          <w:szCs w:val="24"/>
          <w:lang w:val="en-GB" w:eastAsia="ru-RU"/>
        </w:rPr>
        <w:t>e</w:t>
      </w:r>
      <w:r w:rsidRPr="00B640C5">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proofErr w:type="gramEnd"/>
      <w:r w:rsidRPr="00B640C5">
        <w:rPr>
          <w:rFonts w:ascii="Times New Roman" w:eastAsia="Times New Roman" w:hAnsi="Times New Roman" w:cs="Times New Roman"/>
          <w:bCs/>
          <w:sz w:val="24"/>
          <w:szCs w:val="24"/>
          <w:lang w:eastAsia="ru-RU"/>
        </w:rPr>
        <w:t>:</w:t>
      </w:r>
      <w:r w:rsidRPr="00B640C5">
        <w:rPr>
          <w:rFonts w:ascii="Times New Roman" w:eastAsia="Times New Roman" w:hAnsi="Times New Roman" w:cs="Times New Roman"/>
          <w:sz w:val="24"/>
          <w:szCs w:val="24"/>
          <w:lang w:eastAsia="ru-RU"/>
        </w:rPr>
        <w:t xml:space="preserve"> </w:t>
      </w:r>
      <w:hyperlink r:id="rId7" w:history="1">
        <w:r w:rsidRPr="003362CD">
          <w:rPr>
            <w:rStyle w:val="a3"/>
            <w:rFonts w:ascii="Times New Roman" w:eastAsia="Times New Roman" w:hAnsi="Times New Roman" w:cs="Times New Roman"/>
            <w:color w:val="0000FF"/>
            <w:sz w:val="24"/>
            <w:szCs w:val="24"/>
            <w:lang w:val="en-US" w:eastAsia="ru-RU"/>
          </w:rPr>
          <w:t>b</w:t>
        </w:r>
        <w:r w:rsidRPr="00B640C5">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B640C5">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B640C5">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B640C5" w:rsidRDefault="00A87F52"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Ю</w:t>
      </w:r>
      <w:r w:rsidRPr="00B640C5">
        <w:rPr>
          <w:rFonts w:ascii="Times New Roman" w:eastAsia="Times New Roman" w:hAnsi="Times New Roman" w:cs="Times New Roman"/>
          <w:sz w:val="24"/>
          <w:szCs w:val="24"/>
          <w:lang w:eastAsia="ru-RU"/>
        </w:rPr>
        <w:t>.</w:t>
      </w:r>
      <w:r w:rsidR="007672BC" w:rsidRPr="00B640C5">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М</w:t>
      </w:r>
      <w:r w:rsidRPr="00B640C5">
        <w:rPr>
          <w:rFonts w:ascii="Times New Roman" w:eastAsia="Times New Roman" w:hAnsi="Times New Roman" w:cs="Times New Roman"/>
          <w:sz w:val="24"/>
          <w:szCs w:val="24"/>
          <w:lang w:eastAsia="ru-RU"/>
        </w:rPr>
        <w:t>.</w:t>
      </w:r>
      <w:r w:rsidR="007672BC" w:rsidRPr="00B640C5">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7672B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p>
    <w:p w:rsidR="002974E3" w:rsidRPr="00B640C5"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val="en-US" w:eastAsia="ru-RU"/>
        </w:rPr>
        <w:t>e</w:t>
      </w:r>
      <w:r w:rsidRPr="00B640C5">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proofErr w:type="gramEnd"/>
      <w:r w:rsidRPr="00B640C5">
        <w:rPr>
          <w:rFonts w:ascii="Times New Roman" w:eastAsia="Times New Roman" w:hAnsi="Times New Roman" w:cs="Times New Roman"/>
          <w:sz w:val="24"/>
          <w:szCs w:val="24"/>
          <w:lang w:eastAsia="ru-RU"/>
        </w:rPr>
        <w:t xml:space="preserve">: </w:t>
      </w:r>
      <w:hyperlink r:id="rId8" w:history="1"/>
      <w:r w:rsidR="007672BC" w:rsidRPr="00B640C5">
        <w:rPr>
          <w:rStyle w:val="a3"/>
          <w:rFonts w:ascii="Times New Roman" w:eastAsia="Times New Roman" w:hAnsi="Times New Roman" w:cs="Times New Roman"/>
          <w:sz w:val="24"/>
          <w:szCs w:val="24"/>
          <w:lang w:eastAsia="ru-RU"/>
        </w:rPr>
        <w:t xml:space="preserve"> </w:t>
      </w:r>
      <w:proofErr w:type="spellStart"/>
      <w:r w:rsidR="007672BC" w:rsidRPr="003362CD">
        <w:rPr>
          <w:rStyle w:val="a3"/>
          <w:rFonts w:ascii="Times New Roman" w:eastAsia="Times New Roman" w:hAnsi="Times New Roman" w:cs="Times New Roman"/>
          <w:sz w:val="24"/>
          <w:szCs w:val="24"/>
          <w:lang w:val="en-US" w:eastAsia="ru-RU"/>
        </w:rPr>
        <w:t>Hamzin</w:t>
      </w:r>
      <w:proofErr w:type="spellEnd"/>
      <w:r w:rsidR="007672BC" w:rsidRPr="00B640C5">
        <w:rPr>
          <w:rStyle w:val="a3"/>
          <w:rFonts w:ascii="Times New Roman" w:eastAsia="Times New Roman" w:hAnsi="Times New Roman" w:cs="Times New Roman"/>
          <w:sz w:val="24"/>
          <w:szCs w:val="24"/>
          <w:lang w:eastAsia="ru-RU"/>
        </w:rPr>
        <w:t>@</w:t>
      </w:r>
      <w:proofErr w:type="spellStart"/>
      <w:r w:rsidR="007672BC" w:rsidRPr="003362CD">
        <w:rPr>
          <w:rStyle w:val="a3"/>
          <w:rFonts w:ascii="Times New Roman" w:eastAsia="Times New Roman" w:hAnsi="Times New Roman" w:cs="Times New Roman"/>
          <w:sz w:val="24"/>
          <w:szCs w:val="24"/>
          <w:lang w:val="en-US" w:eastAsia="ru-RU"/>
        </w:rPr>
        <w:t>bashtel</w:t>
      </w:r>
      <w:proofErr w:type="spellEnd"/>
      <w:r w:rsidR="007672BC" w:rsidRPr="00B640C5">
        <w:rPr>
          <w:rStyle w:val="a3"/>
          <w:rFonts w:ascii="Times New Roman" w:eastAsia="Times New Roman" w:hAnsi="Times New Roman" w:cs="Times New Roman"/>
          <w:sz w:val="24"/>
          <w:szCs w:val="24"/>
          <w:lang w:eastAsia="ru-RU"/>
        </w:rPr>
        <w:t>.</w:t>
      </w:r>
      <w:proofErr w:type="spellStart"/>
      <w:r w:rsidR="007672BC" w:rsidRPr="003362CD">
        <w:rPr>
          <w:rStyle w:val="a3"/>
          <w:rFonts w:ascii="Times New Roman" w:eastAsia="Times New Roman" w:hAnsi="Times New Roman" w:cs="Times New Roman"/>
          <w:sz w:val="24"/>
          <w:szCs w:val="24"/>
          <w:lang w:val="en-US" w:eastAsia="ru-RU"/>
        </w:rPr>
        <w:t>ru</w:t>
      </w:r>
      <w:proofErr w:type="spellEnd"/>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Организация: </w:t>
      </w:r>
      <w:r w:rsidR="007672BC"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Pr="003362CD">
        <w:rPr>
          <w:rFonts w:ascii="Times New Roman" w:hAnsi="Times New Roman" w:cs="Times New Roman"/>
          <w:sz w:val="24"/>
          <w:szCs w:val="24"/>
        </w:rPr>
        <w:t>8</w:t>
      </w:r>
      <w:r w:rsidR="007672BC" w:rsidRPr="003362CD">
        <w:rPr>
          <w:rFonts w:ascii="Times New Roman" w:hAnsi="Times New Roman" w:cs="Times New Roman"/>
          <w:sz w:val="24"/>
          <w:szCs w:val="24"/>
        </w:rPr>
        <w:t xml:space="preserve"> </w:t>
      </w:r>
    </w:p>
    <w:p w:rsidR="004823DC" w:rsidRPr="003362CD" w:rsidRDefault="004823DC" w:rsidP="002974E3">
      <w:pPr>
        <w:widowControl w:val="0"/>
        <w:tabs>
          <w:tab w:val="num" w:pos="0"/>
        </w:tabs>
        <w:suppressAutoHyphens/>
        <w:spacing w:after="0" w:line="240" w:lineRule="auto"/>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p>
    <w:p w:rsidR="004823DC" w:rsidRPr="003362CD"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23DC" w:rsidRPr="003362CD"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4823DC" w:rsidRPr="003362CD" w:rsidRDefault="004823DC" w:rsidP="002974E3">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15.1.</w:t>
      </w:r>
      <w:r w:rsidRPr="003362CD">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23DC" w:rsidRPr="003362CD" w:rsidRDefault="004823DC"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spacing w:line="240" w:lineRule="auto"/>
        <w:rPr>
          <w:rFonts w:ascii="Times New Roman" w:hAnsi="Times New Roman" w:cs="Times New Roman"/>
          <w:sz w:val="24"/>
          <w:szCs w:val="24"/>
        </w:rPr>
      </w:pPr>
      <w:r w:rsidRPr="003362CD">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w:t>
      </w:r>
      <w:proofErr w:type="gramStart"/>
      <w:r w:rsidRPr="003362CD">
        <w:rPr>
          <w:rFonts w:ascii="Times New Roman" w:hAnsi="Times New Roman" w:cs="Times New Roman"/>
          <w:sz w:val="24"/>
          <w:szCs w:val="24"/>
        </w:rPr>
        <w:t>E-</w:t>
      </w:r>
      <w:proofErr w:type="spellStart"/>
      <w:r w:rsidRPr="003362CD">
        <w:rPr>
          <w:rFonts w:ascii="Times New Roman" w:hAnsi="Times New Roman" w:cs="Times New Roman"/>
          <w:sz w:val="24"/>
          <w:szCs w:val="24"/>
        </w:rPr>
        <w:t>mail</w:t>
      </w:r>
      <w:proofErr w:type="spellEnd"/>
      <w:r w:rsidRPr="003362CD">
        <w:rPr>
          <w:rFonts w:ascii="Times New Roman" w:hAnsi="Times New Roman" w:cs="Times New Roman"/>
          <w:sz w:val="24"/>
          <w:szCs w:val="24"/>
        </w:rPr>
        <w:t xml:space="preserve">: </w:t>
      </w:r>
      <w:r w:rsidR="007672BC" w:rsidRPr="003362CD">
        <w:rPr>
          <w:rFonts w:ascii="Times New Roman" w:hAnsi="Times New Roman" w:cs="Times New Roman"/>
          <w:color w:val="333333"/>
          <w:sz w:val="24"/>
          <w:szCs w:val="24"/>
          <w:shd w:val="clear" w:color="auto" w:fill="FFFFFF"/>
        </w:rPr>
        <w:t xml:space="preserve">  </w:t>
      </w:r>
      <w:proofErr w:type="gramEnd"/>
      <w:r w:rsidR="007672BC" w:rsidRPr="003362CD">
        <w:rPr>
          <w:rFonts w:ascii="Times New Roman" w:hAnsi="Times New Roman" w:cs="Times New Roman"/>
          <w:color w:val="333333"/>
          <w:sz w:val="24"/>
          <w:szCs w:val="24"/>
          <w:shd w:val="clear" w:color="auto" w:fill="FFFFFF"/>
        </w:rPr>
        <w:t xml:space="preserve">                               </w:t>
      </w:r>
      <w:r w:rsidRPr="003362CD">
        <w:rPr>
          <w:rFonts w:ascii="Times New Roman" w:hAnsi="Times New Roman" w:cs="Times New Roman"/>
          <w:sz w:val="24"/>
          <w:szCs w:val="24"/>
        </w:rPr>
        <w:t xml:space="preserve"> Контактный телефон</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721A3B">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721A3B">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Локальный сметный расчет</w:t>
      </w:r>
      <w:r w:rsidR="00721A3B">
        <w:rPr>
          <w:rFonts w:ascii="Times New Roman" w:eastAsia="Times New Roman" w:hAnsi="Times New Roman" w:cs="Times New Roman"/>
          <w:sz w:val="24"/>
          <w:szCs w:val="24"/>
          <w:lang w:eastAsia="ru-RU"/>
        </w:rPr>
        <w:t>;</w:t>
      </w:r>
      <w:r w:rsidR="00F85F12" w:rsidRPr="003362CD">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721A3B">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r w:rsidR="00721A3B">
        <w:rPr>
          <w:rFonts w:ascii="Times New Roman" w:eastAsia="Times New Roman" w:hAnsi="Times New Roman" w:cs="Times New Roman"/>
          <w:sz w:val="24"/>
          <w:szCs w:val="24"/>
          <w:lang w:eastAsia="ru-RU"/>
        </w:rPr>
        <w:t>.</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6"/>
        <w:gridCol w:w="4595"/>
        <w:gridCol w:w="324"/>
        <w:gridCol w:w="327"/>
        <w:gridCol w:w="241"/>
        <w:gridCol w:w="4578"/>
        <w:gridCol w:w="527"/>
      </w:tblGrid>
      <w:tr w:rsidR="004823DC" w:rsidRPr="003362CD" w:rsidTr="00721A3B">
        <w:tc>
          <w:tcPr>
            <w:tcW w:w="4925" w:type="dxa"/>
            <w:gridSpan w:val="3"/>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4"/>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721A3B">
        <w:tc>
          <w:tcPr>
            <w:tcW w:w="4601" w:type="dxa"/>
            <w:gridSpan w:val="2"/>
            <w:hideMark/>
          </w:tcPr>
          <w:tbl>
            <w:tblPr>
              <w:tblW w:w="9885" w:type="dxa"/>
              <w:tblLayout w:type="fixed"/>
              <w:tblLook w:val="04A0" w:firstRow="1" w:lastRow="0" w:firstColumn="1" w:lastColumn="0" w:noHBand="0" w:noVBand="1"/>
            </w:tblPr>
            <w:tblGrid>
              <w:gridCol w:w="8281"/>
              <w:gridCol w:w="1604"/>
            </w:tblGrid>
            <w:tr w:rsidR="004823DC" w:rsidRPr="003362CD">
              <w:tc>
                <w:tcPr>
                  <w:tcW w:w="8284"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4823DC" w:rsidP="002974E3">
                  <w:pPr>
                    <w:spacing w:after="19" w:line="240" w:lineRule="auto"/>
                    <w:jc w:val="both"/>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в ОАО АБ «Россия» г.Санкт-Петербург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1605"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3"/>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gridSpan w:val="2"/>
            <w:hideMark/>
          </w:tcPr>
          <w:tbl>
            <w:tblPr>
              <w:tblW w:w="4713" w:type="dxa"/>
              <w:tblLayout w:type="fixed"/>
              <w:tblLook w:val="04A0" w:firstRow="1" w:lastRow="0" w:firstColumn="1" w:lastColumn="0" w:noHBand="0" w:noVBand="1"/>
            </w:tblPr>
            <w:tblGrid>
              <w:gridCol w:w="351"/>
              <w:gridCol w:w="4362"/>
            </w:tblGrid>
            <w:tr w:rsidR="004823DC" w:rsidRPr="003362CD" w:rsidTr="00E712F2">
              <w:trPr>
                <w:trHeight w:val="4179"/>
              </w:trPr>
              <w:tc>
                <w:tcPr>
                  <w:tcW w:w="351"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362" w:type="dxa"/>
                  <w:hideMark/>
                </w:tcPr>
                <w:p w:rsidR="000E450A"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Адрес: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Почтовый адрес: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   </w:t>
                  </w:r>
                </w:p>
                <w:p w:rsidR="00E02EBB"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Р/с  </w:t>
                  </w:r>
                  <w:r w:rsidR="007672BC" w:rsidRPr="003362CD">
                    <w:rPr>
                      <w:rFonts w:ascii="Times New Roman" w:hAnsi="Times New Roman" w:cs="Times New Roman"/>
                      <w:sz w:val="24"/>
                      <w:szCs w:val="24"/>
                    </w:rPr>
                    <w:t xml:space="preserve"> </w:t>
                  </w:r>
                </w:p>
                <w:p w:rsidR="004823DC" w:rsidRPr="003362CD" w:rsidRDefault="007672B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К/с   </w:t>
                  </w:r>
                  <w:r w:rsidR="007672BC"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БИК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Телефон: </w:t>
                  </w:r>
                  <w:r w:rsidR="007672BC" w:rsidRPr="003362CD">
                    <w:rPr>
                      <w:rFonts w:ascii="Times New Roman" w:hAnsi="Times New Roman" w:cs="Times New Roman"/>
                      <w:sz w:val="24"/>
                      <w:szCs w:val="24"/>
                    </w:rPr>
                    <w:t xml:space="preserve"> </w:t>
                  </w:r>
                </w:p>
                <w:p w:rsidR="004823DC" w:rsidRPr="003362CD" w:rsidRDefault="004823DC" w:rsidP="002974E3">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Адрес электронной почты:</w:t>
                  </w:r>
                  <w:r w:rsidR="00E712F2" w:rsidRPr="003362CD">
                    <w:rPr>
                      <w:rFonts w:ascii="Times New Roman" w:eastAsia="Times New Roman" w:hAnsi="Times New Roman" w:cs="Times New Roman"/>
                      <w:sz w:val="24"/>
                      <w:szCs w:val="24"/>
                      <w:lang w:eastAsia="ru-RU"/>
                    </w:rPr>
                    <w:t xml:space="preserve"> </w:t>
                  </w:r>
                  <w:r w:rsidR="007672BC" w:rsidRPr="003362CD">
                    <w:rPr>
                      <w:rStyle w:val="a3"/>
                      <w:rFonts w:ascii="Times New Roman" w:eastAsia="Times New Roman" w:hAnsi="Times New Roman" w:cs="Times New Roman"/>
                      <w:sz w:val="24"/>
                      <w:szCs w:val="24"/>
                      <w:lang w:eastAsia="ru-RU"/>
                    </w:rPr>
                    <w:t xml:space="preserve"> </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r w:rsidR="004823DC" w:rsidRPr="003362CD" w:rsidTr="00721A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6" w:type="dxa"/>
          <w:wAfter w:w="527" w:type="dxa"/>
          <w:trHeight w:val="1884"/>
        </w:trPr>
        <w:tc>
          <w:tcPr>
            <w:tcW w:w="5246"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bookmarkStart w:id="0" w:name="RANGE!A1:D185"/>
            <w:bookmarkEnd w:id="0"/>
            <w:r w:rsidRPr="003362CD">
              <w:rPr>
                <w:rFonts w:ascii="Times New Roman" w:eastAsia="Times New Roman" w:hAnsi="Times New Roman" w:cs="Times New Roman"/>
                <w:b/>
                <w:sz w:val="24"/>
                <w:szCs w:val="24"/>
                <w:lang w:eastAsia="ru-RU"/>
              </w:rPr>
              <w:t>ЗАКАЗЧИК:</w:t>
            </w: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2E28EA"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2E28EA" w:rsidRPr="003362CD" w:rsidRDefault="002E28EA"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p>
          <w:p w:rsidR="002E28EA" w:rsidRPr="003362CD" w:rsidRDefault="002E28EA" w:rsidP="002974E3">
            <w:pPr>
              <w:widowControl w:val="0"/>
              <w:autoSpaceDE w:val="0"/>
              <w:autoSpaceDN w:val="0"/>
              <w:adjustRightInd w:val="0"/>
              <w:spacing w:after="0" w:line="240" w:lineRule="auto"/>
              <w:ind w:right="8"/>
              <w:jc w:val="both"/>
              <w:rPr>
                <w:rFonts w:ascii="Times New Roman" w:hAnsi="Times New Roman" w:cs="Times New Roman"/>
                <w:b/>
                <w:sz w:val="24"/>
                <w:szCs w:val="24"/>
              </w:rPr>
            </w:pP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2E28EA" w:rsidRPr="003362CD">
              <w:rPr>
                <w:rFonts w:ascii="Times New Roman" w:hAnsi="Times New Roman" w:cs="Times New Roman"/>
                <w:sz w:val="24"/>
                <w:szCs w:val="24"/>
              </w:rPr>
              <w:t xml:space="preserve"> </w:t>
            </w:r>
            <w:r w:rsidR="002E28EA" w:rsidRPr="003362CD">
              <w:rPr>
                <w:rFonts w:ascii="Times New Roman" w:hAnsi="Times New Roman" w:cs="Times New Roman"/>
                <w:b/>
                <w:sz w:val="24"/>
                <w:szCs w:val="24"/>
              </w:rPr>
              <w:t xml:space="preserve">Долгоаршинных М.Г.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AC3E02" w:rsidRPr="003362CD"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AC3E02" w:rsidRPr="003362CD" w:rsidRDefault="00AC3E02"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4823DC" w:rsidRPr="003362CD" w:rsidRDefault="004823DC" w:rsidP="002974E3">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AC3E02" w:rsidRPr="003362CD" w:rsidRDefault="00AC3E02"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AC3E02" w:rsidRPr="003362CD" w:rsidRDefault="00AC3E02"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
          <w:p w:rsidR="004823DC" w:rsidRPr="003362CD" w:rsidRDefault="004823DC" w:rsidP="002974E3">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______________/ </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4823DC" w:rsidRPr="003362CD" w:rsidRDefault="004823DC" w:rsidP="002974E3">
            <w:pPr>
              <w:autoSpaceDE w:val="0"/>
              <w:autoSpaceDN w:val="0"/>
              <w:adjustRightInd w:val="0"/>
              <w:spacing w:line="240" w:lineRule="auto"/>
              <w:rPr>
                <w:rFonts w:ascii="Times New Roman" w:hAnsi="Times New Roman" w:cs="Times New Roman"/>
                <w:sz w:val="24"/>
                <w:szCs w:val="24"/>
              </w:rPr>
            </w:pPr>
          </w:p>
        </w:tc>
      </w:tr>
    </w:tbl>
    <w:p w:rsidR="004823DC" w:rsidRDefault="004823DC" w:rsidP="004823DC">
      <w:pPr>
        <w:spacing w:after="120" w:line="240" w:lineRule="auto"/>
        <w:jc w:val="both"/>
        <w:rPr>
          <w:rFonts w:ascii="Times New Roman" w:eastAsia="Times New Roman" w:hAnsi="Times New Roman" w:cs="Times New Roman"/>
          <w:sz w:val="26"/>
          <w:szCs w:val="26"/>
          <w:lang w:eastAsia="ru-RU"/>
        </w:rPr>
      </w:pPr>
    </w:p>
    <w:p w:rsidR="004823DC" w:rsidRDefault="004823DC" w:rsidP="004823DC">
      <w:pPr>
        <w:rPr>
          <w:rFonts w:eastAsia="MS Mincho"/>
        </w:rPr>
      </w:pPr>
    </w:p>
    <w:p w:rsidR="004823DC" w:rsidRDefault="004823DC" w:rsidP="004823DC">
      <w:pPr>
        <w:rPr>
          <w:rFonts w:eastAsia="MS Mincho"/>
        </w:rPr>
      </w:pPr>
    </w:p>
    <w:p w:rsidR="004823DC" w:rsidRDefault="004823DC" w:rsidP="004823DC">
      <w:pPr>
        <w:rPr>
          <w:rFonts w:eastAsia="MS Mincho"/>
        </w:rPr>
      </w:pPr>
    </w:p>
    <w:p w:rsidR="004823DC" w:rsidRDefault="004823DC"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CB23D5" w:rsidRDefault="00CB23D5" w:rsidP="004823DC">
      <w:pPr>
        <w:rPr>
          <w:rFonts w:eastAsia="MS Mincho"/>
        </w:rPr>
      </w:pPr>
    </w:p>
    <w:p w:rsidR="00721A3B" w:rsidRPr="003362CD" w:rsidRDefault="00721A3B" w:rsidP="00721A3B">
      <w:pPr>
        <w:spacing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Задание на выполнение</w:t>
      </w:r>
      <w:r>
        <w:rPr>
          <w:rFonts w:ascii="Times New Roman" w:eastAsia="Times New Roman" w:hAnsi="Times New Roman" w:cs="Times New Roman"/>
          <w:sz w:val="24"/>
          <w:szCs w:val="24"/>
          <w:lang w:eastAsia="ru-RU"/>
        </w:rPr>
        <w:t xml:space="preserve"> работ, представлено в отдельном файле «Приложение №1 к договору – Задание»</w:t>
      </w:r>
    </w:p>
    <w:p w:rsidR="00CB23D5" w:rsidRDefault="00CB23D5" w:rsidP="004823DC">
      <w:pPr>
        <w:rPr>
          <w:rFonts w:eastAsia="MS Mincho"/>
        </w:rPr>
      </w:pPr>
    </w:p>
    <w:p w:rsidR="00CB23D5" w:rsidRDefault="00CB23D5" w:rsidP="004823DC">
      <w:pPr>
        <w:rPr>
          <w:rFonts w:eastAsia="MS Mincho"/>
        </w:rPr>
      </w:pPr>
    </w:p>
    <w:p w:rsidR="00A87F52" w:rsidRDefault="00A87F52" w:rsidP="004823DC">
      <w:pPr>
        <w:rPr>
          <w:rFonts w:eastAsia="MS Mincho"/>
        </w:rPr>
      </w:pPr>
    </w:p>
    <w:p w:rsidR="00A87F52" w:rsidRDefault="00A87F52" w:rsidP="004823DC">
      <w:pPr>
        <w:rPr>
          <w:rFonts w:eastAsia="MS Mincho"/>
        </w:rPr>
      </w:pPr>
    </w:p>
    <w:p w:rsidR="00A87F52" w:rsidRDefault="00A87F52" w:rsidP="004823DC">
      <w:pPr>
        <w:rPr>
          <w:rFonts w:eastAsia="MS Mincho"/>
        </w:rPr>
      </w:pPr>
    </w:p>
    <w:p w:rsidR="00A87F52" w:rsidRDefault="00A87F52" w:rsidP="004823DC">
      <w:pPr>
        <w:rPr>
          <w:rFonts w:eastAsia="MS Mincho"/>
        </w:rPr>
      </w:pPr>
    </w:p>
    <w:p w:rsidR="004823DC" w:rsidRDefault="004823DC"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Pr="00721A3B" w:rsidRDefault="00721A3B" w:rsidP="00721A3B">
      <w:pPr>
        <w:spacing w:after="0" w:line="259" w:lineRule="auto"/>
        <w:jc w:val="right"/>
        <w:rPr>
          <w:rFonts w:ascii="Times New Roman" w:eastAsia="Calibri" w:hAnsi="Times New Roman" w:cs="Times New Roman"/>
          <w:sz w:val="24"/>
          <w:szCs w:val="24"/>
        </w:rPr>
      </w:pPr>
      <w:r w:rsidRPr="00721A3B">
        <w:rPr>
          <w:rFonts w:ascii="Times New Roman" w:eastAsia="Calibri" w:hAnsi="Times New Roman" w:cs="Times New Roman"/>
          <w:sz w:val="24"/>
          <w:szCs w:val="24"/>
        </w:rPr>
        <w:t>Приложение №2 к договору</w:t>
      </w:r>
    </w:p>
    <w:p w:rsidR="00721A3B" w:rsidRPr="00721A3B" w:rsidRDefault="00721A3B" w:rsidP="00721A3B">
      <w:pPr>
        <w:spacing w:after="0" w:line="259" w:lineRule="auto"/>
        <w:jc w:val="right"/>
        <w:rPr>
          <w:rFonts w:ascii="Times New Roman" w:eastAsia="Calibri" w:hAnsi="Times New Roman" w:cs="Times New Roman"/>
          <w:sz w:val="24"/>
          <w:szCs w:val="24"/>
        </w:rPr>
      </w:pPr>
      <w:r w:rsidRPr="00721A3B">
        <w:rPr>
          <w:rFonts w:ascii="Times New Roman" w:eastAsia="Calibri" w:hAnsi="Times New Roman" w:cs="Times New Roman"/>
          <w:sz w:val="24"/>
          <w:szCs w:val="24"/>
        </w:rPr>
        <w:t>№______ от «__</w:t>
      </w:r>
      <w:proofErr w:type="gramStart"/>
      <w:r w:rsidRPr="00721A3B">
        <w:rPr>
          <w:rFonts w:ascii="Times New Roman" w:eastAsia="Calibri" w:hAnsi="Times New Roman" w:cs="Times New Roman"/>
          <w:sz w:val="24"/>
          <w:szCs w:val="24"/>
        </w:rPr>
        <w:t>_»_</w:t>
      </w:r>
      <w:proofErr w:type="gramEnd"/>
      <w:r w:rsidRPr="00721A3B">
        <w:rPr>
          <w:rFonts w:ascii="Times New Roman" w:eastAsia="Calibri" w:hAnsi="Times New Roman" w:cs="Times New Roman"/>
          <w:sz w:val="24"/>
          <w:szCs w:val="24"/>
        </w:rPr>
        <w:t>____201</w:t>
      </w:r>
      <w:r>
        <w:rPr>
          <w:rFonts w:ascii="Times New Roman" w:eastAsia="Calibri" w:hAnsi="Times New Roman" w:cs="Times New Roman"/>
          <w:sz w:val="24"/>
          <w:szCs w:val="24"/>
        </w:rPr>
        <w:t>9</w:t>
      </w:r>
      <w:r w:rsidRPr="00721A3B">
        <w:rPr>
          <w:rFonts w:ascii="Times New Roman" w:eastAsia="Calibri" w:hAnsi="Times New Roman" w:cs="Times New Roman"/>
          <w:sz w:val="24"/>
          <w:szCs w:val="24"/>
        </w:rPr>
        <w:t xml:space="preserve"> г.</w:t>
      </w:r>
    </w:p>
    <w:p w:rsidR="00721A3B" w:rsidRPr="00721A3B" w:rsidRDefault="00721A3B" w:rsidP="00721A3B">
      <w:pPr>
        <w:spacing w:line="259" w:lineRule="auto"/>
        <w:rPr>
          <w:rFonts w:ascii="Calibri" w:eastAsia="Calibri" w:hAnsi="Calibri" w:cs="Times New Roman"/>
        </w:rPr>
      </w:pPr>
    </w:p>
    <w:p w:rsidR="00721A3B" w:rsidRPr="00721A3B" w:rsidRDefault="00721A3B" w:rsidP="00721A3B">
      <w:pPr>
        <w:spacing w:after="0" w:line="240" w:lineRule="auto"/>
        <w:rPr>
          <w:rFonts w:ascii="Times New Roman" w:eastAsia="Times New Roman" w:hAnsi="Times New Roman" w:cs="Times New Roman"/>
          <w:b/>
          <w:bCs/>
          <w:sz w:val="24"/>
          <w:szCs w:val="24"/>
          <w:lang w:eastAsia="ru-RU"/>
        </w:rPr>
      </w:pPr>
      <w:proofErr w:type="gramStart"/>
      <w:r w:rsidRPr="00721A3B">
        <w:rPr>
          <w:rFonts w:ascii="Times New Roman" w:eastAsia="Times New Roman" w:hAnsi="Times New Roman" w:cs="Times New Roman"/>
          <w:b/>
          <w:bCs/>
          <w:sz w:val="24"/>
          <w:szCs w:val="24"/>
          <w:lang w:eastAsia="ru-RU"/>
        </w:rPr>
        <w:t xml:space="preserve">СОГЛАСОВАНО:   </w:t>
      </w:r>
      <w:proofErr w:type="gramEnd"/>
      <w:r w:rsidRPr="00721A3B">
        <w:rPr>
          <w:rFonts w:ascii="Times New Roman" w:eastAsia="Times New Roman" w:hAnsi="Times New Roman" w:cs="Times New Roman"/>
          <w:b/>
          <w:bCs/>
          <w:sz w:val="24"/>
          <w:szCs w:val="24"/>
          <w:lang w:eastAsia="ru-RU"/>
        </w:rPr>
        <w:t xml:space="preserve">                                                       УТВЕРЖДАЮ:                                                          </w:t>
      </w:r>
    </w:p>
    <w:p w:rsidR="00721A3B" w:rsidRPr="00721A3B" w:rsidRDefault="00721A3B" w:rsidP="00721A3B">
      <w:pPr>
        <w:spacing w:after="0" w:line="240" w:lineRule="auto"/>
        <w:rPr>
          <w:rFonts w:ascii="Times New Roman" w:eastAsia="Times New Roman" w:hAnsi="Times New Roman" w:cs="Times New Roman"/>
          <w:sz w:val="24"/>
          <w:szCs w:val="24"/>
          <w:lang w:eastAsia="ru-RU"/>
        </w:rPr>
      </w:pPr>
      <w:r w:rsidRPr="00721A3B">
        <w:rPr>
          <w:rFonts w:ascii="Times New Roman" w:eastAsia="Times New Roman" w:hAnsi="Times New Roman" w:cs="Times New Roman"/>
          <w:sz w:val="24"/>
          <w:szCs w:val="24"/>
          <w:lang w:eastAsia="ru-RU"/>
        </w:rPr>
        <w:t xml:space="preserve">Подрядчик                                                                        Заказчик </w:t>
      </w:r>
    </w:p>
    <w:p w:rsidR="00721A3B" w:rsidRPr="00721A3B" w:rsidRDefault="00721A3B" w:rsidP="00721A3B">
      <w:pPr>
        <w:spacing w:after="0" w:line="240" w:lineRule="auto"/>
        <w:rPr>
          <w:rFonts w:ascii="Times New Roman" w:eastAsia="Times New Roman" w:hAnsi="Times New Roman" w:cs="Times New Roman"/>
          <w:sz w:val="24"/>
          <w:szCs w:val="24"/>
          <w:lang w:eastAsia="ru-RU"/>
        </w:rPr>
      </w:pPr>
      <w:r w:rsidRPr="00721A3B">
        <w:rPr>
          <w:rFonts w:ascii="Times New Roman" w:eastAsia="Times New Roman" w:hAnsi="Times New Roman" w:cs="Times New Roman"/>
          <w:sz w:val="24"/>
          <w:szCs w:val="24"/>
          <w:lang w:eastAsia="ru-RU"/>
        </w:rPr>
        <w:tab/>
        <w:t xml:space="preserve">                                                                                                                                    </w:t>
      </w:r>
    </w:p>
    <w:p w:rsidR="00721A3B" w:rsidRPr="00721A3B" w:rsidRDefault="00721A3B" w:rsidP="00721A3B">
      <w:pPr>
        <w:spacing w:after="0" w:line="240" w:lineRule="auto"/>
        <w:rPr>
          <w:rFonts w:ascii="Times New Roman" w:eastAsia="Times New Roman" w:hAnsi="Times New Roman" w:cs="Times New Roman"/>
          <w:sz w:val="24"/>
          <w:szCs w:val="24"/>
          <w:lang w:eastAsia="ru-RU"/>
        </w:rPr>
      </w:pPr>
      <w:r w:rsidRPr="00721A3B">
        <w:rPr>
          <w:rFonts w:ascii="Times New Roman" w:eastAsia="Times New Roman" w:hAnsi="Times New Roman" w:cs="Times New Roman"/>
          <w:sz w:val="24"/>
          <w:szCs w:val="24"/>
          <w:lang w:eastAsia="ru-RU"/>
        </w:rPr>
        <w:t>___________________                                                _________________________</w:t>
      </w:r>
    </w:p>
    <w:p w:rsidR="00721A3B" w:rsidRPr="00721A3B" w:rsidRDefault="00721A3B" w:rsidP="00721A3B">
      <w:pPr>
        <w:spacing w:line="259" w:lineRule="auto"/>
        <w:rPr>
          <w:rFonts w:ascii="Calibri" w:eastAsia="Calibri" w:hAnsi="Calibri" w:cs="Times New Roman"/>
        </w:rPr>
      </w:pPr>
      <w:r w:rsidRPr="00721A3B">
        <w:rPr>
          <w:rFonts w:ascii="Times New Roman" w:eastAsia="Times New Roman" w:hAnsi="Times New Roman" w:cs="Times New Roman"/>
          <w:sz w:val="24"/>
          <w:szCs w:val="24"/>
          <w:lang w:eastAsia="ru-RU"/>
        </w:rPr>
        <w:t>«______»______________201</w:t>
      </w:r>
      <w:r>
        <w:rPr>
          <w:rFonts w:ascii="Times New Roman" w:eastAsia="Times New Roman" w:hAnsi="Times New Roman" w:cs="Times New Roman"/>
          <w:sz w:val="24"/>
          <w:szCs w:val="24"/>
          <w:lang w:eastAsia="ru-RU"/>
        </w:rPr>
        <w:t>9</w:t>
      </w:r>
      <w:r w:rsidRPr="00721A3B">
        <w:rPr>
          <w:rFonts w:ascii="Times New Roman" w:eastAsia="Times New Roman" w:hAnsi="Times New Roman" w:cs="Times New Roman"/>
          <w:sz w:val="24"/>
          <w:szCs w:val="24"/>
          <w:lang w:eastAsia="ru-RU"/>
        </w:rPr>
        <w:t>г.                              «_____</w:t>
      </w:r>
      <w:proofErr w:type="gramStart"/>
      <w:r w:rsidRPr="00721A3B">
        <w:rPr>
          <w:rFonts w:ascii="Times New Roman" w:eastAsia="Times New Roman" w:hAnsi="Times New Roman" w:cs="Times New Roman"/>
          <w:sz w:val="24"/>
          <w:szCs w:val="24"/>
          <w:lang w:eastAsia="ru-RU"/>
        </w:rPr>
        <w:t>_»_</w:t>
      </w:r>
      <w:proofErr w:type="gramEnd"/>
      <w:r w:rsidRPr="00721A3B">
        <w:rPr>
          <w:rFonts w:ascii="Times New Roman" w:eastAsia="Times New Roman" w:hAnsi="Times New Roman" w:cs="Times New Roman"/>
          <w:sz w:val="24"/>
          <w:szCs w:val="24"/>
          <w:lang w:eastAsia="ru-RU"/>
        </w:rPr>
        <w:t>_____________201</w:t>
      </w:r>
      <w:r>
        <w:rPr>
          <w:rFonts w:ascii="Times New Roman" w:eastAsia="Times New Roman" w:hAnsi="Times New Roman" w:cs="Times New Roman"/>
          <w:sz w:val="24"/>
          <w:szCs w:val="24"/>
          <w:lang w:eastAsia="ru-RU"/>
        </w:rPr>
        <w:t>9</w:t>
      </w:r>
      <w:r w:rsidRPr="00721A3B">
        <w:rPr>
          <w:rFonts w:ascii="Times New Roman" w:eastAsia="Times New Roman" w:hAnsi="Times New Roman" w:cs="Times New Roman"/>
          <w:sz w:val="24"/>
          <w:szCs w:val="24"/>
          <w:lang w:eastAsia="ru-RU"/>
        </w:rPr>
        <w:t>г</w:t>
      </w:r>
    </w:p>
    <w:p w:rsidR="00721A3B" w:rsidRPr="00721A3B" w:rsidRDefault="00721A3B" w:rsidP="00721A3B">
      <w:pPr>
        <w:spacing w:after="0" w:line="240" w:lineRule="auto"/>
        <w:jc w:val="center"/>
        <w:rPr>
          <w:rFonts w:ascii="Times New Roman" w:eastAsia="Times New Roman" w:hAnsi="Times New Roman" w:cs="Times New Roman"/>
          <w:b/>
          <w:bCs/>
          <w:sz w:val="28"/>
          <w:szCs w:val="28"/>
          <w:lang w:eastAsia="ru-RU"/>
        </w:rPr>
      </w:pPr>
    </w:p>
    <w:p w:rsidR="00721A3B" w:rsidRDefault="00721A3B" w:rsidP="00721A3B">
      <w:pPr>
        <w:spacing w:after="0" w:line="240" w:lineRule="auto"/>
        <w:jc w:val="center"/>
        <w:rPr>
          <w:rFonts w:ascii="Times New Roman" w:eastAsia="Times New Roman" w:hAnsi="Times New Roman" w:cs="Times New Roman"/>
          <w:b/>
          <w:bCs/>
          <w:sz w:val="28"/>
          <w:szCs w:val="28"/>
          <w:lang w:eastAsia="ru-RU"/>
        </w:rPr>
      </w:pPr>
      <w:r w:rsidRPr="00721A3B">
        <w:rPr>
          <w:rFonts w:ascii="Times New Roman" w:eastAsia="Times New Roman" w:hAnsi="Times New Roman" w:cs="Times New Roman"/>
          <w:b/>
          <w:bCs/>
          <w:sz w:val="28"/>
          <w:szCs w:val="28"/>
          <w:lang w:eastAsia="ru-RU"/>
        </w:rPr>
        <w:t xml:space="preserve">Локальный сметный расчет </w:t>
      </w:r>
    </w:p>
    <w:p w:rsidR="00721A3B" w:rsidRPr="00721A3B" w:rsidRDefault="00721A3B" w:rsidP="00721A3B">
      <w:pPr>
        <w:spacing w:after="0" w:line="240" w:lineRule="auto"/>
        <w:jc w:val="center"/>
        <w:rPr>
          <w:rFonts w:ascii="Times New Roman" w:eastAsia="Times New Roman" w:hAnsi="Times New Roman" w:cs="Times New Roman"/>
          <w:sz w:val="24"/>
          <w:szCs w:val="24"/>
          <w:lang w:eastAsia="ru-RU"/>
        </w:rPr>
      </w:pPr>
    </w:p>
    <w:p w:rsidR="00721A3B" w:rsidRPr="00721A3B" w:rsidRDefault="00721A3B" w:rsidP="00721A3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w:t>
      </w:r>
      <w:r w:rsidRPr="00721A3B">
        <w:rPr>
          <w:rFonts w:ascii="Times New Roman" w:eastAsia="Times New Roman" w:hAnsi="Times New Roman" w:cs="Times New Roman"/>
          <w:sz w:val="24"/>
          <w:szCs w:val="24"/>
          <w:lang w:eastAsia="ru-RU"/>
        </w:rPr>
        <w:t xml:space="preserve"> «Капитальный ремонт зданий ЦТЭТ ПАО «Башинформсвязь», расположенных   </w:t>
      </w:r>
    </w:p>
    <w:p w:rsidR="00721A3B" w:rsidRPr="00721A3B" w:rsidRDefault="00721A3B" w:rsidP="00721A3B">
      <w:pPr>
        <w:spacing w:after="0" w:line="240" w:lineRule="auto"/>
        <w:jc w:val="center"/>
        <w:rPr>
          <w:rFonts w:ascii="Times New Roman" w:eastAsia="Times New Roman" w:hAnsi="Times New Roman" w:cs="Times New Roman"/>
          <w:sz w:val="24"/>
          <w:szCs w:val="24"/>
          <w:lang w:eastAsia="ru-RU"/>
        </w:rPr>
      </w:pPr>
      <w:r w:rsidRPr="00721A3B">
        <w:rPr>
          <w:rFonts w:ascii="Times New Roman" w:eastAsia="Times New Roman" w:hAnsi="Times New Roman" w:cs="Times New Roman"/>
          <w:sz w:val="24"/>
          <w:szCs w:val="24"/>
          <w:lang w:eastAsia="ru-RU"/>
        </w:rPr>
        <w:t>на территории Республики Башкортостан».</w:t>
      </w:r>
    </w:p>
    <w:p w:rsidR="00721A3B" w:rsidRPr="00721A3B" w:rsidRDefault="00721A3B" w:rsidP="00721A3B">
      <w:pPr>
        <w:spacing w:after="0" w:line="259" w:lineRule="auto"/>
        <w:jc w:val="center"/>
        <w:rPr>
          <w:rFonts w:ascii="Times New Roman" w:eastAsia="Times New Roman" w:hAnsi="Times New Roman" w:cs="Times New Roman"/>
          <w:i/>
          <w:iCs/>
          <w:sz w:val="24"/>
          <w:szCs w:val="24"/>
          <w:lang w:eastAsia="ru-RU"/>
        </w:rPr>
      </w:pPr>
      <w:r w:rsidRPr="00721A3B">
        <w:rPr>
          <w:rFonts w:ascii="Times New Roman" w:eastAsia="Times New Roman" w:hAnsi="Times New Roman" w:cs="Times New Roman"/>
          <w:i/>
          <w:iCs/>
          <w:sz w:val="24"/>
          <w:szCs w:val="24"/>
          <w:lang w:eastAsia="ru-RU"/>
        </w:rPr>
        <w:t>(наименование работ и затрат, наименование объекта)</w:t>
      </w:r>
    </w:p>
    <w:p w:rsidR="00721A3B" w:rsidRPr="00721A3B" w:rsidRDefault="00721A3B" w:rsidP="00721A3B">
      <w:pPr>
        <w:spacing w:after="0" w:line="259" w:lineRule="auto"/>
        <w:jc w:val="center"/>
        <w:rPr>
          <w:rFonts w:ascii="Calibri" w:eastAsia="Calibri" w:hAnsi="Calibri" w:cs="Times New Roman"/>
        </w:rPr>
      </w:pPr>
    </w:p>
    <w:p w:rsidR="00721A3B" w:rsidRPr="00721A3B" w:rsidRDefault="00721A3B" w:rsidP="00721A3B">
      <w:pPr>
        <w:spacing w:after="0" w:line="240" w:lineRule="auto"/>
        <w:rPr>
          <w:rFonts w:ascii="Times New Roman" w:eastAsia="Times New Roman" w:hAnsi="Times New Roman" w:cs="Times New Roman"/>
          <w:sz w:val="24"/>
          <w:szCs w:val="24"/>
          <w:lang w:eastAsia="ru-RU"/>
        </w:rPr>
      </w:pPr>
    </w:p>
    <w:tbl>
      <w:tblPr>
        <w:tblW w:w="9967" w:type="dxa"/>
        <w:tblInd w:w="-73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21A3B" w:rsidRPr="00721A3B" w:rsidTr="00721A3B">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 xml:space="preserve">№ </w:t>
            </w:r>
            <w:proofErr w:type="spellStart"/>
            <w:r w:rsidRPr="00721A3B">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 xml:space="preserve">Т/з </w:t>
            </w:r>
            <w:proofErr w:type="spellStart"/>
            <w:r w:rsidRPr="00721A3B">
              <w:rPr>
                <w:rFonts w:ascii="Times New Roman" w:eastAsia="Times New Roman" w:hAnsi="Times New Roman" w:cs="Times New Roman"/>
                <w:sz w:val="18"/>
                <w:szCs w:val="18"/>
                <w:lang w:eastAsia="ru-RU"/>
              </w:rPr>
              <w:t>осн</w:t>
            </w:r>
            <w:proofErr w:type="spellEnd"/>
            <w:r w:rsidRPr="00721A3B">
              <w:rPr>
                <w:rFonts w:ascii="Times New Roman" w:eastAsia="Times New Roman" w:hAnsi="Times New Roman" w:cs="Times New Roman"/>
                <w:sz w:val="18"/>
                <w:szCs w:val="18"/>
                <w:lang w:eastAsia="ru-RU"/>
              </w:rPr>
              <w:t>.</w:t>
            </w:r>
            <w:r w:rsidRPr="00721A3B">
              <w:rPr>
                <w:rFonts w:ascii="Times New Roman" w:eastAsia="Times New Roman" w:hAnsi="Times New Roman" w:cs="Times New Roman"/>
                <w:sz w:val="18"/>
                <w:szCs w:val="18"/>
                <w:lang w:eastAsia="ru-RU"/>
              </w:rPr>
              <w:br/>
            </w:r>
            <w:proofErr w:type="spellStart"/>
            <w:r w:rsidRPr="00721A3B">
              <w:rPr>
                <w:rFonts w:ascii="Times New Roman" w:eastAsia="Times New Roman" w:hAnsi="Times New Roman" w:cs="Times New Roman"/>
                <w:sz w:val="18"/>
                <w:szCs w:val="18"/>
                <w:lang w:eastAsia="ru-RU"/>
              </w:rPr>
              <w:t>раб.на</w:t>
            </w:r>
            <w:proofErr w:type="spellEnd"/>
            <w:r w:rsidRPr="00721A3B">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 xml:space="preserve">Т/з </w:t>
            </w:r>
            <w:proofErr w:type="spellStart"/>
            <w:r w:rsidRPr="00721A3B">
              <w:rPr>
                <w:rFonts w:ascii="Times New Roman" w:eastAsia="Times New Roman" w:hAnsi="Times New Roman" w:cs="Times New Roman"/>
                <w:sz w:val="18"/>
                <w:szCs w:val="18"/>
                <w:lang w:eastAsia="ru-RU"/>
              </w:rPr>
              <w:t>осн</w:t>
            </w:r>
            <w:proofErr w:type="spellEnd"/>
            <w:r w:rsidRPr="00721A3B">
              <w:rPr>
                <w:rFonts w:ascii="Times New Roman" w:eastAsia="Times New Roman" w:hAnsi="Times New Roman" w:cs="Times New Roman"/>
                <w:sz w:val="18"/>
                <w:szCs w:val="18"/>
                <w:lang w:eastAsia="ru-RU"/>
              </w:rPr>
              <w:t>.</w:t>
            </w:r>
            <w:r w:rsidRPr="00721A3B">
              <w:rPr>
                <w:rFonts w:ascii="Times New Roman" w:eastAsia="Times New Roman" w:hAnsi="Times New Roman" w:cs="Times New Roman"/>
                <w:sz w:val="18"/>
                <w:szCs w:val="18"/>
                <w:lang w:eastAsia="ru-RU"/>
              </w:rPr>
              <w:br/>
              <w:t>раб.</w:t>
            </w:r>
            <w:r w:rsidRPr="00721A3B">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Т/з мех.</w:t>
            </w:r>
            <w:r w:rsidRPr="00721A3B">
              <w:rPr>
                <w:rFonts w:ascii="Times New Roman" w:eastAsia="Times New Roman" w:hAnsi="Times New Roman" w:cs="Times New Roman"/>
                <w:sz w:val="18"/>
                <w:szCs w:val="18"/>
                <w:lang w:eastAsia="ru-RU"/>
              </w:rPr>
              <w:br/>
              <w:t>Всего</w:t>
            </w:r>
          </w:p>
        </w:tc>
      </w:tr>
      <w:tr w:rsidR="00721A3B" w:rsidRPr="00721A3B" w:rsidTr="00721A3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20"/>
                <w:szCs w:val="18"/>
                <w:lang w:eastAsia="ru-RU"/>
              </w:rPr>
            </w:pPr>
            <w:r w:rsidRPr="00721A3B">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r>
      <w:tr w:rsidR="00721A3B" w:rsidRPr="00721A3B" w:rsidTr="00721A3B">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proofErr w:type="spellStart"/>
            <w:r w:rsidRPr="00721A3B">
              <w:rPr>
                <w:rFonts w:ascii="Times New Roman" w:eastAsia="Times New Roman" w:hAnsi="Times New Roman" w:cs="Times New Roman"/>
                <w:sz w:val="18"/>
                <w:szCs w:val="18"/>
                <w:lang w:eastAsia="ru-RU"/>
              </w:rPr>
              <w:t>Осн.З</w:t>
            </w:r>
            <w:proofErr w:type="spellEnd"/>
            <w:r w:rsidRPr="00721A3B">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proofErr w:type="spellStart"/>
            <w:r w:rsidRPr="00721A3B">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З/</w:t>
            </w:r>
            <w:proofErr w:type="spellStart"/>
            <w:r w:rsidRPr="00721A3B">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20"/>
                <w:szCs w:val="18"/>
                <w:lang w:eastAsia="ru-RU"/>
              </w:rPr>
            </w:pPr>
            <w:proofErr w:type="spellStart"/>
            <w:r w:rsidRPr="00721A3B">
              <w:rPr>
                <w:rFonts w:ascii="Times New Roman" w:eastAsia="Times New Roman" w:hAnsi="Times New Roman" w:cs="Times New Roman"/>
                <w:sz w:val="20"/>
                <w:szCs w:val="18"/>
                <w:lang w:eastAsia="ru-RU"/>
              </w:rPr>
              <w:t>Осн.З</w:t>
            </w:r>
            <w:proofErr w:type="spellEnd"/>
            <w:r w:rsidRPr="00721A3B">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proofErr w:type="spellStart"/>
            <w:r w:rsidRPr="00721A3B">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З/</w:t>
            </w:r>
            <w:proofErr w:type="spellStart"/>
            <w:r w:rsidRPr="00721A3B">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1A3B" w:rsidRPr="00721A3B" w:rsidRDefault="00721A3B" w:rsidP="00721A3B">
            <w:pPr>
              <w:spacing w:after="0" w:line="240" w:lineRule="auto"/>
              <w:rPr>
                <w:rFonts w:ascii="Times New Roman" w:eastAsia="Times New Roman" w:hAnsi="Times New Roman" w:cs="Times New Roman"/>
                <w:sz w:val="18"/>
                <w:szCs w:val="18"/>
                <w:lang w:eastAsia="ru-RU"/>
              </w:rPr>
            </w:pPr>
          </w:p>
        </w:tc>
      </w:tr>
      <w:tr w:rsidR="00721A3B" w:rsidRPr="00721A3B" w:rsidTr="00721A3B">
        <w:trPr>
          <w:trHeight w:val="255"/>
        </w:trPr>
        <w:tc>
          <w:tcPr>
            <w:tcW w:w="409" w:type="dxa"/>
            <w:tcBorders>
              <w:top w:val="nil"/>
              <w:left w:val="single" w:sz="4" w:space="0" w:color="auto"/>
              <w:bottom w:val="single" w:sz="4" w:space="0" w:color="auto"/>
              <w:right w:val="single" w:sz="4" w:space="0" w:color="auto"/>
            </w:tcBorders>
            <w:noWrap/>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721A3B" w:rsidRPr="00721A3B" w:rsidRDefault="00721A3B" w:rsidP="00721A3B">
            <w:pPr>
              <w:spacing w:after="0" w:line="240" w:lineRule="auto"/>
              <w:jc w:val="center"/>
              <w:rPr>
                <w:rFonts w:ascii="Times New Roman" w:eastAsia="Times New Roman" w:hAnsi="Times New Roman" w:cs="Times New Roman"/>
                <w:sz w:val="18"/>
                <w:szCs w:val="18"/>
                <w:lang w:eastAsia="ru-RU"/>
              </w:rPr>
            </w:pPr>
            <w:r w:rsidRPr="00721A3B">
              <w:rPr>
                <w:rFonts w:ascii="Times New Roman" w:eastAsia="Times New Roman" w:hAnsi="Times New Roman" w:cs="Times New Roman"/>
                <w:sz w:val="18"/>
                <w:szCs w:val="18"/>
                <w:lang w:eastAsia="ru-RU"/>
              </w:rPr>
              <w:t>17</w:t>
            </w:r>
          </w:p>
        </w:tc>
      </w:tr>
    </w:tbl>
    <w:p w:rsidR="00721A3B" w:rsidRPr="00721A3B" w:rsidRDefault="00721A3B" w:rsidP="00721A3B">
      <w:pPr>
        <w:spacing w:after="0" w:line="240" w:lineRule="atLeast"/>
        <w:ind w:right="4"/>
        <w:rPr>
          <w:rFonts w:ascii="Times New Roman" w:eastAsia="Times New Roman" w:hAnsi="Times New Roman" w:cs="Times New Roman"/>
          <w:sz w:val="24"/>
          <w:szCs w:val="24"/>
          <w:lang w:eastAsia="ru-RU"/>
        </w:rPr>
      </w:pPr>
    </w:p>
    <w:p w:rsidR="00721A3B" w:rsidRPr="00721A3B" w:rsidRDefault="00721A3B" w:rsidP="00721A3B">
      <w:pPr>
        <w:spacing w:after="0" w:line="240" w:lineRule="atLeast"/>
        <w:ind w:right="4"/>
        <w:rPr>
          <w:rFonts w:ascii="Times New Roman" w:eastAsia="Times New Roman" w:hAnsi="Times New Roman" w:cs="Times New Roman"/>
          <w:sz w:val="20"/>
          <w:szCs w:val="20"/>
          <w:lang w:eastAsia="ru-RU"/>
        </w:rPr>
      </w:pPr>
    </w:p>
    <w:p w:rsidR="00721A3B" w:rsidRPr="00721A3B" w:rsidRDefault="00721A3B" w:rsidP="00721A3B">
      <w:pPr>
        <w:spacing w:after="0" w:line="240" w:lineRule="atLeast"/>
        <w:ind w:right="4"/>
        <w:rPr>
          <w:rFonts w:ascii="Times New Roman" w:eastAsia="Times New Roman" w:hAnsi="Times New Roman" w:cs="Times New Roman"/>
          <w:sz w:val="20"/>
          <w:szCs w:val="20"/>
          <w:lang w:eastAsia="ru-RU"/>
        </w:rPr>
      </w:pPr>
      <w:r w:rsidRPr="00721A3B">
        <w:rPr>
          <w:rFonts w:ascii="Times New Roman" w:eastAsia="Times New Roman" w:hAnsi="Times New Roman" w:cs="Times New Roman"/>
          <w:sz w:val="20"/>
          <w:szCs w:val="20"/>
          <w:lang w:eastAsia="ru-RU"/>
        </w:rPr>
        <w:t>Составил:</w:t>
      </w:r>
    </w:p>
    <w:p w:rsidR="00721A3B" w:rsidRPr="00721A3B" w:rsidRDefault="00721A3B" w:rsidP="00721A3B">
      <w:pPr>
        <w:spacing w:after="0" w:line="240" w:lineRule="atLeast"/>
        <w:ind w:right="4"/>
        <w:rPr>
          <w:rFonts w:ascii="Times New Roman" w:eastAsia="Times New Roman" w:hAnsi="Times New Roman" w:cs="Times New Roman"/>
          <w:sz w:val="20"/>
          <w:szCs w:val="20"/>
          <w:lang w:eastAsia="ru-RU"/>
        </w:rPr>
      </w:pPr>
      <w:r w:rsidRPr="00721A3B">
        <w:rPr>
          <w:rFonts w:ascii="Times New Roman" w:eastAsia="Times New Roman" w:hAnsi="Times New Roman" w:cs="Times New Roman"/>
          <w:sz w:val="20"/>
          <w:szCs w:val="20"/>
          <w:lang w:eastAsia="ru-RU"/>
        </w:rPr>
        <w:t>Проверил</w:t>
      </w:r>
    </w:p>
    <w:p w:rsidR="00721A3B" w:rsidRPr="00721A3B" w:rsidRDefault="00721A3B" w:rsidP="00721A3B">
      <w:pPr>
        <w:spacing w:after="0" w:line="240" w:lineRule="atLeast"/>
        <w:ind w:right="4"/>
        <w:rPr>
          <w:rFonts w:ascii="Times New Roman" w:eastAsia="Times New Roman" w:hAnsi="Times New Roman" w:cs="Times New Roman"/>
          <w:sz w:val="20"/>
          <w:szCs w:val="20"/>
          <w:lang w:eastAsia="ru-RU"/>
        </w:rPr>
      </w:pPr>
    </w:p>
    <w:p w:rsidR="00721A3B" w:rsidRPr="00721A3B" w:rsidRDefault="00721A3B" w:rsidP="00721A3B">
      <w:pPr>
        <w:spacing w:after="0" w:line="240" w:lineRule="atLeast"/>
        <w:ind w:right="4"/>
        <w:rPr>
          <w:rFonts w:ascii="Times New Roman" w:eastAsia="Times New Roman" w:hAnsi="Times New Roman" w:cs="Times New Roman"/>
          <w:sz w:val="20"/>
          <w:szCs w:val="20"/>
          <w:lang w:eastAsia="ru-RU"/>
        </w:rPr>
      </w:pPr>
    </w:p>
    <w:p w:rsidR="00721A3B" w:rsidRPr="00721A3B" w:rsidRDefault="00721A3B" w:rsidP="00721A3B">
      <w:pPr>
        <w:spacing w:after="0" w:line="240" w:lineRule="atLeast"/>
        <w:ind w:right="4"/>
        <w:rPr>
          <w:rFonts w:ascii="Times New Roman" w:eastAsia="Times New Roman" w:hAnsi="Times New Roman" w:cs="Times New Roman"/>
          <w:sz w:val="20"/>
          <w:szCs w:val="20"/>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721A3B" w:rsidRPr="00721A3B" w:rsidRDefault="00721A3B" w:rsidP="00721A3B">
      <w:pPr>
        <w:spacing w:after="0" w:line="240" w:lineRule="auto"/>
        <w:jc w:val="right"/>
        <w:rPr>
          <w:rFonts w:ascii="Times New Roman" w:eastAsia="Times New Roman" w:hAnsi="Times New Roman" w:cs="Times New Roman"/>
          <w:sz w:val="24"/>
          <w:szCs w:val="24"/>
          <w:lang w:eastAsia="ru-RU"/>
        </w:rPr>
      </w:pPr>
      <w:r w:rsidRPr="00721A3B">
        <w:rPr>
          <w:rFonts w:ascii="Times New Roman" w:eastAsia="Times New Roman" w:hAnsi="Times New Roman" w:cs="Times New Roman"/>
          <w:sz w:val="24"/>
          <w:szCs w:val="24"/>
          <w:lang w:eastAsia="ru-RU"/>
        </w:rPr>
        <w:t>Приложение №3</w:t>
      </w:r>
      <w:r w:rsidRPr="00721A3B">
        <w:rPr>
          <w:rFonts w:ascii="Times New Roman" w:eastAsia="Times New Roman" w:hAnsi="Times New Roman" w:cs="Times New Roman"/>
          <w:b/>
          <w:bCs/>
          <w:caps/>
          <w:sz w:val="24"/>
          <w:szCs w:val="24"/>
          <w:lang w:eastAsia="ru-RU"/>
        </w:rPr>
        <w:t xml:space="preserve"> </w:t>
      </w:r>
      <w:r w:rsidRPr="00721A3B">
        <w:rPr>
          <w:rFonts w:ascii="Times New Roman" w:eastAsia="Times New Roman" w:hAnsi="Times New Roman" w:cs="Times New Roman"/>
          <w:sz w:val="24"/>
          <w:szCs w:val="24"/>
          <w:lang w:eastAsia="ru-RU"/>
        </w:rPr>
        <w:t>к договору</w:t>
      </w:r>
    </w:p>
    <w:p w:rsidR="00721A3B" w:rsidRPr="00721A3B" w:rsidRDefault="00721A3B" w:rsidP="00721A3B">
      <w:pPr>
        <w:spacing w:after="0" w:line="240" w:lineRule="auto"/>
        <w:jc w:val="right"/>
        <w:rPr>
          <w:rFonts w:ascii="Times New Roman" w:eastAsia="Times New Roman" w:hAnsi="Times New Roman" w:cs="Times New Roman"/>
          <w:sz w:val="24"/>
          <w:szCs w:val="24"/>
          <w:lang w:eastAsia="ru-RU"/>
        </w:rPr>
      </w:pPr>
      <w:r w:rsidRPr="00721A3B">
        <w:rPr>
          <w:rFonts w:ascii="Times New Roman" w:eastAsia="Times New Roman" w:hAnsi="Times New Roman" w:cs="Times New Roman"/>
          <w:sz w:val="24"/>
          <w:szCs w:val="24"/>
          <w:lang w:eastAsia="ru-RU"/>
        </w:rPr>
        <w:t xml:space="preserve">                                                                     №___</w:t>
      </w:r>
      <w:r w:rsidRPr="00721A3B">
        <w:rPr>
          <w:rFonts w:ascii="Times New Roman" w:eastAsia="Times New Roman" w:hAnsi="Times New Roman" w:cs="Times New Roman"/>
          <w:sz w:val="24"/>
          <w:szCs w:val="24"/>
          <w:u w:val="single"/>
          <w:lang w:eastAsia="ru-RU"/>
        </w:rPr>
        <w:t xml:space="preserve">     </w:t>
      </w:r>
      <w:r w:rsidRPr="00721A3B">
        <w:rPr>
          <w:rFonts w:ascii="Times New Roman" w:eastAsia="Times New Roman" w:hAnsi="Times New Roman" w:cs="Times New Roman"/>
          <w:sz w:val="24"/>
          <w:szCs w:val="24"/>
          <w:lang w:eastAsia="ru-RU"/>
        </w:rPr>
        <w:t xml:space="preserve">от </w:t>
      </w:r>
      <w:proofErr w:type="gramStart"/>
      <w:r w:rsidRPr="00721A3B">
        <w:rPr>
          <w:rFonts w:ascii="Times New Roman" w:eastAsia="Times New Roman" w:hAnsi="Times New Roman" w:cs="Times New Roman"/>
          <w:sz w:val="24"/>
          <w:szCs w:val="24"/>
          <w:lang w:eastAsia="ru-RU"/>
        </w:rPr>
        <w:t>« _</w:t>
      </w:r>
      <w:proofErr w:type="gramEnd"/>
      <w:r w:rsidRPr="00721A3B">
        <w:rPr>
          <w:rFonts w:ascii="Times New Roman" w:eastAsia="Times New Roman" w:hAnsi="Times New Roman" w:cs="Times New Roman"/>
          <w:sz w:val="24"/>
          <w:szCs w:val="24"/>
          <w:lang w:eastAsia="ru-RU"/>
        </w:rPr>
        <w:t>_» ___ 2019г</w:t>
      </w:r>
    </w:p>
    <w:p w:rsidR="00721A3B" w:rsidRPr="00721A3B" w:rsidRDefault="00721A3B" w:rsidP="00721A3B">
      <w:pPr>
        <w:spacing w:line="254" w:lineRule="auto"/>
        <w:rPr>
          <w:rFonts w:ascii="Times New Roman" w:eastAsia="MS Mincho" w:hAnsi="Times New Roman" w:cs="Times New Roman"/>
        </w:rPr>
      </w:pPr>
      <w:r w:rsidRPr="00721A3B">
        <w:rPr>
          <w:rFonts w:ascii="Times New Roman" w:eastAsia="Calibri" w:hAnsi="Times New Roman" w:cs="Times New Roman"/>
          <w:b/>
          <w:sz w:val="28"/>
          <w:szCs w:val="28"/>
        </w:rPr>
        <w:t xml:space="preserve">                                     </w:t>
      </w:r>
    </w:p>
    <w:p w:rsidR="00721A3B" w:rsidRPr="00721A3B" w:rsidRDefault="00721A3B" w:rsidP="00721A3B">
      <w:pPr>
        <w:spacing w:after="0" w:line="240" w:lineRule="auto"/>
        <w:rPr>
          <w:rFonts w:ascii="Times New Roman" w:eastAsia="Times New Roman" w:hAnsi="Times New Roman" w:cs="Times New Roman"/>
          <w:sz w:val="26"/>
          <w:szCs w:val="26"/>
          <w:lang w:eastAsia="ru-RU"/>
        </w:rPr>
      </w:pPr>
    </w:p>
    <w:p w:rsidR="00721A3B" w:rsidRDefault="00721A3B" w:rsidP="00721A3B">
      <w:pPr>
        <w:spacing w:line="254" w:lineRule="auto"/>
        <w:jc w:val="center"/>
        <w:rPr>
          <w:rFonts w:ascii="Times New Roman" w:eastAsia="Calibri" w:hAnsi="Times New Roman" w:cs="Times New Roman"/>
          <w:sz w:val="28"/>
          <w:szCs w:val="28"/>
        </w:rPr>
      </w:pPr>
      <w:r w:rsidRPr="00721A3B">
        <w:rPr>
          <w:rFonts w:ascii="Times New Roman" w:eastAsia="Calibri" w:hAnsi="Times New Roman" w:cs="Times New Roman"/>
          <w:sz w:val="28"/>
          <w:szCs w:val="28"/>
        </w:rPr>
        <w:t>График выполнения работ</w:t>
      </w:r>
    </w:p>
    <w:p w:rsidR="00721A3B" w:rsidRPr="00721A3B" w:rsidRDefault="00721A3B" w:rsidP="00721A3B">
      <w:pPr>
        <w:spacing w:line="254" w:lineRule="auto"/>
        <w:jc w:val="center"/>
        <w:rPr>
          <w:rFonts w:ascii="Times New Roman" w:eastAsia="Calibri" w:hAnsi="Times New Roman" w:cs="Times New Roman"/>
        </w:rPr>
      </w:pPr>
      <w:r>
        <w:rPr>
          <w:rFonts w:ascii="Times New Roman" w:eastAsia="Calibri" w:hAnsi="Times New Roman" w:cs="Times New Roman"/>
          <w:sz w:val="24"/>
          <w:szCs w:val="24"/>
        </w:rPr>
        <w:t>«</w:t>
      </w:r>
      <w:r w:rsidRPr="00721A3B">
        <w:rPr>
          <w:rFonts w:ascii="Times New Roman" w:eastAsia="Calibri" w:hAnsi="Times New Roman" w:cs="Times New Roman"/>
          <w:sz w:val="24"/>
          <w:szCs w:val="24"/>
        </w:rPr>
        <w:t>Капитальный ремонт зданий ЦТЭТ ПАО «Башинформсвязь», расположенных   на территории Республики Башкортостан»</w:t>
      </w:r>
    </w:p>
    <w:tbl>
      <w:tblPr>
        <w:tblStyle w:val="a8"/>
        <w:tblpPr w:leftFromText="180" w:rightFromText="180" w:vertAnchor="text" w:horzAnchor="page" w:tblpX="1464" w:tblpY="153"/>
        <w:tblW w:w="9782" w:type="dxa"/>
        <w:tblLayout w:type="fixed"/>
        <w:tblLook w:val="04A0" w:firstRow="1" w:lastRow="0" w:firstColumn="1" w:lastColumn="0" w:noHBand="0" w:noVBand="1"/>
      </w:tblPr>
      <w:tblGrid>
        <w:gridCol w:w="1129"/>
        <w:gridCol w:w="1990"/>
        <w:gridCol w:w="5250"/>
        <w:gridCol w:w="1413"/>
      </w:tblGrid>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Номер № п/п</w:t>
            </w:r>
          </w:p>
        </w:tc>
        <w:tc>
          <w:tcPr>
            <w:tcW w:w="199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Номер объекта «№»</w:t>
            </w:r>
          </w:p>
        </w:tc>
        <w:tc>
          <w:tcPr>
            <w:tcW w:w="525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jc w:val="center"/>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Вид ремонта, адрес площадки</w:t>
            </w:r>
          </w:p>
          <w:p w:rsidR="00721A3B" w:rsidRPr="00721A3B" w:rsidRDefault="00721A3B" w:rsidP="00721A3B">
            <w:pPr>
              <w:widowControl w:val="0"/>
              <w:suppressAutoHyphens/>
              <w:spacing w:before="60" w:after="0" w:line="240" w:lineRule="auto"/>
              <w:jc w:val="center"/>
              <w:rPr>
                <w:rFonts w:ascii="Times New Roman" w:eastAsia="Times New Roman" w:hAnsi="Times New Roman" w:cs="Times New Roman"/>
                <w:i/>
                <w:lang w:eastAsia="ru-RU"/>
              </w:rPr>
            </w:pP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center"/>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Дата окончания работ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w:t>
            </w:r>
          </w:p>
          <w:p w:rsidR="00721A3B" w:rsidRPr="00721A3B" w:rsidRDefault="00721A3B" w:rsidP="00721A3B">
            <w:pPr>
              <w:spacing w:after="0" w:line="254" w:lineRule="auto"/>
              <w:jc w:val="center"/>
              <w:rPr>
                <w:rFonts w:ascii="Times New Roman" w:eastAsia="Calibri" w:hAnsi="Times New Roman" w:cs="Times New Roman"/>
              </w:rPr>
            </w:pPr>
          </w:p>
        </w:tc>
        <w:tc>
          <w:tcPr>
            <w:tcW w:w="199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w:t>
            </w:r>
            <w:proofErr w:type="gramStart"/>
            <w:r w:rsidRPr="00721A3B">
              <w:rPr>
                <w:rFonts w:ascii="Times New Roman" w:eastAsia="Calibri" w:hAnsi="Times New Roman" w:cs="Times New Roman"/>
              </w:rPr>
              <w:t xml:space="preserve">13»   </w:t>
            </w:r>
            <w:proofErr w:type="gramEnd"/>
            <w:r w:rsidRPr="00721A3B">
              <w:rPr>
                <w:rFonts w:ascii="Times New Roman" w:eastAsia="Calibri" w:hAnsi="Times New Roman" w:cs="Times New Roman"/>
              </w:rPr>
              <w:t xml:space="preserve"> </w:t>
            </w:r>
          </w:p>
        </w:tc>
        <w:tc>
          <w:tcPr>
            <w:tcW w:w="525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Calibri" w:hAnsi="Times New Roman" w:cs="Times New Roman"/>
              </w:rPr>
              <w:t xml:space="preserve">                                    «Капитальный ремонт здания </w:t>
            </w:r>
            <w:proofErr w:type="spellStart"/>
            <w:r w:rsidRPr="00721A3B">
              <w:rPr>
                <w:rFonts w:ascii="Times New Roman" w:eastAsia="Calibri" w:hAnsi="Times New Roman" w:cs="Times New Roman"/>
              </w:rPr>
              <w:t>Стерлитамакского</w:t>
            </w:r>
            <w:proofErr w:type="spellEnd"/>
            <w:r w:rsidRPr="00721A3B">
              <w:rPr>
                <w:rFonts w:ascii="Times New Roman" w:eastAsia="Calibri" w:hAnsi="Times New Roman" w:cs="Times New Roman"/>
              </w:rPr>
              <w:t xml:space="preserve"> МЦТЭТ, расположенного по адресу: Республика Башкортостан, г. Стерлитамак, ул.  Сакко и Ванцетти, д.23»</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31.05.2019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2</w:t>
            </w:r>
          </w:p>
        </w:tc>
        <w:tc>
          <w:tcPr>
            <w:tcW w:w="199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w:t>
            </w:r>
            <w:proofErr w:type="gramStart"/>
            <w:r w:rsidRPr="00721A3B">
              <w:rPr>
                <w:rFonts w:ascii="Times New Roman" w:eastAsia="Calibri" w:hAnsi="Times New Roman" w:cs="Times New Roman"/>
              </w:rPr>
              <w:t xml:space="preserve">14»   </w:t>
            </w:r>
            <w:proofErr w:type="gramEnd"/>
            <w:r w:rsidRPr="00721A3B">
              <w:rPr>
                <w:rFonts w:ascii="Times New Roman" w:eastAsia="Calibri" w:hAnsi="Times New Roman" w:cs="Times New Roman"/>
              </w:rPr>
              <w:t xml:space="preserve">  </w:t>
            </w:r>
          </w:p>
        </w:tc>
        <w:tc>
          <w:tcPr>
            <w:tcW w:w="525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Calibri" w:hAnsi="Times New Roman" w:cs="Times New Roman"/>
              </w:rPr>
              <w:t xml:space="preserve">                         «Капитальный ремонт здания </w:t>
            </w:r>
            <w:proofErr w:type="spellStart"/>
            <w:r w:rsidRPr="00721A3B">
              <w:rPr>
                <w:rFonts w:ascii="Times New Roman" w:eastAsia="Calibri" w:hAnsi="Times New Roman" w:cs="Times New Roman"/>
              </w:rPr>
              <w:t>Стерлитамакского</w:t>
            </w:r>
            <w:proofErr w:type="spellEnd"/>
            <w:r w:rsidRPr="00721A3B">
              <w:rPr>
                <w:rFonts w:ascii="Times New Roman" w:eastAsia="Calibri" w:hAnsi="Times New Roman" w:cs="Times New Roman"/>
              </w:rPr>
              <w:t xml:space="preserve"> МЦТЭТ, расположенного по адресу: Республика Башкортостан, г. Салават, ул. Октябрьская, д. 33»</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Times New Roman" w:hAnsi="Times New Roman" w:cs="Times New Roman"/>
                <w:lang w:eastAsia="ru-RU"/>
              </w:rPr>
              <w:t xml:space="preserve">31.05.2019                   </w:t>
            </w:r>
            <w:r w:rsidRPr="00721A3B">
              <w:rPr>
                <w:rFonts w:ascii="Times New Roman" w:eastAsia="Calibri" w:hAnsi="Times New Roman" w:cs="Times New Roman"/>
              </w:rPr>
              <w:t xml:space="preserve">       </w:t>
            </w:r>
            <w:r w:rsidRPr="00721A3B">
              <w:rPr>
                <w:rFonts w:ascii="Times New Roman" w:eastAsia="Times New Roman" w:hAnsi="Times New Roman" w:cs="Times New Roman"/>
                <w:lang w:eastAsia="ru-RU"/>
              </w:rPr>
              <w:t xml:space="preserve">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3</w:t>
            </w:r>
          </w:p>
        </w:tc>
        <w:tc>
          <w:tcPr>
            <w:tcW w:w="199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w:t>
            </w:r>
            <w:proofErr w:type="gramStart"/>
            <w:r w:rsidRPr="00721A3B">
              <w:rPr>
                <w:rFonts w:ascii="Times New Roman" w:eastAsia="Calibri" w:hAnsi="Times New Roman" w:cs="Times New Roman"/>
              </w:rPr>
              <w:t xml:space="preserve">15»   </w:t>
            </w:r>
            <w:proofErr w:type="gramEnd"/>
            <w:r w:rsidRPr="00721A3B">
              <w:rPr>
                <w:rFonts w:ascii="Times New Roman" w:eastAsia="Calibri" w:hAnsi="Times New Roman" w:cs="Times New Roman"/>
              </w:rPr>
              <w:t xml:space="preserve"> </w:t>
            </w:r>
          </w:p>
        </w:tc>
        <w:tc>
          <w:tcPr>
            <w:tcW w:w="525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r w:rsidRPr="00721A3B">
              <w:rPr>
                <w:rFonts w:ascii="Times New Roman" w:eastAsia="Calibri" w:hAnsi="Times New Roman" w:cs="Times New Roman"/>
              </w:rPr>
              <w:t xml:space="preserve">«Капитальный ремонт здания </w:t>
            </w:r>
            <w:proofErr w:type="spellStart"/>
            <w:r w:rsidRPr="00721A3B">
              <w:rPr>
                <w:rFonts w:ascii="Times New Roman" w:eastAsia="Calibri" w:hAnsi="Times New Roman" w:cs="Times New Roman"/>
              </w:rPr>
              <w:t>Стерлитамакского</w:t>
            </w:r>
            <w:proofErr w:type="spellEnd"/>
            <w:r w:rsidRPr="00721A3B">
              <w:rPr>
                <w:rFonts w:ascii="Times New Roman" w:eastAsia="Calibri" w:hAnsi="Times New Roman" w:cs="Times New Roman"/>
              </w:rPr>
              <w:t xml:space="preserve"> МЦТЭТ, расположенного по адресу: Республика Башкортостан, г. Салават, ул. Островского, д. 53»</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Times New Roman" w:hAnsi="Times New Roman" w:cs="Times New Roman"/>
                <w:lang w:eastAsia="ru-RU"/>
              </w:rPr>
              <w:t xml:space="preserve">31.05.2019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4</w:t>
            </w:r>
          </w:p>
        </w:tc>
        <w:tc>
          <w:tcPr>
            <w:tcW w:w="199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w:t>
            </w:r>
            <w:proofErr w:type="gramStart"/>
            <w:r w:rsidRPr="00721A3B">
              <w:rPr>
                <w:rFonts w:ascii="Times New Roman" w:eastAsia="Calibri" w:hAnsi="Times New Roman" w:cs="Times New Roman"/>
              </w:rPr>
              <w:t xml:space="preserve">16»   </w:t>
            </w:r>
            <w:proofErr w:type="gramEnd"/>
            <w:r w:rsidRPr="00721A3B">
              <w:rPr>
                <w:rFonts w:ascii="Times New Roman" w:eastAsia="Calibri" w:hAnsi="Times New Roman" w:cs="Times New Roman"/>
              </w:rPr>
              <w:t xml:space="preserve">  </w:t>
            </w:r>
          </w:p>
        </w:tc>
        <w:tc>
          <w:tcPr>
            <w:tcW w:w="525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Times New Roman" w:hAnsi="Times New Roman" w:cs="Times New Roman"/>
                <w:i/>
                <w:lang w:eastAsia="ru-RU"/>
              </w:rPr>
              <w:t xml:space="preserve"> </w:t>
            </w:r>
            <w:r w:rsidRPr="00721A3B">
              <w:rPr>
                <w:rFonts w:ascii="Times New Roman" w:eastAsia="Calibri" w:hAnsi="Times New Roman" w:cs="Times New Roman"/>
              </w:rPr>
              <w:t xml:space="preserve">                              «Капитальный ремонт здания </w:t>
            </w:r>
            <w:proofErr w:type="spellStart"/>
            <w:r w:rsidRPr="00721A3B">
              <w:rPr>
                <w:rFonts w:ascii="Times New Roman" w:eastAsia="Calibri" w:hAnsi="Times New Roman" w:cs="Times New Roman"/>
              </w:rPr>
              <w:t>Стерлитамакского</w:t>
            </w:r>
            <w:proofErr w:type="spellEnd"/>
            <w:r w:rsidRPr="00721A3B">
              <w:rPr>
                <w:rFonts w:ascii="Times New Roman" w:eastAsia="Calibri" w:hAnsi="Times New Roman" w:cs="Times New Roman"/>
              </w:rPr>
              <w:t xml:space="preserve"> МЦТЭТ, расположенного по адресу: Республика Башкортостан, </w:t>
            </w:r>
            <w:proofErr w:type="spellStart"/>
            <w:r w:rsidRPr="00721A3B">
              <w:rPr>
                <w:rFonts w:ascii="Times New Roman" w:eastAsia="Calibri" w:hAnsi="Times New Roman" w:cs="Times New Roman"/>
              </w:rPr>
              <w:t>Гафурийский</w:t>
            </w:r>
            <w:proofErr w:type="spellEnd"/>
            <w:r w:rsidRPr="00721A3B">
              <w:rPr>
                <w:rFonts w:ascii="Times New Roman" w:eastAsia="Calibri" w:hAnsi="Times New Roman" w:cs="Times New Roman"/>
              </w:rPr>
              <w:t xml:space="preserve"> район, с. Красноусольский, ул. Коммунистическая, </w:t>
            </w: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Calibri" w:hAnsi="Times New Roman" w:cs="Times New Roman"/>
              </w:rPr>
              <w:t>д. 10»</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31.05.2019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5</w:t>
            </w:r>
          </w:p>
        </w:tc>
        <w:tc>
          <w:tcPr>
            <w:tcW w:w="199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w:t>
            </w:r>
            <w:proofErr w:type="gramStart"/>
            <w:r w:rsidRPr="00721A3B">
              <w:rPr>
                <w:rFonts w:ascii="Times New Roman" w:eastAsia="Calibri" w:hAnsi="Times New Roman" w:cs="Times New Roman"/>
              </w:rPr>
              <w:t xml:space="preserve">11»   </w:t>
            </w:r>
            <w:proofErr w:type="gramEnd"/>
            <w:r w:rsidRPr="00721A3B">
              <w:rPr>
                <w:rFonts w:ascii="Times New Roman" w:eastAsia="Calibri" w:hAnsi="Times New Roman" w:cs="Times New Roman"/>
              </w:rPr>
              <w:t xml:space="preserve">  </w:t>
            </w:r>
          </w:p>
        </w:tc>
        <w:tc>
          <w:tcPr>
            <w:tcW w:w="525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w:t>
            </w:r>
            <w:r w:rsidRPr="00721A3B">
              <w:rPr>
                <w:rFonts w:ascii="Times New Roman" w:eastAsia="Calibri" w:hAnsi="Times New Roman" w:cs="Times New Roman"/>
              </w:rPr>
              <w:t xml:space="preserve">Капитальный ремонт здания </w:t>
            </w:r>
            <w:proofErr w:type="spellStart"/>
            <w:r w:rsidRPr="00721A3B">
              <w:rPr>
                <w:rFonts w:ascii="Times New Roman" w:eastAsia="Calibri" w:hAnsi="Times New Roman" w:cs="Times New Roman"/>
              </w:rPr>
              <w:t>Мелеузовского</w:t>
            </w:r>
            <w:proofErr w:type="spellEnd"/>
            <w:r w:rsidRPr="00721A3B">
              <w:rPr>
                <w:rFonts w:ascii="Times New Roman" w:eastAsia="Calibri" w:hAnsi="Times New Roman" w:cs="Times New Roman"/>
              </w:rPr>
              <w:t xml:space="preserve"> МЦТЭТ, расположенного по адресу: Республика Башкортостан, г. Мелеуз, ул. Воровского, д.2»</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31.05.2019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6</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«1»</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Calibri" w:hAnsi="Times New Roman" w:cs="Times New Roman"/>
              </w:rPr>
              <w:t>«Капитальный ремонт кровли здания ГЦТЭТ, расположенного по адресу: Республика Башкортостан, г.  Уфа, ул. Гагарина, д. 39/2»</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Calibri" w:hAnsi="Times New Roman" w:cs="Times New Roman"/>
              </w:rPr>
              <w:t xml:space="preserve">   </w:t>
            </w:r>
          </w:p>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Calibri" w:hAnsi="Times New Roman" w:cs="Times New Roman"/>
              </w:rPr>
              <w:t xml:space="preserve">24.06.2019               </w:t>
            </w:r>
          </w:p>
        </w:tc>
      </w:tr>
      <w:tr w:rsidR="00721A3B" w:rsidRPr="00721A3B" w:rsidTr="00721A3B">
        <w:trPr>
          <w:trHeight w:val="658"/>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7</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 xml:space="preserve">Объект № «2» </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кровли здания ГЦТЭТ, расположенного по адресу: Республика Башкортостан, г.  Уфа, ул. </w:t>
            </w:r>
            <w:proofErr w:type="spellStart"/>
            <w:r w:rsidRPr="00721A3B">
              <w:rPr>
                <w:rFonts w:ascii="Times New Roman" w:eastAsia="Times New Roman" w:hAnsi="Times New Roman" w:cs="Times New Roman"/>
                <w:lang w:eastAsia="ru-RU"/>
              </w:rPr>
              <w:t>Тухвата</w:t>
            </w:r>
            <w:proofErr w:type="spellEnd"/>
            <w:r w:rsidRPr="00721A3B">
              <w:rPr>
                <w:rFonts w:ascii="Times New Roman" w:eastAsia="Times New Roman" w:hAnsi="Times New Roman" w:cs="Times New Roman"/>
                <w:lang w:eastAsia="ru-RU"/>
              </w:rPr>
              <w:t xml:space="preserve"> </w:t>
            </w:r>
            <w:proofErr w:type="spellStart"/>
            <w:r w:rsidRPr="00721A3B">
              <w:rPr>
                <w:rFonts w:ascii="Times New Roman" w:eastAsia="Times New Roman" w:hAnsi="Times New Roman" w:cs="Times New Roman"/>
                <w:lang w:eastAsia="ru-RU"/>
              </w:rPr>
              <w:t>Янаби</w:t>
            </w:r>
            <w:proofErr w:type="spellEnd"/>
            <w:r w:rsidRPr="00721A3B">
              <w:rPr>
                <w:rFonts w:ascii="Times New Roman" w:eastAsia="Times New Roman" w:hAnsi="Times New Roman" w:cs="Times New Roman"/>
                <w:lang w:eastAsia="ru-RU"/>
              </w:rPr>
              <w:t>, д. 32/1»</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 xml:space="preserve">24.06.2019               </w:t>
            </w:r>
          </w:p>
        </w:tc>
      </w:tr>
      <w:tr w:rsidR="00721A3B" w:rsidRPr="00721A3B" w:rsidTr="00721A3B">
        <w:trPr>
          <w:trHeight w:val="983"/>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8</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«3»</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здания ГЦТЭТ, расположенного по адресу: Республика Башкортостан, г. Уфа, ул. Кирова, д. 105»</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24.06.2019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9</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«4»</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здания </w:t>
            </w:r>
            <w:proofErr w:type="spellStart"/>
            <w:r w:rsidRPr="00721A3B">
              <w:rPr>
                <w:rFonts w:ascii="Times New Roman" w:eastAsia="Times New Roman" w:hAnsi="Times New Roman" w:cs="Times New Roman"/>
                <w:lang w:eastAsia="ru-RU"/>
              </w:rPr>
              <w:t>Месягутовского</w:t>
            </w:r>
            <w:proofErr w:type="spellEnd"/>
            <w:r w:rsidRPr="00721A3B">
              <w:rPr>
                <w:rFonts w:ascii="Times New Roman" w:eastAsia="Times New Roman" w:hAnsi="Times New Roman" w:cs="Times New Roman"/>
                <w:lang w:eastAsia="ru-RU"/>
              </w:rPr>
              <w:t xml:space="preserve"> МЦТЭТ, расположенного по адресу: Республика Башкортостан, </w:t>
            </w:r>
            <w:proofErr w:type="spellStart"/>
            <w:r w:rsidRPr="00721A3B">
              <w:rPr>
                <w:rFonts w:ascii="Times New Roman" w:eastAsia="Times New Roman" w:hAnsi="Times New Roman" w:cs="Times New Roman"/>
                <w:lang w:eastAsia="ru-RU"/>
              </w:rPr>
              <w:t>Мечетлинский</w:t>
            </w:r>
            <w:proofErr w:type="spellEnd"/>
            <w:r w:rsidRPr="00721A3B">
              <w:rPr>
                <w:rFonts w:ascii="Times New Roman" w:eastAsia="Times New Roman" w:hAnsi="Times New Roman" w:cs="Times New Roman"/>
                <w:lang w:eastAsia="ru-RU"/>
              </w:rPr>
              <w:t xml:space="preserve"> район, с.  Большеустьикинское, ул. Ленина, д. 24»</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24.06.2019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10</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«5»</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 xml:space="preserve">«Капитальный ремонт здания </w:t>
            </w:r>
            <w:proofErr w:type="spellStart"/>
            <w:r w:rsidRPr="00721A3B">
              <w:rPr>
                <w:rFonts w:ascii="Times New Roman" w:eastAsia="Times New Roman" w:hAnsi="Times New Roman" w:cs="Times New Roman"/>
                <w:lang w:eastAsia="ru-RU"/>
              </w:rPr>
              <w:t>Месягутовского</w:t>
            </w:r>
            <w:proofErr w:type="spellEnd"/>
            <w:r w:rsidRPr="00721A3B">
              <w:rPr>
                <w:rFonts w:ascii="Times New Roman" w:eastAsia="Times New Roman" w:hAnsi="Times New Roman" w:cs="Times New Roman"/>
                <w:lang w:eastAsia="ru-RU"/>
              </w:rPr>
              <w:t xml:space="preserve"> МЦТЭТ, расположенного по адресу: Республика Башкортостан, </w:t>
            </w:r>
            <w:proofErr w:type="spellStart"/>
            <w:r w:rsidRPr="00721A3B">
              <w:rPr>
                <w:rFonts w:ascii="Times New Roman" w:eastAsia="Times New Roman" w:hAnsi="Times New Roman" w:cs="Times New Roman"/>
                <w:lang w:eastAsia="ru-RU"/>
              </w:rPr>
              <w:t>Дуванский</w:t>
            </w:r>
            <w:proofErr w:type="spellEnd"/>
            <w:r w:rsidRPr="00721A3B">
              <w:rPr>
                <w:rFonts w:ascii="Times New Roman" w:eastAsia="Times New Roman" w:hAnsi="Times New Roman" w:cs="Times New Roman"/>
                <w:lang w:eastAsia="ru-RU"/>
              </w:rPr>
              <w:t xml:space="preserve"> район, с. Месягутово, ул. Школьная, д. 2»</w:t>
            </w: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24.06.2019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11</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 xml:space="preserve">Объект № «6» </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r w:rsidRPr="00721A3B">
              <w:rPr>
                <w:rFonts w:ascii="Times New Roman" w:eastAsia="Calibri" w:hAnsi="Times New Roman" w:cs="Times New Roman"/>
              </w:rPr>
              <w:t>Капитальный</w:t>
            </w: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ремонт</w:t>
            </w: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 xml:space="preserve">здания </w:t>
            </w:r>
            <w:proofErr w:type="spellStart"/>
            <w:r w:rsidRPr="00721A3B">
              <w:rPr>
                <w:rFonts w:ascii="Times New Roman" w:eastAsia="Times New Roman" w:hAnsi="Times New Roman" w:cs="Times New Roman"/>
                <w:lang w:eastAsia="ru-RU"/>
              </w:rPr>
              <w:t>Бирского</w:t>
            </w:r>
            <w:proofErr w:type="spellEnd"/>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МЦТЭТ, расположенного по адресу: Республика Башкортостан, Караидельский район, с. Караидель, ул. Ленина, д. 34»</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24.06.2019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12</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«7»</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                      «</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здания </w:t>
            </w:r>
            <w:proofErr w:type="spellStart"/>
            <w:r w:rsidRPr="00721A3B">
              <w:rPr>
                <w:rFonts w:ascii="Times New Roman" w:eastAsia="Times New Roman" w:hAnsi="Times New Roman" w:cs="Times New Roman"/>
                <w:lang w:eastAsia="ru-RU"/>
              </w:rPr>
              <w:t>Бирского</w:t>
            </w:r>
            <w:proofErr w:type="spellEnd"/>
            <w:r w:rsidRPr="00721A3B">
              <w:rPr>
                <w:rFonts w:ascii="Times New Roman" w:eastAsia="Times New Roman" w:hAnsi="Times New Roman" w:cs="Times New Roman"/>
                <w:lang w:eastAsia="ru-RU"/>
              </w:rPr>
              <w:t xml:space="preserve"> МЦТЭТ, расположенного по адресу: Республика Башкортостан, г. Бирск, ул. </w:t>
            </w:r>
            <w:proofErr w:type="spellStart"/>
            <w:r w:rsidRPr="00721A3B">
              <w:rPr>
                <w:rFonts w:ascii="Times New Roman" w:eastAsia="Times New Roman" w:hAnsi="Times New Roman" w:cs="Times New Roman"/>
                <w:lang w:eastAsia="ru-RU"/>
              </w:rPr>
              <w:t>Бурновская</w:t>
            </w:r>
            <w:proofErr w:type="spellEnd"/>
            <w:r w:rsidRPr="00721A3B">
              <w:rPr>
                <w:rFonts w:ascii="Times New Roman" w:eastAsia="Times New Roman" w:hAnsi="Times New Roman" w:cs="Times New Roman"/>
                <w:lang w:eastAsia="ru-RU"/>
              </w:rPr>
              <w:t>, д. 10»</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24.06.2019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13</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Pr>
                <w:rFonts w:ascii="Times New Roman" w:eastAsia="Calibri" w:hAnsi="Times New Roman" w:cs="Times New Roman"/>
              </w:rPr>
              <w:t>Объект № «</w:t>
            </w:r>
            <w:r w:rsidRPr="00721A3B">
              <w:rPr>
                <w:rFonts w:ascii="Times New Roman" w:eastAsia="Calibri" w:hAnsi="Times New Roman" w:cs="Times New Roman"/>
              </w:rPr>
              <w:t>9»</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                        «</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здания Нефтекамского МЦТЭТ, расположенного по адресу: Республика Башкортостан, г.  Нефтекамск, ул. Ленина, д. 13»</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24.06.2019                </w:t>
            </w:r>
          </w:p>
        </w:tc>
      </w:tr>
      <w:tr w:rsidR="00721A3B" w:rsidRPr="00721A3B" w:rsidTr="00721A3B">
        <w:trPr>
          <w:trHeight w:val="1186"/>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14</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 xml:space="preserve">Объект № «10» </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здания </w:t>
            </w:r>
            <w:proofErr w:type="spellStart"/>
            <w:r w:rsidRPr="00721A3B">
              <w:rPr>
                <w:rFonts w:ascii="Times New Roman" w:eastAsia="Times New Roman" w:hAnsi="Times New Roman" w:cs="Times New Roman"/>
                <w:lang w:eastAsia="ru-RU"/>
              </w:rPr>
              <w:t>Туймазинского</w:t>
            </w:r>
            <w:proofErr w:type="spellEnd"/>
            <w:r w:rsidRPr="00721A3B">
              <w:rPr>
                <w:rFonts w:ascii="Times New Roman" w:eastAsia="Times New Roman" w:hAnsi="Times New Roman" w:cs="Times New Roman"/>
                <w:lang w:eastAsia="ru-RU"/>
              </w:rPr>
              <w:t xml:space="preserve"> МЦТЭТ, расположенного по адресу: Республика Башкортостан, г. Октябрьский, Проспект Ленина, д. 59»</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 xml:space="preserve">24.06.2019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15</w:t>
            </w:r>
          </w:p>
        </w:tc>
        <w:tc>
          <w:tcPr>
            <w:tcW w:w="199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«8»</w:t>
            </w:r>
          </w:p>
        </w:tc>
        <w:tc>
          <w:tcPr>
            <w:tcW w:w="5250"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здания Белорецкого МЦТЭТ, расположенного по адресу: Республика Башкортостан, </w:t>
            </w:r>
            <w:proofErr w:type="spellStart"/>
            <w:r w:rsidRPr="00721A3B">
              <w:rPr>
                <w:rFonts w:ascii="Times New Roman" w:eastAsia="Times New Roman" w:hAnsi="Times New Roman" w:cs="Times New Roman"/>
                <w:lang w:eastAsia="ru-RU"/>
              </w:rPr>
              <w:t>Абзелиловский</w:t>
            </w:r>
            <w:proofErr w:type="spellEnd"/>
            <w:r w:rsidRPr="00721A3B">
              <w:rPr>
                <w:rFonts w:ascii="Times New Roman" w:eastAsia="Times New Roman" w:hAnsi="Times New Roman" w:cs="Times New Roman"/>
                <w:lang w:eastAsia="ru-RU"/>
              </w:rPr>
              <w:t xml:space="preserve"> район, с. Аскарово, ул. Ленина, д.35»</w:t>
            </w:r>
          </w:p>
        </w:tc>
        <w:tc>
          <w:tcPr>
            <w:tcW w:w="1413"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31.07.2019                 </w:t>
            </w:r>
          </w:p>
        </w:tc>
      </w:tr>
      <w:tr w:rsidR="00721A3B" w:rsidRPr="00721A3B" w:rsidTr="00721A3B">
        <w:trPr>
          <w:trHeight w:val="898"/>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16</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w:t>
            </w:r>
            <w:proofErr w:type="gramStart"/>
            <w:r w:rsidRPr="00721A3B">
              <w:rPr>
                <w:rFonts w:ascii="Times New Roman" w:eastAsia="Calibri" w:hAnsi="Times New Roman" w:cs="Times New Roman"/>
              </w:rPr>
              <w:t xml:space="preserve">12»   </w:t>
            </w:r>
            <w:proofErr w:type="gramEnd"/>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r w:rsidRPr="00721A3B">
              <w:rPr>
                <w:rFonts w:ascii="Times New Roman" w:eastAsia="Times New Roman" w:hAnsi="Times New Roman" w:cs="Times New Roman"/>
                <w:i/>
                <w:lang w:eastAsia="ru-RU"/>
              </w:rPr>
              <w:t xml:space="preserve">                         </w:t>
            </w:r>
            <w:r w:rsidRPr="00721A3B">
              <w:rPr>
                <w:rFonts w:ascii="Times New Roman" w:eastAsia="Calibri" w:hAnsi="Times New Roman" w:cs="Times New Roman"/>
              </w:rPr>
              <w:t xml:space="preserve">«Капитальный ремонт здания ТЦТЭТ, расположенного по адресу: Республика Башкортостан, </w:t>
            </w:r>
            <w:proofErr w:type="spellStart"/>
            <w:r w:rsidRPr="00721A3B">
              <w:rPr>
                <w:rFonts w:ascii="Times New Roman" w:eastAsia="Calibri" w:hAnsi="Times New Roman" w:cs="Times New Roman"/>
              </w:rPr>
              <w:t>Благоварский</w:t>
            </w:r>
            <w:proofErr w:type="spellEnd"/>
            <w:r w:rsidRPr="00721A3B">
              <w:rPr>
                <w:rFonts w:ascii="Times New Roman" w:eastAsia="Calibri" w:hAnsi="Times New Roman" w:cs="Times New Roman"/>
              </w:rPr>
              <w:t xml:space="preserve"> район, с. Языково, радиопередающий центр 1,5 км южнее д. </w:t>
            </w:r>
            <w:proofErr w:type="spellStart"/>
            <w:r w:rsidRPr="00721A3B">
              <w:rPr>
                <w:rFonts w:ascii="Times New Roman" w:eastAsia="Calibri" w:hAnsi="Times New Roman" w:cs="Times New Roman"/>
              </w:rPr>
              <w:t>Узыбаш</w:t>
            </w:r>
            <w:proofErr w:type="spellEnd"/>
            <w:r w:rsidRPr="00721A3B">
              <w:rPr>
                <w:rFonts w:ascii="Times New Roman" w:eastAsia="Calibri" w:hAnsi="Times New Roman" w:cs="Times New Roman"/>
              </w:rPr>
              <w:t>»</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31.07.2019               </w:t>
            </w:r>
          </w:p>
        </w:tc>
      </w:tr>
      <w:tr w:rsidR="00721A3B" w:rsidRPr="00721A3B" w:rsidTr="00721A3B">
        <w:trPr>
          <w:trHeight w:val="522"/>
        </w:trPr>
        <w:tc>
          <w:tcPr>
            <w:tcW w:w="1129" w:type="dxa"/>
            <w:tcBorders>
              <w:top w:val="single" w:sz="4" w:space="0" w:color="auto"/>
              <w:left w:val="single" w:sz="4" w:space="0" w:color="auto"/>
              <w:bottom w:val="single" w:sz="4" w:space="0" w:color="auto"/>
              <w:right w:val="single" w:sz="4" w:space="0" w:color="auto"/>
            </w:tcBorders>
          </w:tcPr>
          <w:p w:rsidR="00721A3B" w:rsidRPr="00721A3B" w:rsidRDefault="00721A3B" w:rsidP="00721A3B">
            <w:pPr>
              <w:spacing w:after="0" w:line="254" w:lineRule="auto"/>
              <w:jc w:val="center"/>
              <w:rPr>
                <w:rFonts w:ascii="Times New Roman" w:eastAsia="Calibri" w:hAnsi="Times New Roman" w:cs="Times New Roman"/>
              </w:rPr>
            </w:pPr>
            <w:r w:rsidRPr="00721A3B">
              <w:rPr>
                <w:rFonts w:ascii="Times New Roman" w:eastAsia="Calibri" w:hAnsi="Times New Roman" w:cs="Times New Roman"/>
              </w:rPr>
              <w:t>17</w:t>
            </w:r>
          </w:p>
        </w:tc>
        <w:tc>
          <w:tcPr>
            <w:tcW w:w="199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spacing w:after="0" w:line="254" w:lineRule="auto"/>
              <w:rPr>
                <w:rFonts w:ascii="Times New Roman" w:eastAsia="Calibri" w:hAnsi="Times New Roman" w:cs="Times New Roman"/>
              </w:rPr>
            </w:pPr>
            <w:r w:rsidRPr="00721A3B">
              <w:rPr>
                <w:rFonts w:ascii="Times New Roman" w:eastAsia="Calibri" w:hAnsi="Times New Roman" w:cs="Times New Roman"/>
              </w:rPr>
              <w:t>Объект № «</w:t>
            </w:r>
            <w:proofErr w:type="gramStart"/>
            <w:r w:rsidRPr="00721A3B">
              <w:rPr>
                <w:rFonts w:ascii="Times New Roman" w:eastAsia="Calibri" w:hAnsi="Times New Roman" w:cs="Times New Roman"/>
              </w:rPr>
              <w:t xml:space="preserve">17»   </w:t>
            </w:r>
            <w:proofErr w:type="gramEnd"/>
            <w:r w:rsidRPr="00721A3B">
              <w:rPr>
                <w:rFonts w:ascii="Times New Roman" w:eastAsia="Calibri" w:hAnsi="Times New Roman" w:cs="Times New Roman"/>
              </w:rPr>
              <w:t xml:space="preserve">  </w:t>
            </w:r>
          </w:p>
        </w:tc>
        <w:tc>
          <w:tcPr>
            <w:tcW w:w="5250"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lang w:eastAsia="ru-RU"/>
              </w:rPr>
            </w:pPr>
            <w:r w:rsidRPr="00721A3B">
              <w:rPr>
                <w:rFonts w:ascii="Times New Roman" w:eastAsia="Times New Roman" w:hAnsi="Times New Roman" w:cs="Times New Roman"/>
                <w:i/>
                <w:lang w:eastAsia="ru-RU"/>
              </w:rPr>
              <w:t xml:space="preserve">                           </w:t>
            </w:r>
            <w:r w:rsidRPr="00721A3B">
              <w:rPr>
                <w:rFonts w:ascii="Times New Roman" w:eastAsia="Times New Roman" w:hAnsi="Times New Roman" w:cs="Times New Roman"/>
                <w:lang w:eastAsia="ru-RU"/>
              </w:rPr>
              <w:t>«</w:t>
            </w:r>
            <w:r w:rsidRPr="00721A3B">
              <w:rPr>
                <w:rFonts w:ascii="Times New Roman" w:eastAsia="Calibri" w:hAnsi="Times New Roman" w:cs="Times New Roman"/>
              </w:rPr>
              <w:t>Капитальный</w:t>
            </w:r>
            <w:r w:rsidRPr="00721A3B">
              <w:rPr>
                <w:rFonts w:ascii="Times New Roman" w:eastAsia="Times New Roman" w:hAnsi="Times New Roman" w:cs="Times New Roman"/>
                <w:lang w:eastAsia="ru-RU"/>
              </w:rPr>
              <w:t xml:space="preserve"> ремонт здания ТЦТЭТ, расположенного по адресу: Республика Башкортостан, Зилаирский район, с. Юлдыбаева, ул. Советская, д. 96»</w:t>
            </w:r>
          </w:p>
        </w:tc>
        <w:tc>
          <w:tcPr>
            <w:tcW w:w="1413" w:type="dxa"/>
            <w:tcBorders>
              <w:top w:val="single" w:sz="4" w:space="0" w:color="auto"/>
              <w:left w:val="single" w:sz="4" w:space="0" w:color="auto"/>
              <w:bottom w:val="single" w:sz="4" w:space="0" w:color="auto"/>
              <w:right w:val="single" w:sz="4" w:space="0" w:color="auto"/>
            </w:tcBorders>
            <w:hideMark/>
          </w:tcPr>
          <w:p w:rsidR="00721A3B" w:rsidRPr="00721A3B" w:rsidRDefault="00721A3B" w:rsidP="00721A3B">
            <w:pPr>
              <w:widowControl w:val="0"/>
              <w:suppressAutoHyphens/>
              <w:spacing w:before="60" w:after="0" w:line="240" w:lineRule="auto"/>
              <w:jc w:val="both"/>
              <w:rPr>
                <w:rFonts w:ascii="Times New Roman" w:eastAsia="Times New Roman" w:hAnsi="Times New Roman" w:cs="Times New Roman"/>
                <w:i/>
                <w:lang w:eastAsia="ru-RU"/>
              </w:rPr>
            </w:pPr>
          </w:p>
          <w:p w:rsidR="00721A3B" w:rsidRPr="00721A3B" w:rsidRDefault="00721A3B" w:rsidP="00721A3B">
            <w:pPr>
              <w:widowControl w:val="0"/>
              <w:suppressAutoHyphens/>
              <w:spacing w:before="60" w:after="0" w:line="240" w:lineRule="auto"/>
              <w:jc w:val="both"/>
              <w:rPr>
                <w:rFonts w:ascii="Times New Roman" w:eastAsia="Calibri" w:hAnsi="Times New Roman" w:cs="Times New Roman"/>
              </w:rPr>
            </w:pPr>
            <w:r w:rsidRPr="00721A3B">
              <w:rPr>
                <w:rFonts w:ascii="Times New Roman" w:eastAsia="Times New Roman" w:hAnsi="Times New Roman" w:cs="Times New Roman"/>
                <w:lang w:eastAsia="ru-RU"/>
              </w:rPr>
              <w:t xml:space="preserve">31.07.2019               </w:t>
            </w:r>
          </w:p>
        </w:tc>
      </w:tr>
    </w:tbl>
    <w:p w:rsidR="00721A3B" w:rsidRPr="00721A3B" w:rsidRDefault="00721A3B" w:rsidP="00721A3B">
      <w:pPr>
        <w:spacing w:line="254" w:lineRule="auto"/>
        <w:rPr>
          <w:rFonts w:ascii="Times New Roman" w:eastAsia="Calibri" w:hAnsi="Times New Roman" w:cs="Times New Roman"/>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721A3B" w:rsidRPr="00721A3B" w:rsidTr="00721A3B">
        <w:trPr>
          <w:trHeight w:val="1884"/>
        </w:trPr>
        <w:tc>
          <w:tcPr>
            <w:tcW w:w="5246" w:type="dxa"/>
            <w:tcBorders>
              <w:top w:val="single" w:sz="4" w:space="0" w:color="FFFFFF"/>
              <w:left w:val="single" w:sz="4" w:space="0" w:color="FFFFFF"/>
              <w:bottom w:val="single" w:sz="4" w:space="0" w:color="FFFFFF"/>
              <w:right w:val="single" w:sz="4" w:space="0" w:color="FFFFFF"/>
            </w:tcBorders>
          </w:tcPr>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r w:rsidRPr="00721A3B">
              <w:rPr>
                <w:rFonts w:ascii="Times New Roman" w:eastAsia="Calibri" w:hAnsi="Times New Roman" w:cs="Times New Roman"/>
              </w:rPr>
              <w:t>ЗАКАЗЧИК:</w:t>
            </w: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r w:rsidRPr="00721A3B">
              <w:rPr>
                <w:rFonts w:ascii="Times New Roman" w:eastAsia="Calibri" w:hAnsi="Times New Roman" w:cs="Times New Roman"/>
              </w:rPr>
              <w:t xml:space="preserve">Генеральный   директор  </w:t>
            </w: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r w:rsidRPr="00721A3B">
              <w:rPr>
                <w:rFonts w:ascii="Times New Roman" w:eastAsia="Calibri" w:hAnsi="Times New Roman" w:cs="Times New Roman"/>
              </w:rPr>
              <w:t xml:space="preserve">______________/ </w:t>
            </w:r>
            <w:proofErr w:type="spellStart"/>
            <w:r w:rsidRPr="00721A3B">
              <w:rPr>
                <w:rFonts w:ascii="Times New Roman" w:eastAsia="Calibri" w:hAnsi="Times New Roman" w:cs="Times New Roman"/>
              </w:rPr>
              <w:t>Долгоаршинных</w:t>
            </w:r>
            <w:proofErr w:type="spellEnd"/>
            <w:r w:rsidRPr="00721A3B">
              <w:rPr>
                <w:rFonts w:ascii="Times New Roman" w:eastAsia="Calibri" w:hAnsi="Times New Roman" w:cs="Times New Roman"/>
              </w:rPr>
              <w:t xml:space="preserve"> М.Г.  / </w:t>
            </w: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r w:rsidRPr="00721A3B">
              <w:rPr>
                <w:rFonts w:ascii="Times New Roman" w:eastAsia="Calibri" w:hAnsi="Times New Roman" w:cs="Times New Roman"/>
              </w:rPr>
              <w:t xml:space="preserve">" ____ "_____________2019 г. </w:t>
            </w: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r w:rsidRPr="00721A3B">
              <w:rPr>
                <w:rFonts w:ascii="Times New Roman" w:eastAsia="Calibri" w:hAnsi="Times New Roman" w:cs="Times New Roman"/>
              </w:rPr>
              <w:t>М.П.</w:t>
            </w: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r w:rsidRPr="00721A3B">
              <w:rPr>
                <w:rFonts w:ascii="Times New Roman" w:eastAsia="Calibri" w:hAnsi="Times New Roman" w:cs="Times New Roman"/>
              </w:rPr>
              <w:t xml:space="preserve">     </w:t>
            </w:r>
          </w:p>
        </w:tc>
        <w:tc>
          <w:tcPr>
            <w:tcW w:w="4819" w:type="dxa"/>
            <w:tcBorders>
              <w:top w:val="single" w:sz="4" w:space="0" w:color="FFFFFF"/>
              <w:left w:val="single" w:sz="4" w:space="0" w:color="FFFFFF"/>
              <w:bottom w:val="single" w:sz="4" w:space="0" w:color="FFFFFF"/>
              <w:right w:val="single" w:sz="4" w:space="0" w:color="FFFFFF"/>
            </w:tcBorders>
          </w:tcPr>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p>
          <w:p w:rsidR="00721A3B" w:rsidRPr="00721A3B" w:rsidRDefault="00721A3B" w:rsidP="00721A3B">
            <w:pPr>
              <w:widowControl w:val="0"/>
              <w:autoSpaceDE w:val="0"/>
              <w:autoSpaceDN w:val="0"/>
              <w:adjustRightInd w:val="0"/>
              <w:spacing w:line="254" w:lineRule="auto"/>
              <w:ind w:right="8"/>
              <w:rPr>
                <w:rFonts w:ascii="Times New Roman" w:eastAsia="Calibri" w:hAnsi="Times New Roman" w:cs="Times New Roman"/>
              </w:rPr>
            </w:pPr>
            <w:r w:rsidRPr="00721A3B">
              <w:rPr>
                <w:rFonts w:ascii="Times New Roman" w:eastAsia="Calibri" w:hAnsi="Times New Roman" w:cs="Times New Roman"/>
              </w:rPr>
              <w:t>ПОДРЯДЧИК:</w:t>
            </w:r>
          </w:p>
          <w:p w:rsidR="00721A3B" w:rsidRPr="00721A3B" w:rsidRDefault="00721A3B" w:rsidP="00721A3B">
            <w:pPr>
              <w:widowControl w:val="0"/>
              <w:autoSpaceDE w:val="0"/>
              <w:autoSpaceDN w:val="0"/>
              <w:adjustRightInd w:val="0"/>
              <w:spacing w:after="0" w:line="240" w:lineRule="auto"/>
              <w:ind w:right="8"/>
              <w:rPr>
                <w:rFonts w:ascii="Times New Roman" w:eastAsia="Times New Roman" w:hAnsi="Times New Roman" w:cs="Times New Roman"/>
                <w:lang w:eastAsia="ru-RU"/>
              </w:rPr>
            </w:pPr>
          </w:p>
          <w:p w:rsidR="00721A3B" w:rsidRPr="00721A3B" w:rsidRDefault="00721A3B" w:rsidP="00721A3B">
            <w:pPr>
              <w:widowControl w:val="0"/>
              <w:autoSpaceDE w:val="0"/>
              <w:autoSpaceDN w:val="0"/>
              <w:adjustRightInd w:val="0"/>
              <w:spacing w:after="0" w:line="240" w:lineRule="auto"/>
              <w:ind w:right="8"/>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___________/             /</w:t>
            </w:r>
          </w:p>
          <w:p w:rsidR="00721A3B" w:rsidRPr="00721A3B" w:rsidRDefault="00721A3B" w:rsidP="00721A3B">
            <w:pPr>
              <w:widowControl w:val="0"/>
              <w:autoSpaceDE w:val="0"/>
              <w:autoSpaceDN w:val="0"/>
              <w:adjustRightInd w:val="0"/>
              <w:spacing w:after="0" w:line="240" w:lineRule="auto"/>
              <w:ind w:right="8"/>
              <w:rPr>
                <w:rFonts w:ascii="Times New Roman" w:eastAsia="Times New Roman" w:hAnsi="Times New Roman" w:cs="Times New Roman"/>
                <w:lang w:eastAsia="ru-RU"/>
              </w:rPr>
            </w:pPr>
            <w:r w:rsidRPr="00721A3B">
              <w:rPr>
                <w:rFonts w:ascii="Times New Roman" w:eastAsia="Times New Roman" w:hAnsi="Times New Roman" w:cs="Times New Roman"/>
                <w:lang w:eastAsia="ru-RU"/>
              </w:rPr>
              <w:t xml:space="preserve">         </w:t>
            </w:r>
          </w:p>
          <w:p w:rsidR="00721A3B" w:rsidRPr="00721A3B" w:rsidRDefault="00721A3B" w:rsidP="00721A3B">
            <w:pPr>
              <w:autoSpaceDE w:val="0"/>
              <w:autoSpaceDN w:val="0"/>
              <w:adjustRightInd w:val="0"/>
              <w:spacing w:line="240" w:lineRule="auto"/>
              <w:rPr>
                <w:rFonts w:ascii="Times New Roman" w:eastAsia="Calibri" w:hAnsi="Times New Roman" w:cs="Times New Roman"/>
              </w:rPr>
            </w:pPr>
            <w:r w:rsidRPr="00721A3B">
              <w:rPr>
                <w:rFonts w:ascii="Times New Roman" w:eastAsia="Calibri" w:hAnsi="Times New Roman" w:cs="Times New Roman"/>
              </w:rPr>
              <w:t>" ____ "_____  2019 г.</w:t>
            </w:r>
          </w:p>
          <w:p w:rsidR="00721A3B" w:rsidRPr="00721A3B" w:rsidRDefault="00721A3B" w:rsidP="00721A3B">
            <w:pPr>
              <w:autoSpaceDE w:val="0"/>
              <w:autoSpaceDN w:val="0"/>
              <w:adjustRightInd w:val="0"/>
              <w:spacing w:line="240" w:lineRule="auto"/>
              <w:rPr>
                <w:rFonts w:ascii="Times New Roman" w:eastAsia="Calibri" w:hAnsi="Times New Roman" w:cs="Times New Roman"/>
              </w:rPr>
            </w:pPr>
            <w:r w:rsidRPr="00721A3B">
              <w:rPr>
                <w:rFonts w:ascii="Times New Roman" w:eastAsia="Calibri" w:hAnsi="Times New Roman" w:cs="Times New Roman"/>
              </w:rPr>
              <w:t>М.П.</w:t>
            </w:r>
          </w:p>
          <w:p w:rsidR="00721A3B" w:rsidRPr="00721A3B" w:rsidRDefault="00721A3B" w:rsidP="00721A3B">
            <w:pPr>
              <w:autoSpaceDE w:val="0"/>
              <w:autoSpaceDN w:val="0"/>
              <w:adjustRightInd w:val="0"/>
              <w:spacing w:line="254" w:lineRule="auto"/>
              <w:rPr>
                <w:rFonts w:ascii="Times New Roman" w:eastAsia="Calibri" w:hAnsi="Times New Roman" w:cs="Times New Roman"/>
              </w:rPr>
            </w:pPr>
          </w:p>
        </w:tc>
      </w:tr>
    </w:tbl>
    <w:p w:rsidR="00721A3B" w:rsidRPr="00721A3B" w:rsidRDefault="00721A3B" w:rsidP="00721A3B">
      <w:pPr>
        <w:spacing w:line="254" w:lineRule="auto"/>
        <w:rPr>
          <w:rFonts w:ascii="Times New Roman" w:eastAsia="MS Mincho" w:hAnsi="Times New Roman" w:cs="Times New Roman"/>
        </w:rPr>
      </w:pPr>
    </w:p>
    <w:p w:rsidR="00721A3B" w:rsidRDefault="00721A3B" w:rsidP="004823DC">
      <w:pPr>
        <w:spacing w:after="0" w:line="240" w:lineRule="auto"/>
        <w:rPr>
          <w:rFonts w:ascii="Times New Roman" w:eastAsia="Calibri" w:hAnsi="Times New Roman" w:cs="Times New Roman"/>
          <w:lang w:eastAsia="ru-RU"/>
        </w:rPr>
      </w:pPr>
    </w:p>
    <w:p w:rsidR="00721A3B" w:rsidRDefault="00721A3B"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p w:rsidR="00FD247A" w:rsidRDefault="00FD247A" w:rsidP="00FD247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4</w:t>
      </w:r>
    </w:p>
    <w:p w:rsidR="00FD247A" w:rsidRDefault="00FD247A" w:rsidP="00FD247A">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к Договору№_______ от_______2019г. </w:t>
      </w:r>
    </w:p>
    <w:p w:rsidR="00FD247A" w:rsidRDefault="00FD247A" w:rsidP="00FD247A">
      <w:pPr>
        <w:spacing w:after="120" w:line="240" w:lineRule="auto"/>
        <w:jc w:val="both"/>
        <w:rPr>
          <w:rFonts w:ascii="Times New Roman" w:eastAsia="Times New Roman" w:hAnsi="Times New Roman" w:cs="Times New Roman"/>
          <w:sz w:val="28"/>
          <w:szCs w:val="28"/>
        </w:rPr>
      </w:pPr>
    </w:p>
    <w:p w:rsidR="00FD247A" w:rsidRDefault="00FD247A" w:rsidP="00FD247A">
      <w:pPr>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sz w:val="26"/>
          <w:szCs w:val="26"/>
          <w:lang w:eastAsia="ru-RU"/>
        </w:rPr>
        <w:t>АНТИКОРРУПЦИОННАЯ ОГОВОРКА</w:t>
      </w:r>
    </w:p>
    <w:p w:rsidR="00FD247A" w:rsidRDefault="00FD247A" w:rsidP="00FD247A">
      <w:pPr>
        <w:spacing w:after="120" w:line="240" w:lineRule="auto"/>
        <w:jc w:val="both"/>
        <w:rPr>
          <w:rFonts w:ascii="Times New Roman" w:eastAsia="Times New Roman" w:hAnsi="Times New Roman" w:cs="Times New Roman"/>
          <w:sz w:val="26"/>
          <w:szCs w:val="26"/>
        </w:rPr>
      </w:pPr>
    </w:p>
    <w:p w:rsidR="00FD247A" w:rsidRDefault="00FD247A" w:rsidP="00FD247A">
      <w:pPr>
        <w:snapToGri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Подрядчику (далее - Контрагент)</w:t>
      </w:r>
      <w:r>
        <w:rPr>
          <w:rFonts w:ascii="Times New Roman" w:eastAsia="Times New Roman" w:hAnsi="Times New Roman" w:cs="Times New Roman"/>
          <w:i/>
          <w:sz w:val="26"/>
          <w:szCs w:val="26"/>
          <w:lang w:eastAsia="ru-RU"/>
        </w:rPr>
        <w:t xml:space="preserve"> </w:t>
      </w:r>
      <w:r>
        <w:rPr>
          <w:rFonts w:ascii="Times New Roman" w:eastAsia="Times New Roman" w:hAnsi="Times New Roman" w:cs="Times New Roman"/>
          <w:sz w:val="26"/>
          <w:szCs w:val="26"/>
          <w:lang w:eastAsia="ru-RU"/>
        </w:rPr>
        <w:t xml:space="preserve">известно о том, что </w:t>
      </w:r>
      <w:r>
        <w:rPr>
          <w:rFonts w:ascii="Times New Roman" w:eastAsia="Times New Roman" w:hAnsi="Times New Roman" w:cs="Times New Roman"/>
          <w:iCs/>
          <w:sz w:val="26"/>
          <w:szCs w:val="26"/>
          <w:lang w:eastAsia="ru-RU"/>
        </w:rPr>
        <w:t xml:space="preserve">ПАО «Башинформсвязь» </w:t>
      </w:r>
      <w:r>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FD247A" w:rsidRDefault="00FD247A" w:rsidP="00FD247A">
      <w:pPr>
        <w:snapToGrid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D247A" w:rsidRDefault="00FD247A" w:rsidP="00FD247A">
      <w:pPr>
        <w:snapToGrid w:val="0"/>
        <w:spacing w:after="0" w:line="240" w:lineRule="auto"/>
        <w:ind w:firstLine="709"/>
        <w:jc w:val="both"/>
        <w:rPr>
          <w:rFonts w:ascii="Times New Roman" w:eastAsia="Times New Roman" w:hAnsi="Times New Roman" w:cs="Times New Roman"/>
          <w:sz w:val="26"/>
          <w:szCs w:val="26"/>
          <w:lang w:eastAsia="ru-RU"/>
        </w:rPr>
      </w:pPr>
    </w:p>
    <w:p w:rsidR="00FD247A" w:rsidRDefault="00FD247A" w:rsidP="00FD247A">
      <w:pPr>
        <w:spacing w:after="12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Статья 1.</w:t>
      </w:r>
    </w:p>
    <w:p w:rsidR="00FD247A" w:rsidRDefault="00FD247A" w:rsidP="00FD247A">
      <w:pPr>
        <w:spacing w:after="0" w:line="240" w:lineRule="auto"/>
        <w:ind w:firstLine="709"/>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 xml:space="preserve">В случае возникновения у </w:t>
      </w:r>
      <w:r>
        <w:rPr>
          <w:rFonts w:ascii="Times New Roman" w:eastAsia="Times New Roman" w:hAnsi="Times New Roman" w:cs="Times New Roman"/>
          <w:iCs/>
          <w:sz w:val="26"/>
          <w:szCs w:val="26"/>
        </w:rPr>
        <w:t>ПАО «Башинформсвязь»</w:t>
      </w:r>
      <w:r>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Pr>
          <w:rFonts w:ascii="Times New Roman" w:eastAsia="Times New Roman" w:hAnsi="Times New Roman" w:cs="Times New Roman"/>
          <w:iCs/>
          <w:sz w:val="26"/>
          <w:szCs w:val="26"/>
        </w:rPr>
        <w:t>ПАО «Башинформсвязь»</w:t>
      </w:r>
      <w:r>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D247A" w:rsidRDefault="00FD247A" w:rsidP="00FD247A">
      <w:pPr>
        <w:spacing w:after="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После письменного уведомления </w:t>
      </w:r>
      <w:r>
        <w:rPr>
          <w:rFonts w:ascii="Times New Roman" w:eastAsia="Times New Roman" w:hAnsi="Times New Roman" w:cs="Times New Roman"/>
          <w:iCs/>
          <w:sz w:val="26"/>
          <w:szCs w:val="26"/>
        </w:rPr>
        <w:t xml:space="preserve">ПАО «Башинформсвязь» </w:t>
      </w:r>
      <w:r>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FD247A" w:rsidRDefault="00FD247A" w:rsidP="00FD247A">
      <w:pPr>
        <w:spacing w:after="120" w:line="240" w:lineRule="auto"/>
        <w:ind w:firstLine="709"/>
        <w:jc w:val="both"/>
        <w:rPr>
          <w:rFonts w:ascii="Times New Roman" w:eastAsia="Times New Roman" w:hAnsi="Times New Roman" w:cs="Times New Roman"/>
          <w:sz w:val="26"/>
          <w:szCs w:val="26"/>
        </w:rPr>
      </w:pPr>
    </w:p>
    <w:p w:rsidR="00FD247A" w:rsidRDefault="00FD247A" w:rsidP="00FD247A">
      <w:pPr>
        <w:spacing w:after="120" w:line="240"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Статья 2.</w:t>
      </w:r>
    </w:p>
    <w:p w:rsidR="00FD247A" w:rsidRDefault="00FD247A" w:rsidP="00FD247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FD247A" w:rsidRDefault="00FD247A" w:rsidP="00FD247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FD247A" w:rsidRDefault="00FD247A" w:rsidP="00FD247A">
      <w:pPr>
        <w:spacing w:after="0" w:line="240" w:lineRule="auto"/>
        <w:ind w:firstLine="709"/>
        <w:jc w:val="both"/>
        <w:rPr>
          <w:rFonts w:ascii="Times New Roman" w:eastAsia="Times New Roman" w:hAnsi="Times New Roman" w:cs="Times New Roman"/>
          <w:sz w:val="26"/>
          <w:szCs w:val="26"/>
          <w:lang w:eastAsia="ru-RU"/>
        </w:rPr>
      </w:pPr>
    </w:p>
    <w:p w:rsidR="00FD247A" w:rsidRDefault="00FD247A" w:rsidP="00FD247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Статья 3.</w:t>
      </w:r>
    </w:p>
    <w:p w:rsidR="00FD247A" w:rsidRDefault="00FD247A" w:rsidP="00FD247A">
      <w:pPr>
        <w:spacing w:after="0" w:line="240" w:lineRule="auto"/>
        <w:ind w:firstLine="709"/>
        <w:jc w:val="both"/>
        <w:rPr>
          <w:rFonts w:ascii="Times New Roman" w:eastAsia="Times New Roman" w:hAnsi="Times New Roman" w:cs="Times New Roman"/>
          <w:color w:val="000000"/>
          <w:sz w:val="26"/>
          <w:szCs w:val="26"/>
          <w:lang w:eastAsia="ru-RU"/>
        </w:rPr>
      </w:pPr>
    </w:p>
    <w:p w:rsidR="00FD247A" w:rsidRDefault="00FD247A" w:rsidP="00FD247A">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В течение срока действия Договора </w:t>
      </w: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color w:val="000000"/>
          <w:sz w:val="26"/>
          <w:szCs w:val="26"/>
          <w:lang w:eastAsia="ru-RU"/>
        </w:rPr>
        <w:t xml:space="preserve"> имеет </w:t>
      </w:r>
      <w:proofErr w:type="gramStart"/>
      <w:r>
        <w:rPr>
          <w:rFonts w:ascii="Times New Roman" w:eastAsia="Times New Roman" w:hAnsi="Times New Roman" w:cs="Times New Roman"/>
          <w:color w:val="000000"/>
          <w:sz w:val="26"/>
          <w:szCs w:val="26"/>
          <w:lang w:eastAsia="ru-RU"/>
        </w:rPr>
        <w:t>право</w:t>
      </w:r>
      <w:proofErr w:type="gramEnd"/>
      <w:r>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D247A" w:rsidRDefault="00FD247A" w:rsidP="00FD247A">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iCs/>
          <w:sz w:val="26"/>
          <w:szCs w:val="26"/>
          <w:lang w:eastAsia="ru-RU"/>
        </w:rPr>
        <w:t>ПАО «Башинформсвязь»</w:t>
      </w:r>
      <w:r>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D247A" w:rsidRDefault="00FD247A" w:rsidP="00FD247A">
      <w:pPr>
        <w:spacing w:after="0" w:line="240" w:lineRule="auto"/>
        <w:ind w:firstLine="709"/>
        <w:jc w:val="both"/>
        <w:rPr>
          <w:rFonts w:ascii="Times New Roman" w:eastAsia="Times New Roman" w:hAnsi="Times New Roman" w:cs="Times New Roman"/>
          <w:color w:val="000000"/>
          <w:sz w:val="28"/>
          <w:szCs w:val="28"/>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FD247A" w:rsidTr="00FD247A">
        <w:trPr>
          <w:trHeight w:val="1884"/>
        </w:trPr>
        <w:tc>
          <w:tcPr>
            <w:tcW w:w="5246" w:type="dxa"/>
            <w:tcBorders>
              <w:top w:val="single" w:sz="4" w:space="0" w:color="FFFFFF"/>
              <w:left w:val="single" w:sz="4" w:space="0" w:color="FFFFFF"/>
              <w:bottom w:val="single" w:sz="4" w:space="0" w:color="FFFFFF"/>
              <w:right w:val="single" w:sz="4" w:space="0" w:color="FFFFFF"/>
            </w:tcBorders>
          </w:tcPr>
          <w:p w:rsidR="00FD247A" w:rsidRDefault="00FD247A" w:rsidP="0036795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bookmarkStart w:id="1" w:name="_GoBack"/>
            <w:bookmarkEnd w:id="1"/>
          </w:p>
          <w:p w:rsidR="00FD247A" w:rsidRDefault="00FD247A" w:rsidP="0036795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ЗАКАЗЧИК:</w:t>
            </w:r>
          </w:p>
          <w:p w:rsidR="00FD247A" w:rsidRDefault="00FD247A" w:rsidP="0036795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FD247A" w:rsidRDefault="00FD247A" w:rsidP="0036795E">
            <w:pPr>
              <w:widowControl w:val="0"/>
              <w:autoSpaceDE w:val="0"/>
              <w:autoSpaceDN w:val="0"/>
              <w:adjustRightInd w:val="0"/>
              <w:spacing w:after="0" w:line="240" w:lineRule="auto"/>
              <w:ind w:right="8"/>
              <w:jc w:val="both"/>
              <w:rPr>
                <w:rFonts w:ascii="Times New Roman" w:hAnsi="Times New Roman" w:cs="Times New Roman"/>
                <w:b/>
                <w:sz w:val="24"/>
                <w:szCs w:val="24"/>
              </w:rPr>
            </w:pPr>
            <w:r w:rsidRPr="002E28EA">
              <w:rPr>
                <w:rFonts w:ascii="Times New Roman" w:hAnsi="Times New Roman" w:cs="Times New Roman"/>
                <w:b/>
                <w:sz w:val="24"/>
                <w:szCs w:val="24"/>
              </w:rPr>
              <w:t>Генеральный</w:t>
            </w:r>
            <w:r>
              <w:rPr>
                <w:rFonts w:ascii="Times New Roman" w:hAnsi="Times New Roman" w:cs="Times New Roman"/>
                <w:b/>
                <w:sz w:val="24"/>
                <w:szCs w:val="24"/>
              </w:rPr>
              <w:t xml:space="preserve">   </w:t>
            </w:r>
            <w:r w:rsidRPr="002E28EA">
              <w:rPr>
                <w:rFonts w:ascii="Times New Roman" w:hAnsi="Times New Roman" w:cs="Times New Roman"/>
                <w:b/>
                <w:sz w:val="24"/>
                <w:szCs w:val="24"/>
              </w:rPr>
              <w:t>директор</w:t>
            </w:r>
            <w:r>
              <w:rPr>
                <w:rFonts w:ascii="Times New Roman" w:hAnsi="Times New Roman" w:cs="Times New Roman"/>
                <w:b/>
                <w:sz w:val="24"/>
                <w:szCs w:val="24"/>
              </w:rPr>
              <w:t xml:space="preserve"> </w:t>
            </w:r>
          </w:p>
          <w:p w:rsidR="00FD247A" w:rsidRDefault="00FD247A" w:rsidP="0036795E">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r w:rsidRPr="00CB23D5">
              <w:rPr>
                <w:rFonts w:ascii="Times New Roman" w:hAnsi="Times New Roman" w:cs="Times New Roman"/>
                <w:b/>
                <w:sz w:val="24"/>
                <w:szCs w:val="24"/>
              </w:rPr>
              <w:t>ПАО «Башинформсвязь</w:t>
            </w:r>
          </w:p>
          <w:p w:rsidR="00FD247A" w:rsidRDefault="00FD247A" w:rsidP="0036795E">
            <w:pPr>
              <w:widowControl w:val="0"/>
              <w:autoSpaceDE w:val="0"/>
              <w:autoSpaceDN w:val="0"/>
              <w:adjustRightInd w:val="0"/>
              <w:spacing w:after="0" w:line="240" w:lineRule="auto"/>
              <w:ind w:right="8"/>
              <w:jc w:val="both"/>
              <w:rPr>
                <w:rFonts w:ascii="Times New Roman" w:hAnsi="Times New Roman" w:cs="Times New Roman"/>
                <w:b/>
                <w:sz w:val="24"/>
                <w:szCs w:val="24"/>
              </w:rPr>
            </w:pPr>
          </w:p>
          <w:p w:rsidR="00FD247A" w:rsidRDefault="00FD247A" w:rsidP="0036795E">
            <w:pPr>
              <w:widowControl w:val="0"/>
              <w:autoSpaceDE w:val="0"/>
              <w:autoSpaceDN w:val="0"/>
              <w:adjustRightInd w:val="0"/>
              <w:spacing w:after="0" w:line="240" w:lineRule="auto"/>
              <w:ind w:right="8"/>
              <w:jc w:val="both"/>
              <w:rPr>
                <w:rFonts w:ascii="Times New Roman" w:hAnsi="Times New Roman" w:cs="Times New Roman"/>
                <w:b/>
                <w:sz w:val="24"/>
                <w:szCs w:val="24"/>
              </w:rPr>
            </w:pPr>
          </w:p>
          <w:p w:rsidR="00FD247A" w:rsidRDefault="00FD247A" w:rsidP="0036795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______________/</w:t>
            </w:r>
            <w:r>
              <w:t xml:space="preserve"> </w:t>
            </w:r>
            <w:proofErr w:type="spellStart"/>
            <w:r w:rsidRPr="002E28EA">
              <w:rPr>
                <w:rFonts w:ascii="Times New Roman" w:hAnsi="Times New Roman" w:cs="Times New Roman"/>
                <w:b/>
                <w:sz w:val="24"/>
                <w:szCs w:val="24"/>
              </w:rPr>
              <w:t>Долгоаршинных</w:t>
            </w:r>
            <w:proofErr w:type="spellEnd"/>
            <w:r w:rsidRPr="002E28EA">
              <w:rPr>
                <w:rFonts w:ascii="Times New Roman" w:hAnsi="Times New Roman" w:cs="Times New Roman"/>
                <w:b/>
                <w:sz w:val="24"/>
                <w:szCs w:val="24"/>
              </w:rPr>
              <w:t xml:space="preserve"> М.Г.  </w:t>
            </w:r>
            <w:r>
              <w:rPr>
                <w:rFonts w:ascii="Times New Roman" w:hAnsi="Times New Roman" w:cs="Times New Roman"/>
                <w:b/>
                <w:sz w:val="24"/>
                <w:szCs w:val="24"/>
              </w:rPr>
              <w:t>/</w:t>
            </w:r>
            <w:r>
              <w:rPr>
                <w:rFonts w:ascii="Times New Roman" w:eastAsia="Times New Roman" w:hAnsi="Times New Roman" w:cs="Times New Roman"/>
                <w:sz w:val="24"/>
                <w:szCs w:val="24"/>
                <w:lang w:eastAsia="ru-RU"/>
              </w:rPr>
              <w:t xml:space="preserve"> </w:t>
            </w:r>
          </w:p>
          <w:p w:rsidR="00FD247A" w:rsidRDefault="00FD247A" w:rsidP="0036795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FD247A" w:rsidRDefault="00FD247A" w:rsidP="0036795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AC3E02">
              <w:rPr>
                <w:rFonts w:ascii="Times New Roman" w:eastAsia="Times New Roman" w:hAnsi="Times New Roman" w:cs="Times New Roman"/>
                <w:sz w:val="24"/>
                <w:szCs w:val="24"/>
                <w:lang w:eastAsia="ru-RU"/>
              </w:rPr>
              <w:t>" ____ "_____________201</w:t>
            </w:r>
            <w:r>
              <w:rPr>
                <w:rFonts w:ascii="Times New Roman" w:eastAsia="Times New Roman" w:hAnsi="Times New Roman" w:cs="Times New Roman"/>
                <w:sz w:val="24"/>
                <w:szCs w:val="24"/>
                <w:lang w:eastAsia="ru-RU"/>
              </w:rPr>
              <w:t>9</w:t>
            </w:r>
            <w:r w:rsidRPr="00AC3E02">
              <w:rPr>
                <w:rFonts w:ascii="Times New Roman" w:eastAsia="Times New Roman" w:hAnsi="Times New Roman" w:cs="Times New Roman"/>
                <w:sz w:val="24"/>
                <w:szCs w:val="24"/>
                <w:lang w:eastAsia="ru-RU"/>
              </w:rPr>
              <w:t xml:space="preserve"> г.</w:t>
            </w:r>
          </w:p>
          <w:p w:rsidR="00FD247A" w:rsidRDefault="00FD247A" w:rsidP="0036795E">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D247A" w:rsidRDefault="00FD247A" w:rsidP="0036795E">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М.П.</w:t>
            </w:r>
          </w:p>
        </w:tc>
        <w:tc>
          <w:tcPr>
            <w:tcW w:w="4819" w:type="dxa"/>
            <w:tcBorders>
              <w:top w:val="single" w:sz="4" w:space="0" w:color="FFFFFF"/>
              <w:left w:val="single" w:sz="4" w:space="0" w:color="FFFFFF"/>
              <w:bottom w:val="single" w:sz="4" w:space="0" w:color="FFFFFF"/>
              <w:right w:val="single" w:sz="4" w:space="0" w:color="FFFFFF"/>
            </w:tcBorders>
          </w:tcPr>
          <w:p w:rsidR="00FD247A" w:rsidRDefault="00FD247A" w:rsidP="0036795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FD247A" w:rsidRDefault="00FD247A" w:rsidP="0036795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ПОДРЯДЧИК:</w:t>
            </w:r>
          </w:p>
          <w:p w:rsidR="00FD247A" w:rsidRDefault="00FD247A" w:rsidP="0036795E">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FD247A" w:rsidRDefault="00FD247A" w:rsidP="0036795E">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sz w:val="24"/>
                <w:szCs w:val="24"/>
                <w:lang w:eastAsia="ru-RU"/>
              </w:rPr>
              <w:t xml:space="preserve">Директор  </w:t>
            </w:r>
            <w:r>
              <w:rPr>
                <w:rFonts w:ascii="Times New Roman" w:eastAsia="Times New Roman" w:hAnsi="Times New Roman" w:cs="Times New Roman"/>
                <w:sz w:val="24"/>
                <w:szCs w:val="24"/>
                <w:lang w:eastAsia="ru-RU"/>
              </w:rPr>
              <w:t>_</w:t>
            </w:r>
            <w:proofErr w:type="gramEnd"/>
            <w:r>
              <w:rPr>
                <w:rFonts w:ascii="Times New Roman" w:eastAsia="Times New Roman" w:hAnsi="Times New Roman" w:cs="Times New Roman"/>
                <w:sz w:val="24"/>
                <w:szCs w:val="24"/>
                <w:lang w:eastAsia="ru-RU"/>
              </w:rPr>
              <w:t xml:space="preserve">_____________/ </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lang w:eastAsia="ru-RU"/>
              </w:rPr>
              <w:t xml:space="preserve">  </w:t>
            </w:r>
          </w:p>
          <w:p w:rsidR="00FD247A" w:rsidRDefault="00FD247A" w:rsidP="0036795E">
            <w:pPr>
              <w:autoSpaceDE w:val="0"/>
              <w:autoSpaceDN w:val="0"/>
              <w:adjustRightInd w:val="0"/>
              <w:spacing w:line="240" w:lineRule="auto"/>
              <w:rPr>
                <w:rFonts w:ascii="Times New Roman" w:hAnsi="Times New Roman" w:cs="Times New Roman"/>
                <w:sz w:val="24"/>
                <w:szCs w:val="24"/>
              </w:rPr>
            </w:pPr>
          </w:p>
          <w:p w:rsidR="00FD247A" w:rsidRDefault="00FD247A" w:rsidP="0036795E">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 ____ "_____________2019 г.</w:t>
            </w:r>
          </w:p>
          <w:p w:rsidR="00FD247A" w:rsidRDefault="00FD247A" w:rsidP="0036795E">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М.П.</w:t>
            </w:r>
          </w:p>
          <w:p w:rsidR="00FD247A" w:rsidRDefault="00FD247A" w:rsidP="0036795E">
            <w:pPr>
              <w:autoSpaceDE w:val="0"/>
              <w:autoSpaceDN w:val="0"/>
              <w:adjustRightInd w:val="0"/>
              <w:spacing w:line="240" w:lineRule="auto"/>
              <w:rPr>
                <w:rFonts w:ascii="Times New Roman" w:eastAsia="Calibri" w:hAnsi="Times New Roman" w:cs="Times New Roman"/>
                <w:sz w:val="24"/>
                <w:szCs w:val="24"/>
              </w:rPr>
            </w:pPr>
          </w:p>
        </w:tc>
      </w:tr>
    </w:tbl>
    <w:p w:rsidR="00FD247A" w:rsidRDefault="00FD247A" w:rsidP="004823DC">
      <w:pPr>
        <w:spacing w:after="0" w:line="240" w:lineRule="auto"/>
        <w:rPr>
          <w:rFonts w:ascii="Times New Roman" w:eastAsia="Calibri" w:hAnsi="Times New Roman" w:cs="Times New Roman"/>
          <w:lang w:eastAsia="ru-RU"/>
        </w:rPr>
      </w:pPr>
    </w:p>
    <w:p w:rsidR="00FD247A" w:rsidRDefault="00FD247A" w:rsidP="004823DC">
      <w:pPr>
        <w:spacing w:after="0" w:line="240" w:lineRule="auto"/>
        <w:rPr>
          <w:rFonts w:ascii="Times New Roman" w:eastAsia="Calibri" w:hAnsi="Times New Roman" w:cs="Times New Roman"/>
          <w:lang w:eastAsia="ru-RU"/>
        </w:rPr>
      </w:pPr>
    </w:p>
    <w:sectPr w:rsidR="00FD247A" w:rsidSect="00A26F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783E"/>
    <w:rsid w:val="0009276E"/>
    <w:rsid w:val="000B2884"/>
    <w:rsid w:val="000B4E23"/>
    <w:rsid w:val="000B5609"/>
    <w:rsid w:val="000E450A"/>
    <w:rsid w:val="000F442D"/>
    <w:rsid w:val="00131D75"/>
    <w:rsid w:val="00157048"/>
    <w:rsid w:val="00161FE1"/>
    <w:rsid w:val="0019101F"/>
    <w:rsid w:val="001B7293"/>
    <w:rsid w:val="001C33CF"/>
    <w:rsid w:val="001E1B08"/>
    <w:rsid w:val="00220D19"/>
    <w:rsid w:val="002759EF"/>
    <w:rsid w:val="0028298A"/>
    <w:rsid w:val="00283944"/>
    <w:rsid w:val="00292CE6"/>
    <w:rsid w:val="00294773"/>
    <w:rsid w:val="002974E3"/>
    <w:rsid w:val="002E28EA"/>
    <w:rsid w:val="00305A45"/>
    <w:rsid w:val="00314186"/>
    <w:rsid w:val="00326DE1"/>
    <w:rsid w:val="003362CD"/>
    <w:rsid w:val="003966FF"/>
    <w:rsid w:val="003A681C"/>
    <w:rsid w:val="003F4BD4"/>
    <w:rsid w:val="00410904"/>
    <w:rsid w:val="0043663B"/>
    <w:rsid w:val="00462CA1"/>
    <w:rsid w:val="004755EF"/>
    <w:rsid w:val="004823DC"/>
    <w:rsid w:val="00497CE7"/>
    <w:rsid w:val="004C4B15"/>
    <w:rsid w:val="004E6D30"/>
    <w:rsid w:val="0050556F"/>
    <w:rsid w:val="00505982"/>
    <w:rsid w:val="00512514"/>
    <w:rsid w:val="005231E1"/>
    <w:rsid w:val="005470ED"/>
    <w:rsid w:val="005E2747"/>
    <w:rsid w:val="00613F84"/>
    <w:rsid w:val="0061486E"/>
    <w:rsid w:val="00622931"/>
    <w:rsid w:val="006670F8"/>
    <w:rsid w:val="00687D87"/>
    <w:rsid w:val="0069060C"/>
    <w:rsid w:val="006A1DE2"/>
    <w:rsid w:val="006A3CE0"/>
    <w:rsid w:val="006A6785"/>
    <w:rsid w:val="006B2058"/>
    <w:rsid w:val="006E4166"/>
    <w:rsid w:val="006F45DF"/>
    <w:rsid w:val="00721A3B"/>
    <w:rsid w:val="007416B4"/>
    <w:rsid w:val="007672BC"/>
    <w:rsid w:val="00771FC7"/>
    <w:rsid w:val="0082279E"/>
    <w:rsid w:val="00832E6A"/>
    <w:rsid w:val="00833F6D"/>
    <w:rsid w:val="008D7F19"/>
    <w:rsid w:val="0092038D"/>
    <w:rsid w:val="009628FC"/>
    <w:rsid w:val="00975A53"/>
    <w:rsid w:val="009808A5"/>
    <w:rsid w:val="0098724A"/>
    <w:rsid w:val="00A14ECA"/>
    <w:rsid w:val="00A26F1D"/>
    <w:rsid w:val="00A87F52"/>
    <w:rsid w:val="00AB4B8C"/>
    <w:rsid w:val="00AC11DA"/>
    <w:rsid w:val="00AC3E02"/>
    <w:rsid w:val="00B13CCE"/>
    <w:rsid w:val="00B55697"/>
    <w:rsid w:val="00B63DD5"/>
    <w:rsid w:val="00B640C5"/>
    <w:rsid w:val="00B72868"/>
    <w:rsid w:val="00B76D2D"/>
    <w:rsid w:val="00B837C8"/>
    <w:rsid w:val="00BD21AB"/>
    <w:rsid w:val="00C10587"/>
    <w:rsid w:val="00C15524"/>
    <w:rsid w:val="00C35084"/>
    <w:rsid w:val="00C412D3"/>
    <w:rsid w:val="00C67BFB"/>
    <w:rsid w:val="00CB23D5"/>
    <w:rsid w:val="00CC00DF"/>
    <w:rsid w:val="00D3204D"/>
    <w:rsid w:val="00DA758F"/>
    <w:rsid w:val="00DE6185"/>
    <w:rsid w:val="00E02EBB"/>
    <w:rsid w:val="00E146DA"/>
    <w:rsid w:val="00E361FC"/>
    <w:rsid w:val="00E36E37"/>
    <w:rsid w:val="00E712F2"/>
    <w:rsid w:val="00E9180B"/>
    <w:rsid w:val="00E95432"/>
    <w:rsid w:val="00EB58FD"/>
    <w:rsid w:val="00EB6227"/>
    <w:rsid w:val="00EC67B5"/>
    <w:rsid w:val="00EE4FFE"/>
    <w:rsid w:val="00F05506"/>
    <w:rsid w:val="00F33155"/>
    <w:rsid w:val="00F85F12"/>
    <w:rsid w:val="00FA4AB7"/>
    <w:rsid w:val="00FA700B"/>
    <w:rsid w:val="00FD247A"/>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FBDFD3-368D-4997-8F28-891A1B394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gajnetdinov@bashtel.ru" TargetMode="External"/><Relationship Id="rId3" Type="http://schemas.openxmlformats.org/officeDocument/2006/relationships/styles" Target="styles.xml"/><Relationship Id="rId7" Type="http://schemas.openxmlformats.org/officeDocument/2006/relationships/hyperlink" Target="mailto:b.ablae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049F2-2F1A-4A13-9551-09603925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6438</Words>
  <Characters>36697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3</cp:revision>
  <cp:lastPrinted>2019-02-20T13:37:00Z</cp:lastPrinted>
  <dcterms:created xsi:type="dcterms:W3CDTF">2019-02-20T13:37:00Z</dcterms:created>
  <dcterms:modified xsi:type="dcterms:W3CDTF">2019-02-26T10:16:00Z</dcterms:modified>
</cp:coreProperties>
</file>