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bookmarkStart w:id="0" w:name="_GoBack"/>
      <w:bookmarkEnd w:id="0"/>
    </w:p>
    <w:p w:rsidR="00E43BCE" w:rsidRDefault="00E13AF8" w:rsidP="004E1C5B">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781A56" w:rsidRDefault="00781A56" w:rsidP="00BC6D3D"/>
    <w:p w:rsidR="00A75375" w:rsidRDefault="008521B5" w:rsidP="00FB3247">
      <w:pPr>
        <w:rPr>
          <w:bCs/>
        </w:rPr>
      </w:pPr>
      <w:r>
        <w:rPr>
          <w:bCs/>
        </w:rPr>
        <w:t xml:space="preserve">    </w:t>
      </w:r>
    </w:p>
    <w:p w:rsidR="00F579A5" w:rsidRDefault="00F579A5" w:rsidP="00915B7D">
      <w:pPr>
        <w:rPr>
          <w:b/>
        </w:rPr>
      </w:pPr>
    </w:p>
    <w:p w:rsidR="00F579A5" w:rsidRDefault="00F579A5" w:rsidP="00915B7D">
      <w:pPr>
        <w:rPr>
          <w:b/>
        </w:rPr>
      </w:pPr>
    </w:p>
    <w:p w:rsidR="004E1C5B" w:rsidRDefault="004E1C5B" w:rsidP="00915B7D">
      <w:pPr>
        <w:rPr>
          <w:b/>
        </w:rPr>
      </w:pPr>
    </w:p>
    <w:p w:rsidR="004E1C5B" w:rsidRDefault="004E1C5B" w:rsidP="00915B7D">
      <w:pPr>
        <w:rPr>
          <w:b/>
        </w:rPr>
      </w:pPr>
    </w:p>
    <w:p w:rsidR="004F39DB" w:rsidRDefault="004F39DB" w:rsidP="00915B7D">
      <w:pPr>
        <w:rPr>
          <w:b/>
        </w:rPr>
      </w:pPr>
    </w:p>
    <w:p w:rsidR="0044328C" w:rsidRDefault="0044328C" w:rsidP="00915B7D">
      <w:pPr>
        <w:rPr>
          <w:b/>
        </w:rPr>
      </w:pPr>
    </w:p>
    <w:p w:rsidR="0044328C" w:rsidRDefault="0044328C" w:rsidP="00915B7D">
      <w:pPr>
        <w:rPr>
          <w:b/>
        </w:rPr>
      </w:pPr>
    </w:p>
    <w:p w:rsidR="0044328C" w:rsidRDefault="0044328C" w:rsidP="00915B7D">
      <w:pPr>
        <w:rPr>
          <w:b/>
        </w:rPr>
      </w:pPr>
    </w:p>
    <w:p w:rsidR="0044328C" w:rsidRDefault="0044328C" w:rsidP="00915B7D">
      <w:pPr>
        <w:rPr>
          <w:b/>
        </w:rPr>
      </w:pPr>
    </w:p>
    <w:p w:rsidR="0044328C" w:rsidRDefault="0044328C" w:rsidP="00915B7D">
      <w:pPr>
        <w:rPr>
          <w:b/>
        </w:rPr>
      </w:pPr>
    </w:p>
    <w:p w:rsidR="0044328C" w:rsidRDefault="0044328C" w:rsidP="00915B7D">
      <w:pPr>
        <w:rPr>
          <w:b/>
        </w:rPr>
      </w:pPr>
    </w:p>
    <w:p w:rsidR="0044328C" w:rsidRDefault="0044328C" w:rsidP="00915B7D">
      <w:pPr>
        <w:rPr>
          <w:b/>
        </w:rPr>
      </w:pPr>
    </w:p>
    <w:p w:rsidR="0044328C" w:rsidRDefault="0044328C" w:rsidP="00915B7D">
      <w:pPr>
        <w:rPr>
          <w:b/>
        </w:rPr>
      </w:pPr>
    </w:p>
    <w:p w:rsidR="0044328C" w:rsidRDefault="0044328C" w:rsidP="00915B7D">
      <w:pPr>
        <w:rPr>
          <w:b/>
        </w:rPr>
      </w:pPr>
    </w:p>
    <w:p w:rsidR="004F39DB" w:rsidRDefault="004F39DB"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E43BCE"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A26A86" w:rsidRPr="00A26A86">
        <w:rPr>
          <w:sz w:val="26"/>
          <w:szCs w:val="26"/>
        </w:rPr>
        <w:t xml:space="preserve">на </w:t>
      </w:r>
      <w:r w:rsidR="00CE7935" w:rsidRPr="00CE7935">
        <w:rPr>
          <w:sz w:val="26"/>
          <w:szCs w:val="26"/>
        </w:rPr>
        <w:t>выполнение работ по интеграции Системы-112 РБ с АИС ЕДДС и соседними субъектами</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44328C" w:rsidRPr="0044328C">
        <w:rPr>
          <w:iCs/>
        </w:rPr>
        <w:t>28</w:t>
      </w:r>
      <w:r w:rsidR="00A75375">
        <w:rPr>
          <w:iCs/>
        </w:rPr>
        <w:t xml:space="preserve">» </w:t>
      </w:r>
      <w:r w:rsidR="00E43BCE">
        <w:rPr>
          <w:iCs/>
        </w:rPr>
        <w:t>феврал</w:t>
      </w:r>
      <w:r w:rsidR="004F39DB">
        <w:rPr>
          <w:iCs/>
        </w:rPr>
        <w:t>я</w:t>
      </w:r>
      <w:r w:rsidR="00565E03">
        <w:rPr>
          <w:iCs/>
        </w:rPr>
        <w:t xml:space="preserve"> 201</w:t>
      </w:r>
      <w:r w:rsidR="004F39DB">
        <w:rPr>
          <w:iCs/>
        </w:rPr>
        <w:t>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4E1C5B" w:rsidRDefault="004E1C5B" w:rsidP="0005731D">
      <w:pPr>
        <w:pStyle w:val="rvps1"/>
        <w:jc w:val="left"/>
      </w:pPr>
    </w:p>
    <w:p w:rsidR="0044328C" w:rsidRDefault="0044328C" w:rsidP="0005731D">
      <w:pPr>
        <w:pStyle w:val="rvps1"/>
        <w:jc w:val="left"/>
      </w:pPr>
    </w:p>
    <w:p w:rsidR="0044328C" w:rsidRDefault="0044328C" w:rsidP="0005731D">
      <w:pPr>
        <w:pStyle w:val="rvps1"/>
        <w:jc w:val="left"/>
      </w:pPr>
    </w:p>
    <w:p w:rsidR="00D957A6" w:rsidRDefault="00D957A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220B8C" w:rsidRDefault="00915B7D" w:rsidP="00915B7D">
      <w:pPr>
        <w:pStyle w:val="110"/>
        <w:keepNext w:val="0"/>
        <w:rPr>
          <w:b/>
          <w:szCs w:val="24"/>
          <w:lang w:val="en-US"/>
        </w:rPr>
      </w:pPr>
      <w:r w:rsidRPr="005A22C3">
        <w:rPr>
          <w:b/>
          <w:szCs w:val="24"/>
        </w:rPr>
        <w:t>20</w:t>
      </w:r>
      <w:r w:rsidR="00220B8C">
        <w:rPr>
          <w:b/>
          <w:szCs w:val="24"/>
        </w:rPr>
        <w:t>1</w:t>
      </w:r>
      <w:r w:rsidR="00220B8C">
        <w:rPr>
          <w:b/>
          <w:szCs w:val="24"/>
          <w:lang w:val="en-US"/>
        </w:rPr>
        <w:t>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4C5B6A">
          <w:rPr>
            <w:noProof/>
            <w:webHidden/>
          </w:rPr>
          <w:t>3</w:t>
        </w:r>
        <w:r>
          <w:rPr>
            <w:noProof/>
            <w:webHidden/>
          </w:rPr>
          <w:fldChar w:fldCharType="end"/>
        </w:r>
      </w:hyperlink>
    </w:p>
    <w:p w:rsidR="00915B7D" w:rsidRPr="008E3CB4" w:rsidRDefault="004C5B6A"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4C5B6A"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4C5B6A"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4C5B6A"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4C5B6A"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4C5B6A"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4C5B6A"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4C5B6A"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4C5B6A"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A75375">
        <w:t xml:space="preserve">на </w:t>
      </w:r>
      <w:r w:rsidR="00CE7935">
        <w:rPr>
          <w:b/>
          <w:szCs w:val="26"/>
        </w:rPr>
        <w:t>в</w:t>
      </w:r>
      <w:r w:rsidR="00CE7935" w:rsidRPr="006B1801">
        <w:rPr>
          <w:b/>
          <w:szCs w:val="26"/>
        </w:rPr>
        <w:t>ыполнение работ по интеграции Системы-112 РБ с АИС ЕДДС и соседними субъектами</w:t>
      </w:r>
      <w:r w:rsidR="008E5DAB" w:rsidRPr="00F8487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CF7A2F"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CF7A2F" w:rsidRDefault="00CF7A2F" w:rsidP="00CF7A2F">
            <w:pPr>
              <w:autoSpaceDE w:val="0"/>
              <w:autoSpaceDN w:val="0"/>
              <w:adjustRightInd w:val="0"/>
              <w:jc w:val="both"/>
            </w:pPr>
            <w:r>
              <w:t>Баекенов Ильгиз Дамирович</w:t>
            </w:r>
          </w:p>
          <w:p w:rsidR="00A26A86" w:rsidRPr="00F36F77" w:rsidRDefault="00CF7A2F" w:rsidP="00CF7A2F">
            <w:pPr>
              <w:autoSpaceDE w:val="0"/>
              <w:autoSpaceDN w:val="0"/>
              <w:adjustRightInd w:val="0"/>
              <w:jc w:val="both"/>
              <w:rPr>
                <w:rFonts w:eastAsia="Calibri"/>
              </w:rPr>
            </w:pPr>
            <w:r w:rsidRPr="00B42DA3">
              <w:t>т</w:t>
            </w:r>
            <w:r>
              <w:t>ел</w:t>
            </w:r>
            <w:r w:rsidRPr="00F36F77">
              <w:t xml:space="preserve">. </w:t>
            </w:r>
            <w:r w:rsidRPr="00F36F77">
              <w:rPr>
                <w:bCs/>
              </w:rPr>
              <w:t>+ 7</w:t>
            </w:r>
            <w:r w:rsidRPr="00F36F77">
              <w:t xml:space="preserve"> (347) 2215497, </w:t>
            </w:r>
            <w:r w:rsidRPr="0053230E">
              <w:rPr>
                <w:rFonts w:eastAsia="Calibri"/>
                <w:bCs/>
                <w:color w:val="000000"/>
                <w:lang w:val="en-US"/>
              </w:rPr>
              <w:t>e</w:t>
            </w:r>
            <w:r w:rsidRPr="00F36F77">
              <w:rPr>
                <w:rFonts w:eastAsia="Calibri"/>
                <w:bCs/>
                <w:color w:val="000000"/>
              </w:rPr>
              <w:t>-</w:t>
            </w:r>
            <w:r w:rsidRPr="0053230E">
              <w:rPr>
                <w:rFonts w:eastAsia="Calibri"/>
                <w:bCs/>
                <w:color w:val="000000"/>
                <w:lang w:val="en-US"/>
              </w:rPr>
              <w:t>mail</w:t>
            </w:r>
            <w:r w:rsidRPr="00F36F77">
              <w:rPr>
                <w:rFonts w:eastAsia="Calibri"/>
                <w:bCs/>
                <w:color w:val="000000"/>
              </w:rPr>
              <w:t>:</w:t>
            </w:r>
            <w:r w:rsidRPr="00F36F77">
              <w:t xml:space="preserve"> </w:t>
            </w:r>
            <w:hyperlink r:id="rId14" w:history="1">
              <w:r w:rsidRPr="00E61D65">
                <w:rPr>
                  <w:rStyle w:val="a5"/>
                  <w:lang w:val="en-US"/>
                </w:rPr>
                <w:t>Baekenov</w:t>
              </w:r>
              <w:r w:rsidRPr="00F36F77">
                <w:rPr>
                  <w:rStyle w:val="a5"/>
                </w:rPr>
                <w:t>@</w:t>
              </w:r>
              <w:r w:rsidRPr="00E61D65">
                <w:rPr>
                  <w:rStyle w:val="a5"/>
                  <w:lang w:val="en-US"/>
                </w:rPr>
                <w:t>bashtel</w:t>
              </w:r>
              <w:r w:rsidRPr="00F36F77">
                <w:rPr>
                  <w:rStyle w:val="a5"/>
                </w:rPr>
                <w:t>.</w:t>
              </w:r>
              <w:proofErr w:type="spellStart"/>
              <w:r w:rsidRPr="00E61D65">
                <w:rPr>
                  <w:rStyle w:val="a5"/>
                  <w:lang w:val="en-US"/>
                </w:rPr>
                <w:t>ru</w:t>
              </w:r>
              <w:proofErr w:type="spellEnd"/>
            </w:hyperlink>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915B7D" w:rsidP="00907BCE">
            <w:pPr>
              <w:pStyle w:val="Default"/>
              <w:jc w:val="both"/>
            </w:pPr>
            <w:r w:rsidRPr="00F84878">
              <w:rPr>
                <w:iCs/>
              </w:rPr>
              <w:t xml:space="preserve">Договор </w:t>
            </w:r>
            <w:r w:rsidR="00A26A86" w:rsidRPr="00A26A86">
              <w:t xml:space="preserve">на </w:t>
            </w:r>
            <w:r w:rsidR="00CE7935">
              <w:rPr>
                <w:b/>
                <w:szCs w:val="26"/>
              </w:rPr>
              <w:t>в</w:t>
            </w:r>
            <w:r w:rsidR="00CE7935" w:rsidRPr="006B1801">
              <w:rPr>
                <w:b/>
                <w:szCs w:val="26"/>
              </w:rPr>
              <w:t>ыполнение работ по интеграции Системы-112 РБ с АИС ЕДДС и соседними субъектами</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CF7A2F" w:rsidP="00A75375">
            <w:pPr>
              <w:pStyle w:val="Default"/>
              <w:jc w:val="both"/>
              <w:rPr>
                <w:iCs/>
                <w:color w:val="auto"/>
              </w:rPr>
            </w:pPr>
            <w:r w:rsidRPr="00A33CF2">
              <w:t>2</w:t>
            </w:r>
            <w:r w:rsidRPr="00A33CF2">
              <w:rPr>
                <w:lang w:val="en-US"/>
              </w:rPr>
              <w:t> </w:t>
            </w:r>
            <w:r w:rsidRPr="00A33CF2">
              <w:t xml:space="preserve">790 400,03 (два миллиона семьсот девяносто тысяч четыреста) рублей 03 копейки, в </w:t>
            </w:r>
            <w:proofErr w:type="spellStart"/>
            <w:r w:rsidRPr="00A33CF2">
              <w:t>т.ч</w:t>
            </w:r>
            <w:proofErr w:type="spellEnd"/>
            <w:r w:rsidRPr="00A33CF2">
              <w:t>. НДС (18%) 425 654,24 (четыреста двадцать пять тысяч шестьсот пятьдесят четыре) рубля 24 копейки</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1C0562">
            <w:pPr>
              <w:pStyle w:val="Default"/>
              <w:rPr>
                <w:iCs/>
              </w:rPr>
            </w:pPr>
            <w:r w:rsidRPr="00F84878">
              <w:rPr>
                <w:iCs/>
              </w:rPr>
              <w:t xml:space="preserve"> </w:t>
            </w:r>
            <w:r w:rsidR="00D02223">
              <w:rPr>
                <w:iCs/>
              </w:rPr>
              <w:t xml:space="preserve">не позднее </w:t>
            </w:r>
            <w:r w:rsidRPr="00F84878">
              <w:rPr>
                <w:iCs/>
              </w:rPr>
              <w:t>«</w:t>
            </w:r>
            <w:r w:rsidR="00CF7A2F">
              <w:rPr>
                <w:iCs/>
              </w:rPr>
              <w:t>28</w:t>
            </w:r>
            <w:r w:rsidR="00763932">
              <w:rPr>
                <w:iCs/>
              </w:rPr>
              <w:t>»</w:t>
            </w:r>
            <w:r w:rsidRPr="00F84878">
              <w:rPr>
                <w:iCs/>
              </w:rPr>
              <w:t xml:space="preserve"> </w:t>
            </w:r>
            <w:r w:rsidR="001C0562">
              <w:rPr>
                <w:iCs/>
              </w:rPr>
              <w:t>феврал</w:t>
            </w:r>
            <w:r w:rsidR="00F25C1E">
              <w:rPr>
                <w:iCs/>
              </w:rPr>
              <w:t>я</w:t>
            </w:r>
            <w:r w:rsidR="00834A61">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C5B6A">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4C5B6A">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4C5B6A"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CF7A2F"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A26A86" w:rsidRPr="00476D4C" w:rsidRDefault="00A26A86" w:rsidP="00A26A86">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CF7A2F" w:rsidRDefault="00CF7A2F" w:rsidP="00CF7A2F">
            <w:pPr>
              <w:autoSpaceDE w:val="0"/>
              <w:autoSpaceDN w:val="0"/>
              <w:adjustRightInd w:val="0"/>
              <w:jc w:val="both"/>
            </w:pPr>
            <w:r>
              <w:t>Баекенов Ильгиз Дамирович</w:t>
            </w:r>
          </w:p>
          <w:p w:rsidR="00915B7D" w:rsidRPr="00F36F77" w:rsidRDefault="00CF7A2F" w:rsidP="00CF7A2F">
            <w:pPr>
              <w:pStyle w:val="Default"/>
              <w:rPr>
                <w:bCs/>
                <w:sz w:val="10"/>
                <w:szCs w:val="10"/>
              </w:rPr>
            </w:pPr>
            <w:r w:rsidRPr="00B42DA3">
              <w:t>т</w:t>
            </w:r>
            <w:r>
              <w:t>ел</w:t>
            </w:r>
            <w:r w:rsidRPr="00F36F77">
              <w:t xml:space="preserve">. </w:t>
            </w:r>
            <w:r w:rsidRPr="00F36F77">
              <w:rPr>
                <w:bCs/>
              </w:rPr>
              <w:t>+ 7</w:t>
            </w:r>
            <w:r w:rsidRPr="00F36F77">
              <w:t xml:space="preserve"> (347) 2215497, </w:t>
            </w:r>
            <w:r w:rsidRPr="0053230E">
              <w:rPr>
                <w:bCs/>
                <w:lang w:val="en-US"/>
              </w:rPr>
              <w:t>e</w:t>
            </w:r>
            <w:r w:rsidRPr="00F36F77">
              <w:rPr>
                <w:bCs/>
              </w:rPr>
              <w:t>-</w:t>
            </w:r>
            <w:r w:rsidRPr="0053230E">
              <w:rPr>
                <w:bCs/>
                <w:lang w:val="en-US"/>
              </w:rPr>
              <w:t>mail</w:t>
            </w:r>
            <w:r w:rsidRPr="00F36F77">
              <w:rPr>
                <w:bCs/>
              </w:rPr>
              <w:t>:</w:t>
            </w:r>
            <w:r w:rsidRPr="00F36F77">
              <w:t xml:space="preserve"> </w:t>
            </w:r>
            <w:hyperlink r:id="rId25" w:history="1">
              <w:r w:rsidRPr="00E61D65">
                <w:rPr>
                  <w:rStyle w:val="a5"/>
                  <w:lang w:val="en-US"/>
                </w:rPr>
                <w:t>Baekenov</w:t>
              </w:r>
              <w:r w:rsidRPr="00F36F77">
                <w:rPr>
                  <w:rStyle w:val="a5"/>
                </w:rPr>
                <w:t>@</w:t>
              </w:r>
              <w:r w:rsidRPr="00E61D65">
                <w:rPr>
                  <w:rStyle w:val="a5"/>
                  <w:lang w:val="en-US"/>
                </w:rPr>
                <w:t>bashtel</w:t>
              </w:r>
              <w:r w:rsidRPr="00F36F77">
                <w:rPr>
                  <w:rStyle w:val="a5"/>
                </w:rPr>
                <w:t>.</w:t>
              </w:r>
              <w:proofErr w:type="spellStart"/>
              <w:r w:rsidRPr="00E61D65">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F36F77"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CF7A2F" w:rsidRDefault="00CF7A2F" w:rsidP="00CF7A2F">
            <w:pPr>
              <w:pStyle w:val="a6"/>
              <w:widowControl w:val="0"/>
              <w:autoSpaceDE w:val="0"/>
              <w:autoSpaceDN w:val="0"/>
              <w:adjustRightInd w:val="0"/>
              <w:ind w:left="0"/>
            </w:pPr>
            <w:r w:rsidRPr="003B3404">
              <w:t>Обществом с ограниченной ответственностью «</w:t>
            </w:r>
            <w:r w:rsidRPr="00445F31">
              <w:t>ПРОТЕЙ С</w:t>
            </w:r>
            <w:r>
              <w:t>ПЕЦ</w:t>
            </w:r>
            <w:r w:rsidRPr="00445F31">
              <w:t>Т</w:t>
            </w:r>
            <w:r>
              <w:t>ЕХНИКА</w:t>
            </w:r>
            <w:r w:rsidRPr="003B3404">
              <w:t>»</w:t>
            </w:r>
          </w:p>
          <w:p w:rsidR="00915B7D" w:rsidRPr="00D7468D" w:rsidRDefault="00CF7A2F" w:rsidP="00CF7A2F">
            <w:pPr>
              <w:pStyle w:val="afff9"/>
              <w:rPr>
                <w:rFonts w:cs="Times New Roman"/>
              </w:rPr>
            </w:pPr>
            <w:r w:rsidRPr="003B3404">
              <w:t>(ООО «</w:t>
            </w:r>
            <w:r w:rsidRPr="00445F31">
              <w:t>ПРОТЕЙ СТ</w:t>
            </w:r>
            <w:r w:rsidRPr="003B3404">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CF7A2F" w:rsidP="00D02223">
            <w:pPr>
              <w:rPr>
                <w:color w:val="FF0000"/>
              </w:rPr>
            </w:pPr>
            <w:r>
              <w:rPr>
                <w:color w:val="000000"/>
              </w:rPr>
              <w:t xml:space="preserve">194044, г. Санкт-Петербург, проспект Большой </w:t>
            </w:r>
            <w:proofErr w:type="spellStart"/>
            <w:r>
              <w:rPr>
                <w:color w:val="000000"/>
              </w:rPr>
              <w:t>Сампсониевский</w:t>
            </w:r>
            <w:proofErr w:type="spellEnd"/>
            <w:r>
              <w:rPr>
                <w:color w:val="000000"/>
              </w:rPr>
              <w:t>, дом 60, литер А</w:t>
            </w:r>
            <w:r w:rsidRPr="009E1090">
              <w:rPr>
                <w:color w:val="000000"/>
              </w:rPr>
              <w:t>, помещение 309</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1C0562">
            <w:pPr>
              <w:rPr>
                <w:i/>
                <w:color w:val="FF0000"/>
              </w:rPr>
            </w:pPr>
            <w:r w:rsidRPr="00F84878">
              <w:rPr>
                <w:iCs/>
              </w:rPr>
              <w:t xml:space="preserve"> </w:t>
            </w:r>
            <w:r w:rsidR="00D02223">
              <w:rPr>
                <w:iCs/>
              </w:rPr>
              <w:t xml:space="preserve">не позднее </w:t>
            </w:r>
            <w:r w:rsidR="00834A61" w:rsidRPr="00F84878">
              <w:rPr>
                <w:iCs/>
              </w:rPr>
              <w:t>«</w:t>
            </w:r>
            <w:r w:rsidR="00CF7A2F">
              <w:rPr>
                <w:iCs/>
              </w:rPr>
              <w:t>28</w:t>
            </w:r>
            <w:r w:rsidR="00834A61">
              <w:rPr>
                <w:iCs/>
              </w:rPr>
              <w:t>»</w:t>
            </w:r>
            <w:r w:rsidR="00834A61" w:rsidRPr="00F84878">
              <w:rPr>
                <w:iCs/>
              </w:rPr>
              <w:t xml:space="preserve"> </w:t>
            </w:r>
            <w:r w:rsidR="001C0562">
              <w:rPr>
                <w:iCs/>
              </w:rPr>
              <w:t>феврал</w:t>
            </w:r>
            <w:r w:rsidR="00834A61">
              <w:rPr>
                <w:iCs/>
              </w:rPr>
              <w:t>я 2018</w:t>
            </w:r>
            <w:r w:rsidR="0033721F" w:rsidRPr="00F84878">
              <w:rPr>
                <w:iCs/>
              </w:rPr>
              <w:t xml:space="preserve"> года</w:t>
            </w:r>
            <w:r w:rsidR="0033721F">
              <w:rPr>
                <w:iCs/>
              </w:rPr>
              <w:t xml:space="preserve"> </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5F3BB4"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5F3BB4" w:rsidRPr="005F3BB4">
              <w:rPr>
                <w:szCs w:val="26"/>
              </w:rPr>
              <w:t xml:space="preserve">на </w:t>
            </w:r>
            <w:r w:rsidR="00CE7935">
              <w:rPr>
                <w:b/>
                <w:szCs w:val="26"/>
              </w:rPr>
              <w:t>в</w:t>
            </w:r>
            <w:r w:rsidR="00CE7935" w:rsidRPr="006B1801">
              <w:rPr>
                <w:b/>
                <w:szCs w:val="26"/>
              </w:rPr>
              <w:t>ыполнение работ по интеграции Системы-112 РБ с АИС ЕДДС и соседними субъектами</w:t>
            </w:r>
          </w:p>
          <w:p w:rsidR="00915B7D" w:rsidRPr="00227C39" w:rsidRDefault="005F3BB4" w:rsidP="00907BCE">
            <w:pPr>
              <w:pStyle w:val="Default"/>
              <w:jc w:val="both"/>
              <w:rPr>
                <w:iCs/>
              </w:rPr>
            </w:pPr>
            <w:r w:rsidRPr="005F3BB4">
              <w:rPr>
                <w:szCs w:val="26"/>
              </w:rPr>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CF7A2F" w:rsidP="005643B2">
            <w:pPr>
              <w:jc w:val="both"/>
            </w:pPr>
            <w:r w:rsidRPr="00A33CF2">
              <w:t>2</w:t>
            </w:r>
            <w:r w:rsidRPr="00A33CF2">
              <w:rPr>
                <w:lang w:val="en-US"/>
              </w:rPr>
              <w:t> </w:t>
            </w:r>
            <w:r w:rsidRPr="00A33CF2">
              <w:t xml:space="preserve">790 400,03 (два миллиона семьсот девяносто тысяч четыреста) рублей 03 копейки, в </w:t>
            </w:r>
            <w:proofErr w:type="spellStart"/>
            <w:r w:rsidRPr="00A33CF2">
              <w:t>т.ч</w:t>
            </w:r>
            <w:proofErr w:type="spellEnd"/>
            <w:r w:rsidRPr="00A33CF2">
              <w:t>. НДС (18%) 425 654,24 (четыреста двадцать пять тысяч шестьсот пятьдесят четыре) рубля 24 копейки</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4C5B6A">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4C5B6A">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4C5B6A">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4C5B6A">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D648FB" w:rsidRPr="00137D60" w:rsidRDefault="00915B7D" w:rsidP="00137D60">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137D60" w:rsidRDefault="00137D60" w:rsidP="00137D60">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D648FB" w:rsidRPr="00137D60" w:rsidRDefault="00D648FB" w:rsidP="00D648FB">
      <w:pPr>
        <w:rPr>
          <w:rFonts w:eastAsia="MS Mincho"/>
          <w:lang w:eastAsia="x-none"/>
        </w:rPr>
      </w:pPr>
    </w:p>
    <w:p w:rsidR="00D648FB" w:rsidRDefault="00D648FB" w:rsidP="00D648FB">
      <w:pPr>
        <w:rPr>
          <w:rFonts w:eastAsia="MS Mincho"/>
          <w:lang w:val="x-none" w:eastAsia="x-none"/>
        </w:rPr>
      </w:pPr>
    </w:p>
    <w:p w:rsidR="00ED3984" w:rsidRPr="00D648FB" w:rsidRDefault="00ED3984" w:rsidP="00D648FB">
      <w:pPr>
        <w:rPr>
          <w:rFonts w:eastAsia="MS Mincho"/>
          <w:lang w:val="x-none" w:eastAsia="x-none"/>
        </w:rPr>
      </w:pPr>
    </w:p>
    <w:sectPr w:rsidR="00ED3984" w:rsidRPr="00D648FB" w:rsidSect="004210FE">
      <w:footerReference w:type="even" r:id="rId31"/>
      <w:footerReference w:type="default" r:id="rId3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74D" w:rsidRDefault="005F074D">
      <w:r>
        <w:separator/>
      </w:r>
    </w:p>
  </w:endnote>
  <w:endnote w:type="continuationSeparator" w:id="0">
    <w:p w:rsidR="005F074D" w:rsidRDefault="005F0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Default="005F074D" w:rsidP="005F074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5F074D" w:rsidRDefault="005F074D" w:rsidP="005F074D">
    <w:pPr>
      <w:pStyle w:val="aa"/>
      <w:ind w:right="360"/>
    </w:pPr>
  </w:p>
  <w:p w:rsidR="005F074D" w:rsidRDefault="005F074D"/>
  <w:p w:rsidR="00BD155C" w:rsidRDefault="00BD155C"/>
  <w:p w:rsidR="00BD155C" w:rsidRDefault="00BD155C"/>
  <w:p w:rsidR="00BD155C" w:rsidRDefault="00BD155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Pr="008A1893" w:rsidRDefault="005F074D" w:rsidP="005F074D">
    <w:pPr>
      <w:pStyle w:val="aa"/>
      <w:framePr w:wrap="around" w:vAnchor="text" w:hAnchor="margin" w:xAlign="right" w:y="1"/>
      <w:rPr>
        <w:rStyle w:val="afc"/>
      </w:rPr>
    </w:pPr>
    <w:r w:rsidRPr="008A1893">
      <w:rPr>
        <w:rStyle w:val="afc"/>
      </w:rPr>
      <w:fldChar w:fldCharType="begin"/>
    </w:r>
    <w:r w:rsidRPr="008A1893">
      <w:rPr>
        <w:rStyle w:val="afc"/>
      </w:rPr>
      <w:instrText xml:space="preserve">PAGE  </w:instrText>
    </w:r>
    <w:r w:rsidRPr="008A1893">
      <w:rPr>
        <w:rStyle w:val="afc"/>
      </w:rPr>
      <w:fldChar w:fldCharType="separate"/>
    </w:r>
    <w:r w:rsidR="004C5B6A">
      <w:rPr>
        <w:rStyle w:val="afc"/>
        <w:noProof/>
      </w:rPr>
      <w:t>16</w:t>
    </w:r>
    <w:r w:rsidRPr="008A1893">
      <w:rPr>
        <w:rStyle w:val="afc"/>
      </w:rPr>
      <w:fldChar w:fldCharType="end"/>
    </w:r>
  </w:p>
  <w:p w:rsidR="005F074D" w:rsidRDefault="005F074D" w:rsidP="005F074D">
    <w:pPr>
      <w:pStyle w:val="aa"/>
      <w:ind w:right="360"/>
    </w:pPr>
  </w:p>
  <w:p w:rsidR="005F074D" w:rsidRDefault="005F074D"/>
  <w:p w:rsidR="00BD155C" w:rsidRDefault="00BD155C"/>
  <w:p w:rsidR="00BD155C" w:rsidRDefault="00BD155C"/>
  <w:p w:rsidR="00BD155C" w:rsidRDefault="00BD155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74D" w:rsidRDefault="005F074D">
      <w:r>
        <w:separator/>
      </w:r>
    </w:p>
  </w:footnote>
  <w:footnote w:type="continuationSeparator" w:id="0">
    <w:p w:rsidR="005F074D" w:rsidRDefault="005F07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Default="005F074D">
    <w:pPr>
      <w:pStyle w:val="a8"/>
      <w:jc w:val="center"/>
    </w:pPr>
    <w:r>
      <w:fldChar w:fldCharType="begin"/>
    </w:r>
    <w:r>
      <w:instrText>PAGE   \* MERGEFORMAT</w:instrText>
    </w:r>
    <w:r>
      <w:fldChar w:fldCharType="separate"/>
    </w:r>
    <w:r w:rsidR="004C5B6A">
      <w:rPr>
        <w:noProof/>
      </w:rPr>
      <w:t>13</w:t>
    </w:r>
    <w:r>
      <w:fldChar w:fldCharType="end"/>
    </w:r>
  </w:p>
  <w:p w:rsidR="005F074D" w:rsidRDefault="005F074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Default="005F074D">
    <w:pPr>
      <w:pStyle w:val="a8"/>
      <w:jc w:val="center"/>
    </w:pPr>
    <w:r>
      <w:fldChar w:fldCharType="begin"/>
    </w:r>
    <w:r>
      <w:instrText>PAGE   \* MERGEFORMAT</w:instrText>
    </w:r>
    <w:r>
      <w:fldChar w:fldCharType="separate"/>
    </w:r>
    <w:r w:rsidR="004C5B6A">
      <w:rPr>
        <w:noProof/>
      </w:rPr>
      <w:t>16</w:t>
    </w:r>
    <w:r>
      <w:fldChar w:fldCharType="end"/>
    </w:r>
  </w:p>
  <w:p w:rsidR="005F074D" w:rsidRDefault="005F074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13E7426"/>
    <w:multiLevelType w:val="hybridMultilevel"/>
    <w:tmpl w:val="0ABE7012"/>
    <w:styleLink w:val="11111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FD15BFC"/>
    <w:multiLevelType w:val="multilevel"/>
    <w:tmpl w:val="9DBA59CE"/>
    <w:styleLink w:val="1111111"/>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5"/>
  </w:num>
  <w:num w:numId="2">
    <w:abstractNumId w:val="25"/>
  </w:num>
  <w:num w:numId="3">
    <w:abstractNumId w:val="21"/>
  </w:num>
  <w:num w:numId="4">
    <w:abstractNumId w:val="34"/>
  </w:num>
  <w:num w:numId="5">
    <w:abstractNumId w:val="30"/>
  </w:num>
  <w:num w:numId="6">
    <w:abstractNumId w:val="20"/>
  </w:num>
  <w:num w:numId="7">
    <w:abstractNumId w:val="24"/>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6"/>
  </w:num>
  <w:num w:numId="19">
    <w:abstractNumId w:val="28"/>
  </w:num>
  <w:num w:numId="20">
    <w:abstractNumId w:val="15"/>
  </w:num>
  <w:num w:numId="21">
    <w:abstractNumId w:val="19"/>
  </w:num>
  <w:num w:numId="22">
    <w:abstractNumId w:val="22"/>
  </w:num>
  <w:num w:numId="23">
    <w:abstractNumId w:val="23"/>
  </w:num>
  <w:num w:numId="24">
    <w:abstractNumId w:val="33"/>
  </w:num>
  <w:num w:numId="25">
    <w:abstractNumId w:val="16"/>
  </w:num>
  <w:num w:numId="26">
    <w:abstractNumId w:val="14"/>
  </w:num>
  <w:num w:numId="27">
    <w:abstractNumId w:val="32"/>
  </w:num>
  <w:num w:numId="28">
    <w:abstractNumId w:val="31"/>
  </w:num>
  <w:num w:numId="29">
    <w:abstractNumId w:val="27"/>
  </w:num>
  <w:num w:numId="30">
    <w:abstractNumId w:val="36"/>
  </w:num>
  <w:num w:numId="3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FAA"/>
    <w:rsid w:val="000A11CB"/>
    <w:rsid w:val="000A2BE7"/>
    <w:rsid w:val="000B00B2"/>
    <w:rsid w:val="000B0BE2"/>
    <w:rsid w:val="000C6659"/>
    <w:rsid w:val="000E4D41"/>
    <w:rsid w:val="000E6588"/>
    <w:rsid w:val="000E65CB"/>
    <w:rsid w:val="000E7527"/>
    <w:rsid w:val="0010314D"/>
    <w:rsid w:val="00103D05"/>
    <w:rsid w:val="00104450"/>
    <w:rsid w:val="00104FE9"/>
    <w:rsid w:val="001101A7"/>
    <w:rsid w:val="00112070"/>
    <w:rsid w:val="00114D95"/>
    <w:rsid w:val="00117217"/>
    <w:rsid w:val="001312C7"/>
    <w:rsid w:val="00132721"/>
    <w:rsid w:val="00135FB9"/>
    <w:rsid w:val="0013795B"/>
    <w:rsid w:val="00137D60"/>
    <w:rsid w:val="001412FA"/>
    <w:rsid w:val="00145BEB"/>
    <w:rsid w:val="00145CCF"/>
    <w:rsid w:val="00146118"/>
    <w:rsid w:val="00156A9C"/>
    <w:rsid w:val="001659F9"/>
    <w:rsid w:val="001968EB"/>
    <w:rsid w:val="00197D48"/>
    <w:rsid w:val="00197F71"/>
    <w:rsid w:val="001A0136"/>
    <w:rsid w:val="001C0562"/>
    <w:rsid w:val="001C0801"/>
    <w:rsid w:val="001C4740"/>
    <w:rsid w:val="001E194D"/>
    <w:rsid w:val="001E68AE"/>
    <w:rsid w:val="001F272A"/>
    <w:rsid w:val="001F4097"/>
    <w:rsid w:val="001F68BA"/>
    <w:rsid w:val="00200B88"/>
    <w:rsid w:val="00203DB1"/>
    <w:rsid w:val="00220B8C"/>
    <w:rsid w:val="002225D5"/>
    <w:rsid w:val="002257CE"/>
    <w:rsid w:val="00225FC8"/>
    <w:rsid w:val="002275D0"/>
    <w:rsid w:val="00231204"/>
    <w:rsid w:val="00231805"/>
    <w:rsid w:val="00232B85"/>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44C6"/>
    <w:rsid w:val="00275940"/>
    <w:rsid w:val="002765EA"/>
    <w:rsid w:val="00277279"/>
    <w:rsid w:val="00283B18"/>
    <w:rsid w:val="00285716"/>
    <w:rsid w:val="00294E87"/>
    <w:rsid w:val="002A08FC"/>
    <w:rsid w:val="002A0BCB"/>
    <w:rsid w:val="002A3FE3"/>
    <w:rsid w:val="002B0A62"/>
    <w:rsid w:val="002B3027"/>
    <w:rsid w:val="002B3B57"/>
    <w:rsid w:val="002D4D5F"/>
    <w:rsid w:val="002D5354"/>
    <w:rsid w:val="002E17A8"/>
    <w:rsid w:val="002E5ABF"/>
    <w:rsid w:val="002E6DCA"/>
    <w:rsid w:val="002F67BE"/>
    <w:rsid w:val="003051B1"/>
    <w:rsid w:val="00306AEE"/>
    <w:rsid w:val="00316457"/>
    <w:rsid w:val="003249F5"/>
    <w:rsid w:val="0032545C"/>
    <w:rsid w:val="0032605E"/>
    <w:rsid w:val="0033461A"/>
    <w:rsid w:val="00334CDB"/>
    <w:rsid w:val="003366DA"/>
    <w:rsid w:val="0033721F"/>
    <w:rsid w:val="00344AAA"/>
    <w:rsid w:val="00347E3C"/>
    <w:rsid w:val="00351136"/>
    <w:rsid w:val="003526BF"/>
    <w:rsid w:val="0036183F"/>
    <w:rsid w:val="00367C3F"/>
    <w:rsid w:val="00367C7E"/>
    <w:rsid w:val="003762FB"/>
    <w:rsid w:val="003818B0"/>
    <w:rsid w:val="003964E0"/>
    <w:rsid w:val="003A0F27"/>
    <w:rsid w:val="003C5F78"/>
    <w:rsid w:val="003D17B8"/>
    <w:rsid w:val="003D1F08"/>
    <w:rsid w:val="003D4C01"/>
    <w:rsid w:val="003D5DE3"/>
    <w:rsid w:val="003D6AB1"/>
    <w:rsid w:val="003D74DC"/>
    <w:rsid w:val="003E10B7"/>
    <w:rsid w:val="003E6FFB"/>
    <w:rsid w:val="003E7562"/>
    <w:rsid w:val="003F7D61"/>
    <w:rsid w:val="004025CC"/>
    <w:rsid w:val="00403098"/>
    <w:rsid w:val="0040660C"/>
    <w:rsid w:val="00410189"/>
    <w:rsid w:val="0041308D"/>
    <w:rsid w:val="00415ACF"/>
    <w:rsid w:val="004164E0"/>
    <w:rsid w:val="004202BF"/>
    <w:rsid w:val="004210FE"/>
    <w:rsid w:val="00422678"/>
    <w:rsid w:val="00425DD7"/>
    <w:rsid w:val="00427ABE"/>
    <w:rsid w:val="00430523"/>
    <w:rsid w:val="0043211C"/>
    <w:rsid w:val="0044328C"/>
    <w:rsid w:val="00444D08"/>
    <w:rsid w:val="00453923"/>
    <w:rsid w:val="004547CD"/>
    <w:rsid w:val="00454977"/>
    <w:rsid w:val="00461D0B"/>
    <w:rsid w:val="00467CCA"/>
    <w:rsid w:val="004717BC"/>
    <w:rsid w:val="00471E06"/>
    <w:rsid w:val="00475E3A"/>
    <w:rsid w:val="0048002B"/>
    <w:rsid w:val="00481C02"/>
    <w:rsid w:val="004862E1"/>
    <w:rsid w:val="004865E2"/>
    <w:rsid w:val="004A4570"/>
    <w:rsid w:val="004A764C"/>
    <w:rsid w:val="004B4DED"/>
    <w:rsid w:val="004C0D27"/>
    <w:rsid w:val="004C0F8F"/>
    <w:rsid w:val="004C3BDF"/>
    <w:rsid w:val="004C5B6A"/>
    <w:rsid w:val="004D2D1F"/>
    <w:rsid w:val="004D347C"/>
    <w:rsid w:val="004D465D"/>
    <w:rsid w:val="004D6006"/>
    <w:rsid w:val="004D775A"/>
    <w:rsid w:val="004E0956"/>
    <w:rsid w:val="004E1C5B"/>
    <w:rsid w:val="004F03AF"/>
    <w:rsid w:val="004F39DB"/>
    <w:rsid w:val="004F3A41"/>
    <w:rsid w:val="004F76C0"/>
    <w:rsid w:val="00507A23"/>
    <w:rsid w:val="00534895"/>
    <w:rsid w:val="00535D62"/>
    <w:rsid w:val="00536A02"/>
    <w:rsid w:val="0054094B"/>
    <w:rsid w:val="00543264"/>
    <w:rsid w:val="005441A9"/>
    <w:rsid w:val="00545A7E"/>
    <w:rsid w:val="00551687"/>
    <w:rsid w:val="0056208C"/>
    <w:rsid w:val="005643B2"/>
    <w:rsid w:val="005647A3"/>
    <w:rsid w:val="00565E03"/>
    <w:rsid w:val="00566240"/>
    <w:rsid w:val="00571C96"/>
    <w:rsid w:val="0057378B"/>
    <w:rsid w:val="005821EF"/>
    <w:rsid w:val="005850CE"/>
    <w:rsid w:val="00585161"/>
    <w:rsid w:val="00586B77"/>
    <w:rsid w:val="00592535"/>
    <w:rsid w:val="00593906"/>
    <w:rsid w:val="0059402E"/>
    <w:rsid w:val="00597D2D"/>
    <w:rsid w:val="005A30C0"/>
    <w:rsid w:val="005A6699"/>
    <w:rsid w:val="005B27D4"/>
    <w:rsid w:val="005B3FA3"/>
    <w:rsid w:val="005C4BAD"/>
    <w:rsid w:val="005C68D7"/>
    <w:rsid w:val="005D6E58"/>
    <w:rsid w:val="005E3247"/>
    <w:rsid w:val="005F074D"/>
    <w:rsid w:val="005F11E9"/>
    <w:rsid w:val="005F3678"/>
    <w:rsid w:val="005F3BB4"/>
    <w:rsid w:val="005F4497"/>
    <w:rsid w:val="005F5AD8"/>
    <w:rsid w:val="005F699D"/>
    <w:rsid w:val="00600917"/>
    <w:rsid w:val="006016B1"/>
    <w:rsid w:val="006075C6"/>
    <w:rsid w:val="00610F3B"/>
    <w:rsid w:val="0062020E"/>
    <w:rsid w:val="00625A76"/>
    <w:rsid w:val="00627C93"/>
    <w:rsid w:val="006412EB"/>
    <w:rsid w:val="00641690"/>
    <w:rsid w:val="00642D66"/>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4DF7"/>
    <w:rsid w:val="006D5421"/>
    <w:rsid w:val="006E013C"/>
    <w:rsid w:val="006E5FB3"/>
    <w:rsid w:val="006F6B77"/>
    <w:rsid w:val="006F6DDB"/>
    <w:rsid w:val="0070052C"/>
    <w:rsid w:val="00705EC6"/>
    <w:rsid w:val="00706E74"/>
    <w:rsid w:val="00707D7A"/>
    <w:rsid w:val="00713C3E"/>
    <w:rsid w:val="00730A7A"/>
    <w:rsid w:val="0073335D"/>
    <w:rsid w:val="0073584F"/>
    <w:rsid w:val="00735BF7"/>
    <w:rsid w:val="00740825"/>
    <w:rsid w:val="00752A4C"/>
    <w:rsid w:val="00752CB9"/>
    <w:rsid w:val="00753959"/>
    <w:rsid w:val="007548EE"/>
    <w:rsid w:val="00763932"/>
    <w:rsid w:val="0076432A"/>
    <w:rsid w:val="0076713E"/>
    <w:rsid w:val="00773FFA"/>
    <w:rsid w:val="0077745B"/>
    <w:rsid w:val="00781A56"/>
    <w:rsid w:val="00786A47"/>
    <w:rsid w:val="00792B6A"/>
    <w:rsid w:val="00794D81"/>
    <w:rsid w:val="00795B53"/>
    <w:rsid w:val="00796421"/>
    <w:rsid w:val="007A638C"/>
    <w:rsid w:val="007B0A0A"/>
    <w:rsid w:val="007B0F3F"/>
    <w:rsid w:val="007B2DEC"/>
    <w:rsid w:val="007B4723"/>
    <w:rsid w:val="007B53E8"/>
    <w:rsid w:val="007C304E"/>
    <w:rsid w:val="007E3FE1"/>
    <w:rsid w:val="007E4654"/>
    <w:rsid w:val="007F11B0"/>
    <w:rsid w:val="007F3DCE"/>
    <w:rsid w:val="00813B65"/>
    <w:rsid w:val="00825534"/>
    <w:rsid w:val="00827009"/>
    <w:rsid w:val="0083017D"/>
    <w:rsid w:val="0083262D"/>
    <w:rsid w:val="008335BB"/>
    <w:rsid w:val="00833E4F"/>
    <w:rsid w:val="00834A61"/>
    <w:rsid w:val="00834AC3"/>
    <w:rsid w:val="00844F13"/>
    <w:rsid w:val="0084681E"/>
    <w:rsid w:val="00850668"/>
    <w:rsid w:val="008521B5"/>
    <w:rsid w:val="008529B9"/>
    <w:rsid w:val="008542B8"/>
    <w:rsid w:val="00855765"/>
    <w:rsid w:val="00861D2E"/>
    <w:rsid w:val="00863C72"/>
    <w:rsid w:val="008641B1"/>
    <w:rsid w:val="00866883"/>
    <w:rsid w:val="00867D64"/>
    <w:rsid w:val="00880073"/>
    <w:rsid w:val="00881AA3"/>
    <w:rsid w:val="008A3357"/>
    <w:rsid w:val="008B1392"/>
    <w:rsid w:val="008B158B"/>
    <w:rsid w:val="008C2F81"/>
    <w:rsid w:val="008C31AC"/>
    <w:rsid w:val="008D1E08"/>
    <w:rsid w:val="008D24A4"/>
    <w:rsid w:val="008D6AB9"/>
    <w:rsid w:val="008D6D3B"/>
    <w:rsid w:val="008D712D"/>
    <w:rsid w:val="008E1152"/>
    <w:rsid w:val="008E1385"/>
    <w:rsid w:val="008E3EB7"/>
    <w:rsid w:val="008E4654"/>
    <w:rsid w:val="008E5DAB"/>
    <w:rsid w:val="00900D1F"/>
    <w:rsid w:val="00907BCE"/>
    <w:rsid w:val="00907F4C"/>
    <w:rsid w:val="00913C42"/>
    <w:rsid w:val="00915B7D"/>
    <w:rsid w:val="0091625A"/>
    <w:rsid w:val="009206B3"/>
    <w:rsid w:val="00931D52"/>
    <w:rsid w:val="00934AA6"/>
    <w:rsid w:val="00934B05"/>
    <w:rsid w:val="009367A9"/>
    <w:rsid w:val="00936D20"/>
    <w:rsid w:val="00940C03"/>
    <w:rsid w:val="00943102"/>
    <w:rsid w:val="009465D0"/>
    <w:rsid w:val="00957B45"/>
    <w:rsid w:val="00962485"/>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0CED"/>
    <w:rsid w:val="009C111D"/>
    <w:rsid w:val="009D1560"/>
    <w:rsid w:val="009D2E6A"/>
    <w:rsid w:val="009D5AF2"/>
    <w:rsid w:val="009D6786"/>
    <w:rsid w:val="009E1FF7"/>
    <w:rsid w:val="009E3C00"/>
    <w:rsid w:val="009E6820"/>
    <w:rsid w:val="009F1102"/>
    <w:rsid w:val="009F1D56"/>
    <w:rsid w:val="009F49A4"/>
    <w:rsid w:val="009F74DE"/>
    <w:rsid w:val="00A141EA"/>
    <w:rsid w:val="00A15055"/>
    <w:rsid w:val="00A26A86"/>
    <w:rsid w:val="00A45317"/>
    <w:rsid w:val="00A47819"/>
    <w:rsid w:val="00A47A77"/>
    <w:rsid w:val="00A5192B"/>
    <w:rsid w:val="00A54157"/>
    <w:rsid w:val="00A54F48"/>
    <w:rsid w:val="00A60356"/>
    <w:rsid w:val="00A60BA8"/>
    <w:rsid w:val="00A66DC9"/>
    <w:rsid w:val="00A75375"/>
    <w:rsid w:val="00A76186"/>
    <w:rsid w:val="00A80A9A"/>
    <w:rsid w:val="00A9189E"/>
    <w:rsid w:val="00A94EEA"/>
    <w:rsid w:val="00A979AE"/>
    <w:rsid w:val="00AB0302"/>
    <w:rsid w:val="00AB0505"/>
    <w:rsid w:val="00AB796B"/>
    <w:rsid w:val="00AC43E9"/>
    <w:rsid w:val="00AC6C34"/>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6BC3"/>
    <w:rsid w:val="00B26C3D"/>
    <w:rsid w:val="00B3087E"/>
    <w:rsid w:val="00B41036"/>
    <w:rsid w:val="00B47F71"/>
    <w:rsid w:val="00B57E19"/>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D3D"/>
    <w:rsid w:val="00BC6FEB"/>
    <w:rsid w:val="00BD01E1"/>
    <w:rsid w:val="00BD155C"/>
    <w:rsid w:val="00BD1D49"/>
    <w:rsid w:val="00BE342A"/>
    <w:rsid w:val="00BF3335"/>
    <w:rsid w:val="00BF3B50"/>
    <w:rsid w:val="00BF5E24"/>
    <w:rsid w:val="00C04168"/>
    <w:rsid w:val="00C04268"/>
    <w:rsid w:val="00C21C29"/>
    <w:rsid w:val="00C24E40"/>
    <w:rsid w:val="00C31113"/>
    <w:rsid w:val="00C33476"/>
    <w:rsid w:val="00C40C24"/>
    <w:rsid w:val="00C609DA"/>
    <w:rsid w:val="00C65123"/>
    <w:rsid w:val="00C668EC"/>
    <w:rsid w:val="00C80C8D"/>
    <w:rsid w:val="00C82CB8"/>
    <w:rsid w:val="00C83D1C"/>
    <w:rsid w:val="00C90CF9"/>
    <w:rsid w:val="00C978EC"/>
    <w:rsid w:val="00CA45B1"/>
    <w:rsid w:val="00CB1F55"/>
    <w:rsid w:val="00CB3467"/>
    <w:rsid w:val="00CC0FD0"/>
    <w:rsid w:val="00CC1A6C"/>
    <w:rsid w:val="00CC4426"/>
    <w:rsid w:val="00CD51AB"/>
    <w:rsid w:val="00CD6C4D"/>
    <w:rsid w:val="00CE01F6"/>
    <w:rsid w:val="00CE644B"/>
    <w:rsid w:val="00CE7935"/>
    <w:rsid w:val="00CF2456"/>
    <w:rsid w:val="00CF37C4"/>
    <w:rsid w:val="00CF58FF"/>
    <w:rsid w:val="00CF7A2F"/>
    <w:rsid w:val="00D02223"/>
    <w:rsid w:val="00D06874"/>
    <w:rsid w:val="00D07BE8"/>
    <w:rsid w:val="00D228D9"/>
    <w:rsid w:val="00D445B5"/>
    <w:rsid w:val="00D4565D"/>
    <w:rsid w:val="00D56302"/>
    <w:rsid w:val="00D56F8D"/>
    <w:rsid w:val="00D5767A"/>
    <w:rsid w:val="00D57EBF"/>
    <w:rsid w:val="00D648FB"/>
    <w:rsid w:val="00D65344"/>
    <w:rsid w:val="00D7468D"/>
    <w:rsid w:val="00D75490"/>
    <w:rsid w:val="00D83B23"/>
    <w:rsid w:val="00D841ED"/>
    <w:rsid w:val="00D8535C"/>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0376E"/>
    <w:rsid w:val="00E1128C"/>
    <w:rsid w:val="00E11984"/>
    <w:rsid w:val="00E12090"/>
    <w:rsid w:val="00E13AF8"/>
    <w:rsid w:val="00E1746B"/>
    <w:rsid w:val="00E24051"/>
    <w:rsid w:val="00E25884"/>
    <w:rsid w:val="00E3384F"/>
    <w:rsid w:val="00E35210"/>
    <w:rsid w:val="00E43BCE"/>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3984"/>
    <w:rsid w:val="00ED63F3"/>
    <w:rsid w:val="00EE5758"/>
    <w:rsid w:val="00EF740E"/>
    <w:rsid w:val="00F0122F"/>
    <w:rsid w:val="00F07073"/>
    <w:rsid w:val="00F07165"/>
    <w:rsid w:val="00F07789"/>
    <w:rsid w:val="00F13872"/>
    <w:rsid w:val="00F15B80"/>
    <w:rsid w:val="00F25C1E"/>
    <w:rsid w:val="00F3201D"/>
    <w:rsid w:val="00F334FE"/>
    <w:rsid w:val="00F35F16"/>
    <w:rsid w:val="00F36F77"/>
    <w:rsid w:val="00F40B4E"/>
    <w:rsid w:val="00F4196A"/>
    <w:rsid w:val="00F43CB1"/>
    <w:rsid w:val="00F579A5"/>
    <w:rsid w:val="00F6062D"/>
    <w:rsid w:val="00F65F96"/>
    <w:rsid w:val="00F67532"/>
    <w:rsid w:val="00F77C2E"/>
    <w:rsid w:val="00F8247A"/>
    <w:rsid w:val="00F93C8E"/>
    <w:rsid w:val="00FA006B"/>
    <w:rsid w:val="00FB105C"/>
    <w:rsid w:val="00FB3247"/>
    <w:rsid w:val="00FB4DCB"/>
    <w:rsid w:val="00FC388A"/>
    <w:rsid w:val="00FC746C"/>
    <w:rsid w:val="00FD1C34"/>
    <w:rsid w:val="00FD42A0"/>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L1 Body Text"/>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L1 Body Text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table" w:customStyle="1" w:styleId="71">
    <w:name w:val="Сетка таблицы7"/>
    <w:basedOn w:val="a3"/>
    <w:next w:val="ae"/>
    <w:rsid w:val="003372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uiPriority w:val="99"/>
    <w:unhideWhenUsed/>
    <w:rsid w:val="0033721F"/>
    <w:pPr>
      <w:numPr>
        <w:numId w:val="30"/>
      </w:numPr>
    </w:pPr>
  </w:style>
  <w:style w:type="paragraph" w:customStyle="1" w:styleId="StyleTimesNewRoman11ptAfter6pt">
    <w:name w:val="Style Times New Roman 11 pt After:  6 pt"/>
    <w:basedOn w:val="a1"/>
    <w:rsid w:val="005B3FA3"/>
    <w:pPr>
      <w:spacing w:after="120"/>
    </w:pPr>
    <w:rPr>
      <w:rFonts w:eastAsia="MS Mincho"/>
      <w:sz w:val="22"/>
      <w:szCs w:val="22"/>
      <w:lang w:val="en-US" w:eastAsia="ja-JP"/>
    </w:rPr>
  </w:style>
  <w:style w:type="paragraph" w:customStyle="1" w:styleId="affffc">
    <w:name w:val="Îáû÷íûé"/>
    <w:rsid w:val="005B3FA3"/>
    <w:pPr>
      <w:spacing w:after="0" w:line="240" w:lineRule="auto"/>
    </w:pPr>
    <w:rPr>
      <w:rFonts w:ascii="Arial" w:eastAsia="MS Mincho" w:hAnsi="Arial" w:cs="Arial"/>
      <w:sz w:val="24"/>
      <w:szCs w:val="24"/>
      <w:lang w:val="en-US" w:eastAsia="ja-JP"/>
    </w:rPr>
  </w:style>
  <w:style w:type="paragraph" w:customStyle="1" w:styleId="Heading11">
    <w:name w:val="Heading 11"/>
    <w:basedOn w:val="a1"/>
    <w:next w:val="a1"/>
    <w:rsid w:val="005B3FA3"/>
    <w:pPr>
      <w:keepNext/>
      <w:widowControl w:val="0"/>
      <w:spacing w:before="240" w:after="120" w:line="360" w:lineRule="auto"/>
      <w:jc w:val="both"/>
    </w:pPr>
    <w:rPr>
      <w:rFonts w:eastAsia="?l?r ??’c"/>
      <w:b/>
      <w:bCs/>
      <w:kern w:val="28"/>
      <w:sz w:val="22"/>
      <w:szCs w:val="22"/>
      <w:lang w:val="en-US" w:eastAsia="ja-JP"/>
    </w:rPr>
  </w:style>
  <w:style w:type="paragraph" w:customStyle="1" w:styleId="affffd">
    <w:name w:val="Îñíîâíîé òåêñò ñ îòñòóïîì"/>
    <w:basedOn w:val="affffc"/>
    <w:rsid w:val="005B3FA3"/>
    <w:pPr>
      <w:widowControl w:val="0"/>
      <w:spacing w:after="240"/>
      <w:ind w:firstLine="720"/>
      <w:jc w:val="both"/>
    </w:pPr>
    <w:rPr>
      <w:rFonts w:ascii="Times New Roman" w:hAnsi="Times New Roman" w:cs="Times New Roman"/>
      <w:lang w:val="ru-RU"/>
    </w:rPr>
  </w:style>
  <w:style w:type="paragraph" w:customStyle="1" w:styleId="CCLegal2">
    <w:name w:val="CC Legal 2"/>
    <w:rsid w:val="005B3FA3"/>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e">
    <w:name w:val="macro"/>
    <w:link w:val="afffff"/>
    <w:semiHidden/>
    <w:rsid w:val="005B3FA3"/>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
    <w:name w:val="Текст макроса Знак"/>
    <w:basedOn w:val="a2"/>
    <w:link w:val="affffe"/>
    <w:semiHidden/>
    <w:rsid w:val="005B3FA3"/>
    <w:rPr>
      <w:rFonts w:ascii="SchoolBook" w:eastAsia="MS Mincho" w:hAnsi="SchoolBook" w:cs="SchoolBook"/>
      <w:sz w:val="20"/>
      <w:szCs w:val="20"/>
    </w:rPr>
  </w:style>
  <w:style w:type="character" w:styleId="afffff0">
    <w:name w:val="Strong"/>
    <w:qFormat/>
    <w:rsid w:val="005B3FA3"/>
    <w:rPr>
      <w:rFonts w:cs="Times New Roman"/>
      <w:b/>
      <w:bCs/>
    </w:rPr>
  </w:style>
  <w:style w:type="paragraph" w:styleId="afffff1">
    <w:name w:val="Document Map"/>
    <w:basedOn w:val="a1"/>
    <w:link w:val="afffff2"/>
    <w:semiHidden/>
    <w:rsid w:val="005B3FA3"/>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2"/>
    <w:link w:val="afffff1"/>
    <w:semiHidden/>
    <w:rsid w:val="005B3FA3"/>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5B3FA3"/>
    <w:pPr>
      <w:widowControl w:val="0"/>
      <w:adjustRightInd w:val="0"/>
      <w:spacing w:line="436" w:lineRule="exact"/>
      <w:ind w:left="357"/>
      <w:outlineLvl w:val="3"/>
    </w:pPr>
    <w:rPr>
      <w:rFonts w:eastAsia="SimSun"/>
      <w:b/>
      <w:bCs/>
      <w:kern w:val="2"/>
      <w:sz w:val="24"/>
      <w:szCs w:val="24"/>
      <w:lang w:eastAsia="zh-CN"/>
    </w:rPr>
  </w:style>
  <w:style w:type="numbering" w:customStyle="1" w:styleId="1f0">
    <w:name w:val="Нет списка1"/>
    <w:next w:val="a4"/>
    <w:uiPriority w:val="99"/>
    <w:semiHidden/>
    <w:unhideWhenUsed/>
    <w:rsid w:val="00BF3335"/>
  </w:style>
  <w:style w:type="table" w:customStyle="1" w:styleId="81">
    <w:name w:val="Сетка таблицы8"/>
    <w:basedOn w:val="a3"/>
    <w:next w:val="ae"/>
    <w:rsid w:val="00BF33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4"/>
    <w:next w:val="111111"/>
    <w:unhideWhenUsed/>
    <w:rsid w:val="00BF333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Baekenov@bashtel.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Baeken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82A87-D981-4DED-AB18-15C203B07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16</Pages>
  <Words>4265</Words>
  <Characters>24314</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599</cp:revision>
  <cp:lastPrinted>2018-02-28T10:21:00Z</cp:lastPrinted>
  <dcterms:created xsi:type="dcterms:W3CDTF">2016-10-27T10:25:00Z</dcterms:created>
  <dcterms:modified xsi:type="dcterms:W3CDTF">2018-02-28T10:22:00Z</dcterms:modified>
</cp:coreProperties>
</file>