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bookmarkStart w:id="0" w:name="_GoBack"/>
      <w:bookmarkEnd w:id="0"/>
    </w:p>
    <w:p w:rsidR="00917168" w:rsidRDefault="00E13AF8" w:rsidP="007448E7">
      <w:pPr>
        <w:rPr>
          <w:bCs/>
        </w:rPr>
      </w:pPr>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p>
    <w:p w:rsidR="007448E7" w:rsidRDefault="007448E7" w:rsidP="007448E7">
      <w:pPr>
        <w:jc w:val="right"/>
        <w:rPr>
          <w:bCs/>
        </w:rPr>
      </w:pPr>
    </w:p>
    <w:p w:rsidR="007448E7" w:rsidRPr="00917168" w:rsidRDefault="007448E7" w:rsidP="007448E7">
      <w:pPr>
        <w:jc w:val="right"/>
      </w:pPr>
    </w:p>
    <w:p w:rsidR="00E43BCE" w:rsidRDefault="00E43BCE" w:rsidP="00917168">
      <w:pPr>
        <w:jc w:val="right"/>
      </w:pPr>
    </w:p>
    <w:p w:rsidR="00781A56" w:rsidRDefault="00781A56" w:rsidP="00BC6D3D"/>
    <w:p w:rsidR="00A75375" w:rsidRDefault="008521B5" w:rsidP="00FB3247">
      <w:pPr>
        <w:rPr>
          <w:bCs/>
        </w:rPr>
      </w:pPr>
      <w:r>
        <w:rPr>
          <w:bCs/>
        </w:rPr>
        <w:t xml:space="preserve">    </w:t>
      </w:r>
    </w:p>
    <w:p w:rsidR="004E1C5B" w:rsidRDefault="004E1C5B" w:rsidP="00915B7D">
      <w:pPr>
        <w:rPr>
          <w:b/>
        </w:rPr>
      </w:pPr>
    </w:p>
    <w:p w:rsidR="004E1C5B" w:rsidRDefault="004E1C5B" w:rsidP="00915B7D">
      <w:pPr>
        <w:rPr>
          <w:b/>
        </w:rPr>
      </w:pPr>
    </w:p>
    <w:p w:rsidR="007448E7" w:rsidRDefault="007448E7" w:rsidP="00915B7D">
      <w:pPr>
        <w:rPr>
          <w:b/>
        </w:rPr>
      </w:pPr>
    </w:p>
    <w:p w:rsidR="007448E7" w:rsidRDefault="007448E7" w:rsidP="00915B7D">
      <w:pPr>
        <w:rPr>
          <w:b/>
        </w:rPr>
      </w:pPr>
    </w:p>
    <w:p w:rsidR="007448E7" w:rsidRDefault="007448E7" w:rsidP="00915B7D">
      <w:pPr>
        <w:rPr>
          <w:b/>
        </w:rPr>
      </w:pPr>
    </w:p>
    <w:p w:rsidR="007448E7" w:rsidRDefault="007448E7" w:rsidP="00915B7D">
      <w:pPr>
        <w:rPr>
          <w:b/>
        </w:rPr>
      </w:pPr>
    </w:p>
    <w:p w:rsidR="007448E7" w:rsidRDefault="007448E7" w:rsidP="00915B7D">
      <w:pPr>
        <w:rPr>
          <w:b/>
        </w:rPr>
      </w:pPr>
    </w:p>
    <w:p w:rsidR="007448E7" w:rsidRDefault="007448E7" w:rsidP="00915B7D">
      <w:pPr>
        <w:rPr>
          <w:b/>
        </w:rPr>
      </w:pPr>
    </w:p>
    <w:p w:rsidR="007448E7" w:rsidRDefault="007448E7" w:rsidP="00915B7D">
      <w:pPr>
        <w:rPr>
          <w:b/>
        </w:rPr>
      </w:pPr>
    </w:p>
    <w:p w:rsidR="007448E7" w:rsidRDefault="007448E7" w:rsidP="00915B7D">
      <w:pPr>
        <w:rPr>
          <w:b/>
        </w:rPr>
      </w:pPr>
    </w:p>
    <w:p w:rsidR="007448E7" w:rsidRDefault="007448E7" w:rsidP="00915B7D">
      <w:pPr>
        <w:rPr>
          <w:b/>
        </w:rPr>
      </w:pPr>
    </w:p>
    <w:p w:rsidR="004E1C5B" w:rsidRDefault="004E1C5B" w:rsidP="00915B7D">
      <w:pPr>
        <w:rPr>
          <w:b/>
        </w:rPr>
      </w:pPr>
    </w:p>
    <w:p w:rsidR="004E1C5B" w:rsidRDefault="004E1C5B" w:rsidP="00915B7D">
      <w:pPr>
        <w:rPr>
          <w:b/>
        </w:rPr>
      </w:pPr>
    </w:p>
    <w:p w:rsidR="004F39DB" w:rsidRDefault="004F39DB" w:rsidP="00915B7D">
      <w:pPr>
        <w:rPr>
          <w:b/>
        </w:rPr>
      </w:pPr>
    </w:p>
    <w:p w:rsidR="00241731" w:rsidRDefault="00241731" w:rsidP="00915B7D">
      <w:pPr>
        <w:rPr>
          <w:b/>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E43BCE"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917168" w:rsidRPr="00917168">
        <w:rPr>
          <w:sz w:val="26"/>
          <w:szCs w:val="26"/>
        </w:rPr>
        <w:t>на предоставление услуг по ведению бухгалтерского и налогового учета, формированию отчетности РСБУ и МСФО, управлению персоналом, выполнению казначейских операций, управлению ликвидностью, валютному контролю</w:t>
      </w: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07007F">
        <w:rPr>
          <w:iCs/>
        </w:rPr>
        <w:t>07</w:t>
      </w:r>
      <w:r w:rsidR="00A75375">
        <w:rPr>
          <w:iCs/>
        </w:rPr>
        <w:t xml:space="preserve">» </w:t>
      </w:r>
      <w:r w:rsidR="00B42B9A">
        <w:rPr>
          <w:iCs/>
        </w:rPr>
        <w:t>марта</w:t>
      </w:r>
      <w:r w:rsidR="00565E03">
        <w:rPr>
          <w:iCs/>
        </w:rPr>
        <w:t xml:space="preserve"> 201</w:t>
      </w:r>
      <w:r w:rsidR="004F39DB">
        <w:rPr>
          <w:iCs/>
        </w:rPr>
        <w:t>8</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05731D">
      <w:pPr>
        <w:pStyle w:val="rvps1"/>
        <w:jc w:val="left"/>
      </w:pPr>
    </w:p>
    <w:p w:rsidR="00BA4F89" w:rsidRDefault="00BA4F89" w:rsidP="0005731D">
      <w:pPr>
        <w:pStyle w:val="rvps1"/>
        <w:jc w:val="left"/>
      </w:pPr>
    </w:p>
    <w:p w:rsidR="00B96724" w:rsidRDefault="00B96724" w:rsidP="0005731D">
      <w:pPr>
        <w:pStyle w:val="rvps1"/>
        <w:jc w:val="left"/>
      </w:pPr>
    </w:p>
    <w:p w:rsidR="0054094B" w:rsidRDefault="0054094B" w:rsidP="0005731D">
      <w:pPr>
        <w:pStyle w:val="rvps1"/>
        <w:jc w:val="left"/>
      </w:pPr>
    </w:p>
    <w:p w:rsidR="004E1C5B" w:rsidRDefault="004E1C5B" w:rsidP="0005731D">
      <w:pPr>
        <w:pStyle w:val="rvps1"/>
        <w:jc w:val="left"/>
      </w:pPr>
    </w:p>
    <w:p w:rsidR="00D957A6" w:rsidRDefault="00D957A6" w:rsidP="00915B7D">
      <w:pPr>
        <w:rPr>
          <w:b/>
          <w:color w:val="FF0000"/>
        </w:rPr>
      </w:pPr>
    </w:p>
    <w:p w:rsidR="0069585D" w:rsidRDefault="0069585D" w:rsidP="00B666F4"/>
    <w:p w:rsidR="003D6AB1" w:rsidRPr="005A22C3" w:rsidRDefault="003D6AB1" w:rsidP="004D347C"/>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220B8C" w:rsidRDefault="00915B7D" w:rsidP="00915B7D">
      <w:pPr>
        <w:pStyle w:val="110"/>
        <w:keepNext w:val="0"/>
        <w:rPr>
          <w:b/>
          <w:szCs w:val="24"/>
          <w:lang w:val="en-US"/>
        </w:rPr>
      </w:pPr>
      <w:r w:rsidRPr="005A22C3">
        <w:rPr>
          <w:b/>
          <w:szCs w:val="24"/>
        </w:rPr>
        <w:t>20</w:t>
      </w:r>
      <w:r w:rsidR="00220B8C">
        <w:rPr>
          <w:b/>
          <w:szCs w:val="24"/>
        </w:rPr>
        <w:t>1</w:t>
      </w:r>
      <w:r w:rsidR="00220B8C">
        <w:rPr>
          <w:b/>
          <w:szCs w:val="24"/>
          <w:lang w:val="en-US"/>
        </w:rPr>
        <w:t>8</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8E3CB4"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9A3903">
          <w:rPr>
            <w:rStyle w:val="a5"/>
            <w:rFonts w:eastAsia="MS Mincho"/>
            <w:noProof/>
            <w:kern w:val="32"/>
            <w:lang w:val="x-none" w:eastAsia="x-none"/>
          </w:rPr>
          <w:t>ИЗВЕЩЕНИЕ О ЗАКУПКЕ</w:t>
        </w:r>
        <w:r>
          <w:rPr>
            <w:noProof/>
            <w:webHidden/>
          </w:rPr>
          <w:tab/>
        </w:r>
        <w:r>
          <w:rPr>
            <w:noProof/>
            <w:webHidden/>
          </w:rPr>
          <w:fldChar w:fldCharType="begin"/>
        </w:r>
        <w:r>
          <w:rPr>
            <w:noProof/>
            <w:webHidden/>
          </w:rPr>
          <w:instrText xml:space="preserve"> PAGEREF _Toc438578257 \h </w:instrText>
        </w:r>
        <w:r>
          <w:rPr>
            <w:noProof/>
            <w:webHidden/>
          </w:rPr>
        </w:r>
        <w:r>
          <w:rPr>
            <w:noProof/>
            <w:webHidden/>
          </w:rPr>
          <w:fldChar w:fldCharType="separate"/>
        </w:r>
        <w:r w:rsidR="00027CF2">
          <w:rPr>
            <w:noProof/>
            <w:webHidden/>
          </w:rPr>
          <w:t>3</w:t>
        </w:r>
        <w:r>
          <w:rPr>
            <w:noProof/>
            <w:webHidden/>
          </w:rPr>
          <w:fldChar w:fldCharType="end"/>
        </w:r>
      </w:hyperlink>
    </w:p>
    <w:p w:rsidR="00915B7D" w:rsidRPr="008E3CB4" w:rsidRDefault="00027CF2" w:rsidP="00915B7D">
      <w:pPr>
        <w:pStyle w:val="12"/>
        <w:tabs>
          <w:tab w:val="right" w:leader="dot" w:pos="10196"/>
        </w:tabs>
        <w:spacing w:line="360" w:lineRule="auto"/>
        <w:rPr>
          <w:rFonts w:ascii="Calibri" w:hAnsi="Calibri"/>
          <w:noProof/>
          <w:sz w:val="22"/>
          <w:szCs w:val="22"/>
        </w:rPr>
      </w:pPr>
      <w:hyperlink w:anchor="_Toc438578258" w:history="1">
        <w:r w:rsidR="00915B7D" w:rsidRPr="009A3903">
          <w:rPr>
            <w:rStyle w:val="a5"/>
            <w:rFonts w:eastAsia="MS Mincho"/>
            <w:noProof/>
            <w:kern w:val="32"/>
            <w:lang w:eastAsia="x-none"/>
          </w:rPr>
          <w:t>ДОКУМЕНТАЦИЯ О ЗАКУПКЕ</w:t>
        </w:r>
        <w:r w:rsidR="00915B7D">
          <w:rPr>
            <w:noProof/>
            <w:webHidden/>
          </w:rPr>
          <w:tab/>
        </w:r>
        <w:r w:rsidR="00915B7D">
          <w:rPr>
            <w:noProof/>
            <w:webHidden/>
          </w:rPr>
          <w:fldChar w:fldCharType="begin"/>
        </w:r>
        <w:r w:rsidR="00915B7D">
          <w:rPr>
            <w:noProof/>
            <w:webHidden/>
          </w:rPr>
          <w:instrText xml:space="preserve"> PAGEREF _Toc438578258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027CF2" w:rsidP="00915B7D">
      <w:pPr>
        <w:pStyle w:val="12"/>
        <w:tabs>
          <w:tab w:val="right" w:leader="dot" w:pos="10196"/>
        </w:tabs>
        <w:spacing w:line="360" w:lineRule="auto"/>
        <w:rPr>
          <w:rFonts w:ascii="Calibri" w:hAnsi="Calibri"/>
          <w:noProof/>
          <w:sz w:val="22"/>
          <w:szCs w:val="22"/>
        </w:rPr>
      </w:pPr>
      <w:hyperlink w:anchor="_Toc438578259" w:history="1">
        <w:r w:rsidR="00915B7D" w:rsidRPr="009A3903">
          <w:rPr>
            <w:rStyle w:val="a5"/>
            <w:rFonts w:eastAsia="MS Mincho"/>
            <w:noProof/>
            <w:kern w:val="32"/>
            <w:lang w:val="x-none" w:eastAsia="x-none"/>
          </w:rPr>
          <w:t>РАЗДЕЛ I. ТЕРМИНЫ И ОПРЕДЕЛЕНИЯ</w:t>
        </w:r>
        <w:r w:rsidR="00915B7D">
          <w:rPr>
            <w:noProof/>
            <w:webHidden/>
          </w:rPr>
          <w:tab/>
        </w:r>
        <w:r w:rsidR="00915B7D">
          <w:rPr>
            <w:noProof/>
            <w:webHidden/>
          </w:rPr>
          <w:fldChar w:fldCharType="begin"/>
        </w:r>
        <w:r w:rsidR="00915B7D">
          <w:rPr>
            <w:noProof/>
            <w:webHidden/>
          </w:rPr>
          <w:instrText xml:space="preserve"> PAGEREF _Toc438578259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027CF2" w:rsidP="00915B7D">
      <w:pPr>
        <w:pStyle w:val="12"/>
        <w:tabs>
          <w:tab w:val="right" w:leader="dot" w:pos="10196"/>
        </w:tabs>
        <w:spacing w:line="360" w:lineRule="auto"/>
        <w:rPr>
          <w:rFonts w:ascii="Calibri" w:hAnsi="Calibri"/>
          <w:noProof/>
          <w:sz w:val="22"/>
          <w:szCs w:val="22"/>
        </w:rPr>
      </w:pPr>
      <w:hyperlink w:anchor="_Toc438578260" w:history="1">
        <w:r w:rsidR="00915B7D" w:rsidRPr="009A3903">
          <w:rPr>
            <w:rStyle w:val="a5"/>
            <w:rFonts w:eastAsia="MS Mincho"/>
            <w:noProof/>
            <w:kern w:val="32"/>
            <w:lang w:val="x-none" w:eastAsia="x-none"/>
          </w:rPr>
          <w:t xml:space="preserve">РАЗДЕЛ II. </w:t>
        </w:r>
        <w:r w:rsidR="00915B7D" w:rsidRPr="009A3903">
          <w:rPr>
            <w:rStyle w:val="a5"/>
            <w:rFonts w:eastAsia="MS Mincho"/>
            <w:noProof/>
            <w:kern w:val="32"/>
            <w:lang w:eastAsia="x-none"/>
          </w:rPr>
          <w:t>ИНФОРМАЦИОННАЯ КАРТА</w:t>
        </w:r>
        <w:r w:rsidR="00915B7D">
          <w:rPr>
            <w:noProof/>
            <w:webHidden/>
          </w:rPr>
          <w:tab/>
        </w:r>
        <w:r w:rsidR="00915B7D">
          <w:rPr>
            <w:noProof/>
            <w:webHidden/>
          </w:rPr>
          <w:fldChar w:fldCharType="begin"/>
        </w:r>
        <w:r w:rsidR="00915B7D">
          <w:rPr>
            <w:noProof/>
            <w:webHidden/>
          </w:rPr>
          <w:instrText xml:space="preserve"> PAGEREF _Toc438578260 \h </w:instrText>
        </w:r>
        <w:r w:rsidR="00915B7D">
          <w:rPr>
            <w:noProof/>
            <w:webHidden/>
          </w:rPr>
        </w:r>
        <w:r w:rsidR="00915B7D">
          <w:rPr>
            <w:noProof/>
            <w:webHidden/>
          </w:rPr>
          <w:fldChar w:fldCharType="separate"/>
        </w:r>
        <w:r>
          <w:rPr>
            <w:noProof/>
            <w:webHidden/>
          </w:rPr>
          <w:t>6</w:t>
        </w:r>
        <w:r w:rsidR="00915B7D">
          <w:rPr>
            <w:noProof/>
            <w:webHidden/>
          </w:rPr>
          <w:fldChar w:fldCharType="end"/>
        </w:r>
      </w:hyperlink>
    </w:p>
    <w:p w:rsidR="00915B7D" w:rsidRPr="008E3CB4" w:rsidRDefault="00027CF2"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9A3903">
          <w:rPr>
            <w:rStyle w:val="a5"/>
          </w:rPr>
          <w:t>2.1. Общие сведения о закупке</w:t>
        </w:r>
        <w:r w:rsidR="00915B7D">
          <w:rPr>
            <w:webHidden/>
          </w:rPr>
          <w:tab/>
        </w:r>
        <w:r w:rsidR="00915B7D">
          <w:rPr>
            <w:webHidden/>
          </w:rPr>
          <w:fldChar w:fldCharType="begin"/>
        </w:r>
        <w:r w:rsidR="00915B7D">
          <w:rPr>
            <w:webHidden/>
          </w:rPr>
          <w:instrText xml:space="preserve"> PAGEREF _Toc438578261 \h </w:instrText>
        </w:r>
        <w:r w:rsidR="00915B7D">
          <w:rPr>
            <w:webHidden/>
          </w:rPr>
        </w:r>
        <w:r w:rsidR="00915B7D">
          <w:rPr>
            <w:webHidden/>
          </w:rPr>
          <w:fldChar w:fldCharType="separate"/>
        </w:r>
        <w:r>
          <w:rPr>
            <w:webHidden/>
          </w:rPr>
          <w:t>6</w:t>
        </w:r>
        <w:r w:rsidR="00915B7D">
          <w:rPr>
            <w:webHidden/>
          </w:rPr>
          <w:fldChar w:fldCharType="end"/>
        </w:r>
      </w:hyperlink>
    </w:p>
    <w:p w:rsidR="00915B7D" w:rsidRPr="008E3CB4" w:rsidRDefault="00027CF2"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9A3903">
          <w:rPr>
            <w:rStyle w:val="a5"/>
          </w:rPr>
          <w:t>2.2. Документы, предоставляемые Претендентом</w:t>
        </w:r>
        <w:r w:rsidR="00915B7D">
          <w:rPr>
            <w:webHidden/>
          </w:rPr>
          <w:tab/>
        </w:r>
        <w:r w:rsidR="00915B7D">
          <w:rPr>
            <w:webHidden/>
          </w:rPr>
          <w:fldChar w:fldCharType="begin"/>
        </w:r>
        <w:r w:rsidR="00915B7D">
          <w:rPr>
            <w:webHidden/>
          </w:rPr>
          <w:instrText xml:space="preserve"> PAGEREF _Toc438578262 \h </w:instrText>
        </w:r>
        <w:r w:rsidR="00915B7D">
          <w:rPr>
            <w:webHidden/>
          </w:rPr>
        </w:r>
        <w:r w:rsidR="00915B7D">
          <w:rPr>
            <w:webHidden/>
          </w:rPr>
          <w:fldChar w:fldCharType="separate"/>
        </w:r>
        <w:r>
          <w:rPr>
            <w:webHidden/>
          </w:rPr>
          <w:t>10</w:t>
        </w:r>
        <w:r w:rsidR="00915B7D">
          <w:rPr>
            <w:webHidden/>
          </w:rPr>
          <w:fldChar w:fldCharType="end"/>
        </w:r>
      </w:hyperlink>
    </w:p>
    <w:p w:rsidR="00915B7D" w:rsidRPr="008E3CB4" w:rsidRDefault="00027CF2"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9A3903">
          <w:rPr>
            <w:rStyle w:val="a5"/>
          </w:rPr>
          <w:t>2.3. Условия заключения и исполнения договора</w:t>
        </w:r>
        <w:r w:rsidR="00915B7D">
          <w:rPr>
            <w:webHidden/>
          </w:rPr>
          <w:tab/>
        </w:r>
        <w:r w:rsidR="00915B7D">
          <w:rPr>
            <w:webHidden/>
          </w:rPr>
          <w:fldChar w:fldCharType="begin"/>
        </w:r>
        <w:r w:rsidR="00915B7D">
          <w:rPr>
            <w:webHidden/>
          </w:rPr>
          <w:instrText xml:space="preserve"> PAGEREF _Toc438578263 \h </w:instrText>
        </w:r>
        <w:r w:rsidR="00915B7D">
          <w:rPr>
            <w:webHidden/>
          </w:rPr>
        </w:r>
        <w:r w:rsidR="00915B7D">
          <w:rPr>
            <w:webHidden/>
          </w:rPr>
          <w:fldChar w:fldCharType="separate"/>
        </w:r>
        <w:r>
          <w:rPr>
            <w:webHidden/>
          </w:rPr>
          <w:t>12</w:t>
        </w:r>
        <w:r w:rsidR="00915B7D">
          <w:rPr>
            <w:webHidden/>
          </w:rPr>
          <w:fldChar w:fldCharType="end"/>
        </w:r>
      </w:hyperlink>
    </w:p>
    <w:p w:rsidR="00915B7D" w:rsidRPr="008E3CB4" w:rsidRDefault="00027CF2"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5"/>
            <w:rFonts w:eastAsia="MS Mincho"/>
            <w:noProof/>
            <w:kern w:val="32"/>
            <w:lang w:val="x-none" w:eastAsia="x-none"/>
          </w:rPr>
          <w:t>ФОРМА</w:t>
        </w:r>
        <w:r w:rsidR="00915B7D" w:rsidRPr="009A3903">
          <w:rPr>
            <w:rStyle w:val="a5"/>
            <w:rFonts w:eastAsia="MS Mincho"/>
            <w:noProof/>
            <w:kern w:val="32"/>
            <w:lang w:eastAsia="x-none"/>
          </w:rPr>
          <w:t xml:space="preserve"> № 1</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ДЛЯ ПРЕДОСТАВЛЕНИЯ ИНФОРМАЦИИ РАСКРЫВАЮЩЕЙ ИНФОРМАЦИЮ В ОТНОШЕНИИ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ВСЕЙ ЦЕПОЧКИ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СОБСТВЕННИКОВ ПРЕТЕНДЕНТА</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 xml:space="preserve">ВКЛЮЧАЯ БЕНЕФИЦИАРОВ </w:t>
        </w:r>
        <w:r w:rsidR="00915B7D" w:rsidRPr="009A3903">
          <w:rPr>
            <w:rStyle w:val="a5"/>
            <w:rFonts w:eastAsia="MS Mincho"/>
            <w:noProof/>
            <w:kern w:val="32"/>
            <w:lang w:val="x-none" w:eastAsia="x-none"/>
          </w:rPr>
          <w:t>(</w:t>
        </w:r>
        <w:r w:rsidR="00915B7D" w:rsidRPr="009A3903">
          <w:rPr>
            <w:rStyle w:val="a5"/>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027CF2"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5"/>
            <w:rFonts w:eastAsia="MS Mincho"/>
            <w:noProof/>
            <w:kern w:val="32"/>
            <w:lang w:val="x-none" w:eastAsia="x-none"/>
          </w:rPr>
          <w:t>РАЗДЕЛ I</w:t>
        </w:r>
        <w:r w:rsidR="00915B7D" w:rsidRPr="009A3903">
          <w:rPr>
            <w:rStyle w:val="a5"/>
            <w:rFonts w:eastAsia="MS Mincho"/>
            <w:noProof/>
            <w:kern w:val="32"/>
            <w:lang w:val="en-US" w:eastAsia="x-none"/>
          </w:rPr>
          <w:t>II</w:t>
        </w:r>
        <w:r w:rsidR="00915B7D" w:rsidRPr="009A3903">
          <w:rPr>
            <w:rStyle w:val="a5"/>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Pr="008E3CB4" w:rsidRDefault="00027CF2"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5"/>
            <w:rFonts w:eastAsia="MS Mincho"/>
            <w:noProof/>
            <w:kern w:val="32"/>
            <w:lang w:val="x-none" w:eastAsia="x-none"/>
          </w:rPr>
          <w:t xml:space="preserve">РАЗДЕЛ </w:t>
        </w:r>
        <w:r w:rsidR="00915B7D" w:rsidRPr="009A3903">
          <w:rPr>
            <w:rStyle w:val="a5"/>
            <w:rFonts w:eastAsia="MS Mincho"/>
            <w:noProof/>
            <w:kern w:val="32"/>
            <w:lang w:val="en-US" w:eastAsia="x-none"/>
          </w:rPr>
          <w:t>I</w:t>
        </w:r>
        <w:r w:rsidR="00915B7D" w:rsidRPr="009A3903">
          <w:rPr>
            <w:rStyle w:val="a5"/>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Default="00915B7D" w:rsidP="00915B7D">
      <w:pPr>
        <w:pStyle w:val="affc"/>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917168" w:rsidRPr="00917168">
        <w:rPr>
          <w:b/>
          <w:szCs w:val="26"/>
        </w:rPr>
        <w:t xml:space="preserve">на предоставление услуг по ведению бухгалтерского и налогового учета, формированию отчетности РСБУ и МСФО, управлению персоналом, выполнению казначейских операций, управлению ликвидностью, валютному контролю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917168"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427ABE" w:rsidRPr="0053230E" w:rsidRDefault="00427ABE" w:rsidP="00427AB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427ABE" w:rsidRPr="00826BE4" w:rsidRDefault="00427ABE" w:rsidP="00427ABE">
            <w:pPr>
              <w:autoSpaceDE w:val="0"/>
              <w:autoSpaceDN w:val="0"/>
              <w:adjustRightInd w:val="0"/>
              <w:jc w:val="both"/>
              <w:rPr>
                <w:rFonts w:eastAsia="Calibri"/>
                <w:bCs/>
                <w:color w:val="0000FF"/>
                <w:u w:val="single"/>
              </w:rPr>
            </w:pPr>
            <w:r w:rsidRPr="0053230E">
              <w:rPr>
                <w:rFonts w:eastAsia="Calibri"/>
                <w:bCs/>
                <w:color w:val="000000"/>
              </w:rPr>
              <w:t>тел</w:t>
            </w:r>
            <w:r w:rsidR="005F6520" w:rsidRPr="00826BE4">
              <w:rPr>
                <w:rFonts w:eastAsia="Calibri"/>
                <w:bCs/>
                <w:color w:val="000000"/>
              </w:rPr>
              <w:t>. + 7 (347)</w:t>
            </w:r>
            <w:r w:rsidRPr="00826BE4">
              <w:rPr>
                <w:rFonts w:eastAsia="Calibri"/>
                <w:bCs/>
                <w:color w:val="000000"/>
              </w:rPr>
              <w:t xml:space="preserve">2215992, </w:t>
            </w:r>
            <w:r w:rsidRPr="0053230E">
              <w:rPr>
                <w:rFonts w:eastAsia="Calibri"/>
                <w:bCs/>
                <w:color w:val="000000"/>
                <w:lang w:val="en-US"/>
              </w:rPr>
              <w:t>e</w:t>
            </w:r>
            <w:r w:rsidRPr="00826BE4">
              <w:rPr>
                <w:rFonts w:eastAsia="Calibri"/>
                <w:bCs/>
                <w:color w:val="000000"/>
              </w:rPr>
              <w:t>-</w:t>
            </w:r>
            <w:r w:rsidRPr="0053230E">
              <w:rPr>
                <w:rFonts w:eastAsia="Calibri"/>
                <w:bCs/>
                <w:color w:val="000000"/>
                <w:lang w:val="en-US"/>
              </w:rPr>
              <w:t>mail</w:t>
            </w:r>
            <w:r w:rsidRPr="00826BE4">
              <w:rPr>
                <w:rFonts w:eastAsia="Calibri"/>
                <w:bCs/>
                <w:color w:val="000000"/>
              </w:rPr>
              <w:t>:</w:t>
            </w:r>
            <w:hyperlink r:id="rId13" w:history="1">
              <w:r w:rsidRPr="00826BE4">
                <w:rPr>
                  <w:rFonts w:eastAsia="Calibri"/>
                  <w:bCs/>
                  <w:color w:val="0000FF"/>
                  <w:u w:val="single"/>
                </w:rPr>
                <w:t xml:space="preserve"> </w:t>
              </w:r>
              <w:r w:rsidRPr="0053230E">
                <w:rPr>
                  <w:rFonts w:eastAsia="Calibri"/>
                  <w:bCs/>
                  <w:color w:val="0000FF"/>
                  <w:u w:val="single"/>
                  <w:lang w:val="en-US"/>
                </w:rPr>
                <w:t>a</w:t>
              </w:r>
              <w:r w:rsidRPr="00826BE4">
                <w:rPr>
                  <w:rFonts w:eastAsia="Calibri"/>
                  <w:bCs/>
                  <w:color w:val="0000FF"/>
                  <w:u w:val="single"/>
                </w:rPr>
                <w:t>.</w:t>
              </w:r>
              <w:r w:rsidRPr="0053230E">
                <w:rPr>
                  <w:rFonts w:eastAsia="Calibri"/>
                  <w:bCs/>
                  <w:color w:val="0000FF"/>
                  <w:u w:val="single"/>
                  <w:lang w:val="en-US"/>
                </w:rPr>
                <w:t>rezyapova</w:t>
              </w:r>
              <w:r w:rsidRPr="00826BE4">
                <w:rPr>
                  <w:rFonts w:eastAsia="Calibri"/>
                  <w:bCs/>
                  <w:color w:val="0000FF"/>
                  <w:u w:val="single"/>
                </w:rPr>
                <w:t>@</w:t>
              </w:r>
              <w:r w:rsidRPr="0053230E">
                <w:rPr>
                  <w:rFonts w:eastAsia="Calibri"/>
                  <w:bCs/>
                  <w:color w:val="0000FF"/>
                  <w:u w:val="single"/>
                  <w:lang w:val="en-US"/>
                </w:rPr>
                <w:t>bashtel</w:t>
              </w:r>
              <w:r w:rsidRPr="00826BE4">
                <w:rPr>
                  <w:rFonts w:eastAsia="Calibri"/>
                  <w:bCs/>
                  <w:color w:val="0000FF"/>
                  <w:u w:val="single"/>
                </w:rPr>
                <w:t>.</w:t>
              </w:r>
              <w:r w:rsidRPr="0053230E">
                <w:rPr>
                  <w:rFonts w:eastAsia="Calibri"/>
                  <w:bCs/>
                  <w:color w:val="0000FF"/>
                  <w:u w:val="single"/>
                  <w:lang w:val="en-US"/>
                </w:rPr>
                <w:t>ru</w:t>
              </w:r>
              <w:r w:rsidRPr="00826BE4">
                <w:rPr>
                  <w:rFonts w:eastAsia="Calibri"/>
                  <w:bCs/>
                  <w:color w:val="0000FF"/>
                  <w:u w:val="single"/>
                </w:rPr>
                <w:t xml:space="preserve"> </w:t>
              </w:r>
            </w:hyperlink>
          </w:p>
          <w:p w:rsidR="0073335D" w:rsidRPr="00826BE4"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917168" w:rsidRDefault="00917168" w:rsidP="00917168">
            <w:pPr>
              <w:autoSpaceDE w:val="0"/>
              <w:autoSpaceDN w:val="0"/>
              <w:adjustRightInd w:val="0"/>
              <w:jc w:val="both"/>
              <w:rPr>
                <w:rFonts w:eastAsia="Calibri"/>
                <w:bCs/>
              </w:rPr>
            </w:pPr>
            <w:r w:rsidRPr="00917168">
              <w:rPr>
                <w:rFonts w:eastAsia="Calibri"/>
                <w:bCs/>
              </w:rPr>
              <w:t>Кунафина Алина Рашитовна</w:t>
            </w:r>
          </w:p>
          <w:p w:rsidR="00A26A86" w:rsidRPr="00B42B9A" w:rsidRDefault="002D5354" w:rsidP="00917168">
            <w:pPr>
              <w:autoSpaceDE w:val="0"/>
              <w:autoSpaceDN w:val="0"/>
              <w:adjustRightInd w:val="0"/>
              <w:jc w:val="both"/>
            </w:pPr>
            <w:r w:rsidRPr="007E7A8D">
              <w:rPr>
                <w:rFonts w:eastAsia="Calibri"/>
                <w:bCs/>
                <w:color w:val="000000"/>
              </w:rPr>
              <w:t>тел</w:t>
            </w:r>
            <w:r w:rsidR="006016B1" w:rsidRPr="00B42B9A">
              <w:rPr>
                <w:rFonts w:eastAsia="Calibri"/>
                <w:bCs/>
                <w:color w:val="000000"/>
              </w:rPr>
              <w:t>. + 7 (347)2215</w:t>
            </w:r>
            <w:r w:rsidR="00917168" w:rsidRPr="00B42B9A">
              <w:rPr>
                <w:rFonts w:eastAsia="Calibri"/>
                <w:bCs/>
                <w:color w:val="000000"/>
              </w:rPr>
              <w:t>3</w:t>
            </w:r>
            <w:r w:rsidR="007E7A8D" w:rsidRPr="00B42B9A">
              <w:rPr>
                <w:rFonts w:eastAsia="Calibri"/>
                <w:bCs/>
                <w:color w:val="000000"/>
              </w:rPr>
              <w:t>7</w:t>
            </w:r>
            <w:r w:rsidR="00917168" w:rsidRPr="00B42B9A">
              <w:rPr>
                <w:rFonts w:eastAsia="Calibri"/>
                <w:bCs/>
                <w:color w:val="000000"/>
              </w:rPr>
              <w:t>6</w:t>
            </w:r>
            <w:r w:rsidRPr="00B42B9A">
              <w:rPr>
                <w:rFonts w:eastAsia="Calibri"/>
                <w:bCs/>
                <w:color w:val="000000"/>
              </w:rPr>
              <w:t xml:space="preserve"> </w:t>
            </w:r>
            <w:r w:rsidRPr="007E7A8D">
              <w:rPr>
                <w:rFonts w:eastAsia="Calibri"/>
                <w:bCs/>
                <w:color w:val="000000"/>
                <w:lang w:val="en-US"/>
              </w:rPr>
              <w:t>e</w:t>
            </w:r>
            <w:r w:rsidRPr="00B42B9A">
              <w:rPr>
                <w:rFonts w:eastAsia="Calibri"/>
                <w:bCs/>
                <w:color w:val="000000"/>
              </w:rPr>
              <w:t>-</w:t>
            </w:r>
            <w:r w:rsidRPr="007E7A8D">
              <w:rPr>
                <w:rFonts w:eastAsia="Calibri"/>
                <w:bCs/>
                <w:color w:val="000000"/>
                <w:lang w:val="en-US"/>
              </w:rPr>
              <w:t>mail</w:t>
            </w:r>
            <w:r w:rsidRPr="00B42B9A">
              <w:rPr>
                <w:rFonts w:eastAsia="Calibri"/>
                <w:bCs/>
                <w:color w:val="000000"/>
              </w:rPr>
              <w:t xml:space="preserve">: </w:t>
            </w:r>
            <w:hyperlink r:id="rId14" w:history="1">
              <w:r w:rsidR="00917168" w:rsidRPr="001F6203">
                <w:rPr>
                  <w:rStyle w:val="a5"/>
                  <w:lang w:val="en-US"/>
                </w:rPr>
                <w:t>a</w:t>
              </w:r>
              <w:r w:rsidR="00917168" w:rsidRPr="00B42B9A">
                <w:rPr>
                  <w:rStyle w:val="a5"/>
                </w:rPr>
                <w:t>.</w:t>
              </w:r>
              <w:r w:rsidR="00917168" w:rsidRPr="001F6203">
                <w:rPr>
                  <w:rStyle w:val="a5"/>
                  <w:lang w:val="en-US"/>
                </w:rPr>
                <w:t>kunafina</w:t>
              </w:r>
              <w:r w:rsidR="00917168" w:rsidRPr="00B42B9A">
                <w:rPr>
                  <w:rStyle w:val="a5"/>
                </w:rPr>
                <w:t>@</w:t>
              </w:r>
              <w:r w:rsidR="00917168" w:rsidRPr="001F6203">
                <w:rPr>
                  <w:rStyle w:val="a5"/>
                  <w:lang w:val="en-US"/>
                </w:rPr>
                <w:t>bashtel</w:t>
              </w:r>
              <w:r w:rsidR="00917168" w:rsidRPr="00B42B9A">
                <w:rPr>
                  <w:rStyle w:val="a5"/>
                </w:rPr>
                <w:t>.</w:t>
              </w:r>
              <w:proofErr w:type="spellStart"/>
              <w:r w:rsidR="00917168" w:rsidRPr="001F6203">
                <w:rPr>
                  <w:rStyle w:val="a5"/>
                  <w:lang w:val="en-US"/>
                </w:rPr>
                <w:t>ru</w:t>
              </w:r>
              <w:proofErr w:type="spellEnd"/>
            </w:hyperlink>
          </w:p>
          <w:p w:rsidR="00917168" w:rsidRPr="00B42B9A" w:rsidRDefault="00917168" w:rsidP="00917168">
            <w:pPr>
              <w:autoSpaceDE w:val="0"/>
              <w:autoSpaceDN w:val="0"/>
              <w:adjustRightInd w:val="0"/>
              <w:jc w:val="both"/>
              <w:rPr>
                <w:rFonts w:eastAsia="Calibri"/>
              </w:rPr>
            </w:pP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A75375" w:rsidRDefault="00915B7D" w:rsidP="00907BCE">
            <w:pPr>
              <w:pStyle w:val="Default"/>
              <w:jc w:val="both"/>
            </w:pPr>
            <w:r w:rsidRPr="00F84878">
              <w:rPr>
                <w:iCs/>
              </w:rPr>
              <w:t xml:space="preserve">Договор </w:t>
            </w:r>
            <w:r w:rsidR="00917168" w:rsidRPr="00917168">
              <w:rPr>
                <w:b/>
                <w:szCs w:val="26"/>
              </w:rPr>
              <w:t>на предоставление услуг по ведению бухгалтерского и налогового учета, формированию отчетности РСБУ и МСФО, управлению персоналом, выполнению казначейских операций, управлению ликвидностью, валютному контролю</w:t>
            </w:r>
          </w:p>
          <w:p w:rsidR="00CA45B1" w:rsidRPr="00F84878" w:rsidRDefault="00A75375" w:rsidP="00907BCE">
            <w:pPr>
              <w:pStyle w:val="Default"/>
              <w:jc w:val="both"/>
              <w:rPr>
                <w:iCs/>
              </w:rPr>
            </w:pPr>
            <w:r w:rsidRPr="00A75375">
              <w:t xml:space="preserve"> </w:t>
            </w: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907B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1F7E1F" w:rsidRDefault="00917168" w:rsidP="00917168">
            <w:pPr>
              <w:pStyle w:val="Default"/>
              <w:jc w:val="both"/>
              <w:rPr>
                <w:iCs/>
                <w:color w:val="auto"/>
              </w:rPr>
            </w:pPr>
            <w:r w:rsidRPr="00917168">
              <w:rPr>
                <w:bCs/>
                <w:iCs/>
                <w:spacing w:val="3"/>
              </w:rPr>
              <w:t xml:space="preserve">75 441 380,00 </w:t>
            </w:r>
            <w:r w:rsidR="001F7E1F" w:rsidRPr="00334C49">
              <w:rPr>
                <w:bCs/>
                <w:iCs/>
                <w:spacing w:val="3"/>
              </w:rPr>
              <w:t>руб. (</w:t>
            </w:r>
            <w:r>
              <w:rPr>
                <w:bCs/>
                <w:iCs/>
                <w:spacing w:val="3"/>
              </w:rPr>
              <w:t xml:space="preserve">семьдесят пять </w:t>
            </w:r>
            <w:r w:rsidR="001F7E1F" w:rsidRPr="00334C49">
              <w:rPr>
                <w:bCs/>
                <w:iCs/>
                <w:spacing w:val="3"/>
              </w:rPr>
              <w:t xml:space="preserve">миллионов </w:t>
            </w:r>
            <w:r>
              <w:rPr>
                <w:bCs/>
                <w:iCs/>
                <w:spacing w:val="3"/>
              </w:rPr>
              <w:t xml:space="preserve">четыреста сорок одна </w:t>
            </w:r>
            <w:r w:rsidR="001F7E1F" w:rsidRPr="00334C49">
              <w:rPr>
                <w:bCs/>
                <w:iCs/>
                <w:spacing w:val="3"/>
              </w:rPr>
              <w:t xml:space="preserve">тысяча </w:t>
            </w:r>
            <w:r>
              <w:rPr>
                <w:bCs/>
                <w:iCs/>
                <w:spacing w:val="3"/>
              </w:rPr>
              <w:t xml:space="preserve">триста восемьдесят </w:t>
            </w:r>
            <w:r w:rsidR="001F7E1F" w:rsidRPr="00334C49">
              <w:rPr>
                <w:bCs/>
                <w:iCs/>
                <w:spacing w:val="3"/>
              </w:rPr>
              <w:t>руб. 0</w:t>
            </w:r>
            <w:r>
              <w:rPr>
                <w:bCs/>
                <w:iCs/>
                <w:spacing w:val="3"/>
              </w:rPr>
              <w:t>0</w:t>
            </w:r>
            <w:r w:rsidR="001F7E1F" w:rsidRPr="00334C49">
              <w:rPr>
                <w:bCs/>
                <w:iCs/>
                <w:spacing w:val="3"/>
              </w:rPr>
              <w:t xml:space="preserve"> коп</w:t>
            </w:r>
            <w:r>
              <w:rPr>
                <w:bCs/>
                <w:iCs/>
                <w:spacing w:val="3"/>
              </w:rPr>
              <w:t>)</w:t>
            </w:r>
            <w:r w:rsidR="001F7E1F" w:rsidRPr="00334C49">
              <w:rPr>
                <w:spacing w:val="5"/>
              </w:rPr>
              <w:t xml:space="preserve">, </w:t>
            </w:r>
            <w:r w:rsidR="001F7E1F" w:rsidRPr="00334C49">
              <w:rPr>
                <w:spacing w:val="3"/>
              </w:rPr>
              <w:t xml:space="preserve">в том числе НДС 18% - </w:t>
            </w:r>
            <w:r>
              <w:rPr>
                <w:spacing w:val="3"/>
              </w:rPr>
              <w:t>1</w:t>
            </w:r>
            <w:r w:rsidR="001F7E1F" w:rsidRPr="00334C49">
              <w:rPr>
                <w:spacing w:val="3"/>
              </w:rPr>
              <w:t>1 </w:t>
            </w:r>
            <w:r>
              <w:rPr>
                <w:spacing w:val="3"/>
              </w:rPr>
              <w:t xml:space="preserve">508 007,12 </w:t>
            </w:r>
            <w:r w:rsidR="001F7E1F" w:rsidRPr="00334C49">
              <w:rPr>
                <w:spacing w:val="3"/>
              </w:rPr>
              <w:t>руб. (один</w:t>
            </w:r>
            <w:r>
              <w:rPr>
                <w:spacing w:val="3"/>
              </w:rPr>
              <w:t xml:space="preserve">надцать </w:t>
            </w:r>
            <w:r w:rsidR="001F7E1F" w:rsidRPr="00334C49">
              <w:rPr>
                <w:spacing w:val="3"/>
              </w:rPr>
              <w:t>миллион</w:t>
            </w:r>
            <w:r>
              <w:rPr>
                <w:spacing w:val="3"/>
              </w:rPr>
              <w:t>ов</w:t>
            </w:r>
            <w:r w:rsidR="001F7E1F" w:rsidRPr="00334C49">
              <w:rPr>
                <w:spacing w:val="3"/>
              </w:rPr>
              <w:t xml:space="preserve"> </w:t>
            </w:r>
            <w:r>
              <w:rPr>
                <w:spacing w:val="3"/>
              </w:rPr>
              <w:t>пятьсот восемь</w:t>
            </w:r>
            <w:r w:rsidR="001F7E1F" w:rsidRPr="00334C49">
              <w:rPr>
                <w:spacing w:val="3"/>
              </w:rPr>
              <w:t xml:space="preserve"> тысяч </w:t>
            </w:r>
            <w:r>
              <w:rPr>
                <w:spacing w:val="3"/>
              </w:rPr>
              <w:t>семь</w:t>
            </w:r>
            <w:r w:rsidR="001F7E1F" w:rsidRPr="00334C49">
              <w:rPr>
                <w:spacing w:val="3"/>
              </w:rPr>
              <w:t xml:space="preserve"> руб. </w:t>
            </w:r>
            <w:r>
              <w:rPr>
                <w:spacing w:val="3"/>
              </w:rPr>
              <w:t>12</w:t>
            </w:r>
            <w:r w:rsidR="001F7E1F" w:rsidRPr="00334C49">
              <w:rPr>
                <w:spacing w:val="3"/>
              </w:rPr>
              <w:t xml:space="preserve"> коп</w:t>
            </w:r>
            <w:r w:rsidR="001F7E1F">
              <w:rPr>
                <w:spacing w:val="3"/>
              </w:rPr>
              <w:t>.</w:t>
            </w:r>
            <w:r>
              <w:rPr>
                <w:spacing w:val="3"/>
              </w:rPr>
              <w:t>)</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07007F">
            <w:pPr>
              <w:pStyle w:val="Default"/>
              <w:rPr>
                <w:iCs/>
              </w:rPr>
            </w:pPr>
            <w:r w:rsidRPr="00F84878">
              <w:rPr>
                <w:iCs/>
              </w:rPr>
              <w:t xml:space="preserve"> </w:t>
            </w:r>
            <w:r w:rsidR="00D02223" w:rsidRPr="007448E7">
              <w:rPr>
                <w:iCs/>
              </w:rPr>
              <w:t xml:space="preserve">не позднее </w:t>
            </w:r>
            <w:r w:rsidRPr="007448E7">
              <w:rPr>
                <w:iCs/>
              </w:rPr>
              <w:t>«</w:t>
            </w:r>
            <w:r w:rsidR="0007007F">
              <w:rPr>
                <w:iCs/>
              </w:rPr>
              <w:t>15</w:t>
            </w:r>
            <w:r w:rsidR="00763932" w:rsidRPr="007448E7">
              <w:rPr>
                <w:iCs/>
              </w:rPr>
              <w:t>»</w:t>
            </w:r>
            <w:r w:rsidRPr="007448E7">
              <w:rPr>
                <w:iCs/>
              </w:rPr>
              <w:t xml:space="preserve"> </w:t>
            </w:r>
            <w:r w:rsidR="00917168" w:rsidRPr="007448E7">
              <w:rPr>
                <w:iCs/>
              </w:rPr>
              <w:t>марта</w:t>
            </w:r>
            <w:r w:rsidR="00834A61" w:rsidRPr="007448E7">
              <w:rPr>
                <w:iCs/>
              </w:rPr>
              <w:t xml:space="preserve"> 2018</w:t>
            </w:r>
            <w:r w:rsidRPr="007448E7">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027CF2">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027CF2">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027CF2"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7E7A8D"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427ABE" w:rsidRPr="0053230E" w:rsidRDefault="00427ABE" w:rsidP="00427AB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427ABE" w:rsidRPr="00917168" w:rsidRDefault="00427ABE" w:rsidP="00427ABE">
            <w:pPr>
              <w:autoSpaceDE w:val="0"/>
              <w:autoSpaceDN w:val="0"/>
              <w:adjustRightInd w:val="0"/>
              <w:jc w:val="both"/>
              <w:rPr>
                <w:rFonts w:eastAsia="Calibri"/>
                <w:bCs/>
                <w:color w:val="0000FF"/>
                <w:u w:val="single"/>
              </w:rPr>
            </w:pPr>
            <w:r w:rsidRPr="0053230E">
              <w:rPr>
                <w:rFonts w:eastAsia="Calibri"/>
                <w:bCs/>
                <w:color w:val="000000"/>
              </w:rPr>
              <w:t>тел</w:t>
            </w:r>
            <w:r w:rsidR="00560568" w:rsidRPr="00917168">
              <w:rPr>
                <w:rFonts w:eastAsia="Calibri"/>
                <w:bCs/>
                <w:color w:val="000000"/>
              </w:rPr>
              <w:t>. + 7 (347)</w:t>
            </w:r>
            <w:r w:rsidRPr="00917168">
              <w:rPr>
                <w:rFonts w:eastAsia="Calibri"/>
                <w:bCs/>
                <w:color w:val="000000"/>
              </w:rPr>
              <w:t xml:space="preserve">2215992, </w:t>
            </w:r>
            <w:r w:rsidRPr="0053230E">
              <w:rPr>
                <w:rFonts w:eastAsia="Calibri"/>
                <w:bCs/>
                <w:color w:val="000000"/>
                <w:lang w:val="en-US"/>
              </w:rPr>
              <w:t>e</w:t>
            </w:r>
            <w:r w:rsidRPr="00917168">
              <w:rPr>
                <w:rFonts w:eastAsia="Calibri"/>
                <w:bCs/>
                <w:color w:val="000000"/>
              </w:rPr>
              <w:t>-</w:t>
            </w:r>
            <w:r w:rsidRPr="0053230E">
              <w:rPr>
                <w:rFonts w:eastAsia="Calibri"/>
                <w:bCs/>
                <w:color w:val="000000"/>
                <w:lang w:val="en-US"/>
              </w:rPr>
              <w:t>mail</w:t>
            </w:r>
            <w:r w:rsidRPr="00917168">
              <w:rPr>
                <w:rFonts w:eastAsia="Calibri"/>
                <w:bCs/>
                <w:color w:val="000000"/>
              </w:rPr>
              <w:t>:</w:t>
            </w:r>
            <w:hyperlink r:id="rId24" w:history="1">
              <w:r w:rsidRPr="00917168">
                <w:rPr>
                  <w:rFonts w:eastAsia="Calibri"/>
                  <w:bCs/>
                  <w:color w:val="0000FF"/>
                  <w:u w:val="single"/>
                </w:rPr>
                <w:t xml:space="preserve"> </w:t>
              </w:r>
              <w:r w:rsidRPr="0053230E">
                <w:rPr>
                  <w:rFonts w:eastAsia="Calibri"/>
                  <w:bCs/>
                  <w:color w:val="0000FF"/>
                  <w:u w:val="single"/>
                  <w:lang w:val="en-US"/>
                </w:rPr>
                <w:t>a</w:t>
              </w:r>
              <w:r w:rsidRPr="00917168">
                <w:rPr>
                  <w:rFonts w:eastAsia="Calibri"/>
                  <w:bCs/>
                  <w:color w:val="0000FF"/>
                  <w:u w:val="single"/>
                </w:rPr>
                <w:t>.</w:t>
              </w:r>
              <w:r w:rsidRPr="0053230E">
                <w:rPr>
                  <w:rFonts w:eastAsia="Calibri"/>
                  <w:bCs/>
                  <w:color w:val="0000FF"/>
                  <w:u w:val="single"/>
                  <w:lang w:val="en-US"/>
                </w:rPr>
                <w:t>rezyapova</w:t>
              </w:r>
              <w:r w:rsidRPr="00917168">
                <w:rPr>
                  <w:rFonts w:eastAsia="Calibri"/>
                  <w:bCs/>
                  <w:color w:val="0000FF"/>
                  <w:u w:val="single"/>
                </w:rPr>
                <w:t>@</w:t>
              </w:r>
              <w:r w:rsidRPr="0053230E">
                <w:rPr>
                  <w:rFonts w:eastAsia="Calibri"/>
                  <w:bCs/>
                  <w:color w:val="0000FF"/>
                  <w:u w:val="single"/>
                  <w:lang w:val="en-US"/>
                </w:rPr>
                <w:t>bashtel</w:t>
              </w:r>
              <w:r w:rsidRPr="00917168">
                <w:rPr>
                  <w:rFonts w:eastAsia="Calibri"/>
                  <w:bCs/>
                  <w:color w:val="0000FF"/>
                  <w:u w:val="single"/>
                </w:rPr>
                <w:t>.</w:t>
              </w:r>
              <w:r w:rsidRPr="0053230E">
                <w:rPr>
                  <w:rFonts w:eastAsia="Calibri"/>
                  <w:bCs/>
                  <w:color w:val="0000FF"/>
                  <w:u w:val="single"/>
                  <w:lang w:val="en-US"/>
                </w:rPr>
                <w:t>ru</w:t>
              </w:r>
              <w:r w:rsidRPr="00917168">
                <w:rPr>
                  <w:rFonts w:eastAsia="Calibri"/>
                  <w:bCs/>
                  <w:color w:val="0000FF"/>
                  <w:u w:val="single"/>
                </w:rPr>
                <w:t xml:space="preserve"> </w:t>
              </w:r>
            </w:hyperlink>
          </w:p>
          <w:p w:rsidR="00A60356" w:rsidRPr="00917168" w:rsidRDefault="00A60356" w:rsidP="004164E0">
            <w:pPr>
              <w:autoSpaceDE w:val="0"/>
              <w:autoSpaceDN w:val="0"/>
              <w:adjustRightInd w:val="0"/>
              <w:jc w:val="both"/>
              <w:rPr>
                <w:rFonts w:eastAsia="Calibri"/>
                <w:bCs/>
                <w:color w:val="0000FF"/>
                <w:u w:val="single"/>
              </w:rPr>
            </w:pPr>
          </w:p>
          <w:p w:rsidR="00A26A86" w:rsidRPr="00476D4C" w:rsidRDefault="00A26A86" w:rsidP="00A26A86">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917168" w:rsidRDefault="00917168" w:rsidP="00917168">
            <w:pPr>
              <w:autoSpaceDE w:val="0"/>
              <w:autoSpaceDN w:val="0"/>
              <w:adjustRightInd w:val="0"/>
              <w:jc w:val="both"/>
              <w:rPr>
                <w:rFonts w:eastAsia="Calibri"/>
                <w:bCs/>
              </w:rPr>
            </w:pPr>
            <w:r w:rsidRPr="00917168">
              <w:rPr>
                <w:rFonts w:eastAsia="Calibri"/>
                <w:bCs/>
              </w:rPr>
              <w:t>Кунафина Алина Рашитовна</w:t>
            </w:r>
          </w:p>
          <w:p w:rsidR="00917168" w:rsidRPr="00917168" w:rsidRDefault="00917168" w:rsidP="00917168">
            <w:pPr>
              <w:autoSpaceDE w:val="0"/>
              <w:autoSpaceDN w:val="0"/>
              <w:adjustRightInd w:val="0"/>
              <w:jc w:val="both"/>
            </w:pPr>
            <w:r w:rsidRPr="007E7A8D">
              <w:rPr>
                <w:rFonts w:eastAsia="Calibri"/>
                <w:bCs/>
                <w:color w:val="000000"/>
              </w:rPr>
              <w:t>тел</w:t>
            </w:r>
            <w:r w:rsidRPr="00917168">
              <w:rPr>
                <w:rFonts w:eastAsia="Calibri"/>
                <w:bCs/>
                <w:color w:val="000000"/>
              </w:rPr>
              <w:t xml:space="preserve">. + 7 (347)2215376 </w:t>
            </w:r>
            <w:r w:rsidRPr="007E7A8D">
              <w:rPr>
                <w:rFonts w:eastAsia="Calibri"/>
                <w:bCs/>
                <w:color w:val="000000"/>
                <w:lang w:val="en-US"/>
              </w:rPr>
              <w:t>e</w:t>
            </w:r>
            <w:r w:rsidRPr="00917168">
              <w:rPr>
                <w:rFonts w:eastAsia="Calibri"/>
                <w:bCs/>
                <w:color w:val="000000"/>
              </w:rPr>
              <w:t>-</w:t>
            </w:r>
            <w:r w:rsidRPr="007E7A8D">
              <w:rPr>
                <w:rFonts w:eastAsia="Calibri"/>
                <w:bCs/>
                <w:color w:val="000000"/>
                <w:lang w:val="en-US"/>
              </w:rPr>
              <w:t>mail</w:t>
            </w:r>
            <w:r w:rsidRPr="00917168">
              <w:rPr>
                <w:rFonts w:eastAsia="Calibri"/>
                <w:bCs/>
                <w:color w:val="000000"/>
              </w:rPr>
              <w:t xml:space="preserve">: </w:t>
            </w:r>
            <w:hyperlink r:id="rId25" w:history="1">
              <w:r w:rsidRPr="001F6203">
                <w:rPr>
                  <w:rStyle w:val="a5"/>
                  <w:lang w:val="en-US"/>
                </w:rPr>
                <w:t>a</w:t>
              </w:r>
              <w:r w:rsidRPr="00917168">
                <w:rPr>
                  <w:rStyle w:val="a5"/>
                </w:rPr>
                <w:t>.</w:t>
              </w:r>
              <w:r w:rsidRPr="001F6203">
                <w:rPr>
                  <w:rStyle w:val="a5"/>
                  <w:lang w:val="en-US"/>
                </w:rPr>
                <w:t>kunafina</w:t>
              </w:r>
              <w:r w:rsidRPr="00917168">
                <w:rPr>
                  <w:rStyle w:val="a5"/>
                </w:rPr>
                <w:t>@</w:t>
              </w:r>
              <w:r w:rsidRPr="001F6203">
                <w:rPr>
                  <w:rStyle w:val="a5"/>
                  <w:lang w:val="en-US"/>
                </w:rPr>
                <w:t>bashtel</w:t>
              </w:r>
              <w:r w:rsidRPr="00917168">
                <w:rPr>
                  <w:rStyle w:val="a5"/>
                </w:rPr>
                <w:t>.</w:t>
              </w:r>
              <w:proofErr w:type="spellStart"/>
              <w:r w:rsidRPr="001F6203">
                <w:rPr>
                  <w:rStyle w:val="a5"/>
                  <w:lang w:val="en-US"/>
                </w:rPr>
                <w:t>ru</w:t>
              </w:r>
              <w:proofErr w:type="spellEnd"/>
            </w:hyperlink>
          </w:p>
          <w:p w:rsidR="00915B7D" w:rsidRPr="00826BE4" w:rsidRDefault="00915B7D" w:rsidP="007E7A8D">
            <w:pPr>
              <w:pStyle w:val="Default"/>
              <w:rPr>
                <w:bCs/>
                <w:sz w:val="10"/>
                <w:szCs w:val="10"/>
              </w:rPr>
            </w:pPr>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826BE4"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7168" w:rsidRPr="005C24A0" w:rsidTr="00907BCE">
        <w:tc>
          <w:tcPr>
            <w:tcW w:w="568" w:type="dxa"/>
            <w:tcBorders>
              <w:top w:val="single" w:sz="4" w:space="0" w:color="auto"/>
              <w:left w:val="single" w:sz="4" w:space="0" w:color="auto"/>
              <w:bottom w:val="single" w:sz="4" w:space="0" w:color="auto"/>
              <w:right w:val="single" w:sz="4" w:space="0" w:color="auto"/>
            </w:tcBorders>
          </w:tcPr>
          <w:p w:rsidR="00917168" w:rsidRPr="005C24A0" w:rsidRDefault="00917168" w:rsidP="00917168">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7168" w:rsidRPr="005C24A0" w:rsidRDefault="00917168" w:rsidP="00917168">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917168" w:rsidRPr="00D8535C" w:rsidRDefault="00917168" w:rsidP="00917168">
            <w:pPr>
              <w:pStyle w:val="afff9"/>
              <w:rPr>
                <w:rFonts w:cs="Times New Roman"/>
              </w:rPr>
            </w:pPr>
            <w:r w:rsidRPr="00B62DF5">
              <w:rPr>
                <w:rFonts w:cs="Times New Roman"/>
              </w:rPr>
              <w:t>Публичное акционерное общество междугородной и международной электрической связи «Ростелеком»</w:t>
            </w:r>
            <w:r>
              <w:rPr>
                <w:rFonts w:cs="Times New Roman"/>
              </w:rPr>
              <w:t xml:space="preserve"> (ПАО «Ростелеком»)</w:t>
            </w:r>
          </w:p>
        </w:tc>
      </w:tr>
      <w:tr w:rsidR="00917168" w:rsidRPr="005C24A0" w:rsidTr="00907BCE">
        <w:tc>
          <w:tcPr>
            <w:tcW w:w="568" w:type="dxa"/>
            <w:tcBorders>
              <w:top w:val="single" w:sz="4" w:space="0" w:color="auto"/>
              <w:left w:val="single" w:sz="4" w:space="0" w:color="auto"/>
              <w:bottom w:val="single" w:sz="4" w:space="0" w:color="auto"/>
              <w:right w:val="single" w:sz="4" w:space="0" w:color="auto"/>
            </w:tcBorders>
          </w:tcPr>
          <w:p w:rsidR="00917168" w:rsidRPr="005C24A0" w:rsidRDefault="00917168" w:rsidP="00917168">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7168" w:rsidRPr="005C24A0" w:rsidRDefault="00917168" w:rsidP="00917168">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7168" w:rsidRPr="00545A7E" w:rsidRDefault="00917168" w:rsidP="00917168">
            <w:pPr>
              <w:rPr>
                <w:color w:val="FF0000"/>
              </w:rPr>
            </w:pPr>
            <w:r>
              <w:rPr>
                <w:szCs w:val="26"/>
              </w:rPr>
              <w:t>115172, г. Москва, ул. Гончарная, д. 30</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8E1152" w:rsidP="0007007F">
            <w:pPr>
              <w:rPr>
                <w:i/>
                <w:color w:val="FF0000"/>
              </w:rPr>
            </w:pPr>
            <w:r w:rsidRPr="00F84878">
              <w:rPr>
                <w:iCs/>
              </w:rPr>
              <w:t xml:space="preserve"> </w:t>
            </w:r>
            <w:r w:rsidR="00D02223" w:rsidRPr="0007007F">
              <w:rPr>
                <w:iCs/>
              </w:rPr>
              <w:t xml:space="preserve">не позднее </w:t>
            </w:r>
            <w:r w:rsidR="00834A61" w:rsidRPr="0007007F">
              <w:rPr>
                <w:iCs/>
              </w:rPr>
              <w:t>«</w:t>
            </w:r>
            <w:r w:rsidR="0007007F" w:rsidRPr="0007007F">
              <w:rPr>
                <w:iCs/>
              </w:rPr>
              <w:t>15</w:t>
            </w:r>
            <w:r w:rsidR="00834A61" w:rsidRPr="0007007F">
              <w:rPr>
                <w:iCs/>
              </w:rPr>
              <w:t xml:space="preserve">» </w:t>
            </w:r>
            <w:r w:rsidR="00C02DB3" w:rsidRPr="0007007F">
              <w:rPr>
                <w:iCs/>
              </w:rPr>
              <w:t>марта</w:t>
            </w:r>
            <w:r w:rsidR="00834A61" w:rsidRPr="0007007F">
              <w:rPr>
                <w:iCs/>
              </w:rPr>
              <w:t xml:space="preserve"> 2018</w:t>
            </w:r>
            <w:r w:rsidR="0033721F" w:rsidRPr="0007007F">
              <w:rPr>
                <w:iCs/>
              </w:rPr>
              <w:t xml:space="preserve"> года</w:t>
            </w:r>
            <w:r w:rsidR="0033721F">
              <w:rPr>
                <w:iCs/>
              </w:rPr>
              <w:t xml:space="preserve"> </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C02DB3" w:rsidRDefault="00FE02EE" w:rsidP="00907BCE">
            <w:pPr>
              <w:pStyle w:val="Default"/>
              <w:jc w:val="both"/>
              <w:rPr>
                <w:rFonts w:eastAsia="Times New Roman"/>
                <w:b/>
                <w:szCs w:val="26"/>
                <w:lang w:eastAsia="ru-RU"/>
              </w:rPr>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C02DB3" w:rsidRPr="00C522F1">
              <w:rPr>
                <w:rFonts w:eastAsia="Times New Roman"/>
                <w:b/>
                <w:szCs w:val="26"/>
                <w:lang w:eastAsia="ru-RU"/>
              </w:rPr>
              <w:t>на предоставление услуг по ведению бухгалтерского и налогового учета, формированию отчетности РСБУ и МСФ</w:t>
            </w:r>
            <w:r w:rsidR="00C02DB3">
              <w:rPr>
                <w:rFonts w:eastAsia="Times New Roman"/>
                <w:b/>
                <w:szCs w:val="26"/>
                <w:lang w:eastAsia="ru-RU"/>
              </w:rPr>
              <w:t>О</w:t>
            </w:r>
            <w:r w:rsidR="00C02DB3" w:rsidRPr="00C522F1">
              <w:rPr>
                <w:rFonts w:eastAsia="Times New Roman"/>
                <w:b/>
                <w:szCs w:val="26"/>
                <w:lang w:eastAsia="ru-RU"/>
              </w:rPr>
              <w:t>, управлению персоналом, выполнению казначейских операций, управлению л</w:t>
            </w:r>
            <w:r w:rsidR="00C02DB3">
              <w:rPr>
                <w:rFonts w:eastAsia="Times New Roman"/>
                <w:b/>
                <w:szCs w:val="26"/>
                <w:lang w:eastAsia="ru-RU"/>
              </w:rPr>
              <w:t>иквидностью, валютному контролю.</w:t>
            </w:r>
          </w:p>
          <w:p w:rsidR="00915B7D" w:rsidRPr="00227C39" w:rsidRDefault="005F3BB4" w:rsidP="00907BCE">
            <w:pPr>
              <w:pStyle w:val="Default"/>
              <w:jc w:val="both"/>
              <w:rPr>
                <w:iCs/>
              </w:rPr>
            </w:pPr>
            <w:r w:rsidRPr="005F3BB4">
              <w:rPr>
                <w:szCs w:val="26"/>
              </w:rPr>
              <w:t xml:space="preserve"> </w:t>
            </w:r>
            <w:r w:rsidR="00915B7D" w:rsidRPr="00F84878">
              <w:t>Количество поставляемого товара, объем выполняемых работ, оказываемых услуг, о</w:t>
            </w:r>
            <w:r w:rsidR="00915B7D" w:rsidRPr="00F84878">
              <w:rPr>
                <w:iCs/>
              </w:rPr>
              <w:t xml:space="preserve">пределены в </w:t>
            </w:r>
            <w:hyperlink w:anchor="_РАЗДЕЛ_IV._Техническое" w:history="1">
              <w:r w:rsidR="00915B7D" w:rsidRPr="00F84878">
                <w:rPr>
                  <w:rStyle w:val="a5"/>
                  <w:iCs/>
                </w:rPr>
                <w:t>разделе I</w:t>
              </w:r>
              <w:r w:rsidR="00915B7D">
                <w:rPr>
                  <w:rStyle w:val="a5"/>
                  <w:iCs/>
                  <w:lang w:val="en-US"/>
                </w:rPr>
                <w:t>II</w:t>
              </w:r>
              <w:r w:rsidR="00915B7D" w:rsidRPr="00F84878">
                <w:rPr>
                  <w:rStyle w:val="a5"/>
                  <w:iCs/>
                </w:rPr>
                <w:t xml:space="preserve"> «Техническое задание»</w:t>
              </w:r>
            </w:hyperlink>
            <w:r w:rsidR="00915B7D" w:rsidRPr="00F84878">
              <w:rPr>
                <w:iCs/>
                <w:color w:val="FF0000"/>
              </w:rPr>
              <w:t xml:space="preserve"> </w:t>
            </w:r>
            <w:r w:rsidR="00915B7D"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C02DB3" w:rsidP="005643B2">
            <w:pPr>
              <w:jc w:val="both"/>
            </w:pPr>
            <w:r w:rsidRPr="00917168">
              <w:rPr>
                <w:bCs/>
                <w:iCs/>
                <w:spacing w:val="3"/>
              </w:rPr>
              <w:t xml:space="preserve">75 441 380,00 </w:t>
            </w:r>
            <w:r w:rsidRPr="00334C49">
              <w:rPr>
                <w:bCs/>
                <w:iCs/>
                <w:spacing w:val="3"/>
              </w:rPr>
              <w:t>руб. (</w:t>
            </w:r>
            <w:r>
              <w:rPr>
                <w:bCs/>
                <w:iCs/>
                <w:spacing w:val="3"/>
              </w:rPr>
              <w:t xml:space="preserve">семьдесят пять </w:t>
            </w:r>
            <w:r w:rsidRPr="00334C49">
              <w:rPr>
                <w:bCs/>
                <w:iCs/>
                <w:spacing w:val="3"/>
              </w:rPr>
              <w:t xml:space="preserve">миллионов </w:t>
            </w:r>
            <w:r>
              <w:rPr>
                <w:bCs/>
                <w:iCs/>
                <w:spacing w:val="3"/>
              </w:rPr>
              <w:t xml:space="preserve">четыреста сорок одна </w:t>
            </w:r>
            <w:r w:rsidRPr="00334C49">
              <w:rPr>
                <w:bCs/>
                <w:iCs/>
                <w:spacing w:val="3"/>
              </w:rPr>
              <w:t xml:space="preserve">тысяча </w:t>
            </w:r>
            <w:r>
              <w:rPr>
                <w:bCs/>
                <w:iCs/>
                <w:spacing w:val="3"/>
              </w:rPr>
              <w:t xml:space="preserve">триста восемьдесят </w:t>
            </w:r>
            <w:r w:rsidRPr="00334C49">
              <w:rPr>
                <w:bCs/>
                <w:iCs/>
                <w:spacing w:val="3"/>
              </w:rPr>
              <w:t>руб. 0</w:t>
            </w:r>
            <w:r>
              <w:rPr>
                <w:bCs/>
                <w:iCs/>
                <w:spacing w:val="3"/>
              </w:rPr>
              <w:t>0</w:t>
            </w:r>
            <w:r w:rsidRPr="00334C49">
              <w:rPr>
                <w:bCs/>
                <w:iCs/>
                <w:spacing w:val="3"/>
              </w:rPr>
              <w:t xml:space="preserve"> коп</w:t>
            </w:r>
            <w:r>
              <w:rPr>
                <w:bCs/>
                <w:iCs/>
                <w:spacing w:val="3"/>
              </w:rPr>
              <w:t>)</w:t>
            </w:r>
            <w:r w:rsidRPr="00334C49">
              <w:rPr>
                <w:spacing w:val="5"/>
              </w:rPr>
              <w:t xml:space="preserve">, </w:t>
            </w:r>
            <w:r w:rsidRPr="00334C49">
              <w:rPr>
                <w:spacing w:val="3"/>
              </w:rPr>
              <w:t xml:space="preserve">в том числе НДС 18% - </w:t>
            </w:r>
            <w:r>
              <w:rPr>
                <w:spacing w:val="3"/>
              </w:rPr>
              <w:t>1</w:t>
            </w:r>
            <w:r w:rsidRPr="00334C49">
              <w:rPr>
                <w:spacing w:val="3"/>
              </w:rPr>
              <w:t>1 </w:t>
            </w:r>
            <w:r>
              <w:rPr>
                <w:spacing w:val="3"/>
              </w:rPr>
              <w:t xml:space="preserve">508 007,12 </w:t>
            </w:r>
            <w:r w:rsidRPr="00334C49">
              <w:rPr>
                <w:spacing w:val="3"/>
              </w:rPr>
              <w:t>руб. (один</w:t>
            </w:r>
            <w:r>
              <w:rPr>
                <w:spacing w:val="3"/>
              </w:rPr>
              <w:t xml:space="preserve">надцать </w:t>
            </w:r>
            <w:r w:rsidRPr="00334C49">
              <w:rPr>
                <w:spacing w:val="3"/>
              </w:rPr>
              <w:t>миллион</w:t>
            </w:r>
            <w:r>
              <w:rPr>
                <w:spacing w:val="3"/>
              </w:rPr>
              <w:t>ов</w:t>
            </w:r>
            <w:r w:rsidRPr="00334C49">
              <w:rPr>
                <w:spacing w:val="3"/>
              </w:rPr>
              <w:t xml:space="preserve"> </w:t>
            </w:r>
            <w:r>
              <w:rPr>
                <w:spacing w:val="3"/>
              </w:rPr>
              <w:t>пятьсот восемь</w:t>
            </w:r>
            <w:r w:rsidRPr="00334C49">
              <w:rPr>
                <w:spacing w:val="3"/>
              </w:rPr>
              <w:t xml:space="preserve"> тысяч </w:t>
            </w:r>
            <w:r>
              <w:rPr>
                <w:spacing w:val="3"/>
              </w:rPr>
              <w:t>семь</w:t>
            </w:r>
            <w:r w:rsidRPr="00334C49">
              <w:rPr>
                <w:spacing w:val="3"/>
              </w:rPr>
              <w:t xml:space="preserve"> руб. </w:t>
            </w:r>
            <w:r>
              <w:rPr>
                <w:spacing w:val="3"/>
              </w:rPr>
              <w:t>12</w:t>
            </w:r>
            <w:r w:rsidRPr="00334C49">
              <w:rPr>
                <w:spacing w:val="3"/>
              </w:rPr>
              <w:t xml:space="preserve"> коп</w:t>
            </w:r>
            <w:r>
              <w:rPr>
                <w:spacing w:val="3"/>
              </w:rPr>
              <w:t>.)</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07BCE" w:rsidRDefault="00915B7D" w:rsidP="00907BCE">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p w:rsidR="00915B7D" w:rsidRPr="00CF6CD6" w:rsidRDefault="00915B7D" w:rsidP="00907BCE">
                  <w:pPr>
                    <w:ind w:firstLine="346"/>
                    <w:jc w:val="both"/>
                    <w:rPr>
                      <w:rFonts w:cs="Arial"/>
                      <w:color w:val="000000"/>
                    </w:rPr>
                  </w:pP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027CF2">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027CF2">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027CF2">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5"/>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027CF2">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E82F20" w:rsidRDefault="00915B7D" w:rsidP="00915B7D"/>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C02DB3" w:rsidRPr="00C02DB3" w:rsidRDefault="00C02DB3" w:rsidP="00C02DB3">
      <w:pPr>
        <w:rPr>
          <w:rFonts w:eastAsia="MS Mincho"/>
        </w:rPr>
      </w:pPr>
      <w:bookmarkStart w:id="32" w:name="_РАЗДЕЛ_V._Проект"/>
      <w:bookmarkStart w:id="33" w:name="_Toc438578268"/>
      <w:bookmarkEnd w:id="32"/>
      <w:r w:rsidRPr="00C02DB3">
        <w:rPr>
          <w:rFonts w:eastAsia="MS Mincho"/>
        </w:rPr>
        <w:t xml:space="preserve">Количество поставляемого товара, объем выполняемых работ, оказываемых услуг, определяются в соответствии с проектом Договора (Раздел </w:t>
      </w:r>
      <w:r w:rsidRPr="00C02DB3">
        <w:rPr>
          <w:rFonts w:eastAsia="MS Mincho"/>
          <w:color w:val="17365D"/>
          <w:kern w:val="32"/>
          <w:lang w:val="en-US"/>
        </w:rPr>
        <w:t>I</w:t>
      </w:r>
      <w:r w:rsidRPr="00C02DB3">
        <w:rPr>
          <w:rFonts w:eastAsia="MS Mincho"/>
          <w:color w:val="17365D"/>
          <w:kern w:val="32"/>
          <w:lang w:val="x-none"/>
        </w:rPr>
        <w:t>V</w:t>
      </w:r>
      <w:r w:rsidRPr="00C02DB3">
        <w:rPr>
          <w:rFonts w:eastAsia="MS Mincho"/>
        </w:rPr>
        <w:t xml:space="preserve"> настоящей Документации)</w:t>
      </w:r>
    </w:p>
    <w:p w:rsidR="00C02DB3" w:rsidRDefault="00C02DB3" w:rsidP="00137D60">
      <w:pPr>
        <w:pStyle w:val="1"/>
        <w:keepLines w:val="0"/>
        <w:tabs>
          <w:tab w:val="left" w:pos="6424"/>
        </w:tabs>
        <w:spacing w:before="240" w:after="120"/>
        <w:ind w:left="792" w:hanging="360"/>
        <w:jc w:val="both"/>
        <w:rPr>
          <w:rFonts w:eastAsia="MS Mincho"/>
          <w:lang w:eastAsia="x-none"/>
        </w:rPr>
      </w:pPr>
    </w:p>
    <w:p w:rsidR="00C02DB3" w:rsidRDefault="00C02DB3" w:rsidP="00137D60">
      <w:pPr>
        <w:pStyle w:val="1"/>
        <w:keepLines w:val="0"/>
        <w:tabs>
          <w:tab w:val="left" w:pos="6424"/>
        </w:tabs>
        <w:spacing w:before="240" w:after="120"/>
        <w:ind w:left="792" w:hanging="360"/>
        <w:jc w:val="both"/>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C02DB3" w:rsidRDefault="00C02DB3" w:rsidP="00C02DB3">
      <w:pPr>
        <w:rPr>
          <w:rFonts w:eastAsia="MS Mincho"/>
          <w:lang w:eastAsia="x-none"/>
        </w:rPr>
      </w:pPr>
    </w:p>
    <w:p w:rsidR="00D648FB" w:rsidRPr="00137D60" w:rsidRDefault="00915B7D" w:rsidP="00137D60">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137D60" w:rsidRDefault="00137D60" w:rsidP="00137D60">
      <w:pPr>
        <w:rPr>
          <w:rFonts w:eastAsia="MS Mincho"/>
          <w:lang w:eastAsia="x-none"/>
        </w:rPr>
      </w:pPr>
      <w:r>
        <w:rPr>
          <w:rFonts w:eastAsia="MS Mincho"/>
          <w:lang w:eastAsia="x-none"/>
        </w:rPr>
        <w:t>Проект Договора представлен в отдельном файле (Приложение №1 к Документации о закупке).</w:t>
      </w:r>
    </w:p>
    <w:p w:rsidR="00D648FB" w:rsidRPr="00137D60" w:rsidRDefault="00D648FB" w:rsidP="00D648FB">
      <w:pPr>
        <w:rPr>
          <w:rFonts w:eastAsia="MS Mincho"/>
          <w:lang w:eastAsia="x-none"/>
        </w:rPr>
      </w:pPr>
    </w:p>
    <w:p w:rsidR="00D648FB" w:rsidRDefault="00D648FB" w:rsidP="00D648FB">
      <w:pPr>
        <w:rPr>
          <w:rFonts w:eastAsia="MS Mincho"/>
          <w:lang w:val="x-none" w:eastAsia="x-none"/>
        </w:rPr>
      </w:pPr>
    </w:p>
    <w:p w:rsidR="00ED3984" w:rsidRPr="00D648FB" w:rsidRDefault="00ED3984" w:rsidP="00D648FB">
      <w:pPr>
        <w:rPr>
          <w:rFonts w:eastAsia="MS Mincho"/>
          <w:lang w:val="x-none" w:eastAsia="x-none"/>
        </w:rPr>
      </w:pPr>
    </w:p>
    <w:sectPr w:rsidR="00ED3984" w:rsidRPr="00D648FB" w:rsidSect="004210FE">
      <w:footerReference w:type="even" r:id="rId31"/>
      <w:footerReference w:type="default" r:id="rId3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7168" w:rsidRDefault="00917168">
      <w:r>
        <w:separator/>
      </w:r>
    </w:p>
  </w:endnote>
  <w:endnote w:type="continuationSeparator" w:id="0">
    <w:p w:rsidR="00917168" w:rsidRDefault="00917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l?r ??’c">
    <w:altName w:val="Arial Unicode MS"/>
    <w:panose1 w:val="00000000000000000000"/>
    <w:charset w:val="80"/>
    <w:family w:val="roman"/>
    <w:notTrueType/>
    <w:pitch w:val="fixed"/>
    <w:sig w:usb0="00000001" w:usb1="08070000" w:usb2="00000010" w:usb3="00000000" w:csb0="00020000" w:csb1="00000000"/>
  </w:font>
  <w:font w:name="SchoolBook">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7168" w:rsidRDefault="00917168" w:rsidP="005F074D">
    <w:pPr>
      <w:pStyle w:val="aa"/>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917168" w:rsidRDefault="00917168" w:rsidP="005F074D">
    <w:pPr>
      <w:pStyle w:val="aa"/>
      <w:ind w:right="360"/>
    </w:pPr>
  </w:p>
  <w:p w:rsidR="00917168" w:rsidRDefault="00917168"/>
  <w:p w:rsidR="00917168" w:rsidRDefault="00917168"/>
  <w:p w:rsidR="00917168" w:rsidRDefault="00917168"/>
  <w:p w:rsidR="00917168" w:rsidRDefault="0091716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7168" w:rsidRPr="008A1893" w:rsidRDefault="00917168" w:rsidP="005F074D">
    <w:pPr>
      <w:pStyle w:val="aa"/>
      <w:framePr w:wrap="around" w:vAnchor="text" w:hAnchor="margin" w:xAlign="right" w:y="1"/>
      <w:rPr>
        <w:rStyle w:val="afc"/>
      </w:rPr>
    </w:pPr>
    <w:r w:rsidRPr="008A1893">
      <w:rPr>
        <w:rStyle w:val="afc"/>
      </w:rPr>
      <w:fldChar w:fldCharType="begin"/>
    </w:r>
    <w:r w:rsidRPr="008A1893">
      <w:rPr>
        <w:rStyle w:val="afc"/>
      </w:rPr>
      <w:instrText xml:space="preserve">PAGE  </w:instrText>
    </w:r>
    <w:r w:rsidRPr="008A1893">
      <w:rPr>
        <w:rStyle w:val="afc"/>
      </w:rPr>
      <w:fldChar w:fldCharType="separate"/>
    </w:r>
    <w:r w:rsidR="00027CF2">
      <w:rPr>
        <w:rStyle w:val="afc"/>
        <w:noProof/>
      </w:rPr>
      <w:t>16</w:t>
    </w:r>
    <w:r w:rsidRPr="008A1893">
      <w:rPr>
        <w:rStyle w:val="afc"/>
      </w:rPr>
      <w:fldChar w:fldCharType="end"/>
    </w:r>
  </w:p>
  <w:p w:rsidR="00917168" w:rsidRDefault="00917168" w:rsidP="005F074D">
    <w:pPr>
      <w:pStyle w:val="aa"/>
      <w:ind w:right="360"/>
    </w:pPr>
  </w:p>
  <w:p w:rsidR="00917168" w:rsidRDefault="00917168"/>
  <w:p w:rsidR="00917168" w:rsidRDefault="00917168"/>
  <w:p w:rsidR="00917168" w:rsidRDefault="00917168"/>
  <w:p w:rsidR="00917168" w:rsidRDefault="0091716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7168" w:rsidRDefault="00917168">
      <w:r>
        <w:separator/>
      </w:r>
    </w:p>
  </w:footnote>
  <w:footnote w:type="continuationSeparator" w:id="0">
    <w:p w:rsidR="00917168" w:rsidRDefault="009171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7168" w:rsidRDefault="00917168">
    <w:pPr>
      <w:pStyle w:val="a8"/>
      <w:jc w:val="center"/>
    </w:pPr>
    <w:r>
      <w:fldChar w:fldCharType="begin"/>
    </w:r>
    <w:r>
      <w:instrText>PAGE   \* MERGEFORMAT</w:instrText>
    </w:r>
    <w:r>
      <w:fldChar w:fldCharType="separate"/>
    </w:r>
    <w:r w:rsidR="00027CF2">
      <w:rPr>
        <w:noProof/>
      </w:rPr>
      <w:t>13</w:t>
    </w:r>
    <w:r>
      <w:fldChar w:fldCharType="end"/>
    </w:r>
  </w:p>
  <w:p w:rsidR="00917168" w:rsidRDefault="0091716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7168" w:rsidRDefault="00917168">
    <w:pPr>
      <w:pStyle w:val="a8"/>
      <w:jc w:val="center"/>
    </w:pPr>
    <w:r>
      <w:fldChar w:fldCharType="begin"/>
    </w:r>
    <w:r>
      <w:instrText>PAGE   \* MERGEFORMAT</w:instrText>
    </w:r>
    <w:r>
      <w:fldChar w:fldCharType="separate"/>
    </w:r>
    <w:r w:rsidR="00027CF2">
      <w:rPr>
        <w:noProof/>
      </w:rPr>
      <w:t>16</w:t>
    </w:r>
    <w:r>
      <w:fldChar w:fldCharType="end"/>
    </w:r>
  </w:p>
  <w:p w:rsidR="00917168" w:rsidRDefault="0091716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4"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7874567"/>
    <w:multiLevelType w:val="multilevel"/>
    <w:tmpl w:val="F1DE970A"/>
    <w:lvl w:ilvl="0">
      <w:start w:val="10"/>
      <w:numFmt w:val="decimal"/>
      <w:lvlText w:val="%1."/>
      <w:lvlJc w:val="left"/>
      <w:pPr>
        <w:ind w:left="540" w:hanging="540"/>
      </w:pPr>
      <w:rPr>
        <w:rFonts w:hint="default"/>
      </w:rPr>
    </w:lvl>
    <w:lvl w:ilvl="1">
      <w:start w:val="1"/>
      <w:numFmt w:val="decimal"/>
      <w:lvlText w:val="%1.%2."/>
      <w:lvlJc w:val="left"/>
      <w:pPr>
        <w:ind w:left="1249" w:hanging="540"/>
      </w:pPr>
      <w:rPr>
        <w:rFonts w:hint="default"/>
        <w:color w:val="000000" w:themeColor="text1"/>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9"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2836"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4"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B77824"/>
    <w:multiLevelType w:val="multilevel"/>
    <w:tmpl w:val="8E32BCB2"/>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4EE74166"/>
    <w:multiLevelType w:val="hybridMultilevel"/>
    <w:tmpl w:val="BA363414"/>
    <w:lvl w:ilvl="0" w:tplc="FFBC7FA0">
      <w:start w:val="1"/>
      <w:numFmt w:val="decimal"/>
      <w:lvlText w:val="%1."/>
      <w:lvlJc w:val="left"/>
      <w:pPr>
        <w:ind w:left="1069" w:hanging="360"/>
      </w:pPr>
      <w:rPr>
        <w:rFonts w:hint="default"/>
        <w:color w:val="000000"/>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513E7426"/>
    <w:multiLevelType w:val="hybridMultilevel"/>
    <w:tmpl w:val="0ABE7012"/>
    <w:styleLink w:val="11111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1"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024231C"/>
    <w:multiLevelType w:val="multilevel"/>
    <w:tmpl w:val="4BD8133E"/>
    <w:lvl w:ilvl="0">
      <w:start w:val="7"/>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15:restartNumberingAfterBreak="0">
    <w:nsid w:val="6F4734A5"/>
    <w:multiLevelType w:val="multilevel"/>
    <w:tmpl w:val="F1DE970A"/>
    <w:lvl w:ilvl="0">
      <w:start w:val="10"/>
      <w:numFmt w:val="decimal"/>
      <w:lvlText w:val="%1."/>
      <w:lvlJc w:val="left"/>
      <w:pPr>
        <w:ind w:left="540" w:hanging="540"/>
      </w:pPr>
      <w:rPr>
        <w:rFonts w:hint="default"/>
      </w:rPr>
    </w:lvl>
    <w:lvl w:ilvl="1">
      <w:start w:val="1"/>
      <w:numFmt w:val="decimal"/>
      <w:lvlText w:val="%1.%2."/>
      <w:lvlJc w:val="left"/>
      <w:pPr>
        <w:ind w:left="1249" w:hanging="540"/>
      </w:pPr>
      <w:rPr>
        <w:rFonts w:hint="default"/>
        <w:color w:val="000000" w:themeColor="text1"/>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4"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5"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7" w15:restartNumberingAfterBreak="0">
    <w:nsid w:val="7FD15BFC"/>
    <w:multiLevelType w:val="multilevel"/>
    <w:tmpl w:val="9DBA59CE"/>
    <w:styleLink w:val="1111111"/>
    <w:lvl w:ilvl="0">
      <w:start w:val="12"/>
      <w:numFmt w:val="decimal"/>
      <w:lvlText w:val="%1."/>
      <w:lvlJc w:val="left"/>
      <w:pPr>
        <w:ind w:left="525" w:hanging="525"/>
      </w:pPr>
      <w:rPr>
        <w:rFonts w:hint="default"/>
      </w:rPr>
    </w:lvl>
    <w:lvl w:ilvl="1">
      <w:start w:val="1"/>
      <w:numFmt w:val="decimal"/>
      <w:suff w:val="space"/>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36"/>
  </w:num>
  <w:num w:numId="2">
    <w:abstractNumId w:val="25"/>
  </w:num>
  <w:num w:numId="3">
    <w:abstractNumId w:val="21"/>
  </w:num>
  <w:num w:numId="4">
    <w:abstractNumId w:val="35"/>
  </w:num>
  <w:num w:numId="5">
    <w:abstractNumId w:val="31"/>
  </w:num>
  <w:num w:numId="6">
    <w:abstractNumId w:val="20"/>
  </w:num>
  <w:num w:numId="7">
    <w:abstractNumId w:val="24"/>
  </w:num>
  <w:num w:numId="8">
    <w:abstractNumId w:val="17"/>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8"/>
  </w:num>
  <w:num w:numId="17">
    <w:abstractNumId w:val="7"/>
  </w:num>
  <w:num w:numId="18">
    <w:abstractNumId w:val="26"/>
  </w:num>
  <w:num w:numId="19">
    <w:abstractNumId w:val="28"/>
  </w:num>
  <w:num w:numId="20">
    <w:abstractNumId w:val="15"/>
  </w:num>
  <w:num w:numId="21">
    <w:abstractNumId w:val="19"/>
  </w:num>
  <w:num w:numId="22">
    <w:abstractNumId w:val="22"/>
  </w:num>
  <w:num w:numId="23">
    <w:abstractNumId w:val="23"/>
  </w:num>
  <w:num w:numId="24">
    <w:abstractNumId w:val="34"/>
  </w:num>
  <w:num w:numId="25">
    <w:abstractNumId w:val="16"/>
  </w:num>
  <w:num w:numId="26">
    <w:abstractNumId w:val="14"/>
  </w:num>
  <w:num w:numId="27">
    <w:abstractNumId w:val="33"/>
  </w:num>
  <w:num w:numId="28">
    <w:abstractNumId w:val="32"/>
  </w:num>
  <w:num w:numId="29">
    <w:abstractNumId w:val="27"/>
  </w:num>
  <w:num w:numId="30">
    <w:abstractNumId w:val="37"/>
  </w:num>
  <w:num w:numId="31">
    <w:abstractNumId w:val="30"/>
  </w:num>
  <w:num w:numId="32">
    <w:abstractNumId w:val="2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DD8"/>
    <w:rsid w:val="000115EA"/>
    <w:rsid w:val="00013E3D"/>
    <w:rsid w:val="000150DC"/>
    <w:rsid w:val="00015131"/>
    <w:rsid w:val="0001782F"/>
    <w:rsid w:val="00024A16"/>
    <w:rsid w:val="000258CA"/>
    <w:rsid w:val="00027CF2"/>
    <w:rsid w:val="000354D4"/>
    <w:rsid w:val="00041E14"/>
    <w:rsid w:val="00043A83"/>
    <w:rsid w:val="000454A1"/>
    <w:rsid w:val="00045AD9"/>
    <w:rsid w:val="00054D68"/>
    <w:rsid w:val="00055C3E"/>
    <w:rsid w:val="0005731D"/>
    <w:rsid w:val="00061292"/>
    <w:rsid w:val="00063E9A"/>
    <w:rsid w:val="0007007F"/>
    <w:rsid w:val="00080FB9"/>
    <w:rsid w:val="00083565"/>
    <w:rsid w:val="0008738E"/>
    <w:rsid w:val="00095938"/>
    <w:rsid w:val="000A0FAA"/>
    <w:rsid w:val="000A11CB"/>
    <w:rsid w:val="000A2BE7"/>
    <w:rsid w:val="000B00B2"/>
    <w:rsid w:val="000B0BE2"/>
    <w:rsid w:val="000C6659"/>
    <w:rsid w:val="000E4D41"/>
    <w:rsid w:val="000E6588"/>
    <w:rsid w:val="000E65CB"/>
    <w:rsid w:val="000E7527"/>
    <w:rsid w:val="0010314D"/>
    <w:rsid w:val="00103D05"/>
    <w:rsid w:val="00104450"/>
    <w:rsid w:val="00104FE9"/>
    <w:rsid w:val="001101A7"/>
    <w:rsid w:val="00112070"/>
    <w:rsid w:val="00117217"/>
    <w:rsid w:val="001312C7"/>
    <w:rsid w:val="00132721"/>
    <w:rsid w:val="00135FB9"/>
    <w:rsid w:val="0013795B"/>
    <w:rsid w:val="00137D60"/>
    <w:rsid w:val="001412FA"/>
    <w:rsid w:val="00145BEB"/>
    <w:rsid w:val="00145CCF"/>
    <w:rsid w:val="00146118"/>
    <w:rsid w:val="00156A9C"/>
    <w:rsid w:val="001659F9"/>
    <w:rsid w:val="001968EB"/>
    <w:rsid w:val="00197D48"/>
    <w:rsid w:val="00197F71"/>
    <w:rsid w:val="001A0136"/>
    <w:rsid w:val="001C0562"/>
    <w:rsid w:val="001C0801"/>
    <w:rsid w:val="001C4740"/>
    <w:rsid w:val="001E194D"/>
    <w:rsid w:val="001E68AE"/>
    <w:rsid w:val="001F272A"/>
    <w:rsid w:val="001F4097"/>
    <w:rsid w:val="001F68BA"/>
    <w:rsid w:val="001F7E1F"/>
    <w:rsid w:val="00200B88"/>
    <w:rsid w:val="00203DB1"/>
    <w:rsid w:val="00220B8C"/>
    <w:rsid w:val="002225D5"/>
    <w:rsid w:val="002257CE"/>
    <w:rsid w:val="00225FC8"/>
    <w:rsid w:val="002275D0"/>
    <w:rsid w:val="00231204"/>
    <w:rsid w:val="00231805"/>
    <w:rsid w:val="00232B85"/>
    <w:rsid w:val="00237971"/>
    <w:rsid w:val="002404E4"/>
    <w:rsid w:val="00241731"/>
    <w:rsid w:val="00241826"/>
    <w:rsid w:val="00242CA3"/>
    <w:rsid w:val="00243A2C"/>
    <w:rsid w:val="00243CF9"/>
    <w:rsid w:val="00245752"/>
    <w:rsid w:val="00251E37"/>
    <w:rsid w:val="00253191"/>
    <w:rsid w:val="0025554B"/>
    <w:rsid w:val="00257593"/>
    <w:rsid w:val="00262F3B"/>
    <w:rsid w:val="00263096"/>
    <w:rsid w:val="002638B3"/>
    <w:rsid w:val="00270618"/>
    <w:rsid w:val="0027266E"/>
    <w:rsid w:val="002744C6"/>
    <w:rsid w:val="00275940"/>
    <w:rsid w:val="002765EA"/>
    <w:rsid w:val="00277279"/>
    <w:rsid w:val="00283B18"/>
    <w:rsid w:val="00285716"/>
    <w:rsid w:val="00294E87"/>
    <w:rsid w:val="002A08FC"/>
    <w:rsid w:val="002A0BCB"/>
    <w:rsid w:val="002A3FE3"/>
    <w:rsid w:val="002B0A62"/>
    <w:rsid w:val="002B3027"/>
    <w:rsid w:val="002B3B57"/>
    <w:rsid w:val="002D4D5F"/>
    <w:rsid w:val="002D5354"/>
    <w:rsid w:val="002E17A8"/>
    <w:rsid w:val="002E5ABF"/>
    <w:rsid w:val="002E6DCA"/>
    <w:rsid w:val="002F67BE"/>
    <w:rsid w:val="003051B1"/>
    <w:rsid w:val="00306AEE"/>
    <w:rsid w:val="00316457"/>
    <w:rsid w:val="003249F5"/>
    <w:rsid w:val="0032545C"/>
    <w:rsid w:val="0032605E"/>
    <w:rsid w:val="0033461A"/>
    <w:rsid w:val="00334CDB"/>
    <w:rsid w:val="003366DA"/>
    <w:rsid w:val="0033721F"/>
    <w:rsid w:val="00344AAA"/>
    <w:rsid w:val="00347E3C"/>
    <w:rsid w:val="00351136"/>
    <w:rsid w:val="003526BF"/>
    <w:rsid w:val="0036183F"/>
    <w:rsid w:val="00367C3F"/>
    <w:rsid w:val="00367C7E"/>
    <w:rsid w:val="003762FB"/>
    <w:rsid w:val="003818B0"/>
    <w:rsid w:val="003964E0"/>
    <w:rsid w:val="003A0F27"/>
    <w:rsid w:val="003C5F78"/>
    <w:rsid w:val="003D17B8"/>
    <w:rsid w:val="003D1F08"/>
    <w:rsid w:val="003D4C01"/>
    <w:rsid w:val="003D5DE3"/>
    <w:rsid w:val="003D6AB1"/>
    <w:rsid w:val="003D74DC"/>
    <w:rsid w:val="003E10B7"/>
    <w:rsid w:val="003E6FFB"/>
    <w:rsid w:val="003E7562"/>
    <w:rsid w:val="003F7D61"/>
    <w:rsid w:val="004025CC"/>
    <w:rsid w:val="00403098"/>
    <w:rsid w:val="0040660C"/>
    <w:rsid w:val="00410189"/>
    <w:rsid w:val="0041308D"/>
    <w:rsid w:val="00415ACF"/>
    <w:rsid w:val="004164E0"/>
    <w:rsid w:val="004202BF"/>
    <w:rsid w:val="004210FE"/>
    <w:rsid w:val="00422678"/>
    <w:rsid w:val="00425DD7"/>
    <w:rsid w:val="00427ABE"/>
    <w:rsid w:val="00430523"/>
    <w:rsid w:val="0043211C"/>
    <w:rsid w:val="00444D08"/>
    <w:rsid w:val="00453923"/>
    <w:rsid w:val="004547CD"/>
    <w:rsid w:val="00454977"/>
    <w:rsid w:val="00461D0B"/>
    <w:rsid w:val="00467CCA"/>
    <w:rsid w:val="004717BC"/>
    <w:rsid w:val="00471E06"/>
    <w:rsid w:val="00475E3A"/>
    <w:rsid w:val="0048002B"/>
    <w:rsid w:val="00481C02"/>
    <w:rsid w:val="004862E1"/>
    <w:rsid w:val="004865E2"/>
    <w:rsid w:val="004A4570"/>
    <w:rsid w:val="004A764C"/>
    <w:rsid w:val="004B4DED"/>
    <w:rsid w:val="004C0D27"/>
    <w:rsid w:val="004C0F8F"/>
    <w:rsid w:val="004C3BDF"/>
    <w:rsid w:val="004D2D1F"/>
    <w:rsid w:val="004D347C"/>
    <w:rsid w:val="004D465D"/>
    <w:rsid w:val="004D6006"/>
    <w:rsid w:val="004D775A"/>
    <w:rsid w:val="004E0956"/>
    <w:rsid w:val="004E1C5B"/>
    <w:rsid w:val="004F03AF"/>
    <w:rsid w:val="004F39DB"/>
    <w:rsid w:val="004F3A41"/>
    <w:rsid w:val="004F76C0"/>
    <w:rsid w:val="00507A23"/>
    <w:rsid w:val="00534895"/>
    <w:rsid w:val="00535D62"/>
    <w:rsid w:val="00536A02"/>
    <w:rsid w:val="0054094B"/>
    <w:rsid w:val="00543264"/>
    <w:rsid w:val="005441A9"/>
    <w:rsid w:val="00545A7E"/>
    <w:rsid w:val="00551687"/>
    <w:rsid w:val="00560568"/>
    <w:rsid w:val="0056208C"/>
    <w:rsid w:val="005643B2"/>
    <w:rsid w:val="005647A3"/>
    <w:rsid w:val="00565E03"/>
    <w:rsid w:val="00566240"/>
    <w:rsid w:val="00571C96"/>
    <w:rsid w:val="0057378B"/>
    <w:rsid w:val="005821EF"/>
    <w:rsid w:val="005850CE"/>
    <w:rsid w:val="00585161"/>
    <w:rsid w:val="00586B77"/>
    <w:rsid w:val="00592535"/>
    <w:rsid w:val="00593906"/>
    <w:rsid w:val="0059402E"/>
    <w:rsid w:val="00597D2D"/>
    <w:rsid w:val="005A30C0"/>
    <w:rsid w:val="005A6699"/>
    <w:rsid w:val="005B27D4"/>
    <w:rsid w:val="005B3FA3"/>
    <w:rsid w:val="005C4BAD"/>
    <w:rsid w:val="005C68D7"/>
    <w:rsid w:val="005D6E58"/>
    <w:rsid w:val="005E3247"/>
    <w:rsid w:val="005F074D"/>
    <w:rsid w:val="005F11E9"/>
    <w:rsid w:val="005F3678"/>
    <w:rsid w:val="005F3BB4"/>
    <w:rsid w:val="005F4497"/>
    <w:rsid w:val="005F5AD8"/>
    <w:rsid w:val="005F6520"/>
    <w:rsid w:val="005F699D"/>
    <w:rsid w:val="00600917"/>
    <w:rsid w:val="006016B1"/>
    <w:rsid w:val="006075C6"/>
    <w:rsid w:val="00610F3B"/>
    <w:rsid w:val="0062020E"/>
    <w:rsid w:val="00625A76"/>
    <w:rsid w:val="00627C93"/>
    <w:rsid w:val="006412EB"/>
    <w:rsid w:val="00641690"/>
    <w:rsid w:val="00642D66"/>
    <w:rsid w:val="00652523"/>
    <w:rsid w:val="0066136A"/>
    <w:rsid w:val="00663E5F"/>
    <w:rsid w:val="006659F4"/>
    <w:rsid w:val="006720AF"/>
    <w:rsid w:val="00676E38"/>
    <w:rsid w:val="006800C5"/>
    <w:rsid w:val="00690153"/>
    <w:rsid w:val="00690926"/>
    <w:rsid w:val="00690D7C"/>
    <w:rsid w:val="0069585D"/>
    <w:rsid w:val="00697008"/>
    <w:rsid w:val="006A4505"/>
    <w:rsid w:val="006A4DCB"/>
    <w:rsid w:val="006B0350"/>
    <w:rsid w:val="006B3DE5"/>
    <w:rsid w:val="006C1D90"/>
    <w:rsid w:val="006C5769"/>
    <w:rsid w:val="006D00D5"/>
    <w:rsid w:val="006D4DF7"/>
    <w:rsid w:val="006D5421"/>
    <w:rsid w:val="006E013C"/>
    <w:rsid w:val="006E5FB3"/>
    <w:rsid w:val="006F6B77"/>
    <w:rsid w:val="006F6DDB"/>
    <w:rsid w:val="0070052C"/>
    <w:rsid w:val="00705EC6"/>
    <w:rsid w:val="00706E74"/>
    <w:rsid w:val="00707D7A"/>
    <w:rsid w:val="00713C3E"/>
    <w:rsid w:val="00730A7A"/>
    <w:rsid w:val="0073335D"/>
    <w:rsid w:val="0073584F"/>
    <w:rsid w:val="00735BF7"/>
    <w:rsid w:val="00740825"/>
    <w:rsid w:val="007448E7"/>
    <w:rsid w:val="00752A4C"/>
    <w:rsid w:val="00752CB9"/>
    <w:rsid w:val="00753959"/>
    <w:rsid w:val="007548EE"/>
    <w:rsid w:val="00763932"/>
    <w:rsid w:val="0076432A"/>
    <w:rsid w:val="0076713E"/>
    <w:rsid w:val="00773FFA"/>
    <w:rsid w:val="0077745B"/>
    <w:rsid w:val="00781A56"/>
    <w:rsid w:val="00786A47"/>
    <w:rsid w:val="00792B6A"/>
    <w:rsid w:val="00794D81"/>
    <w:rsid w:val="00795B53"/>
    <w:rsid w:val="00796421"/>
    <w:rsid w:val="007A638C"/>
    <w:rsid w:val="007B0A0A"/>
    <w:rsid w:val="007B0F3F"/>
    <w:rsid w:val="007B2DEC"/>
    <w:rsid w:val="007B4723"/>
    <w:rsid w:val="007B53E8"/>
    <w:rsid w:val="007C304E"/>
    <w:rsid w:val="007E257F"/>
    <w:rsid w:val="007E3FE1"/>
    <w:rsid w:val="007E4654"/>
    <w:rsid w:val="007E7A8D"/>
    <w:rsid w:val="007F11B0"/>
    <w:rsid w:val="007F3DCE"/>
    <w:rsid w:val="00813B65"/>
    <w:rsid w:val="00825534"/>
    <w:rsid w:val="00826BE4"/>
    <w:rsid w:val="00827009"/>
    <w:rsid w:val="0083017D"/>
    <w:rsid w:val="0083262D"/>
    <w:rsid w:val="008335BB"/>
    <w:rsid w:val="00833E4F"/>
    <w:rsid w:val="00834A61"/>
    <w:rsid w:val="00834AC3"/>
    <w:rsid w:val="00844F13"/>
    <w:rsid w:val="0084681E"/>
    <w:rsid w:val="00850668"/>
    <w:rsid w:val="008521B5"/>
    <w:rsid w:val="008529B9"/>
    <w:rsid w:val="008542B8"/>
    <w:rsid w:val="00855765"/>
    <w:rsid w:val="00861D2E"/>
    <w:rsid w:val="00863C72"/>
    <w:rsid w:val="008641B1"/>
    <w:rsid w:val="00866883"/>
    <w:rsid w:val="00867D64"/>
    <w:rsid w:val="00880073"/>
    <w:rsid w:val="00881AA3"/>
    <w:rsid w:val="008A3357"/>
    <w:rsid w:val="008B1392"/>
    <w:rsid w:val="008B158B"/>
    <w:rsid w:val="008C2F81"/>
    <w:rsid w:val="008C31AC"/>
    <w:rsid w:val="008D1E08"/>
    <w:rsid w:val="008D24A4"/>
    <w:rsid w:val="008D6AB9"/>
    <w:rsid w:val="008D6D3B"/>
    <w:rsid w:val="008D712D"/>
    <w:rsid w:val="008E1152"/>
    <w:rsid w:val="008E1385"/>
    <w:rsid w:val="008E25C6"/>
    <w:rsid w:val="008E3EB7"/>
    <w:rsid w:val="008E4654"/>
    <w:rsid w:val="008E5DAB"/>
    <w:rsid w:val="00900D1F"/>
    <w:rsid w:val="00907BCE"/>
    <w:rsid w:val="00907F4C"/>
    <w:rsid w:val="00913C42"/>
    <w:rsid w:val="00915B7D"/>
    <w:rsid w:val="0091625A"/>
    <w:rsid w:val="00917168"/>
    <w:rsid w:val="009206B3"/>
    <w:rsid w:val="00931D52"/>
    <w:rsid w:val="00934AA6"/>
    <w:rsid w:val="00934B05"/>
    <w:rsid w:val="009367A9"/>
    <w:rsid w:val="00936D20"/>
    <w:rsid w:val="00940C03"/>
    <w:rsid w:val="00943102"/>
    <w:rsid w:val="009465D0"/>
    <w:rsid w:val="00957B45"/>
    <w:rsid w:val="00962485"/>
    <w:rsid w:val="00965EF4"/>
    <w:rsid w:val="00981CC0"/>
    <w:rsid w:val="00985DD2"/>
    <w:rsid w:val="00987D62"/>
    <w:rsid w:val="00990BA7"/>
    <w:rsid w:val="00990EAB"/>
    <w:rsid w:val="00991390"/>
    <w:rsid w:val="00992DA7"/>
    <w:rsid w:val="00993D54"/>
    <w:rsid w:val="0099464B"/>
    <w:rsid w:val="009A2AD2"/>
    <w:rsid w:val="009A43DE"/>
    <w:rsid w:val="009B2E04"/>
    <w:rsid w:val="009B2EFE"/>
    <w:rsid w:val="009B34A0"/>
    <w:rsid w:val="009B37E2"/>
    <w:rsid w:val="009B3DFE"/>
    <w:rsid w:val="009B5A5E"/>
    <w:rsid w:val="009B5A73"/>
    <w:rsid w:val="009C0CED"/>
    <w:rsid w:val="009C111D"/>
    <w:rsid w:val="009D1560"/>
    <w:rsid w:val="009D2E6A"/>
    <w:rsid w:val="009D5AF2"/>
    <w:rsid w:val="009D6786"/>
    <w:rsid w:val="009E1FF7"/>
    <w:rsid w:val="009E3C00"/>
    <w:rsid w:val="009E6820"/>
    <w:rsid w:val="009F1102"/>
    <w:rsid w:val="009F1D56"/>
    <w:rsid w:val="009F49A4"/>
    <w:rsid w:val="009F74DE"/>
    <w:rsid w:val="00A141EA"/>
    <w:rsid w:val="00A15055"/>
    <w:rsid w:val="00A26A86"/>
    <w:rsid w:val="00A45317"/>
    <w:rsid w:val="00A47819"/>
    <w:rsid w:val="00A47A77"/>
    <w:rsid w:val="00A5192B"/>
    <w:rsid w:val="00A54157"/>
    <w:rsid w:val="00A54F48"/>
    <w:rsid w:val="00A60356"/>
    <w:rsid w:val="00A60BA8"/>
    <w:rsid w:val="00A66DC9"/>
    <w:rsid w:val="00A75375"/>
    <w:rsid w:val="00A76186"/>
    <w:rsid w:val="00A80A9A"/>
    <w:rsid w:val="00A9189E"/>
    <w:rsid w:val="00A94EEA"/>
    <w:rsid w:val="00A979AE"/>
    <w:rsid w:val="00AB0302"/>
    <w:rsid w:val="00AB0505"/>
    <w:rsid w:val="00AB796B"/>
    <w:rsid w:val="00AC43E9"/>
    <w:rsid w:val="00AC6C34"/>
    <w:rsid w:val="00AC6DD4"/>
    <w:rsid w:val="00AC6F18"/>
    <w:rsid w:val="00AD05F1"/>
    <w:rsid w:val="00AD2F1E"/>
    <w:rsid w:val="00AE51EE"/>
    <w:rsid w:val="00AF09DF"/>
    <w:rsid w:val="00AF217A"/>
    <w:rsid w:val="00B01915"/>
    <w:rsid w:val="00B02029"/>
    <w:rsid w:val="00B04EAE"/>
    <w:rsid w:val="00B124AC"/>
    <w:rsid w:val="00B1574F"/>
    <w:rsid w:val="00B16AED"/>
    <w:rsid w:val="00B1790A"/>
    <w:rsid w:val="00B26BC3"/>
    <w:rsid w:val="00B26C3D"/>
    <w:rsid w:val="00B3087E"/>
    <w:rsid w:val="00B41036"/>
    <w:rsid w:val="00B42B9A"/>
    <w:rsid w:val="00B47F71"/>
    <w:rsid w:val="00B57E19"/>
    <w:rsid w:val="00B62DF5"/>
    <w:rsid w:val="00B64665"/>
    <w:rsid w:val="00B666F4"/>
    <w:rsid w:val="00B7463A"/>
    <w:rsid w:val="00B77D17"/>
    <w:rsid w:val="00B819D1"/>
    <w:rsid w:val="00B8586E"/>
    <w:rsid w:val="00B86F1D"/>
    <w:rsid w:val="00B900BD"/>
    <w:rsid w:val="00B93C5D"/>
    <w:rsid w:val="00B96724"/>
    <w:rsid w:val="00B9741C"/>
    <w:rsid w:val="00BA4F89"/>
    <w:rsid w:val="00BA50CD"/>
    <w:rsid w:val="00BA5D9E"/>
    <w:rsid w:val="00BB45BF"/>
    <w:rsid w:val="00BC1302"/>
    <w:rsid w:val="00BC6226"/>
    <w:rsid w:val="00BC6BA0"/>
    <w:rsid w:val="00BC6D3D"/>
    <w:rsid w:val="00BC6FEB"/>
    <w:rsid w:val="00BD01E1"/>
    <w:rsid w:val="00BD155C"/>
    <w:rsid w:val="00BD1D49"/>
    <w:rsid w:val="00BE342A"/>
    <w:rsid w:val="00BF3335"/>
    <w:rsid w:val="00BF3B50"/>
    <w:rsid w:val="00BF5E24"/>
    <w:rsid w:val="00C02DB3"/>
    <w:rsid w:val="00C04168"/>
    <w:rsid w:val="00C04268"/>
    <w:rsid w:val="00C21C29"/>
    <w:rsid w:val="00C24E40"/>
    <w:rsid w:val="00C31113"/>
    <w:rsid w:val="00C33476"/>
    <w:rsid w:val="00C40C24"/>
    <w:rsid w:val="00C609DA"/>
    <w:rsid w:val="00C65123"/>
    <w:rsid w:val="00C668EC"/>
    <w:rsid w:val="00C80C8D"/>
    <w:rsid w:val="00C82CB8"/>
    <w:rsid w:val="00C83D1C"/>
    <w:rsid w:val="00C90CF9"/>
    <w:rsid w:val="00C978EC"/>
    <w:rsid w:val="00CA45B1"/>
    <w:rsid w:val="00CB1F55"/>
    <w:rsid w:val="00CB3467"/>
    <w:rsid w:val="00CC0FD0"/>
    <w:rsid w:val="00CC1A6C"/>
    <w:rsid w:val="00CC4426"/>
    <w:rsid w:val="00CD2AA4"/>
    <w:rsid w:val="00CD51AB"/>
    <w:rsid w:val="00CD6C4D"/>
    <w:rsid w:val="00CE01F6"/>
    <w:rsid w:val="00CE644B"/>
    <w:rsid w:val="00CF2456"/>
    <w:rsid w:val="00CF37C4"/>
    <w:rsid w:val="00CF58FF"/>
    <w:rsid w:val="00D02223"/>
    <w:rsid w:val="00D06874"/>
    <w:rsid w:val="00D07BE8"/>
    <w:rsid w:val="00D228D9"/>
    <w:rsid w:val="00D445B5"/>
    <w:rsid w:val="00D4565D"/>
    <w:rsid w:val="00D56302"/>
    <w:rsid w:val="00D56F8D"/>
    <w:rsid w:val="00D5767A"/>
    <w:rsid w:val="00D57EBF"/>
    <w:rsid w:val="00D648FB"/>
    <w:rsid w:val="00D65344"/>
    <w:rsid w:val="00D7468D"/>
    <w:rsid w:val="00D75490"/>
    <w:rsid w:val="00D83B23"/>
    <w:rsid w:val="00D841ED"/>
    <w:rsid w:val="00D8535C"/>
    <w:rsid w:val="00D93891"/>
    <w:rsid w:val="00D957A6"/>
    <w:rsid w:val="00DA2F39"/>
    <w:rsid w:val="00DA3772"/>
    <w:rsid w:val="00DA3C50"/>
    <w:rsid w:val="00DA49DA"/>
    <w:rsid w:val="00DA4C49"/>
    <w:rsid w:val="00DC7355"/>
    <w:rsid w:val="00DD0C0D"/>
    <w:rsid w:val="00DD1054"/>
    <w:rsid w:val="00DD3A1D"/>
    <w:rsid w:val="00DE184D"/>
    <w:rsid w:val="00DE2874"/>
    <w:rsid w:val="00DF29FB"/>
    <w:rsid w:val="00DF655A"/>
    <w:rsid w:val="00E0376E"/>
    <w:rsid w:val="00E1128C"/>
    <w:rsid w:val="00E11984"/>
    <w:rsid w:val="00E12090"/>
    <w:rsid w:val="00E13AF8"/>
    <w:rsid w:val="00E1746B"/>
    <w:rsid w:val="00E24051"/>
    <w:rsid w:val="00E25884"/>
    <w:rsid w:val="00E3384F"/>
    <w:rsid w:val="00E35210"/>
    <w:rsid w:val="00E43BCE"/>
    <w:rsid w:val="00E520DA"/>
    <w:rsid w:val="00E523B4"/>
    <w:rsid w:val="00E55938"/>
    <w:rsid w:val="00E667C3"/>
    <w:rsid w:val="00E71528"/>
    <w:rsid w:val="00E74309"/>
    <w:rsid w:val="00E743EC"/>
    <w:rsid w:val="00E75F9B"/>
    <w:rsid w:val="00E764E1"/>
    <w:rsid w:val="00E765DB"/>
    <w:rsid w:val="00E77C70"/>
    <w:rsid w:val="00E81613"/>
    <w:rsid w:val="00E86C66"/>
    <w:rsid w:val="00E87FDF"/>
    <w:rsid w:val="00E91419"/>
    <w:rsid w:val="00E917FD"/>
    <w:rsid w:val="00E919F9"/>
    <w:rsid w:val="00E94748"/>
    <w:rsid w:val="00E950A1"/>
    <w:rsid w:val="00E962C5"/>
    <w:rsid w:val="00E9731C"/>
    <w:rsid w:val="00EA0DFD"/>
    <w:rsid w:val="00EA5444"/>
    <w:rsid w:val="00EB0214"/>
    <w:rsid w:val="00EB7AD5"/>
    <w:rsid w:val="00EC5A22"/>
    <w:rsid w:val="00EC6910"/>
    <w:rsid w:val="00ED005F"/>
    <w:rsid w:val="00ED32AC"/>
    <w:rsid w:val="00ED3984"/>
    <w:rsid w:val="00ED63F3"/>
    <w:rsid w:val="00EE5758"/>
    <w:rsid w:val="00EF740E"/>
    <w:rsid w:val="00F0122F"/>
    <w:rsid w:val="00F07073"/>
    <w:rsid w:val="00F07165"/>
    <w:rsid w:val="00F07789"/>
    <w:rsid w:val="00F13872"/>
    <w:rsid w:val="00F15B80"/>
    <w:rsid w:val="00F25C1E"/>
    <w:rsid w:val="00F3201D"/>
    <w:rsid w:val="00F334FE"/>
    <w:rsid w:val="00F35F16"/>
    <w:rsid w:val="00F40B4E"/>
    <w:rsid w:val="00F4196A"/>
    <w:rsid w:val="00F43CB1"/>
    <w:rsid w:val="00F579A5"/>
    <w:rsid w:val="00F6062D"/>
    <w:rsid w:val="00F65F96"/>
    <w:rsid w:val="00F67532"/>
    <w:rsid w:val="00F77C2E"/>
    <w:rsid w:val="00F8247A"/>
    <w:rsid w:val="00F93C8E"/>
    <w:rsid w:val="00FA006B"/>
    <w:rsid w:val="00FB105C"/>
    <w:rsid w:val="00FB3247"/>
    <w:rsid w:val="00FB4DCB"/>
    <w:rsid w:val="00FC388A"/>
    <w:rsid w:val="00FC746C"/>
    <w:rsid w:val="00FD1C34"/>
    <w:rsid w:val="00FD42A0"/>
    <w:rsid w:val="00FE02EE"/>
    <w:rsid w:val="00FE3900"/>
    <w:rsid w:val="00FF1EB4"/>
    <w:rsid w:val="00FF39D9"/>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iPriority w:val="9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iPriority w:val="99"/>
    <w:unhideWhenUsed/>
    <w:rsid w:val="00915B7D"/>
    <w:pPr>
      <w:tabs>
        <w:tab w:val="center" w:pos="4677"/>
        <w:tab w:val="right" w:pos="9355"/>
      </w:tabs>
    </w:pPr>
  </w:style>
  <w:style w:type="character" w:customStyle="1" w:styleId="ab">
    <w:name w:val="Нижний колонтитул Знак"/>
    <w:basedOn w:val="a2"/>
    <w:link w:val="aa"/>
    <w:uiPriority w:val="99"/>
    <w:rsid w:val="00915B7D"/>
    <w:rPr>
      <w:rFonts w:ascii="Times New Roman" w:eastAsia="Times New Roman" w:hAnsi="Times New Roman" w:cs="Times New Roman"/>
      <w:sz w:val="24"/>
      <w:szCs w:val="24"/>
      <w:lang w:eastAsia="ru-RU"/>
    </w:rPr>
  </w:style>
  <w:style w:type="paragraph" w:styleId="ac">
    <w:name w:val="Balloon Text"/>
    <w:basedOn w:val="a1"/>
    <w:link w:val="ad"/>
    <w:semiHidden/>
    <w:unhideWhenUsed/>
    <w:rsid w:val="00915B7D"/>
    <w:rPr>
      <w:rFonts w:ascii="Tahoma" w:hAnsi="Tahoma" w:cs="Tahoma"/>
      <w:sz w:val="16"/>
      <w:szCs w:val="16"/>
    </w:rPr>
  </w:style>
  <w:style w:type="character" w:customStyle="1" w:styleId="ad">
    <w:name w:val="Текст выноски Знак"/>
    <w:basedOn w:val="a2"/>
    <w:link w:val="ac"/>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uiPriority w:val="99"/>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rsid w:val="00915B7D"/>
    <w:pPr>
      <w:snapToGrid w:val="0"/>
    </w:pPr>
    <w:rPr>
      <w:rFonts w:ascii="Courier New" w:hAnsi="Courier New"/>
      <w:sz w:val="20"/>
      <w:szCs w:val="20"/>
    </w:rPr>
  </w:style>
  <w:style w:type="character" w:customStyle="1" w:styleId="af2">
    <w:name w:val="Текст Знак"/>
    <w:basedOn w:val="a2"/>
    <w:link w:val="af1"/>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iPriority w:val="99"/>
    <w:unhideWhenUsed/>
    <w:rsid w:val="00915B7D"/>
    <w:rPr>
      <w:sz w:val="16"/>
      <w:szCs w:val="16"/>
    </w:rPr>
  </w:style>
  <w:style w:type="paragraph" w:styleId="afe">
    <w:name w:val="annotation text"/>
    <w:basedOn w:val="a1"/>
    <w:link w:val="aff"/>
    <w:uiPriority w:val="99"/>
    <w:unhideWhenUsed/>
    <w:rsid w:val="00915B7D"/>
    <w:rPr>
      <w:sz w:val="20"/>
      <w:szCs w:val="20"/>
    </w:rPr>
  </w:style>
  <w:style w:type="character" w:customStyle="1" w:styleId="aff">
    <w:name w:val="Текст примечания Знак"/>
    <w:basedOn w:val="a2"/>
    <w:link w:val="afe"/>
    <w:uiPriority w:val="99"/>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semiHidden/>
    <w:unhideWhenUsed/>
    <w:rsid w:val="00915B7D"/>
    <w:rPr>
      <w:b/>
      <w:bCs/>
    </w:rPr>
  </w:style>
  <w:style w:type="character" w:customStyle="1" w:styleId="aff1">
    <w:name w:val="Тема примечания Знак"/>
    <w:basedOn w:val="aff"/>
    <w:link w:val="aff0"/>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L1 Body Text"/>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L1 Body Text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8"/>
      </w:numPr>
      <w:spacing w:before="60"/>
      <w:ind w:right="-257"/>
      <w:jc w:val="both"/>
    </w:pPr>
  </w:style>
  <w:style w:type="paragraph" w:customStyle="1" w:styleId="31">
    <w:name w:val="маркированный список 3"/>
    <w:basedOn w:val="2e"/>
    <w:rsid w:val="00987D62"/>
    <w:pPr>
      <w:numPr>
        <w:numId w:val="7"/>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9"/>
      </w:numPr>
    </w:pPr>
    <w:rPr>
      <w:sz w:val="20"/>
      <w:szCs w:val="20"/>
      <w:lang w:eastAsia="en-US"/>
    </w:rPr>
  </w:style>
  <w:style w:type="paragraph" w:styleId="40">
    <w:name w:val="List Bullet 4"/>
    <w:basedOn w:val="a1"/>
    <w:autoRedefine/>
    <w:rsid w:val="00987D62"/>
    <w:pPr>
      <w:numPr>
        <w:numId w:val="10"/>
      </w:numPr>
    </w:pPr>
    <w:rPr>
      <w:sz w:val="20"/>
      <w:szCs w:val="20"/>
      <w:lang w:eastAsia="en-US"/>
    </w:rPr>
  </w:style>
  <w:style w:type="paragraph" w:styleId="50">
    <w:name w:val="List Bullet 5"/>
    <w:basedOn w:val="a1"/>
    <w:autoRedefine/>
    <w:rsid w:val="00987D62"/>
    <w:pPr>
      <w:numPr>
        <w:numId w:val="11"/>
      </w:numPr>
    </w:pPr>
    <w:rPr>
      <w:sz w:val="20"/>
      <w:szCs w:val="20"/>
      <w:lang w:eastAsia="en-US"/>
    </w:rPr>
  </w:style>
  <w:style w:type="paragraph" w:styleId="2">
    <w:name w:val="List Number 2"/>
    <w:basedOn w:val="a1"/>
    <w:rsid w:val="00987D62"/>
    <w:pPr>
      <w:numPr>
        <w:numId w:val="12"/>
      </w:numPr>
    </w:pPr>
    <w:rPr>
      <w:sz w:val="20"/>
      <w:szCs w:val="20"/>
      <w:lang w:eastAsia="en-US"/>
    </w:rPr>
  </w:style>
  <w:style w:type="paragraph" w:styleId="3">
    <w:name w:val="List Number 3"/>
    <w:basedOn w:val="a1"/>
    <w:rsid w:val="00987D62"/>
    <w:pPr>
      <w:numPr>
        <w:numId w:val="13"/>
      </w:numPr>
    </w:pPr>
    <w:rPr>
      <w:sz w:val="20"/>
      <w:szCs w:val="20"/>
      <w:lang w:eastAsia="en-US"/>
    </w:rPr>
  </w:style>
  <w:style w:type="paragraph" w:styleId="4">
    <w:name w:val="List Number 4"/>
    <w:basedOn w:val="a1"/>
    <w:rsid w:val="00987D62"/>
    <w:pPr>
      <w:numPr>
        <w:numId w:val="14"/>
      </w:numPr>
    </w:pPr>
    <w:rPr>
      <w:sz w:val="20"/>
      <w:szCs w:val="20"/>
      <w:lang w:eastAsia="en-US"/>
    </w:rPr>
  </w:style>
  <w:style w:type="paragraph" w:styleId="5">
    <w:name w:val="List Number 5"/>
    <w:basedOn w:val="a1"/>
    <w:rsid w:val="00987D62"/>
    <w:pPr>
      <w:numPr>
        <w:numId w:val="15"/>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6"/>
      </w:numPr>
      <w:spacing w:before="120" w:after="60"/>
      <w:jc w:val="both"/>
    </w:pPr>
    <w:rPr>
      <w:rFonts w:ascii="Arial" w:hAnsi="Arial"/>
      <w:sz w:val="20"/>
      <w:szCs w:val="20"/>
    </w:rPr>
  </w:style>
  <w:style w:type="paragraph" w:styleId="a">
    <w:name w:val="List Bullet"/>
    <w:basedOn w:val="a1"/>
    <w:rsid w:val="00987D62"/>
    <w:pPr>
      <w:numPr>
        <w:numId w:val="17"/>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18"/>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19"/>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nhideWhenUsed/>
    <w:rsid w:val="00987D62"/>
    <w:pPr>
      <w:numPr>
        <w:numId w:val="20"/>
      </w:numPr>
    </w:pPr>
  </w:style>
  <w:style w:type="paragraph" w:styleId="affffa">
    <w:name w:val="List Continue"/>
    <w:basedOn w:val="a1"/>
    <w:unhideWhenUsed/>
    <w:rsid w:val="009F1102"/>
    <w:pPr>
      <w:spacing w:after="120"/>
      <w:ind w:left="283"/>
      <w:contextualSpacing/>
    </w:pPr>
  </w:style>
  <w:style w:type="paragraph" w:customStyle="1" w:styleId="affffb">
    <w:name w:val="Чернокожин. Содержание."/>
    <w:basedOn w:val="a1"/>
    <w:autoRedefine/>
    <w:uiPriority w:val="99"/>
    <w:rsid w:val="009F1102"/>
    <w:pPr>
      <w:jc w:val="both"/>
    </w:pPr>
    <w:rPr>
      <w:caps/>
      <w:color w:val="000000"/>
      <w:lang w:eastAsia="en-US"/>
    </w:rPr>
  </w:style>
  <w:style w:type="paragraph" w:customStyle="1" w:styleId="00BodyText">
    <w:name w:val="00 BodyText"/>
    <w:basedOn w:val="a1"/>
    <w:rsid w:val="009F1102"/>
    <w:pPr>
      <w:tabs>
        <w:tab w:val="left" w:pos="0"/>
        <w:tab w:val="left" w:pos="851"/>
        <w:tab w:val="left" w:pos="2592"/>
        <w:tab w:val="left" w:pos="3888"/>
        <w:tab w:val="left" w:pos="5184"/>
        <w:tab w:val="left" w:pos="6480"/>
        <w:tab w:val="left" w:pos="7776"/>
        <w:tab w:val="left" w:pos="9072"/>
      </w:tabs>
      <w:spacing w:after="220" w:line="120" w:lineRule="atLeast"/>
      <w:ind w:right="-1"/>
      <w:jc w:val="both"/>
    </w:pPr>
    <w:rPr>
      <w:color w:val="000000"/>
      <w:szCs w:val="20"/>
      <w:lang w:eastAsia="cs-CZ"/>
    </w:rPr>
  </w:style>
  <w:style w:type="table" w:customStyle="1" w:styleId="71">
    <w:name w:val="Сетка таблицы7"/>
    <w:basedOn w:val="a3"/>
    <w:next w:val="ae"/>
    <w:rsid w:val="003372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4"/>
    <w:next w:val="111111"/>
    <w:uiPriority w:val="99"/>
    <w:unhideWhenUsed/>
    <w:rsid w:val="0033721F"/>
    <w:pPr>
      <w:numPr>
        <w:numId w:val="30"/>
      </w:numPr>
    </w:pPr>
  </w:style>
  <w:style w:type="paragraph" w:customStyle="1" w:styleId="StyleTimesNewRoman11ptAfter6pt">
    <w:name w:val="Style Times New Roman 11 pt After:  6 pt"/>
    <w:basedOn w:val="a1"/>
    <w:rsid w:val="005B3FA3"/>
    <w:pPr>
      <w:spacing w:after="120"/>
    </w:pPr>
    <w:rPr>
      <w:rFonts w:eastAsia="MS Mincho"/>
      <w:sz w:val="22"/>
      <w:szCs w:val="22"/>
      <w:lang w:val="en-US" w:eastAsia="ja-JP"/>
    </w:rPr>
  </w:style>
  <w:style w:type="paragraph" w:customStyle="1" w:styleId="affffc">
    <w:name w:val="Îáû÷íûé"/>
    <w:rsid w:val="005B3FA3"/>
    <w:pPr>
      <w:spacing w:after="0" w:line="240" w:lineRule="auto"/>
    </w:pPr>
    <w:rPr>
      <w:rFonts w:ascii="Arial" w:eastAsia="MS Mincho" w:hAnsi="Arial" w:cs="Arial"/>
      <w:sz w:val="24"/>
      <w:szCs w:val="24"/>
      <w:lang w:val="en-US" w:eastAsia="ja-JP"/>
    </w:rPr>
  </w:style>
  <w:style w:type="paragraph" w:customStyle="1" w:styleId="Heading11">
    <w:name w:val="Heading 11"/>
    <w:basedOn w:val="a1"/>
    <w:next w:val="a1"/>
    <w:rsid w:val="005B3FA3"/>
    <w:pPr>
      <w:keepNext/>
      <w:widowControl w:val="0"/>
      <w:spacing w:before="240" w:after="120" w:line="360" w:lineRule="auto"/>
      <w:jc w:val="both"/>
    </w:pPr>
    <w:rPr>
      <w:rFonts w:eastAsia="?l?r ??’c"/>
      <w:b/>
      <w:bCs/>
      <w:kern w:val="28"/>
      <w:sz w:val="22"/>
      <w:szCs w:val="22"/>
      <w:lang w:val="en-US" w:eastAsia="ja-JP"/>
    </w:rPr>
  </w:style>
  <w:style w:type="paragraph" w:customStyle="1" w:styleId="affffd">
    <w:name w:val="Îñíîâíîé òåêñò ñ îòñòóïîì"/>
    <w:basedOn w:val="affffc"/>
    <w:rsid w:val="005B3FA3"/>
    <w:pPr>
      <w:widowControl w:val="0"/>
      <w:spacing w:after="240"/>
      <w:ind w:firstLine="720"/>
      <w:jc w:val="both"/>
    </w:pPr>
    <w:rPr>
      <w:rFonts w:ascii="Times New Roman" w:hAnsi="Times New Roman" w:cs="Times New Roman"/>
      <w:lang w:val="ru-RU"/>
    </w:rPr>
  </w:style>
  <w:style w:type="paragraph" w:customStyle="1" w:styleId="CCLegal2">
    <w:name w:val="CC Legal 2"/>
    <w:rsid w:val="005B3FA3"/>
    <w:pPr>
      <w:tabs>
        <w:tab w:val="left" w:pos="-720"/>
      </w:tabs>
      <w:suppressAutoHyphens/>
      <w:overflowPunct w:val="0"/>
      <w:autoSpaceDE w:val="0"/>
      <w:autoSpaceDN w:val="0"/>
      <w:adjustRightInd w:val="0"/>
      <w:spacing w:after="0" w:line="240" w:lineRule="auto"/>
      <w:textAlignment w:val="baseline"/>
    </w:pPr>
    <w:rPr>
      <w:rFonts w:ascii="Times New Roman" w:eastAsia="Mincho" w:hAnsi="Times New Roman" w:cs="Times New Roman"/>
      <w:lang w:val="en-US" w:eastAsia="ja-JP"/>
    </w:rPr>
  </w:style>
  <w:style w:type="paragraph" w:styleId="affffe">
    <w:name w:val="macro"/>
    <w:link w:val="afffff"/>
    <w:semiHidden/>
    <w:rsid w:val="005B3FA3"/>
    <w:pPr>
      <w:widowControl w:val="0"/>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SchoolBook" w:eastAsia="MS Mincho" w:hAnsi="SchoolBook" w:cs="SchoolBook"/>
      <w:sz w:val="20"/>
      <w:szCs w:val="20"/>
    </w:rPr>
  </w:style>
  <w:style w:type="character" w:customStyle="1" w:styleId="afffff">
    <w:name w:val="Текст макроса Знак"/>
    <w:basedOn w:val="a2"/>
    <w:link w:val="affffe"/>
    <w:semiHidden/>
    <w:rsid w:val="005B3FA3"/>
    <w:rPr>
      <w:rFonts w:ascii="SchoolBook" w:eastAsia="MS Mincho" w:hAnsi="SchoolBook" w:cs="SchoolBook"/>
      <w:sz w:val="20"/>
      <w:szCs w:val="20"/>
    </w:rPr>
  </w:style>
  <w:style w:type="character" w:styleId="afffff0">
    <w:name w:val="Strong"/>
    <w:qFormat/>
    <w:rsid w:val="005B3FA3"/>
    <w:rPr>
      <w:rFonts w:cs="Times New Roman"/>
      <w:b/>
      <w:bCs/>
    </w:rPr>
  </w:style>
  <w:style w:type="paragraph" w:styleId="afffff1">
    <w:name w:val="Document Map"/>
    <w:basedOn w:val="a1"/>
    <w:link w:val="afffff2"/>
    <w:semiHidden/>
    <w:rsid w:val="005B3FA3"/>
    <w:pPr>
      <w:shd w:val="clear" w:color="auto" w:fill="000080"/>
    </w:pPr>
    <w:rPr>
      <w:rFonts w:ascii="Tahoma" w:eastAsia="MS Mincho" w:hAnsi="Tahoma" w:cs="Tahoma"/>
      <w:sz w:val="20"/>
      <w:szCs w:val="20"/>
      <w:lang w:val="en-US" w:eastAsia="ja-JP"/>
    </w:rPr>
  </w:style>
  <w:style w:type="character" w:customStyle="1" w:styleId="afffff2">
    <w:name w:val="Схема документа Знак"/>
    <w:basedOn w:val="a2"/>
    <w:link w:val="afffff1"/>
    <w:semiHidden/>
    <w:rsid w:val="005B3FA3"/>
    <w:rPr>
      <w:rFonts w:ascii="Tahoma" w:eastAsia="MS Mincho" w:hAnsi="Tahoma" w:cs="Tahoma"/>
      <w:sz w:val="20"/>
      <w:szCs w:val="20"/>
      <w:shd w:val="clear" w:color="auto" w:fill="000080"/>
      <w:lang w:val="en-US" w:eastAsia="ja-JP"/>
    </w:rPr>
  </w:style>
  <w:style w:type="paragraph" w:customStyle="1" w:styleId="CharCharCharCharCharChar">
    <w:name w:val="Знак Знак Char Char Знак Знак Char Char Знак Знак Char Char"/>
    <w:basedOn w:val="afffff1"/>
    <w:autoRedefine/>
    <w:rsid w:val="005B3FA3"/>
    <w:pPr>
      <w:widowControl w:val="0"/>
      <w:adjustRightInd w:val="0"/>
      <w:spacing w:line="436" w:lineRule="exact"/>
      <w:ind w:left="357"/>
      <w:outlineLvl w:val="3"/>
    </w:pPr>
    <w:rPr>
      <w:rFonts w:eastAsia="SimSun"/>
      <w:b/>
      <w:bCs/>
      <w:kern w:val="2"/>
      <w:sz w:val="24"/>
      <w:szCs w:val="24"/>
      <w:lang w:eastAsia="zh-CN"/>
    </w:rPr>
  </w:style>
  <w:style w:type="numbering" w:customStyle="1" w:styleId="1f0">
    <w:name w:val="Нет списка1"/>
    <w:next w:val="a4"/>
    <w:uiPriority w:val="99"/>
    <w:semiHidden/>
    <w:unhideWhenUsed/>
    <w:rsid w:val="00BF3335"/>
  </w:style>
  <w:style w:type="table" w:customStyle="1" w:styleId="81">
    <w:name w:val="Сетка таблицы8"/>
    <w:basedOn w:val="a3"/>
    <w:next w:val="ae"/>
    <w:rsid w:val="00BF33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4"/>
    <w:next w:val="111111"/>
    <w:unhideWhenUsed/>
    <w:rsid w:val="00BF3335"/>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26216759">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39457126">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a.kunafina@bashtel.r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a.kunafin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0D7A71-85D0-4835-8DD2-078CA7B6B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1878</TotalTime>
  <Pages>16</Pages>
  <Words>4351</Words>
  <Characters>24807</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29100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Данилова Татьяна Владимировна</cp:lastModifiedBy>
  <cp:revision>606</cp:revision>
  <cp:lastPrinted>2018-03-07T06:57:00Z</cp:lastPrinted>
  <dcterms:created xsi:type="dcterms:W3CDTF">2016-10-27T10:25:00Z</dcterms:created>
  <dcterms:modified xsi:type="dcterms:W3CDTF">2018-03-07T06:57:00Z</dcterms:modified>
</cp:coreProperties>
</file>