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запросепредложений</w:t>
      </w:r>
      <w:r w:rsidRPr="00A4788C">
        <w:rPr>
          <w:bCs/>
          <w:sz w:val="24"/>
          <w:szCs w:val="24"/>
        </w:rPr>
        <w:br/>
        <w:t>осуществля</w:t>
      </w:r>
      <w:r w:rsidR="008F2A05" w:rsidRPr="00A4788C">
        <w:rPr>
          <w:bCs/>
          <w:sz w:val="24"/>
          <w:szCs w:val="24"/>
        </w:rPr>
        <w:t>ется</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38"/>
        <w:gridCol w:w="2480"/>
      </w:tblGrid>
      <w:tr w:rsidR="00562366" w:rsidRPr="00A4788C" w:rsidTr="008448B7">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38"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447EAE">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8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447EAE">
            <w:pPr>
              <w:pStyle w:val="afe"/>
              <w:tabs>
                <w:tab w:val="clear" w:pos="1980"/>
              </w:tabs>
              <w:ind w:left="0" w:firstLine="0"/>
              <w:jc w:val="center"/>
              <w:rPr>
                <w:b/>
                <w:bCs/>
                <w:szCs w:val="24"/>
              </w:rPr>
            </w:pPr>
            <w:r w:rsidRPr="00A4788C">
              <w:rPr>
                <w:b/>
                <w:bCs/>
                <w:szCs w:val="24"/>
              </w:rPr>
              <w:t>(К)</w:t>
            </w:r>
          </w:p>
        </w:tc>
      </w:tr>
      <w:tr w:rsidR="007825DD" w:rsidRPr="00A4788C" w:rsidTr="008448B7">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38"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480" w:type="dxa"/>
            <w:tcBorders>
              <w:top w:val="single" w:sz="4" w:space="0" w:color="auto"/>
              <w:left w:val="single" w:sz="4" w:space="0" w:color="auto"/>
              <w:right w:val="single" w:sz="4" w:space="0" w:color="auto"/>
            </w:tcBorders>
          </w:tcPr>
          <w:p w:rsidR="007825DD" w:rsidRPr="00FF56C2" w:rsidRDefault="00CB624A" w:rsidP="004F2415">
            <w:pPr>
              <w:pStyle w:val="afe"/>
              <w:ind w:left="34" w:firstLine="0"/>
              <w:jc w:val="center"/>
              <w:rPr>
                <w:color w:val="000000" w:themeColor="text1"/>
                <w:szCs w:val="24"/>
              </w:rPr>
            </w:pPr>
            <w:r>
              <w:rPr>
                <w:color w:val="000000" w:themeColor="text1"/>
                <w:szCs w:val="24"/>
              </w:rPr>
              <w:t>9</w:t>
            </w:r>
            <w:r w:rsidR="004F2415">
              <w:rPr>
                <w:color w:val="000000" w:themeColor="text1"/>
                <w:szCs w:val="24"/>
                <w:lang w:val="en-US"/>
              </w:rPr>
              <w:t>5</w:t>
            </w:r>
            <w:r w:rsidR="009F1FBD" w:rsidRPr="00FF56C2">
              <w:rPr>
                <w:color w:val="000000" w:themeColor="text1"/>
                <w:szCs w:val="24"/>
              </w:rPr>
              <w:t>%</w:t>
            </w:r>
          </w:p>
        </w:tc>
      </w:tr>
      <w:tr w:rsidR="005E51BE" w:rsidRPr="00A4788C" w:rsidTr="008448B7">
        <w:trPr>
          <w:trHeight w:val="77"/>
        </w:trPr>
        <w:tc>
          <w:tcPr>
            <w:tcW w:w="1200" w:type="dxa"/>
            <w:tcBorders>
              <w:top w:val="single" w:sz="4" w:space="0" w:color="auto"/>
              <w:left w:val="single" w:sz="4" w:space="0" w:color="auto"/>
              <w:right w:val="single" w:sz="4" w:space="0" w:color="auto"/>
            </w:tcBorders>
          </w:tcPr>
          <w:p w:rsidR="005E51BE" w:rsidRPr="00A4788C" w:rsidRDefault="005E51BE" w:rsidP="00E67F8D">
            <w:pPr>
              <w:pStyle w:val="afe"/>
              <w:tabs>
                <w:tab w:val="clear" w:pos="1980"/>
              </w:tabs>
              <w:ind w:left="0" w:firstLine="0"/>
              <w:jc w:val="center"/>
              <w:rPr>
                <w:szCs w:val="24"/>
              </w:rPr>
            </w:pPr>
            <w:r>
              <w:rPr>
                <w:szCs w:val="24"/>
                <w:lang w:val="en-US"/>
              </w:rPr>
              <w:t>2</w:t>
            </w:r>
            <w:r w:rsidRPr="00A4788C">
              <w:rPr>
                <w:szCs w:val="24"/>
              </w:rPr>
              <w:t>.</w:t>
            </w:r>
          </w:p>
        </w:tc>
        <w:tc>
          <w:tcPr>
            <w:tcW w:w="5638" w:type="dxa"/>
            <w:tcBorders>
              <w:top w:val="single" w:sz="4" w:space="0" w:color="auto"/>
              <w:left w:val="single" w:sz="4" w:space="0" w:color="auto"/>
              <w:right w:val="single" w:sz="4" w:space="0" w:color="auto"/>
            </w:tcBorders>
          </w:tcPr>
          <w:p w:rsidR="005E51BE" w:rsidRPr="008140D0" w:rsidRDefault="005E51BE" w:rsidP="00E67F8D">
            <w:pPr>
              <w:pStyle w:val="afe"/>
              <w:tabs>
                <w:tab w:val="clear" w:pos="1980"/>
              </w:tabs>
              <w:ind w:left="0" w:hanging="3"/>
              <w:rPr>
                <w:szCs w:val="24"/>
              </w:rPr>
            </w:pPr>
            <w:r w:rsidRPr="008140D0">
              <w:rPr>
                <w:szCs w:val="24"/>
              </w:rPr>
              <w:t>Условия гарантии в отношении объекта закупок</w:t>
            </w:r>
            <w:r>
              <w:rPr>
                <w:szCs w:val="24"/>
              </w:rPr>
              <w:t>.</w:t>
            </w:r>
          </w:p>
        </w:tc>
        <w:tc>
          <w:tcPr>
            <w:tcW w:w="2480" w:type="dxa"/>
            <w:tcBorders>
              <w:left w:val="single" w:sz="4" w:space="0" w:color="auto"/>
              <w:right w:val="single" w:sz="4" w:space="0" w:color="auto"/>
            </w:tcBorders>
          </w:tcPr>
          <w:p w:rsidR="005E51BE" w:rsidRPr="00FF56C2" w:rsidRDefault="004F2415" w:rsidP="004F2415">
            <w:pPr>
              <w:pStyle w:val="afe"/>
              <w:tabs>
                <w:tab w:val="clear" w:pos="1980"/>
              </w:tabs>
              <w:ind w:left="34" w:firstLine="0"/>
              <w:jc w:val="center"/>
              <w:rPr>
                <w:color w:val="000000" w:themeColor="text1"/>
                <w:szCs w:val="24"/>
              </w:rPr>
            </w:pPr>
            <w:r>
              <w:rPr>
                <w:color w:val="000000" w:themeColor="text1"/>
                <w:szCs w:val="24"/>
                <w:lang w:val="en-US"/>
              </w:rPr>
              <w:t>5</w:t>
            </w:r>
            <w:bookmarkStart w:id="2" w:name="_GoBack"/>
            <w:bookmarkEnd w:id="2"/>
            <w:r w:rsidR="005E51BE" w:rsidRPr="00FF56C2">
              <w:rPr>
                <w:color w:val="000000" w:themeColor="text1"/>
                <w:szCs w:val="24"/>
              </w:rPr>
              <w:t>%</w:t>
            </w:r>
          </w:p>
        </w:tc>
      </w:tr>
      <w:tr w:rsidR="008448B7" w:rsidRPr="00A4788C" w:rsidTr="008448B7">
        <w:trPr>
          <w:trHeight w:val="77"/>
        </w:trPr>
        <w:tc>
          <w:tcPr>
            <w:tcW w:w="6838" w:type="dxa"/>
            <w:gridSpan w:val="2"/>
            <w:tcBorders>
              <w:top w:val="single" w:sz="4" w:space="0" w:color="auto"/>
              <w:left w:val="single" w:sz="4" w:space="0" w:color="auto"/>
              <w:bottom w:val="nil"/>
              <w:right w:val="single" w:sz="4" w:space="0" w:color="auto"/>
            </w:tcBorders>
          </w:tcPr>
          <w:p w:rsidR="008448B7" w:rsidRPr="00A4788C" w:rsidRDefault="008448B7" w:rsidP="0059377F">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80" w:type="dxa"/>
            <w:tcBorders>
              <w:top w:val="single" w:sz="4" w:space="0" w:color="auto"/>
              <w:left w:val="single" w:sz="4" w:space="0" w:color="auto"/>
              <w:bottom w:val="nil"/>
              <w:right w:val="single" w:sz="4" w:space="0" w:color="auto"/>
            </w:tcBorders>
          </w:tcPr>
          <w:p w:rsidR="008448B7" w:rsidRPr="00A4788C" w:rsidRDefault="008448B7" w:rsidP="0059377F">
            <w:pPr>
              <w:pStyle w:val="afe"/>
              <w:tabs>
                <w:tab w:val="clear" w:pos="1980"/>
              </w:tabs>
              <w:ind w:left="0" w:firstLine="0"/>
              <w:jc w:val="center"/>
              <w:rPr>
                <w:b/>
                <w:szCs w:val="24"/>
              </w:rPr>
            </w:pPr>
            <w:r w:rsidRPr="00A4788C">
              <w:rPr>
                <w:b/>
                <w:szCs w:val="24"/>
              </w:rPr>
              <w:t>100%</w:t>
            </w:r>
          </w:p>
        </w:tc>
      </w:tr>
      <w:tr w:rsidR="008448B7" w:rsidRPr="00A4788C" w:rsidTr="008448B7">
        <w:tc>
          <w:tcPr>
            <w:tcW w:w="6838" w:type="dxa"/>
            <w:gridSpan w:val="2"/>
            <w:tcBorders>
              <w:top w:val="nil"/>
              <w:left w:val="single" w:sz="4" w:space="0" w:color="auto"/>
              <w:bottom w:val="single" w:sz="4" w:space="0" w:color="auto"/>
              <w:right w:val="single" w:sz="4" w:space="0" w:color="auto"/>
            </w:tcBorders>
          </w:tcPr>
          <w:p w:rsidR="008448B7" w:rsidRPr="00A4788C" w:rsidRDefault="008448B7" w:rsidP="006A7C5D">
            <w:pPr>
              <w:pStyle w:val="afe"/>
              <w:tabs>
                <w:tab w:val="clear" w:pos="1980"/>
              </w:tabs>
              <w:ind w:left="0" w:firstLine="0"/>
              <w:jc w:val="left"/>
              <w:rPr>
                <w:b/>
                <w:szCs w:val="24"/>
              </w:rPr>
            </w:pPr>
          </w:p>
        </w:tc>
        <w:tc>
          <w:tcPr>
            <w:tcW w:w="2480" w:type="dxa"/>
            <w:tcBorders>
              <w:top w:val="nil"/>
              <w:left w:val="single" w:sz="4" w:space="0" w:color="auto"/>
              <w:bottom w:val="single" w:sz="4" w:space="0" w:color="auto"/>
              <w:right w:val="single" w:sz="4" w:space="0" w:color="auto"/>
            </w:tcBorders>
          </w:tcPr>
          <w:p w:rsidR="008448B7" w:rsidRPr="00A4788C" w:rsidRDefault="008448B7" w:rsidP="006A7C5D">
            <w:pPr>
              <w:pStyle w:val="afe"/>
              <w:tabs>
                <w:tab w:val="clear" w:pos="1980"/>
              </w:tabs>
              <w:ind w:left="0" w:firstLine="0"/>
              <w:jc w:val="center"/>
              <w:rPr>
                <w:b/>
                <w:szCs w:val="24"/>
              </w:rPr>
            </w:pP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6A7C5D">
      <w:pPr>
        <w:ind w:left="360"/>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6F4D6D">
            <w:r w:rsidRPr="00A4788C">
              <w:t xml:space="preserve">Оценивается снижение цены </w:t>
            </w:r>
            <w:r w:rsidR="00E729A3">
              <w:t>договора</w:t>
            </w:r>
            <w:r w:rsidRPr="00A4788C">
              <w:t>, пре</w:t>
            </w:r>
            <w:r w:rsidRPr="00A4788C">
              <w:t>д</w:t>
            </w:r>
            <w:r w:rsidRPr="00A4788C">
              <w:t xml:space="preserve">ложенной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апросапредложений</w:t>
            </w:r>
            <w:r w:rsidRPr="00A4788C">
              <w:t xml:space="preserve"> и </w:t>
            </w:r>
            <w:r w:rsidR="00955085">
              <w:rPr>
                <w:bCs/>
              </w:rPr>
              <w:t>Д</w:t>
            </w:r>
            <w:r w:rsidR="00955085" w:rsidRPr="00A4788C">
              <w:rPr>
                <w:bCs/>
              </w:rPr>
              <w:t>окумент</w:t>
            </w:r>
            <w:r w:rsidR="00955085" w:rsidRPr="00A4788C">
              <w:rPr>
                <w:bCs/>
              </w:rPr>
              <w:t>а</w:t>
            </w:r>
            <w:r w:rsidR="00955085" w:rsidRPr="00A4788C">
              <w:rPr>
                <w:bCs/>
              </w:rPr>
              <w:t>ции</w:t>
            </w:r>
            <w:r w:rsidR="00955085">
              <w:rPr>
                <w:bCs/>
              </w:rPr>
              <w:t xml:space="preserve"> о </w:t>
            </w:r>
            <w:r w:rsidR="006F4D6D" w:rsidRPr="006F4D6D">
              <w:t>запросе предложений</w:t>
            </w:r>
            <w:r w:rsidRPr="00A4788C">
              <w:t>начальной (макс</w:t>
            </w:r>
            <w:r w:rsidRPr="00A4788C">
              <w:t>и</w:t>
            </w:r>
            <w:r w:rsidRPr="00A4788C">
              <w:t xml:space="preserve">мальной) ценой </w:t>
            </w:r>
            <w:r w:rsidR="00947D47" w:rsidRPr="00A4788C">
              <w:t>договора</w:t>
            </w:r>
          </w:p>
        </w:tc>
      </w:tr>
    </w:tbl>
    <w:p w:rsidR="009D1788" w:rsidRPr="004F2415" w:rsidRDefault="009D1788" w:rsidP="006A7C5D">
      <w:pPr>
        <w:ind w:left="357"/>
        <w:rPr>
          <w:b/>
        </w:rPr>
      </w:pPr>
    </w:p>
    <w:p w:rsidR="008448B7" w:rsidRPr="004F2415" w:rsidRDefault="008448B7" w:rsidP="006A7C5D">
      <w:pPr>
        <w:ind w:left="357"/>
        <w:rPr>
          <w:b/>
        </w:rPr>
      </w:pPr>
    </w:p>
    <w:p w:rsidR="008448B7" w:rsidRPr="004F2415" w:rsidRDefault="008448B7" w:rsidP="006A7C5D">
      <w:pPr>
        <w:ind w:left="357"/>
        <w:rPr>
          <w:b/>
        </w:rPr>
      </w:pPr>
    </w:p>
    <w:p w:rsidR="008448B7" w:rsidRPr="004F2415" w:rsidRDefault="008448B7" w:rsidP="006A7C5D">
      <w:pPr>
        <w:ind w:left="357"/>
        <w:rPr>
          <w:b/>
        </w:rPr>
      </w:pPr>
    </w:p>
    <w:p w:rsidR="008448B7" w:rsidRPr="004F2415" w:rsidRDefault="008448B7" w:rsidP="006A7C5D">
      <w:pPr>
        <w:ind w:left="357"/>
        <w:rPr>
          <w:b/>
        </w:rPr>
      </w:pPr>
    </w:p>
    <w:p w:rsidR="008448B7" w:rsidRPr="004F2415" w:rsidRDefault="008448B7" w:rsidP="006A7C5D">
      <w:pPr>
        <w:ind w:left="357"/>
        <w:rPr>
          <w:b/>
        </w:rPr>
      </w:pPr>
    </w:p>
    <w:p w:rsidR="008448B7" w:rsidRPr="004F2415" w:rsidRDefault="008448B7" w:rsidP="006A7C5D">
      <w:pPr>
        <w:ind w:left="357"/>
        <w:rPr>
          <w:b/>
        </w:rPr>
      </w:pPr>
    </w:p>
    <w:p w:rsidR="008448B7" w:rsidRPr="004F2415" w:rsidRDefault="008448B7" w:rsidP="006A7C5D">
      <w:pPr>
        <w:ind w:left="357"/>
        <w:rPr>
          <w:b/>
        </w:rPr>
      </w:pPr>
    </w:p>
    <w:p w:rsidR="008448B7" w:rsidRPr="004F2415" w:rsidRDefault="008448B7" w:rsidP="006A7C5D">
      <w:pPr>
        <w:ind w:left="357"/>
        <w:rPr>
          <w:b/>
        </w:rPr>
      </w:pPr>
    </w:p>
    <w:p w:rsidR="00E86502" w:rsidRPr="00A4788C"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8448B7" w:rsidRPr="008448B7">
        <w:rPr>
          <w:rFonts w:ascii="Times New Roman" w:hAnsi="Times New Roman"/>
          <w:szCs w:val="24"/>
        </w:rPr>
        <w:t>2</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678"/>
        <w:gridCol w:w="1984"/>
        <w:gridCol w:w="1570"/>
        <w:gridCol w:w="1854"/>
        <w:gridCol w:w="1548"/>
      </w:tblGrid>
      <w:tr w:rsidR="00904D3C" w:rsidRPr="00A4788C" w:rsidTr="00155020">
        <w:trPr>
          <w:tblHeader/>
        </w:trPr>
        <w:tc>
          <w:tcPr>
            <w:tcW w:w="580" w:type="dxa"/>
            <w:vAlign w:val="center"/>
          </w:tcPr>
          <w:p w:rsidR="00904D3C" w:rsidRPr="00A4788C" w:rsidRDefault="00904D3C" w:rsidP="006A7C5D">
            <w:pPr>
              <w:keepNext/>
              <w:autoSpaceDE w:val="0"/>
              <w:autoSpaceDN w:val="0"/>
              <w:adjustRightInd w:val="0"/>
              <w:jc w:val="center"/>
              <w:rPr>
                <w:b/>
              </w:rPr>
            </w:pPr>
            <w:r w:rsidRPr="00A4788C">
              <w:rPr>
                <w:b/>
              </w:rPr>
              <w:lastRenderedPageBreak/>
              <w:t>п</w:t>
            </w:r>
            <w:r w:rsidRPr="007825DD">
              <w:rPr>
                <w:b/>
              </w:rPr>
              <w:t>/</w:t>
            </w:r>
            <w:r w:rsidRPr="00A4788C">
              <w:rPr>
                <w:b/>
              </w:rPr>
              <w:t>п</w:t>
            </w:r>
          </w:p>
        </w:tc>
        <w:tc>
          <w:tcPr>
            <w:tcW w:w="1678" w:type="dxa"/>
          </w:tcPr>
          <w:p w:rsidR="00904D3C" w:rsidRPr="00A4788C" w:rsidRDefault="00904D3C" w:rsidP="006A7C5D">
            <w:pPr>
              <w:keepNext/>
              <w:autoSpaceDE w:val="0"/>
              <w:autoSpaceDN w:val="0"/>
              <w:adjustRightInd w:val="0"/>
              <w:jc w:val="center"/>
              <w:rPr>
                <w:b/>
              </w:rPr>
            </w:pPr>
            <w:r w:rsidRPr="00A4788C">
              <w:rPr>
                <w:b/>
              </w:rPr>
              <w:t>Предмет оценки</w:t>
            </w:r>
          </w:p>
        </w:tc>
        <w:tc>
          <w:tcPr>
            <w:tcW w:w="1984" w:type="dxa"/>
          </w:tcPr>
          <w:p w:rsidR="00904D3C" w:rsidRPr="00A4788C" w:rsidRDefault="00904D3C" w:rsidP="006A7C5D">
            <w:pPr>
              <w:keepNext/>
              <w:autoSpaceDE w:val="0"/>
              <w:autoSpaceDN w:val="0"/>
              <w:adjustRightInd w:val="0"/>
              <w:jc w:val="center"/>
              <w:rPr>
                <w:b/>
              </w:rPr>
            </w:pPr>
            <w:r w:rsidRPr="00A4788C">
              <w:rPr>
                <w:b/>
              </w:rPr>
              <w:t>Единица изм</w:t>
            </w:r>
            <w:r w:rsidRPr="00A4788C">
              <w:rPr>
                <w:b/>
              </w:rPr>
              <w:t>е</w:t>
            </w:r>
            <w:r w:rsidRPr="00A4788C">
              <w:rPr>
                <w:b/>
              </w:rPr>
              <w:t>рения</w:t>
            </w:r>
          </w:p>
        </w:tc>
        <w:tc>
          <w:tcPr>
            <w:tcW w:w="1570" w:type="dxa"/>
            <w:vAlign w:val="center"/>
          </w:tcPr>
          <w:p w:rsidR="00904D3C" w:rsidRPr="00A4788C" w:rsidRDefault="00904D3C" w:rsidP="00B227CE">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1854" w:type="dxa"/>
            <w:vAlign w:val="center"/>
          </w:tcPr>
          <w:p w:rsidR="00904D3C" w:rsidRPr="00A4788C" w:rsidRDefault="00904D3C" w:rsidP="00B227CE">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w:t>
            </w:r>
            <w:r w:rsidRPr="00A4788C">
              <w:rPr>
                <w:b/>
              </w:rPr>
              <w:t>и</w:t>
            </w:r>
            <w:r w:rsidRPr="00A4788C">
              <w:rPr>
                <w:b/>
              </w:rPr>
              <w:t>терия</w:t>
            </w:r>
          </w:p>
        </w:tc>
        <w:tc>
          <w:tcPr>
            <w:tcW w:w="1548" w:type="dxa"/>
            <w:vAlign w:val="center"/>
          </w:tcPr>
          <w:p w:rsidR="00904D3C" w:rsidRPr="00A4788C" w:rsidRDefault="00904D3C" w:rsidP="006A7C5D">
            <w:pPr>
              <w:keepNext/>
              <w:autoSpaceDE w:val="0"/>
              <w:autoSpaceDN w:val="0"/>
              <w:adjustRightInd w:val="0"/>
              <w:jc w:val="center"/>
              <w:rPr>
                <w:b/>
              </w:rPr>
            </w:pPr>
            <w:r w:rsidRPr="00A4788C">
              <w:rPr>
                <w:b/>
              </w:rPr>
              <w:t>Макс</w:t>
            </w:r>
            <w:r w:rsidRPr="00A4788C">
              <w:rPr>
                <w:b/>
              </w:rPr>
              <w:t>и</w:t>
            </w:r>
            <w:r w:rsidRPr="00A4788C">
              <w:rPr>
                <w:b/>
              </w:rPr>
              <w:t>мальное значение в баллах</w:t>
            </w: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1</w:t>
            </w:r>
          </w:p>
        </w:tc>
        <w:tc>
          <w:tcPr>
            <w:tcW w:w="1678" w:type="dxa"/>
          </w:tcPr>
          <w:p w:rsidR="00155020" w:rsidRPr="00A4788C" w:rsidRDefault="00155020" w:rsidP="006A7C5D">
            <w:pPr>
              <w:autoSpaceDE w:val="0"/>
              <w:autoSpaceDN w:val="0"/>
              <w:adjustRightInd w:val="0"/>
            </w:pPr>
            <w:r w:rsidRPr="00A4788C">
              <w:t>Срок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2</w:t>
            </w:r>
          </w:p>
        </w:tc>
        <w:tc>
          <w:tcPr>
            <w:tcW w:w="1678" w:type="dxa"/>
          </w:tcPr>
          <w:p w:rsidR="00155020" w:rsidRPr="00A4788C" w:rsidRDefault="00155020" w:rsidP="006A7C5D">
            <w:pPr>
              <w:autoSpaceDE w:val="0"/>
              <w:autoSpaceDN w:val="0"/>
              <w:adjustRightInd w:val="0"/>
            </w:pPr>
            <w:r w:rsidRPr="00A4788C">
              <w:t>Объем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c>
          <w:tcPr>
            <w:tcW w:w="7666" w:type="dxa"/>
            <w:gridSpan w:val="5"/>
          </w:tcPr>
          <w:p w:rsidR="00155020" w:rsidRPr="00A4788C" w:rsidRDefault="00155020" w:rsidP="006A7C5D">
            <w:pPr>
              <w:autoSpaceDE w:val="0"/>
              <w:autoSpaceDN w:val="0"/>
              <w:adjustRightInd w:val="0"/>
              <w:jc w:val="center"/>
            </w:pPr>
            <w:r w:rsidRPr="00A4788C">
              <w:t>Сумма максимальных значений всех показателей:</w:t>
            </w:r>
          </w:p>
        </w:tc>
        <w:tc>
          <w:tcPr>
            <w:tcW w:w="1548" w:type="dxa"/>
          </w:tcPr>
          <w:p w:rsidR="00155020" w:rsidRPr="00A4788C" w:rsidRDefault="00155020" w:rsidP="006A7C5D">
            <w:pPr>
              <w:autoSpaceDE w:val="0"/>
              <w:autoSpaceDN w:val="0"/>
              <w:adjustRightInd w:val="0"/>
              <w:jc w:val="center"/>
            </w:pPr>
            <w:r w:rsidRPr="00A4788C">
              <w:t>100</w:t>
            </w:r>
          </w:p>
        </w:tc>
      </w:tr>
    </w:tbl>
    <w:p w:rsidR="00215237" w:rsidRDefault="0021523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3" w:name="_Toc518119388"/>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6pt;height:46.75pt" o:ole="" fillcolor="window">
            <v:imagedata r:id="rId8" o:title=""/>
          </v:shape>
          <o:OLEObject Type="Embed" ProgID="Equation.3" ShapeID="_x0000_i1025" DrawAspect="Content" ObjectID="_1402303572" r:id="rId9"/>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4F2415"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8448B7" w:rsidRPr="004F2415" w:rsidRDefault="008448B7" w:rsidP="006A7C5D">
      <w:pPr>
        <w:ind w:firstLine="567"/>
        <w:jc w:val="both"/>
      </w:pPr>
    </w:p>
    <w:p w:rsidR="008448B7" w:rsidRPr="004F2415" w:rsidRDefault="008448B7" w:rsidP="006A7C5D">
      <w:pPr>
        <w:ind w:firstLine="567"/>
        <w:jc w:val="both"/>
      </w:pPr>
    </w:p>
    <w:p w:rsidR="008448B7" w:rsidRPr="004F2415" w:rsidRDefault="008448B7" w:rsidP="006A7C5D">
      <w:pPr>
        <w:ind w:firstLine="567"/>
        <w:jc w:val="both"/>
      </w:pPr>
    </w:p>
    <w:p w:rsidR="00E75ED7" w:rsidRPr="00A4788C" w:rsidRDefault="0024241F" w:rsidP="008448B7">
      <w:pPr>
        <w:ind w:firstLine="567"/>
        <w:jc w:val="both"/>
        <w:rPr>
          <w:b/>
        </w:rPr>
      </w:pPr>
      <w:r w:rsidRPr="00A4788C">
        <w:t>3.</w:t>
      </w:r>
      <w:r w:rsidR="00FF56C2">
        <w:t>2</w:t>
      </w:r>
      <w:r w:rsidRPr="00A4788C">
        <w:t>.</w:t>
      </w:r>
      <w:r w:rsidR="00F67FB2" w:rsidRPr="00A4788C">
        <w:t xml:space="preserve">Оценка заявок по критерию </w:t>
      </w:r>
      <w:r w:rsidR="006A7C5D" w:rsidRPr="00A4788C">
        <w:rPr>
          <w:b/>
        </w:rPr>
        <w:t>«</w:t>
      </w:r>
      <w:r w:rsidR="00292EA7" w:rsidRPr="008140D0">
        <w:t>Условия гарантии в отношении объекта закупок</w:t>
      </w:r>
      <w:r w:rsidR="006A7C5D" w:rsidRPr="00A4788C">
        <w:rPr>
          <w:b/>
        </w:rPr>
        <w:t>»</w:t>
      </w:r>
    </w:p>
    <w:p w:rsidR="00F67FB2" w:rsidRPr="00A4788C" w:rsidRDefault="00F67FB2" w:rsidP="00F67FB2">
      <w:pPr>
        <w:ind w:firstLine="567"/>
        <w:jc w:val="both"/>
      </w:pPr>
      <w:r w:rsidRPr="00A4788C">
        <w:lastRenderedPageBreak/>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A4788C"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580" w:dyaOrig="859">
          <v:shape id="_x0000_i1026" type="#_x0000_t75" style="width:129.05pt;height:43pt" o:ole="" fillcolor="window">
            <v:imagedata r:id="rId10" o:title=""/>
          </v:shape>
          <o:OLEObject Type="Embed" ProgID="Equation.3" ShapeID="_x0000_i1026" DrawAspect="Content" ObjectID="_1402303573" r:id="rId11"/>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m</w:t>
      </w:r>
      <w:r w:rsidRPr="00A4788C">
        <w:rPr>
          <w:rFonts w:ascii="Times New Roman" w:hAnsi="Times New Roman" w:cs="Times New Roman"/>
          <w:sz w:val="24"/>
          <w:szCs w:val="24"/>
          <w:vertAlign w:val="subscript"/>
          <w:lang w:val="en-US"/>
        </w:rPr>
        <w:t>in</w:t>
      </w:r>
      <w:r w:rsidR="00F67FB2" w:rsidRPr="00A4788C">
        <w:rPr>
          <w:rFonts w:ascii="Times New Roman" w:hAnsi="Times New Roman" w:cs="Times New Roman"/>
          <w:sz w:val="24"/>
          <w:szCs w:val="24"/>
        </w:rPr>
        <w:t xml:space="preserve"> - </w:t>
      </w:r>
      <w:r w:rsidRPr="00E9094B">
        <w:rPr>
          <w:rFonts w:ascii="Times New Roman" w:hAnsi="Times New Roman" w:cs="Times New Roman"/>
          <w:color w:val="000000"/>
          <w:sz w:val="24"/>
          <w:szCs w:val="24"/>
        </w:rPr>
        <w:t>минимальный срок предостав</w:t>
      </w:r>
      <w:r w:rsidR="00FF56C2">
        <w:rPr>
          <w:rFonts w:ascii="Times New Roman" w:hAnsi="Times New Roman" w:cs="Times New Roman"/>
          <w:color w:val="000000"/>
          <w:sz w:val="24"/>
          <w:szCs w:val="24"/>
        </w:rPr>
        <w:t>ления гарантии качества товара</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w:t>
      </w:r>
      <w:r w:rsidR="00F67FB2" w:rsidRPr="00A4788C">
        <w:rPr>
          <w:rFonts w:ascii="Times New Roman" w:hAnsi="Times New Roman" w:cs="Times New Roman"/>
          <w:sz w:val="24"/>
          <w:szCs w:val="24"/>
        </w:rPr>
        <w:t>.</w:t>
      </w:r>
    </w:p>
    <w:p w:rsidR="00F67FB2" w:rsidRPr="00A4788C" w:rsidRDefault="00F67FB2" w:rsidP="00F67FB2">
      <w:pPr>
        <w:ind w:firstLine="708"/>
      </w:pP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Pr="00A4788C"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w:t>
      </w:r>
      <w:r w:rsidR="00FF56C2">
        <w:rPr>
          <w:color w:val="000000"/>
        </w:rPr>
        <w:t>ления гарантии качества товара</w:t>
      </w:r>
      <w:r w:rsidR="00A4788C" w:rsidRPr="00E9094B">
        <w:rPr>
          <w:color w:val="000000"/>
        </w:rPr>
        <w:t>.</w:t>
      </w:r>
      <w:r w:rsidRPr="00A4788C">
        <w:t xml:space="preserve"> При этом договор заключается на условиях по данному критерию, указанных в заявке.</w:t>
      </w:r>
    </w:p>
    <w:p w:rsidR="00F67FB2" w:rsidRPr="00A4788C" w:rsidRDefault="00F67FB2" w:rsidP="006A7C5D">
      <w:pPr>
        <w:rPr>
          <w:b/>
        </w:rPr>
      </w:pPr>
    </w:p>
    <w:sectPr w:rsidR="00F67FB2" w:rsidRPr="00A4788C" w:rsidSect="00292EA7">
      <w:headerReference w:type="even" r:id="rId12"/>
      <w:headerReference w:type="default" r:id="rId13"/>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0C4A" w:rsidRDefault="00D80C4A">
      <w:r>
        <w:separator/>
      </w:r>
    </w:p>
  </w:endnote>
  <w:endnote w:type="continuationSeparator" w:id="1">
    <w:p w:rsidR="00D80C4A" w:rsidRDefault="00D80C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0C4A" w:rsidRDefault="00D80C4A">
      <w:r>
        <w:separator/>
      </w:r>
    </w:p>
  </w:footnote>
  <w:footnote w:type="continuationSeparator" w:id="1">
    <w:p w:rsidR="00D80C4A" w:rsidRDefault="00D80C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205F40"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205F40"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447EAE">
      <w:rPr>
        <w:rStyle w:val="ad"/>
        <w:noProof/>
      </w:rPr>
      <w:t>3</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34B2"/>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7B9A"/>
    <w:rsid w:val="00120A7F"/>
    <w:rsid w:val="00121EDE"/>
    <w:rsid w:val="0012539F"/>
    <w:rsid w:val="00125744"/>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6705E"/>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05F40"/>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7B8"/>
    <w:rsid w:val="00422BC0"/>
    <w:rsid w:val="004242FB"/>
    <w:rsid w:val="0042451C"/>
    <w:rsid w:val="00430535"/>
    <w:rsid w:val="004323EC"/>
    <w:rsid w:val="00440066"/>
    <w:rsid w:val="00440AB0"/>
    <w:rsid w:val="0044306C"/>
    <w:rsid w:val="00443352"/>
    <w:rsid w:val="00447EAE"/>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2415"/>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E51BE"/>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48B7"/>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C1514"/>
    <w:rsid w:val="00AC300D"/>
    <w:rsid w:val="00AC4354"/>
    <w:rsid w:val="00AD1E2E"/>
    <w:rsid w:val="00AD5F55"/>
    <w:rsid w:val="00AD6612"/>
    <w:rsid w:val="00AD6950"/>
    <w:rsid w:val="00AE1A2D"/>
    <w:rsid w:val="00AE5052"/>
    <w:rsid w:val="00AE6279"/>
    <w:rsid w:val="00AF1498"/>
    <w:rsid w:val="00AF2FDC"/>
    <w:rsid w:val="00AF3FC5"/>
    <w:rsid w:val="00AF416C"/>
    <w:rsid w:val="00AF4E24"/>
    <w:rsid w:val="00AF61BC"/>
    <w:rsid w:val="00B00B39"/>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498"/>
    <w:rsid w:val="00CB36A1"/>
    <w:rsid w:val="00CB624A"/>
    <w:rsid w:val="00CC3199"/>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33E7"/>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0C4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7E0B8-0F5B-41FD-8494-4D8DCE18B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720</Words>
  <Characters>4105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13</cp:revision>
  <cp:lastPrinted>2012-04-09T03:45:00Z</cp:lastPrinted>
  <dcterms:created xsi:type="dcterms:W3CDTF">2012-04-04T06:02:00Z</dcterms:created>
  <dcterms:modified xsi:type="dcterms:W3CDTF">2012-06-27T05:59:00Z</dcterms:modified>
</cp:coreProperties>
</file>