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0"/>
        <w:gridCol w:w="1027"/>
        <w:gridCol w:w="1027"/>
        <w:gridCol w:w="1027"/>
        <w:gridCol w:w="1180"/>
        <w:gridCol w:w="1027"/>
        <w:gridCol w:w="1193"/>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8F09FC" w:rsidP="0064779A">
            <w:bookmarkStart w:id="1" w:name="RANGE!A2"/>
            <w:r>
              <w:t>На бланке претендента на участие в процедуре</w:t>
            </w:r>
            <w:r>
              <w:br/>
            </w:r>
            <w:bookmarkEnd w:id="1"/>
            <w:r>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75085C">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75085C">
              <w:rPr>
                <w:sz w:val="26"/>
                <w:szCs w:val="26"/>
              </w:rPr>
              <w:t xml:space="preserve">претендента на участие в </w:t>
            </w:r>
            <w:r w:rsidRPr="00AE1C42">
              <w:rPr>
                <w:sz w:val="26"/>
                <w:szCs w:val="26"/>
              </w:rPr>
              <w:t xml:space="preserve"> </w:t>
            </w:r>
            <w:r w:rsidR="0075085C">
              <w:rPr>
                <w:sz w:val="26"/>
                <w:szCs w:val="26"/>
              </w:rPr>
              <w:t xml:space="preserve">процедуре </w:t>
            </w:r>
            <w:r w:rsidR="0064779A" w:rsidRPr="0064779A">
              <w:rPr>
                <w:sz w:val="26"/>
                <w:szCs w:val="26"/>
              </w:rPr>
              <w:t>запрос</w:t>
            </w:r>
            <w:r w:rsidR="0075085C">
              <w:rPr>
                <w:sz w:val="26"/>
                <w:szCs w:val="26"/>
              </w:rPr>
              <w:t>а</w:t>
            </w:r>
            <w:r w:rsidR="0064779A" w:rsidRPr="0064779A">
              <w:rPr>
                <w:sz w:val="26"/>
                <w:szCs w:val="26"/>
              </w:rPr>
              <w:t xml:space="preserve"> предложений</w:t>
            </w:r>
            <w:r w:rsidRPr="00AE1C42">
              <w:rPr>
                <w:sz w:val="26"/>
                <w:szCs w:val="26"/>
              </w:rPr>
              <w:t xml:space="preserve"> с указанием организационно-правовой формы, </w:t>
            </w:r>
            <w:r w:rsidRPr="00AE1C42">
              <w:rPr>
                <w:sz w:val="26"/>
                <w:szCs w:val="26"/>
              </w:rPr>
              <w:br/>
              <w:t xml:space="preserve">место нахождения, почтовый адрес (для юридического лица), Ф.И.О., паспортные данные, </w:t>
            </w:r>
            <w:r w:rsidRPr="00AE1C42">
              <w:rPr>
                <w:sz w:val="26"/>
                <w:szCs w:val="26"/>
              </w:rPr>
              <w:b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выполнить работы</w:t>
            </w:r>
            <w:r w:rsidR="0075085C">
              <w:rPr>
                <w:sz w:val="26"/>
                <w:szCs w:val="26"/>
              </w:rPr>
              <w:t xml:space="preserve">,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w:t>
            </w:r>
            <w:r w:rsidR="0075085C">
              <w:rPr>
                <w:sz w:val="22"/>
                <w:szCs w:val="22"/>
              </w:rPr>
              <w:t xml:space="preserve">состава </w:t>
            </w:r>
            <w:r w:rsidR="00280B65" w:rsidRPr="00161AC9">
              <w:rPr>
                <w:sz w:val="22"/>
                <w:szCs w:val="22"/>
              </w:rPr>
              <w:t xml:space="preserve"> работ</w:t>
            </w:r>
            <w:r w:rsidR="0075085C">
              <w:rPr>
                <w:sz w:val="22"/>
                <w:szCs w:val="22"/>
              </w:rPr>
              <w:t>,</w:t>
            </w:r>
            <w:r w:rsidR="00280B65" w:rsidRPr="00161AC9">
              <w:rPr>
                <w:sz w:val="22"/>
                <w:szCs w:val="22"/>
              </w:rPr>
              <w:t xml:space="preserve"> котор</w:t>
            </w:r>
            <w:r w:rsidR="0075085C">
              <w:rPr>
                <w:sz w:val="22"/>
                <w:szCs w:val="22"/>
              </w:rPr>
              <w:t>ый</w:t>
            </w:r>
            <w:r w:rsidR="00280B65" w:rsidRPr="00161AC9">
              <w:rPr>
                <w:sz w:val="22"/>
                <w:szCs w:val="22"/>
              </w:rPr>
              <w:t xml:space="preserve"> является предметом </w:t>
            </w:r>
            <w:r w:rsidR="0064779A" w:rsidRPr="00161AC9">
              <w:rPr>
                <w:sz w:val="22"/>
                <w:szCs w:val="22"/>
              </w:rPr>
              <w:t>запроса предложений</w:t>
            </w:r>
            <w:r w:rsidR="0075085C">
              <w:rPr>
                <w:sz w:val="22"/>
                <w:szCs w:val="22"/>
              </w:rPr>
              <w:t>)</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сроки выполнения работ  </w:t>
            </w:r>
            <w:r>
              <w:rPr>
                <w:sz w:val="26"/>
                <w:szCs w:val="26"/>
              </w:rPr>
              <w:t>______________________________________________</w:t>
            </w:r>
            <w:r w:rsidR="0075085C">
              <w:rPr>
                <w:sz w:val="26"/>
                <w:szCs w:val="26"/>
              </w:rPr>
              <w:t>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(но не ограничиваясь) опыт, в том числе, опыт исполнения договоров на закупку работ,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_________________________________________________________________________</w:t>
            </w:r>
            <w:r>
              <w:rPr>
                <w:sz w:val="26"/>
                <w:szCs w:val="26"/>
              </w:rPr>
              <w:lastRenderedPageBreak/>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№4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75085C">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4. Мы согласны с тем, что в случае, если нами не были учтены какие-либо расценки на выполнение работ</w:t>
            </w:r>
            <w:r w:rsidR="00905B3A" w:rsidRPr="00AA3D72">
              <w:rPr>
                <w:sz w:val="26"/>
                <w:szCs w:val="26"/>
              </w:rPr>
              <w:t xml:space="preserve">, </w:t>
            </w:r>
            <w:r w:rsidRPr="00AA3D72">
              <w:rPr>
                <w:sz w:val="26"/>
                <w:szCs w:val="26"/>
              </w:rPr>
              <w:t>которые должны быть</w:t>
            </w:r>
            <w:r w:rsidR="00905B3A" w:rsidRPr="00AA3D72">
              <w:rPr>
                <w:sz w:val="26"/>
                <w:szCs w:val="26"/>
              </w:rPr>
              <w:t xml:space="preserve"> выполнены, </w:t>
            </w:r>
            <w:r w:rsidRPr="00AA3D72">
              <w:rPr>
                <w:sz w:val="26"/>
                <w:szCs w:val="26"/>
              </w:rPr>
              <w:t xml:space="preserve">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они </w:t>
            </w:r>
            <w:r w:rsidRPr="00AA3D72">
              <w:rPr>
                <w:sz w:val="26"/>
                <w:szCs w:val="26"/>
              </w:rPr>
              <w:t>будут в любом случае выполнены</w:t>
            </w:r>
            <w:r w:rsidR="00AA3D72" w:rsidRPr="00AA3D72">
              <w:rPr>
                <w:sz w:val="26"/>
                <w:szCs w:val="26"/>
              </w:rPr>
              <w:t xml:space="preserve">, </w:t>
            </w:r>
            <w:r w:rsidRPr="00AA3D72">
              <w:rPr>
                <w:sz w:val="26"/>
                <w:szCs w:val="26"/>
              </w:rPr>
              <w:t xml:space="preserve">в полном соответствии с требованиями </w:t>
            </w:r>
            <w:r w:rsidR="00AA3D72" w:rsidRPr="00AA3D72">
              <w:rPr>
                <w:sz w:val="26"/>
                <w:szCs w:val="26"/>
              </w:rPr>
              <w:t>Д</w:t>
            </w:r>
            <w:r w:rsidRPr="00AA3D72">
              <w:rPr>
                <w:sz w:val="26"/>
                <w:szCs w:val="26"/>
              </w:rPr>
              <w:t>окументации</w:t>
            </w:r>
            <w:r w:rsidR="00AA3D72" w:rsidRPr="00AA3D72">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 xml:space="preserve">, в пределах предлагаемой нами </w:t>
            </w:r>
            <w:r w:rsidR="00AA3D72" w:rsidRPr="00AA3D72">
              <w:rPr>
                <w:sz w:val="26"/>
                <w:szCs w:val="26"/>
              </w:rPr>
              <w:t>цены</w:t>
            </w:r>
            <w:r w:rsidRPr="00AA3D72">
              <w:rPr>
                <w:sz w:val="26"/>
                <w:szCs w:val="26"/>
              </w:rPr>
              <w:t xml:space="preserve"> договора</w:t>
            </w:r>
            <w:r w:rsidR="00D31395">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w:t>
            </w:r>
            <w:r w:rsidR="00941999" w:rsidRPr="00AE1C42">
              <w:rPr>
                <w:sz w:val="26"/>
                <w:szCs w:val="26"/>
              </w:rPr>
              <w:t>выполнить работы</w:t>
            </w:r>
            <w:r w:rsidR="00B94D04" w:rsidRPr="00AE1C42">
              <w:rPr>
                <w:sz w:val="26"/>
                <w:szCs w:val="26"/>
              </w:rPr>
              <w:t>,</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AE1C42" w:rsidTr="00267DE8">
        <w:trPr>
          <w:trHeight w:val="2690"/>
        </w:trPr>
        <w:tc>
          <w:tcPr>
            <w:tcW w:w="10895" w:type="dxa"/>
            <w:gridSpan w:val="10"/>
            <w:tcBorders>
              <w:top w:val="nil"/>
              <w:left w:val="nil"/>
              <w:bottom w:val="nil"/>
              <w:right w:val="nil"/>
            </w:tcBorders>
            <w:shd w:val="clear" w:color="auto" w:fill="auto"/>
            <w:vAlign w:val="bottom"/>
          </w:tcPr>
          <w:p w:rsidR="008135AA" w:rsidRPr="00EC269B" w:rsidRDefault="00AE2D70" w:rsidP="000444B0">
            <w:pPr>
              <w:jc w:val="both"/>
              <w:rPr>
                <w:sz w:val="26"/>
                <w:szCs w:val="26"/>
              </w:rPr>
            </w:pPr>
            <w:r w:rsidRPr="00EC269B">
              <w:rPr>
                <w:sz w:val="26"/>
                <w:szCs w:val="26"/>
              </w:rPr>
              <w:t>6</w:t>
            </w:r>
            <w:r w:rsidR="00724B0C" w:rsidRPr="00EC269B">
              <w:rPr>
                <w:sz w:val="26"/>
                <w:szCs w:val="26"/>
              </w:rPr>
              <w:t>.</w:t>
            </w:r>
            <w:r w:rsidR="00941999" w:rsidRPr="00EC269B">
              <w:rPr>
                <w:sz w:val="26"/>
                <w:szCs w:val="26"/>
              </w:rPr>
              <w:t xml:space="preserve"> Настоящей заявкой</w:t>
            </w:r>
            <w:r w:rsidR="00B94D04" w:rsidRPr="00EC269B">
              <w:rPr>
                <w:sz w:val="26"/>
                <w:szCs w:val="26"/>
              </w:rPr>
              <w:t xml:space="preserve">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B94D04" w:rsidRPr="00EC269B">
              <w:rPr>
                <w:sz w:val="26"/>
                <w:szCs w:val="26"/>
              </w:rPr>
              <w:t>сообщаем</w:t>
            </w:r>
            <w:r w:rsidR="0058505A" w:rsidRPr="00EC269B">
              <w:rPr>
                <w:sz w:val="26"/>
                <w:szCs w:val="26"/>
              </w:rPr>
              <w:t>,</w:t>
            </w:r>
            <w:r w:rsidR="00941999" w:rsidRPr="00EC269B">
              <w:rPr>
                <w:sz w:val="26"/>
                <w:szCs w:val="26"/>
              </w:rPr>
              <w:t xml:space="preserve"> что</w:t>
            </w:r>
            <w:r w:rsidR="008135AA" w:rsidRPr="00EC269B">
              <w:rPr>
                <w:sz w:val="26"/>
                <w:szCs w:val="26"/>
              </w:rPr>
              <w:t>:</w:t>
            </w:r>
          </w:p>
          <w:p w:rsidR="003B1D28" w:rsidRPr="00EC269B" w:rsidRDefault="00B94D04" w:rsidP="000444B0">
            <w:pPr>
              <w:jc w:val="both"/>
              <w:rPr>
                <w:sz w:val="26"/>
                <w:szCs w:val="26"/>
              </w:rPr>
            </w:pPr>
            <w:r w:rsidRPr="00EC269B">
              <w:rPr>
                <w:sz w:val="26"/>
                <w:szCs w:val="26"/>
              </w:rPr>
              <w:t xml:space="preserve"> </w:t>
            </w:r>
            <w:r w:rsidR="008135AA" w:rsidRPr="00EC269B">
              <w:rPr>
                <w:sz w:val="26"/>
                <w:szCs w:val="26"/>
              </w:rPr>
              <w:t xml:space="preserve">6.1. </w:t>
            </w:r>
            <w:r w:rsidR="003B1D28" w:rsidRPr="00EC269B">
              <w:rPr>
                <w:sz w:val="26"/>
                <w:szCs w:val="26"/>
              </w:rPr>
              <w:t>_________________________________________________ соответствует требованиям,</w:t>
            </w:r>
          </w:p>
          <w:p w:rsidR="00230021" w:rsidRPr="00EC269B" w:rsidRDefault="00230021" w:rsidP="00230021">
            <w:pPr>
              <w:jc w:val="both"/>
              <w:rPr>
                <w:sz w:val="26"/>
                <w:szCs w:val="26"/>
                <w:vertAlign w:val="superscript"/>
              </w:rPr>
            </w:pPr>
            <w:r w:rsidRPr="00EC269B">
              <w:rPr>
                <w:sz w:val="26"/>
                <w:szCs w:val="26"/>
                <w:vertAlign w:val="superscript"/>
              </w:rPr>
              <w:t xml:space="preserve">                 (наименование </w:t>
            </w:r>
            <w:r>
              <w:rPr>
                <w:sz w:val="26"/>
                <w:szCs w:val="26"/>
                <w:vertAlign w:val="superscript"/>
              </w:rPr>
              <w:t>претендента на участие в процедуре</w:t>
            </w:r>
            <w:r w:rsidRPr="00EC269B">
              <w:rPr>
                <w:sz w:val="26"/>
                <w:szCs w:val="26"/>
                <w:vertAlign w:val="superscript"/>
              </w:rPr>
              <w:t xml:space="preserve"> </w:t>
            </w:r>
            <w:r w:rsidRPr="0064779A">
              <w:rPr>
                <w:sz w:val="26"/>
                <w:szCs w:val="26"/>
                <w:vertAlign w:val="superscript"/>
              </w:rPr>
              <w:t>запроса предложений</w:t>
            </w:r>
            <w:r w:rsidRPr="00EC269B">
              <w:rPr>
                <w:sz w:val="26"/>
                <w:szCs w:val="26"/>
                <w:vertAlign w:val="superscript"/>
              </w:rPr>
              <w:t xml:space="preserve"> с указанием организационно-правовой формы)</w:t>
            </w:r>
          </w:p>
          <w:p w:rsidR="00AE2D70" w:rsidRPr="00EC269B" w:rsidRDefault="003B1D28" w:rsidP="000444B0">
            <w:pPr>
              <w:jc w:val="both"/>
              <w:rPr>
                <w:sz w:val="26"/>
                <w:szCs w:val="26"/>
              </w:rPr>
            </w:pPr>
            <w:r w:rsidRPr="00EC269B">
              <w:rPr>
                <w:sz w:val="26"/>
                <w:szCs w:val="26"/>
              </w:rPr>
              <w:t xml:space="preserve"> устанавливаемым в соответствии с законодательством Российской Федерации к лицам, осуществляющим выполнение работ, являющихся объектом закупки</w:t>
            </w:r>
            <w:r w:rsidR="009A6338" w:rsidRPr="00EC269B">
              <w:rPr>
                <w:sz w:val="26"/>
                <w:szCs w:val="26"/>
              </w:rPr>
              <w:t>;</w:t>
            </w:r>
          </w:p>
          <w:p w:rsidR="003B1D28" w:rsidRPr="00EC269B" w:rsidRDefault="003B1D28" w:rsidP="000444B0">
            <w:pPr>
              <w:jc w:val="both"/>
              <w:rPr>
                <w:sz w:val="26"/>
                <w:szCs w:val="26"/>
              </w:rPr>
            </w:pPr>
            <w:r w:rsidRPr="00EC269B">
              <w:rPr>
                <w:sz w:val="26"/>
                <w:szCs w:val="26"/>
              </w:rPr>
              <w:t>6.2. в отношении нас не проводится процедура ликвидации как юридического лица и отсутств</w:t>
            </w:r>
            <w:r w:rsidR="009A6338" w:rsidRPr="00EC269B">
              <w:rPr>
                <w:sz w:val="26"/>
                <w:szCs w:val="26"/>
              </w:rPr>
              <w:t>ует</w:t>
            </w:r>
            <w:r w:rsidRPr="00EC269B">
              <w:rPr>
                <w:sz w:val="26"/>
                <w:szCs w:val="26"/>
              </w:rPr>
              <w:t xml:space="preserve"> решения арбитражного суда о признании </w:t>
            </w:r>
            <w:r w:rsidR="009A6338" w:rsidRPr="00EC269B">
              <w:rPr>
                <w:sz w:val="26"/>
                <w:szCs w:val="26"/>
              </w:rPr>
              <w:t>нас</w:t>
            </w:r>
            <w:r w:rsidRPr="00EC269B">
              <w:rPr>
                <w:sz w:val="26"/>
                <w:szCs w:val="26"/>
              </w:rPr>
              <w:t xml:space="preserve"> банкротом и об открытии конкурсного производства</w:t>
            </w:r>
            <w:r w:rsidR="009A6338" w:rsidRPr="00EC269B">
              <w:rPr>
                <w:sz w:val="26"/>
                <w:szCs w:val="26"/>
              </w:rPr>
              <w:t>;</w:t>
            </w:r>
          </w:p>
          <w:p w:rsidR="00B94D04" w:rsidRPr="00EC269B" w:rsidRDefault="009A6338" w:rsidP="009A6338">
            <w:pPr>
              <w:jc w:val="both"/>
              <w:rPr>
                <w:sz w:val="26"/>
                <w:szCs w:val="26"/>
              </w:rPr>
            </w:pPr>
            <w:r w:rsidRPr="00EC269B">
              <w:rPr>
                <w:sz w:val="26"/>
                <w:szCs w:val="26"/>
              </w:rPr>
              <w:t xml:space="preserve">6.3. наша деятельность </w:t>
            </w:r>
            <w:r w:rsidR="00941999" w:rsidRPr="00EC269B">
              <w:rPr>
                <w:sz w:val="26"/>
                <w:szCs w:val="26"/>
              </w:rPr>
              <w:t>не приостановлена</w:t>
            </w:r>
            <w:r w:rsidRPr="00EC269B">
              <w:rPr>
                <w:sz w:val="26"/>
                <w:szCs w:val="26"/>
              </w:rPr>
              <w:t xml:space="preserve"> в порядке, предусмотренном Кодексом Российской Федерации об административных правонарушениях, на д</w:t>
            </w:r>
            <w:r w:rsidR="0064779A">
              <w:rPr>
                <w:sz w:val="26"/>
                <w:szCs w:val="26"/>
              </w:rPr>
              <w:t xml:space="preserve">ень подачи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EC269B">
              <w:rPr>
                <w:sz w:val="26"/>
                <w:szCs w:val="26"/>
              </w:rPr>
              <w:t>;</w:t>
            </w:r>
            <w:r w:rsidR="00941999" w:rsidRPr="00EC269B">
              <w:rPr>
                <w:sz w:val="26"/>
                <w:szCs w:val="26"/>
              </w:rPr>
              <w:t xml:space="preserve"> </w:t>
            </w:r>
          </w:p>
          <w:p w:rsidR="00B94D04" w:rsidRPr="00EC269B" w:rsidRDefault="00B94D04" w:rsidP="00AE2D70">
            <w:pPr>
              <w:jc w:val="both"/>
              <w:rPr>
                <w:sz w:val="26"/>
                <w:szCs w:val="26"/>
              </w:rPr>
            </w:pPr>
            <w:r w:rsidRPr="00EC269B">
              <w:rPr>
                <w:sz w:val="26"/>
                <w:szCs w:val="26"/>
              </w:rPr>
              <w:t>6.</w:t>
            </w:r>
            <w:r w:rsidR="009A6338" w:rsidRPr="00EC269B">
              <w:rPr>
                <w:sz w:val="26"/>
                <w:szCs w:val="26"/>
              </w:rPr>
              <w:t>4</w:t>
            </w:r>
            <w:r w:rsidRPr="00EC269B">
              <w:rPr>
                <w:sz w:val="26"/>
                <w:szCs w:val="26"/>
              </w:rPr>
              <w:t>.</w:t>
            </w:r>
            <w:r w:rsidR="00941999" w:rsidRPr="00EC269B">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EC269B">
              <w:rPr>
                <w:sz w:val="26"/>
                <w:szCs w:val="26"/>
                <w:u w:val="single"/>
              </w:rPr>
              <w:t>отсутствует</w:t>
            </w:r>
            <w:r w:rsidR="00EC269B" w:rsidRPr="00EC269B">
              <w:rPr>
                <w:sz w:val="26"/>
                <w:szCs w:val="26"/>
                <w:u w:val="single"/>
              </w:rPr>
              <w:t xml:space="preserve"> </w:t>
            </w:r>
            <w:r w:rsidR="009A6338" w:rsidRPr="00EC269B">
              <w:rPr>
                <w:sz w:val="26"/>
                <w:szCs w:val="26"/>
                <w:u w:val="single"/>
              </w:rPr>
              <w:t>/</w:t>
            </w:r>
            <w:r w:rsidR="00941999" w:rsidRPr="00EC269B">
              <w:rPr>
                <w:sz w:val="26"/>
                <w:szCs w:val="26"/>
                <w:u w:val="single"/>
              </w:rPr>
              <w:t xml:space="preserve">не превышает </w:t>
            </w:r>
            <w:r w:rsidR="009A6338" w:rsidRPr="00EC269B">
              <w:rPr>
                <w:sz w:val="26"/>
                <w:szCs w:val="26"/>
                <w:u w:val="single"/>
              </w:rPr>
              <w:t>25 (двадцать пять процентов)</w:t>
            </w:r>
            <w:r w:rsidR="00941999" w:rsidRPr="00EC269B">
              <w:rPr>
                <w:sz w:val="26"/>
                <w:szCs w:val="26"/>
                <w:u w:val="single"/>
              </w:rPr>
              <w:t xml:space="preserve">%  балансовой стоимости активов участника </w:t>
            </w:r>
            <w:r w:rsidR="00141B46" w:rsidRPr="00141B46">
              <w:rPr>
                <w:sz w:val="26"/>
                <w:szCs w:val="26"/>
                <w:u w:val="single"/>
              </w:rPr>
              <w:t>запроса предложений</w:t>
            </w:r>
            <w:r w:rsidR="00941999" w:rsidRPr="00EC269B">
              <w:rPr>
                <w:sz w:val="26"/>
                <w:szCs w:val="26"/>
                <w:u w:val="single"/>
              </w:rPr>
              <w:t xml:space="preserve"> по данным бухгалтерской отчетности за последний завершенный отчетный период</w:t>
            </w:r>
            <w:r w:rsidR="00EC269B" w:rsidRPr="00EC269B">
              <w:rPr>
                <w:sz w:val="26"/>
                <w:szCs w:val="26"/>
              </w:rPr>
              <w:t xml:space="preserve"> (оставить нужное)</w:t>
            </w:r>
            <w:r w:rsidR="0073725D" w:rsidRPr="00EC269B">
              <w:rPr>
                <w:sz w:val="26"/>
                <w:szCs w:val="26"/>
              </w:rPr>
              <w:t>;</w:t>
            </w:r>
            <w:r w:rsidRPr="00EC269B">
              <w:rPr>
                <w:sz w:val="26"/>
                <w:szCs w:val="26"/>
              </w:rPr>
              <w:t xml:space="preserve"> </w:t>
            </w:r>
          </w:p>
          <w:p w:rsidR="00941999" w:rsidRPr="00EC269B" w:rsidRDefault="00B94D04" w:rsidP="00AE2D70">
            <w:pPr>
              <w:jc w:val="both"/>
              <w:rPr>
                <w:sz w:val="26"/>
                <w:szCs w:val="26"/>
              </w:rPr>
            </w:pPr>
            <w:r w:rsidRPr="00EC269B">
              <w:rPr>
                <w:sz w:val="26"/>
                <w:szCs w:val="26"/>
              </w:rPr>
              <w:t>6.</w:t>
            </w:r>
            <w:r w:rsidR="009A6338" w:rsidRPr="00EC269B">
              <w:rPr>
                <w:sz w:val="26"/>
                <w:szCs w:val="26"/>
              </w:rPr>
              <w:t>5</w:t>
            </w:r>
            <w:r w:rsidRPr="00EC269B">
              <w:rPr>
                <w:sz w:val="26"/>
                <w:szCs w:val="26"/>
              </w:rPr>
              <w:t>.</w:t>
            </w:r>
            <w:r w:rsidR="009A6338" w:rsidRPr="00EC269B">
              <w:rPr>
                <w:sz w:val="26"/>
                <w:szCs w:val="26"/>
              </w:rPr>
              <w:t xml:space="preserve"> о нас </w:t>
            </w:r>
            <w:r w:rsidRPr="00EC269B">
              <w:rPr>
                <w:sz w:val="26"/>
                <w:szCs w:val="26"/>
              </w:rPr>
              <w:t xml:space="preserve">отсутствуют сведения в реестре недобросовестных поставщиков, предусмотренном Федеральным законом от 21.07.2005 № 94-ФЗ «О размещении </w:t>
            </w:r>
            <w:r w:rsidRPr="00EC269B">
              <w:rPr>
                <w:color w:val="000000"/>
                <w:sz w:val="26"/>
                <w:szCs w:val="26"/>
              </w:rPr>
              <w:t>заказов</w:t>
            </w:r>
            <w:r w:rsidRPr="00EC269B">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18.07.2011 № 223-ФЗ</w:t>
            </w:r>
            <w:r w:rsidR="0073725D" w:rsidRPr="00EC269B">
              <w:rPr>
                <w:sz w:val="26"/>
                <w:szCs w:val="26"/>
              </w:rPr>
              <w:t>;</w:t>
            </w:r>
          </w:p>
          <w:p w:rsidR="0089661C" w:rsidRPr="00EC269B" w:rsidRDefault="0089661C" w:rsidP="0089661C">
            <w:pPr>
              <w:pStyle w:val="ac"/>
              <w:ind w:left="0"/>
              <w:jc w:val="both"/>
              <w:rPr>
                <w:color w:val="FF0000"/>
                <w:sz w:val="26"/>
                <w:szCs w:val="26"/>
              </w:rPr>
            </w:pPr>
            <w:r w:rsidRPr="00EC269B">
              <w:rPr>
                <w:sz w:val="26"/>
                <w:szCs w:val="26"/>
              </w:rPr>
              <w:t>6.</w:t>
            </w:r>
            <w:r w:rsidR="00D31395">
              <w:rPr>
                <w:sz w:val="26"/>
                <w:szCs w:val="26"/>
              </w:rPr>
              <w:t>6</w:t>
            </w:r>
            <w:r w:rsidRPr="00EC269B">
              <w:rPr>
                <w:sz w:val="26"/>
                <w:szCs w:val="26"/>
              </w:rPr>
              <w:t>. мы подтверждаем наличие</w:t>
            </w:r>
            <w:r w:rsidRPr="00EC269B">
              <w:rPr>
                <w:color w:val="FF0000"/>
                <w:sz w:val="26"/>
                <w:szCs w:val="26"/>
              </w:rPr>
              <w:t xml:space="preserve"> </w:t>
            </w:r>
            <w:r w:rsidRPr="00EC269B">
              <w:rPr>
                <w:sz w:val="26"/>
                <w:szCs w:val="26"/>
              </w:rPr>
              <w:t>необходимой профессиональной (в том числе, технической) квалификации</w:t>
            </w:r>
            <w:r w:rsidR="00D31395">
              <w:rPr>
                <w:color w:val="FF0000"/>
                <w:sz w:val="26"/>
                <w:szCs w:val="26"/>
              </w:rPr>
              <w:t>;</w:t>
            </w:r>
          </w:p>
          <w:p w:rsidR="0089661C" w:rsidRPr="00EC269B" w:rsidRDefault="0089661C" w:rsidP="0089661C">
            <w:pPr>
              <w:pStyle w:val="ac"/>
              <w:ind w:left="0"/>
              <w:jc w:val="both"/>
              <w:rPr>
                <w:sz w:val="26"/>
                <w:szCs w:val="26"/>
              </w:rPr>
            </w:pPr>
            <w:r w:rsidRPr="00EC269B">
              <w:rPr>
                <w:sz w:val="26"/>
                <w:szCs w:val="26"/>
              </w:rPr>
              <w:t>6.</w:t>
            </w:r>
            <w:r w:rsidR="00D31395">
              <w:rPr>
                <w:sz w:val="26"/>
                <w:szCs w:val="26"/>
              </w:rPr>
              <w:t>7</w:t>
            </w:r>
            <w:r w:rsidRPr="00EC269B">
              <w:rPr>
                <w:sz w:val="26"/>
                <w:szCs w:val="26"/>
              </w:rPr>
              <w:t>.</w:t>
            </w:r>
            <w:r w:rsidRPr="00EC269B">
              <w:rPr>
                <w:color w:val="FF0000"/>
                <w:sz w:val="26"/>
                <w:szCs w:val="26"/>
              </w:rPr>
              <w:t xml:space="preserve"> </w:t>
            </w:r>
            <w:r w:rsidRPr="00EC269B">
              <w:rPr>
                <w:sz w:val="26"/>
                <w:szCs w:val="26"/>
              </w:rPr>
              <w:t>мы подтверждаем наличие</w:t>
            </w:r>
            <w:r w:rsidRPr="00EC269B">
              <w:rPr>
                <w:color w:val="FF0000"/>
                <w:sz w:val="26"/>
                <w:szCs w:val="26"/>
              </w:rPr>
              <w:t xml:space="preserve"> </w:t>
            </w:r>
            <w:r w:rsidRPr="00EC269B">
              <w:rPr>
                <w:sz w:val="26"/>
                <w:szCs w:val="26"/>
              </w:rPr>
              <w:t>финансовых, трудовых  и материальных ресурсов для исполнения договора;</w:t>
            </w:r>
          </w:p>
          <w:p w:rsidR="0089661C" w:rsidRPr="00C9493C" w:rsidRDefault="0089661C" w:rsidP="0089661C">
            <w:pPr>
              <w:pStyle w:val="ac"/>
              <w:ind w:left="0"/>
              <w:jc w:val="both"/>
              <w:rPr>
                <w:color w:val="FF0000"/>
                <w:sz w:val="26"/>
                <w:szCs w:val="26"/>
              </w:rPr>
            </w:pPr>
            <w:r w:rsidRPr="00EC269B">
              <w:rPr>
                <w:sz w:val="26"/>
                <w:szCs w:val="26"/>
              </w:rPr>
              <w:t>6.</w:t>
            </w:r>
            <w:r w:rsidR="00D31395">
              <w:rPr>
                <w:sz w:val="26"/>
                <w:szCs w:val="26"/>
              </w:rPr>
              <w:t>8</w:t>
            </w:r>
            <w:r w:rsidRPr="00EC269B">
              <w:rPr>
                <w:sz w:val="26"/>
                <w:szCs w:val="26"/>
              </w:rPr>
              <w:t>. мы подтверждаем наличие</w:t>
            </w:r>
            <w:r w:rsidRPr="00EC269B">
              <w:rPr>
                <w:color w:val="FF0000"/>
                <w:sz w:val="26"/>
                <w:szCs w:val="26"/>
              </w:rPr>
              <w:t xml:space="preserve"> </w:t>
            </w:r>
            <w:r w:rsidRPr="00EC269B">
              <w:rPr>
                <w:sz w:val="26"/>
                <w:szCs w:val="26"/>
              </w:rPr>
              <w:t>опыта, в том числе, опыта исполнения договоров на закупку работ, аналогичных закупаемым, и положительной деловой репутации</w:t>
            </w:r>
            <w:r w:rsidR="00D31395">
              <w:rPr>
                <w:color w:val="FF0000"/>
                <w:sz w:val="26"/>
                <w:szCs w:val="26"/>
              </w:rPr>
              <w:t>.</w:t>
            </w:r>
          </w:p>
          <w:p w:rsidR="0089661C" w:rsidRPr="00AE1C42" w:rsidRDefault="0089661C" w:rsidP="00365529">
            <w:pPr>
              <w:pStyle w:val="ac"/>
              <w:ind w:left="0"/>
              <w:jc w:val="both"/>
              <w:rPr>
                <w:sz w:val="26"/>
                <w:szCs w:val="26"/>
              </w:rPr>
            </w:pP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365529">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w:t>
            </w:r>
            <w:r w:rsidR="00365529">
              <w:rPr>
                <w:sz w:val="26"/>
                <w:szCs w:val="26"/>
              </w:rPr>
              <w:t>претендентов на участие в процедуре</w:t>
            </w:r>
            <w:r w:rsidR="00941999" w:rsidRPr="00AE1C42">
              <w:rPr>
                <w:sz w:val="26"/>
                <w:szCs w:val="26"/>
              </w:rPr>
              <w:t xml:space="preserve">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31395">
        <w:trPr>
          <w:trHeight w:val="1196"/>
        </w:trPr>
        <w:tc>
          <w:tcPr>
            <w:tcW w:w="10895" w:type="dxa"/>
            <w:gridSpan w:val="10"/>
            <w:tcBorders>
              <w:top w:val="nil"/>
              <w:left w:val="nil"/>
              <w:bottom w:val="nil"/>
              <w:right w:val="nil"/>
            </w:tcBorders>
            <w:shd w:val="clear" w:color="auto" w:fill="auto"/>
          </w:tcPr>
          <w:p w:rsidR="00941999" w:rsidRPr="00AE1C42" w:rsidRDefault="0073725D" w:rsidP="00D31395">
            <w:pPr>
              <w:jc w:val="both"/>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D31395" w:rsidRPr="00D31395">
              <w:rPr>
                <w:sz w:val="26"/>
                <w:szCs w:val="26"/>
              </w:rPr>
              <w:t xml:space="preserve">ОАО "Башинформсвязь" </w:t>
            </w:r>
            <w:r w:rsidR="00941999" w:rsidRPr="00AE1C42">
              <w:rPr>
                <w:sz w:val="26"/>
                <w:szCs w:val="26"/>
              </w:rPr>
              <w:t>на вып</w:t>
            </w:r>
            <w:r w:rsidR="0055159C" w:rsidRPr="00AE1C42">
              <w:rPr>
                <w:sz w:val="26"/>
                <w:szCs w:val="26"/>
              </w:rPr>
              <w:t>олнение работ</w:t>
            </w:r>
            <w:r w:rsidR="00267DE8" w:rsidRPr="00AE1C42">
              <w:rPr>
                <w:sz w:val="26"/>
                <w:szCs w:val="26"/>
              </w:rPr>
              <w:t>,</w:t>
            </w:r>
            <w:r w:rsidR="0055159C" w:rsidRPr="00AE1C42">
              <w:rPr>
                <w:sz w:val="26"/>
                <w:szCs w:val="26"/>
              </w:rPr>
              <w:t xml:space="preserve">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 xml:space="preserve">на выполнение работ, </w:t>
            </w:r>
            <w:r w:rsidR="00941999" w:rsidRPr="005B571B">
              <w:rPr>
                <w:sz w:val="26"/>
                <w:szCs w:val="26"/>
              </w:rPr>
              <w:t xml:space="preserve">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365529">
            <w:pPr>
              <w:jc w:val="both"/>
              <w:rPr>
                <w:sz w:val="26"/>
                <w:szCs w:val="26"/>
              </w:rPr>
            </w:pPr>
            <w:r w:rsidRPr="005B571B">
              <w:rPr>
                <w:sz w:val="26"/>
                <w:szCs w:val="26"/>
              </w:rPr>
              <w:t>10</w:t>
            </w:r>
            <w:r w:rsidR="00AE1C42" w:rsidRPr="005B571B">
              <w:rPr>
                <w:sz w:val="26"/>
                <w:szCs w:val="26"/>
              </w:rPr>
              <w:t>. В случае если наши предложения будут лучшими, мы готовы предоставить  документы, раскрывающие информацию в отношении всей цепочки собственников,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365529">
            <w:pPr>
              <w:rPr>
                <w:b/>
                <w:bCs/>
                <w:sz w:val="26"/>
                <w:szCs w:val="26"/>
              </w:rPr>
            </w:pPr>
            <w:r w:rsidRPr="0064779A">
              <w:rPr>
                <w:b/>
                <w:bCs/>
                <w:sz w:val="26"/>
                <w:szCs w:val="26"/>
              </w:rPr>
              <w:t xml:space="preserve">Руководитель </w:t>
            </w:r>
            <w:r w:rsidR="00365529">
              <w:rPr>
                <w:b/>
                <w:bCs/>
                <w:sz w:val="26"/>
                <w:szCs w:val="26"/>
              </w:rPr>
              <w:t>претендента на участие в процедуре</w:t>
            </w:r>
            <w:r w:rsidRPr="0064779A">
              <w:rPr>
                <w:b/>
                <w:bCs/>
                <w:sz w:val="26"/>
                <w:szCs w:val="26"/>
              </w:rPr>
              <w:t xml:space="preserve">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365529" w:rsidRDefault="00365529" w:rsidP="000E6778">
      <w:pPr>
        <w:shd w:val="clear" w:color="auto" w:fill="FFFFFF"/>
        <w:ind w:left="830"/>
        <w:jc w:val="center"/>
        <w:rPr>
          <w:b/>
          <w:bCs/>
          <w:sz w:val="26"/>
          <w:szCs w:val="26"/>
        </w:rPr>
      </w:pPr>
    </w:p>
    <w:p w:rsidR="00365529" w:rsidRDefault="00365529"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D31395" w:rsidRDefault="00D31395" w:rsidP="000E6778">
      <w:pPr>
        <w:shd w:val="clear" w:color="auto" w:fill="FFFFFF"/>
        <w:ind w:left="830"/>
        <w:jc w:val="center"/>
        <w:rPr>
          <w:b/>
          <w:bCs/>
          <w:sz w:val="26"/>
          <w:szCs w:val="26"/>
        </w:rPr>
      </w:pPr>
    </w:p>
    <w:p w:rsidR="00365529" w:rsidRDefault="006C3267" w:rsidP="000E6778">
      <w:pPr>
        <w:shd w:val="clear" w:color="auto" w:fill="FFFFFF"/>
        <w:ind w:left="830"/>
        <w:jc w:val="center"/>
        <w:rPr>
          <w:b/>
          <w:bCs/>
          <w:sz w:val="26"/>
          <w:szCs w:val="26"/>
        </w:rPr>
      </w:pPr>
      <w:r w:rsidRPr="006C3267">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365529">
        <w:rPr>
          <w:b/>
          <w:bCs/>
          <w:sz w:val="26"/>
          <w:szCs w:val="26"/>
        </w:rPr>
        <w:t>ПРЕТЕНДЕНТА</w:t>
      </w:r>
    </w:p>
    <w:p w:rsidR="000E6778" w:rsidRPr="00AE1C42" w:rsidRDefault="00365529" w:rsidP="000E6778">
      <w:pPr>
        <w:shd w:val="clear" w:color="auto" w:fill="FFFFFF"/>
        <w:ind w:left="830"/>
        <w:jc w:val="center"/>
        <w:rPr>
          <w:sz w:val="26"/>
          <w:szCs w:val="26"/>
        </w:rPr>
      </w:pPr>
      <w:r>
        <w:rPr>
          <w:b/>
          <w:bCs/>
          <w:sz w:val="26"/>
          <w:szCs w:val="26"/>
        </w:rPr>
        <w:t>на участие в процедуре запроса предложений</w:t>
      </w:r>
      <w:r w:rsidR="000E6778" w:rsidRPr="00AE1C42">
        <w:rPr>
          <w:b/>
          <w:bCs/>
          <w:sz w:val="26"/>
          <w:szCs w:val="26"/>
        </w:rPr>
        <w:t xml:space="preserve"> </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365529">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365529">
              <w:rPr>
                <w:b/>
                <w:sz w:val="26"/>
                <w:szCs w:val="26"/>
              </w:rPr>
              <w:t>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342640">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342640">
              <w:rPr>
                <w:b/>
                <w:sz w:val="26"/>
                <w:szCs w:val="26"/>
              </w:rPr>
              <w:t>претендента на участие в процедуре</w:t>
            </w:r>
            <w:r w:rsidR="00342640" w:rsidRPr="00AE1C42">
              <w:rPr>
                <w:b/>
                <w:sz w:val="26"/>
                <w:szCs w:val="26"/>
              </w:rPr>
              <w:t xml:space="preserve"> </w:t>
            </w:r>
            <w:r w:rsidR="00342640" w:rsidRPr="0064779A">
              <w:rPr>
                <w:b/>
                <w:sz w:val="26"/>
                <w:szCs w:val="26"/>
              </w:rPr>
              <w:t>запроса предложений</w:t>
            </w:r>
            <w:r w:rsidR="00342640" w:rsidRPr="00AE1C42">
              <w:rPr>
                <w:b/>
                <w:sz w:val="26"/>
                <w:szCs w:val="26"/>
              </w:rPr>
              <w:t xml:space="preserve"> </w:t>
            </w:r>
            <w:r w:rsidR="00342640">
              <w:rPr>
                <w:b/>
                <w:sz w:val="26"/>
                <w:szCs w:val="26"/>
              </w:rPr>
              <w:t>–</w:t>
            </w:r>
            <w:r w:rsidRPr="00AE1C42">
              <w:rPr>
                <w:b/>
                <w:sz w:val="26"/>
                <w:szCs w:val="26"/>
              </w:rPr>
              <w:t xml:space="preserve"> </w:t>
            </w:r>
            <w:r w:rsidR="00342640">
              <w:rPr>
                <w:b/>
                <w:sz w:val="26"/>
                <w:szCs w:val="26"/>
              </w:rPr>
              <w:t xml:space="preserve">для </w:t>
            </w:r>
            <w:r w:rsidRPr="00AE1C42">
              <w:rPr>
                <w:b/>
                <w:sz w:val="26"/>
                <w:szCs w:val="26"/>
              </w:rPr>
              <w:t>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AE1C42" w:rsidRPr="00E53FD8" w:rsidRDefault="000E6778" w:rsidP="00D31395">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D31395">
        <w:trPr>
          <w:trHeight w:hRule="exact" w:val="696"/>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C2374D">
            <w:pPr>
              <w:shd w:val="clear" w:color="auto" w:fill="FFFFFF"/>
              <w:rPr>
                <w:sz w:val="26"/>
                <w:szCs w:val="26"/>
              </w:rPr>
            </w:pPr>
            <w:r w:rsidRPr="00AE1C42">
              <w:rPr>
                <w:i/>
                <w:iCs/>
                <w:spacing w:val="-4"/>
                <w:sz w:val="26"/>
                <w:szCs w:val="26"/>
              </w:rPr>
              <w:t xml:space="preserve">ИНН, КПП, ОКПО, ОКВЭД </w:t>
            </w:r>
            <w:r w:rsidR="00C2374D" w:rsidRPr="00C2374D">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D31395">
        <w:trPr>
          <w:trHeight w:hRule="exact" w:val="462"/>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342640">
              <w:rPr>
                <w:b/>
                <w:sz w:val="26"/>
                <w:szCs w:val="26"/>
              </w:rPr>
              <w:t>претендента на участие в процедуре</w:t>
            </w:r>
            <w:r w:rsidR="00342640" w:rsidRPr="00AE1C42">
              <w:rPr>
                <w:b/>
                <w:sz w:val="26"/>
                <w:szCs w:val="26"/>
              </w:rPr>
              <w:t xml:space="preserve"> </w:t>
            </w:r>
            <w:r w:rsidR="00342640"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b/>
                <w:sz w:val="26"/>
                <w:szCs w:val="26"/>
              </w:rPr>
            </w:pPr>
            <w:r w:rsidRPr="00AE1C42">
              <w:rPr>
                <w:b/>
                <w:sz w:val="26"/>
                <w:szCs w:val="26"/>
              </w:rPr>
              <w:t xml:space="preserve"> Страна</w:t>
            </w:r>
          </w:p>
          <w:p w:rsidR="00D31395" w:rsidRPr="00AE1C42" w:rsidRDefault="00D31395" w:rsidP="000E6778">
            <w:pPr>
              <w:shd w:val="clear" w:color="auto" w:fill="FFFFFF"/>
              <w:rPr>
                <w:b/>
                <w:sz w:val="26"/>
                <w:szCs w:val="26"/>
              </w:rPr>
            </w:pP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D31395">
        <w:trPr>
          <w:trHeight w:hRule="exact" w:val="362"/>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342640">
              <w:rPr>
                <w:b/>
                <w:sz w:val="26"/>
                <w:szCs w:val="26"/>
              </w:rPr>
              <w:t>претендента на участие в процедуре</w:t>
            </w:r>
            <w:r w:rsidR="00342640" w:rsidRPr="00AE1C42">
              <w:rPr>
                <w:b/>
                <w:sz w:val="26"/>
                <w:szCs w:val="26"/>
              </w:rPr>
              <w:t xml:space="preserve"> </w:t>
            </w:r>
            <w:r w:rsidR="00342640"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D31395">
        <w:trPr>
          <w:trHeight w:hRule="exact" w:val="43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Default="000E6778" w:rsidP="000E6778">
            <w:pPr>
              <w:shd w:val="clear" w:color="auto" w:fill="FFFFFF"/>
              <w:rPr>
                <w:b/>
                <w:sz w:val="26"/>
                <w:szCs w:val="26"/>
              </w:rPr>
            </w:pPr>
            <w:r w:rsidRPr="00AE1C42">
              <w:rPr>
                <w:b/>
                <w:sz w:val="26"/>
                <w:szCs w:val="26"/>
              </w:rPr>
              <w:t xml:space="preserve"> Адрес</w:t>
            </w:r>
          </w:p>
          <w:p w:rsidR="00342640" w:rsidRPr="00AE1C42" w:rsidRDefault="00342640" w:rsidP="000E6778">
            <w:pPr>
              <w:shd w:val="clear" w:color="auto" w:fill="FFFFFF"/>
              <w:rPr>
                <w:b/>
                <w:sz w:val="26"/>
                <w:szCs w:val="26"/>
              </w:rPr>
            </w:pPr>
          </w:p>
        </w:tc>
      </w:tr>
      <w:tr w:rsidR="000E6778" w:rsidRPr="00AE1C42" w:rsidTr="00D31395">
        <w:trPr>
          <w:trHeight w:hRule="exact" w:val="416"/>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lastRenderedPageBreak/>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D31395" w:rsidRDefault="000E6778" w:rsidP="00D31395">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r w:rsidR="00D31395">
        <w:rPr>
          <w:i/>
          <w:sz w:val="26"/>
          <w:szCs w:val="26"/>
        </w:rPr>
        <w:t xml:space="preserve"> </w:t>
      </w: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D31395">
            <w:pPr>
              <w:shd w:val="clear" w:color="auto" w:fill="FFFFFF"/>
              <w:tabs>
                <w:tab w:val="center" w:pos="4677"/>
                <w:tab w:val="right" w:pos="9355"/>
              </w:tabs>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342640">
              <w:rPr>
                <w:b/>
                <w:sz w:val="26"/>
                <w:szCs w:val="26"/>
              </w:rPr>
              <w:t>претенденту на участие в процедуре</w:t>
            </w:r>
            <w:r w:rsidR="00342640" w:rsidRPr="00AE1C42">
              <w:rPr>
                <w:b/>
                <w:sz w:val="26"/>
                <w:szCs w:val="26"/>
              </w:rPr>
              <w:t xml:space="preserve"> </w:t>
            </w:r>
            <w:r w:rsidR="00342640" w:rsidRPr="0064779A">
              <w:rPr>
                <w:b/>
                <w:sz w:val="26"/>
                <w:szCs w:val="26"/>
              </w:rPr>
              <w:t>запроса предложений</w:t>
            </w:r>
            <w:r w:rsidR="0064779A" w:rsidRPr="0064779A">
              <w:rPr>
                <w:b/>
                <w:bCs/>
                <w:spacing w:val="-1"/>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D31395">
            <w:pPr>
              <w:tabs>
                <w:tab w:val="center" w:pos="4677"/>
                <w:tab w:val="right" w:pos="9355"/>
              </w:tabs>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0E6778" w:rsidRPr="00AE1C42" w:rsidTr="00D31395">
        <w:trPr>
          <w:trHeight w:val="2870"/>
        </w:trPr>
        <w:tc>
          <w:tcPr>
            <w:tcW w:w="5920" w:type="dxa"/>
          </w:tcPr>
          <w:p w:rsidR="000E6778" w:rsidRPr="00AE1C42" w:rsidRDefault="00D31395" w:rsidP="000E6778">
            <w:pPr>
              <w:shd w:val="clear" w:color="auto" w:fill="FFFFFF"/>
              <w:tabs>
                <w:tab w:val="center" w:pos="4677"/>
                <w:tab w:val="right" w:pos="9355"/>
              </w:tabs>
              <w:spacing w:line="247" w:lineRule="exact"/>
              <w:ind w:left="34" w:right="122"/>
              <w:rPr>
                <w:sz w:val="26"/>
                <w:szCs w:val="26"/>
              </w:rPr>
            </w:pPr>
            <w:r>
              <w:rPr>
                <w:sz w:val="26"/>
                <w:szCs w:val="26"/>
              </w:rPr>
              <w:t>8</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запроса предложений</w:t>
      </w:r>
      <w:r w:rsidRPr="00B51A43">
        <w:rPr>
          <w:i/>
          <w:iCs/>
          <w:spacing w:val="-1"/>
          <w:sz w:val="26"/>
          <w:szCs w:val="26"/>
        </w:rPr>
        <w:t xml:space="preserve"> на </w:t>
      </w:r>
      <w:r w:rsidRPr="00342640">
        <w:rPr>
          <w:i/>
          <w:iCs/>
          <w:spacing w:val="-1"/>
          <w:sz w:val="26"/>
          <w:szCs w:val="26"/>
        </w:rPr>
        <w:t xml:space="preserve">официальном сайте/документы, подтверждающие факт обжалования </w:t>
      </w:r>
      <w:r w:rsidR="00342640" w:rsidRPr="00342640">
        <w:rPr>
          <w:i/>
          <w:sz w:val="26"/>
          <w:szCs w:val="26"/>
        </w:rPr>
        <w:t>претендентом на участие в процедуре запроса предложений</w:t>
      </w:r>
      <w:r w:rsidRPr="00342640">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342640"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BE74C7" w:rsidRDefault="000E6778" w:rsidP="00BE74C7">
      <w:pPr>
        <w:shd w:val="clear" w:color="auto" w:fill="FFFFFF"/>
        <w:ind w:left="161"/>
        <w:rPr>
          <w:sz w:val="20"/>
          <w:szCs w:val="20"/>
        </w:rPr>
      </w:pPr>
      <w:r w:rsidRPr="00BE74C7">
        <w:rPr>
          <w:b/>
          <w:bCs/>
          <w:i/>
          <w:iCs/>
          <w:spacing w:val="-2"/>
          <w:sz w:val="20"/>
          <w:szCs w:val="20"/>
          <w:u w:val="single"/>
        </w:rPr>
        <w:t>Примечание</w:t>
      </w:r>
      <w:r w:rsidRPr="00BE74C7">
        <w:rPr>
          <w:b/>
          <w:bCs/>
          <w:i/>
          <w:iCs/>
          <w:spacing w:val="-2"/>
          <w:sz w:val="20"/>
          <w:szCs w:val="20"/>
        </w:rPr>
        <w:t>:</w:t>
      </w:r>
    </w:p>
    <w:p w:rsidR="00342640" w:rsidRPr="00AE1C42" w:rsidRDefault="00342640" w:rsidP="00BE74C7">
      <w:pPr>
        <w:shd w:val="clear" w:color="auto" w:fill="FFFFFF"/>
        <w:ind w:left="110" w:firstLine="317"/>
        <w:jc w:val="both"/>
        <w:rPr>
          <w:sz w:val="26"/>
          <w:szCs w:val="26"/>
        </w:rPr>
      </w:pPr>
      <w:r w:rsidRPr="00BE74C7">
        <w:rPr>
          <w:b/>
          <w:sz w:val="20"/>
          <w:szCs w:val="20"/>
        </w:rPr>
        <w:t xml:space="preserve">Претендент на участие в процедуре запроса предложений </w:t>
      </w:r>
      <w:r w:rsidR="000E6778" w:rsidRPr="00BE74C7">
        <w:rPr>
          <w:spacing w:val="-2"/>
          <w:sz w:val="20"/>
          <w:szCs w:val="20"/>
        </w:rPr>
        <w:t xml:space="preserve">по своему усмотрению в подтверждение данных, представленных в </w:t>
      </w:r>
      <w:r w:rsidR="000E6778" w:rsidRPr="00BE74C7">
        <w:rPr>
          <w:spacing w:val="-1"/>
          <w:sz w:val="20"/>
          <w:szCs w:val="20"/>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342640" w:rsidRDefault="000E6778" w:rsidP="00342640">
      <w:pPr>
        <w:shd w:val="clear" w:color="auto" w:fill="FFFFFF"/>
        <w:tabs>
          <w:tab w:val="left" w:leader="underscore" w:pos="6566"/>
        </w:tabs>
        <w:spacing w:before="535" w:line="276" w:lineRule="auto"/>
        <w:ind w:left="466"/>
        <w:rPr>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342640">
        <w:rPr>
          <w:b/>
          <w:bCs/>
          <w:i/>
          <w:iCs/>
          <w:sz w:val="22"/>
          <w:szCs w:val="22"/>
        </w:rPr>
        <w:t xml:space="preserve">(наименование </w:t>
      </w:r>
      <w:r w:rsidR="00342640" w:rsidRPr="00342640">
        <w:rPr>
          <w:b/>
          <w:i/>
          <w:sz w:val="22"/>
          <w:szCs w:val="22"/>
        </w:rPr>
        <w:t>претендента на участие в процедуре запроса предложений</w:t>
      </w:r>
      <w:r w:rsidRPr="00342640">
        <w:rPr>
          <w:b/>
          <w:bCs/>
          <w:i/>
          <w:iCs/>
          <w:sz w:val="22"/>
          <w:szCs w:val="22"/>
        </w:rPr>
        <w:t xml:space="preserve">) </w:t>
      </w:r>
    </w:p>
    <w:p w:rsidR="00342640"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342640" w:rsidRPr="00342640" w:rsidRDefault="00342640" w:rsidP="002D220B">
      <w:pPr>
        <w:shd w:val="clear" w:color="auto" w:fill="FFFFFF"/>
        <w:spacing w:line="276" w:lineRule="auto"/>
        <w:rPr>
          <w:b/>
          <w:bCs/>
          <w:i/>
          <w:iCs/>
          <w:sz w:val="22"/>
          <w:szCs w:val="22"/>
        </w:rPr>
      </w:pPr>
      <w:r w:rsidRPr="00342640">
        <w:rPr>
          <w:spacing w:val="-3"/>
          <w:sz w:val="22"/>
          <w:szCs w:val="22"/>
        </w:rPr>
        <w:tab/>
      </w:r>
      <w:r w:rsidRPr="00342640">
        <w:rPr>
          <w:spacing w:val="-3"/>
          <w:sz w:val="22"/>
          <w:szCs w:val="22"/>
        </w:rPr>
        <w:tab/>
      </w:r>
      <w:r w:rsidRPr="00342640">
        <w:rPr>
          <w:spacing w:val="-3"/>
          <w:sz w:val="22"/>
          <w:szCs w:val="22"/>
        </w:rPr>
        <w:tab/>
      </w:r>
      <w:r w:rsidRPr="00342640">
        <w:rPr>
          <w:b/>
          <w:i/>
          <w:spacing w:val="-3"/>
          <w:sz w:val="22"/>
          <w:szCs w:val="22"/>
        </w:rPr>
        <w:t xml:space="preserve">(наименование </w:t>
      </w:r>
      <w:r w:rsidRPr="00342640">
        <w:rPr>
          <w:b/>
          <w:bCs/>
          <w:i/>
          <w:iCs/>
          <w:sz w:val="22"/>
          <w:szCs w:val="22"/>
        </w:rPr>
        <w:t>запроса предложений</w:t>
      </w:r>
      <w:r w:rsidRPr="00342640">
        <w:rPr>
          <w:b/>
          <w:i/>
          <w:spacing w:val="-3"/>
          <w:sz w:val="22"/>
          <w:szCs w:val="22"/>
        </w:rPr>
        <w:t>)</w:t>
      </w:r>
    </w:p>
    <w:p w:rsidR="000E6778" w:rsidRPr="00AE1C42" w:rsidRDefault="000E6778" w:rsidP="00342640">
      <w:pPr>
        <w:shd w:val="clear" w:color="auto" w:fill="FFFFFF"/>
        <w:spacing w:line="276" w:lineRule="auto"/>
        <w:rPr>
          <w:spacing w:val="-3"/>
          <w:sz w:val="26"/>
          <w:szCs w:val="26"/>
        </w:rPr>
      </w:pPr>
      <w:r w:rsidRPr="00AE1C42">
        <w:rPr>
          <w:spacing w:val="-3"/>
          <w:sz w:val="26"/>
          <w:szCs w:val="26"/>
        </w:rPr>
        <w:t xml:space="preserve">нижеперечисленные </w:t>
      </w:r>
      <w:r w:rsidR="00342640">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8222"/>
        <w:gridCol w:w="1843"/>
      </w:tblGrid>
      <w:tr w:rsidR="000E6778" w:rsidRPr="00AE1C42" w:rsidTr="00342640">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342640">
            <w:pPr>
              <w:shd w:val="clear" w:color="auto" w:fill="FFFFFF"/>
              <w:spacing w:line="262" w:lineRule="exact"/>
              <w:ind w:left="102" w:right="102"/>
              <w:rPr>
                <w:sz w:val="26"/>
                <w:szCs w:val="26"/>
              </w:rPr>
            </w:pPr>
            <w:r w:rsidRPr="00AE1C42">
              <w:rPr>
                <w:b/>
                <w:bCs/>
                <w:sz w:val="26"/>
                <w:szCs w:val="26"/>
              </w:rPr>
              <w:t>Количество страниц</w:t>
            </w:r>
          </w:p>
        </w:tc>
      </w:tr>
      <w:tr w:rsidR="000E6778" w:rsidRPr="00AE1C42" w:rsidTr="00342640">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342640">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342640">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342640">
        <w:trPr>
          <w:trHeight w:hRule="exact" w:val="266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342640">
        <w:trPr>
          <w:trHeight w:hRule="exact" w:val="85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342640">
        <w:trPr>
          <w:trHeight w:hRule="exact" w:val="198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342640">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C2374D">
            <w:pPr>
              <w:shd w:val="clear" w:color="auto" w:fill="FFFFFF"/>
              <w:spacing w:line="269" w:lineRule="exact"/>
              <w:ind w:right="252" w:firstLine="2"/>
              <w:rPr>
                <w:sz w:val="26"/>
                <w:szCs w:val="26"/>
              </w:rPr>
            </w:pPr>
            <w:r w:rsidRPr="00AE1C42">
              <w:rPr>
                <w:spacing w:val="-3"/>
                <w:sz w:val="26"/>
                <w:szCs w:val="26"/>
              </w:rPr>
              <w:t xml:space="preserve">Документ, подтверждающий полномочия лица на осуществление </w:t>
            </w:r>
            <w:r w:rsidRPr="00AE1C42">
              <w:rPr>
                <w:spacing w:val="-1"/>
                <w:sz w:val="26"/>
                <w:szCs w:val="26"/>
              </w:rPr>
              <w:t xml:space="preserve">действий от имени </w:t>
            </w:r>
            <w:r w:rsidR="00C2374D" w:rsidRPr="000F1E2C">
              <w:rPr>
                <w:sz w:val="26"/>
                <w:szCs w:val="26"/>
              </w:rPr>
              <w:t>претендент</w:t>
            </w:r>
            <w:r w:rsidR="00C2374D">
              <w:rPr>
                <w:sz w:val="26"/>
                <w:szCs w:val="26"/>
              </w:rPr>
              <w:t>а</w:t>
            </w:r>
            <w:r w:rsidR="00C2374D" w:rsidRPr="000F1E2C">
              <w:rPr>
                <w:sz w:val="26"/>
                <w:szCs w:val="26"/>
              </w:rPr>
              <w:t xml:space="preserve"> на участие в процедуре запроса предложений</w:t>
            </w:r>
            <w:r w:rsidR="00C2374D" w:rsidRPr="00AE1C42">
              <w:rPr>
                <w:spacing w:val="-1"/>
                <w:sz w:val="26"/>
                <w:szCs w:val="26"/>
              </w:rPr>
              <w:t xml:space="preserve"> </w:t>
            </w:r>
            <w:r w:rsidRPr="00AE1C42">
              <w:rPr>
                <w:spacing w:val="-1"/>
                <w:sz w:val="26"/>
                <w:szCs w:val="26"/>
              </w:rPr>
              <w:t xml:space="preserve">(в случае </w:t>
            </w:r>
            <w:r w:rsidRPr="00AE1C42">
              <w:rPr>
                <w:sz w:val="26"/>
                <w:szCs w:val="26"/>
              </w:rPr>
              <w:t>необходимости)</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342640">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BE74C7">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BE74C7">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342640">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усмотрению </w:t>
            </w:r>
            <w:r w:rsidR="00C2374D" w:rsidRPr="000F1E2C">
              <w:rPr>
                <w:sz w:val="26"/>
                <w:szCs w:val="26"/>
              </w:rPr>
              <w:t>претендентом на участие в процедуре запроса предложений</w:t>
            </w:r>
            <w:r w:rsidRPr="00AE1C42">
              <w:rPr>
                <w:sz w:val="26"/>
                <w:szCs w:val="26"/>
              </w:rPr>
              <w:t>, в том числе:</w:t>
            </w:r>
            <w:r>
              <w:rPr>
                <w:spacing w:val="-3"/>
                <w:sz w:val="26"/>
                <w:szCs w:val="26"/>
              </w:rPr>
              <w:t xml:space="preserve"> (конкретизировать наименование документа)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342640">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822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342640">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D31395">
      <w:headerReference w:type="even" r:id="rId8"/>
      <w:headerReference w:type="default" r:id="rId9"/>
      <w:footerReference w:type="even" r:id="rId10"/>
      <w:footerReference w:type="default" r:id="rId11"/>
      <w:headerReference w:type="first" r:id="rId12"/>
      <w:footerReference w:type="first" r:id="rId13"/>
      <w:pgSz w:w="11906" w:h="16838"/>
      <w:pgMar w:top="851" w:right="567" w:bottom="851"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447E" w:rsidRDefault="00DC447E">
      <w:r>
        <w:separator/>
      </w:r>
    </w:p>
  </w:endnote>
  <w:endnote w:type="continuationSeparator" w:id="1">
    <w:p w:rsidR="00DC447E" w:rsidRDefault="00DC44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BE2" w:rsidRDefault="00A80BE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BE2" w:rsidRDefault="00A80BE2">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0BE2" w:rsidRDefault="00A80BE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447E" w:rsidRDefault="00DC447E">
      <w:r>
        <w:separator/>
      </w:r>
    </w:p>
  </w:footnote>
  <w:footnote w:type="continuationSeparator" w:id="1">
    <w:p w:rsidR="00DC447E" w:rsidRDefault="00DC44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6C3267"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80BE2">
      <w:t>3</w:t>
    </w:r>
    <w:r w:rsidRPr="008555BD">
      <w:t xml:space="preserve"> к </w:t>
    </w:r>
    <w:r>
      <w:rPr>
        <w:bCs/>
      </w:rPr>
      <w:t>Документации о запросе предложений</w:t>
    </w:r>
  </w:p>
  <w:p w:rsidR="0089661C" w:rsidRDefault="0089661C" w:rsidP="008555BD">
    <w:pPr>
      <w:suppressAutoHyphens/>
      <w:jc w:val="right"/>
    </w:pPr>
    <w:r w:rsidRPr="008555BD">
      <w:t xml:space="preserve">на проведение </w:t>
    </w:r>
    <w:r>
      <w:t>запроса предложений</w:t>
    </w:r>
    <w:r w:rsidRPr="008555BD">
      <w:t xml:space="preserve"> на </w:t>
    </w:r>
    <w:r>
      <w:t>_______</w:t>
    </w:r>
    <w:r w:rsidRPr="008555BD">
      <w:t xml:space="preserve"> </w:t>
    </w:r>
  </w:p>
  <w:p w:rsidR="0089661C" w:rsidRPr="008555BD" w:rsidRDefault="0089661C" w:rsidP="008555BD">
    <w:pPr>
      <w:suppressAutoHyphens/>
      <w:jc w:val="right"/>
    </w:pPr>
    <w:r>
      <w:t>_______________________________________</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stylePaneFormatFilter w:val="3F01"/>
  <w:defaultTabStop w:val="708"/>
  <w:drawingGridHorizontalSpacing w:val="120"/>
  <w:displayHorizontalDrawingGridEvery w:val="2"/>
  <w:characterSpacingControl w:val="doNotCompress"/>
  <w:hdrShapeDefaults>
    <o:shapedefaults v:ext="edit" spidmax="46082"/>
  </w:hdrShapeDefaults>
  <w:footnotePr>
    <w:footnote w:id="0"/>
    <w:footnote w:id="1"/>
  </w:footnotePr>
  <w:endnotePr>
    <w:endnote w:id="0"/>
    <w:endnote w:id="1"/>
  </w:endnotePr>
  <w:compat/>
  <w:rsids>
    <w:rsidRoot w:val="00941999"/>
    <w:rsid w:val="0003506F"/>
    <w:rsid w:val="000444B0"/>
    <w:rsid w:val="00085F31"/>
    <w:rsid w:val="00094980"/>
    <w:rsid w:val="000B2A07"/>
    <w:rsid w:val="000D19B2"/>
    <w:rsid w:val="000E6778"/>
    <w:rsid w:val="00103927"/>
    <w:rsid w:val="00115FF4"/>
    <w:rsid w:val="00117763"/>
    <w:rsid w:val="00127850"/>
    <w:rsid w:val="00141B46"/>
    <w:rsid w:val="00150346"/>
    <w:rsid w:val="00150BFB"/>
    <w:rsid w:val="00160BFC"/>
    <w:rsid w:val="00161AC9"/>
    <w:rsid w:val="00185133"/>
    <w:rsid w:val="00230021"/>
    <w:rsid w:val="00231275"/>
    <w:rsid w:val="00267DE8"/>
    <w:rsid w:val="00280B65"/>
    <w:rsid w:val="002A3FED"/>
    <w:rsid w:val="002D220B"/>
    <w:rsid w:val="00312738"/>
    <w:rsid w:val="00342640"/>
    <w:rsid w:val="00365529"/>
    <w:rsid w:val="003B1C3D"/>
    <w:rsid w:val="003B1D28"/>
    <w:rsid w:val="00407967"/>
    <w:rsid w:val="00451258"/>
    <w:rsid w:val="004522DB"/>
    <w:rsid w:val="004538BA"/>
    <w:rsid w:val="0049390A"/>
    <w:rsid w:val="004A449A"/>
    <w:rsid w:val="004D4300"/>
    <w:rsid w:val="004F6A39"/>
    <w:rsid w:val="00511363"/>
    <w:rsid w:val="00523C03"/>
    <w:rsid w:val="0055159C"/>
    <w:rsid w:val="0058505A"/>
    <w:rsid w:val="005905BF"/>
    <w:rsid w:val="005A4BDF"/>
    <w:rsid w:val="005B571B"/>
    <w:rsid w:val="005E5ADE"/>
    <w:rsid w:val="005E6BA4"/>
    <w:rsid w:val="006025B3"/>
    <w:rsid w:val="006431E4"/>
    <w:rsid w:val="0064779A"/>
    <w:rsid w:val="00666BA9"/>
    <w:rsid w:val="006B67A7"/>
    <w:rsid w:val="006C3267"/>
    <w:rsid w:val="006D0A9E"/>
    <w:rsid w:val="006F479F"/>
    <w:rsid w:val="00724B0C"/>
    <w:rsid w:val="0073725D"/>
    <w:rsid w:val="00745B05"/>
    <w:rsid w:val="0075085C"/>
    <w:rsid w:val="00765AE3"/>
    <w:rsid w:val="007744FB"/>
    <w:rsid w:val="007964ED"/>
    <w:rsid w:val="007D368A"/>
    <w:rsid w:val="008135AA"/>
    <w:rsid w:val="0084128C"/>
    <w:rsid w:val="008555BD"/>
    <w:rsid w:val="00857527"/>
    <w:rsid w:val="00866406"/>
    <w:rsid w:val="008832B9"/>
    <w:rsid w:val="0089661C"/>
    <w:rsid w:val="008A58AD"/>
    <w:rsid w:val="008C1E6A"/>
    <w:rsid w:val="008E5B94"/>
    <w:rsid w:val="008F09FC"/>
    <w:rsid w:val="00905B3A"/>
    <w:rsid w:val="00941999"/>
    <w:rsid w:val="00953FED"/>
    <w:rsid w:val="009A6338"/>
    <w:rsid w:val="00A80BE2"/>
    <w:rsid w:val="00A82CB6"/>
    <w:rsid w:val="00AA3D72"/>
    <w:rsid w:val="00AC313E"/>
    <w:rsid w:val="00AD08CB"/>
    <w:rsid w:val="00AD4239"/>
    <w:rsid w:val="00AE1C42"/>
    <w:rsid w:val="00AE2D70"/>
    <w:rsid w:val="00AF57E7"/>
    <w:rsid w:val="00B00E8B"/>
    <w:rsid w:val="00B17660"/>
    <w:rsid w:val="00B51A43"/>
    <w:rsid w:val="00B94D04"/>
    <w:rsid w:val="00BB407E"/>
    <w:rsid w:val="00BE74C7"/>
    <w:rsid w:val="00C03008"/>
    <w:rsid w:val="00C2374D"/>
    <w:rsid w:val="00C62568"/>
    <w:rsid w:val="00C646F2"/>
    <w:rsid w:val="00C67924"/>
    <w:rsid w:val="00C9095C"/>
    <w:rsid w:val="00CB055E"/>
    <w:rsid w:val="00CB0A00"/>
    <w:rsid w:val="00CC2792"/>
    <w:rsid w:val="00CF44B7"/>
    <w:rsid w:val="00D31395"/>
    <w:rsid w:val="00D56347"/>
    <w:rsid w:val="00DC447E"/>
    <w:rsid w:val="00DD6B0B"/>
    <w:rsid w:val="00DE1094"/>
    <w:rsid w:val="00E13177"/>
    <w:rsid w:val="00E21E23"/>
    <w:rsid w:val="00E35A26"/>
    <w:rsid w:val="00E53FD8"/>
    <w:rsid w:val="00E752E0"/>
    <w:rsid w:val="00E97369"/>
    <w:rsid w:val="00EA38AD"/>
    <w:rsid w:val="00EC269B"/>
    <w:rsid w:val="00EC5876"/>
    <w:rsid w:val="00EE0971"/>
    <w:rsid w:val="00EE22E8"/>
    <w:rsid w:val="00F05C0A"/>
    <w:rsid w:val="00F20760"/>
    <w:rsid w:val="00F40B0D"/>
    <w:rsid w:val="00F54C39"/>
    <w:rsid w:val="00F94C95"/>
    <w:rsid w:val="00FE3D03"/>
    <w:rsid w:val="00FF4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6CB4-FB60-4E0B-9A37-DF405DE0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2168</Words>
  <Characters>12364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14503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e.farrahova</cp:lastModifiedBy>
  <cp:revision>4</cp:revision>
  <cp:lastPrinted>2009-04-16T11:27:00Z</cp:lastPrinted>
  <dcterms:created xsi:type="dcterms:W3CDTF">2012-04-12T08:02:00Z</dcterms:created>
  <dcterms:modified xsi:type="dcterms:W3CDTF">2012-04-12T08:14:00Z</dcterms:modified>
</cp:coreProperties>
</file>