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789" w:rsidRPr="00995789" w:rsidRDefault="00995789" w:rsidP="00995789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995789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BA6910" w:rsidRPr="007A4911" w:rsidRDefault="00BA6910" w:rsidP="00995789">
      <w:pPr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995789" w:rsidRDefault="00BA6910" w:rsidP="00995789">
      <w:pPr>
        <w:ind w:left="708"/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Выполнение подрядных работ</w:t>
      </w:r>
    </w:p>
    <w:p w:rsidR="005B0229" w:rsidRPr="007A4911" w:rsidRDefault="00DB4728" w:rsidP="00995789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="00A37247" w:rsidRPr="007A4911">
        <w:rPr>
          <w:sz w:val="24"/>
          <w:szCs w:val="24"/>
        </w:rPr>
        <w:t xml:space="preserve"> </w:t>
      </w:r>
      <w:r w:rsidR="003B4F11">
        <w:rPr>
          <w:sz w:val="24"/>
          <w:szCs w:val="24"/>
        </w:rPr>
        <w:t xml:space="preserve"> </w:t>
      </w:r>
      <w:r w:rsidR="003B4F11" w:rsidRPr="003B4F11">
        <w:rPr>
          <w:sz w:val="24"/>
          <w:szCs w:val="24"/>
        </w:rPr>
        <w:t xml:space="preserve"> </w:t>
      </w:r>
      <w:r w:rsidRPr="00DB4728">
        <w:rPr>
          <w:sz w:val="24"/>
          <w:szCs w:val="24"/>
        </w:rPr>
        <w:t xml:space="preserve">Реконструкцию зданий </w:t>
      </w:r>
      <w:proofErr w:type="spellStart"/>
      <w:r w:rsidRPr="00DB4728">
        <w:rPr>
          <w:sz w:val="24"/>
          <w:szCs w:val="24"/>
        </w:rPr>
        <w:t>Стерлитамакского</w:t>
      </w:r>
      <w:proofErr w:type="spellEnd"/>
      <w:r w:rsidRPr="00DB4728">
        <w:rPr>
          <w:sz w:val="24"/>
          <w:szCs w:val="24"/>
        </w:rPr>
        <w:t xml:space="preserve">, Белебеевского </w:t>
      </w:r>
      <w:proofErr w:type="gramStart"/>
      <w:r w:rsidRPr="00DB4728">
        <w:rPr>
          <w:sz w:val="24"/>
          <w:szCs w:val="24"/>
        </w:rPr>
        <w:t>МЦТЭТ  и</w:t>
      </w:r>
      <w:proofErr w:type="gramEnd"/>
      <w:r w:rsidRPr="00DB4728">
        <w:rPr>
          <w:sz w:val="24"/>
          <w:szCs w:val="24"/>
        </w:rPr>
        <w:t xml:space="preserve"> Раевского ЛТЦ</w:t>
      </w:r>
      <w:r w:rsidR="00995789">
        <w:rPr>
          <w:sz w:val="24"/>
          <w:szCs w:val="24"/>
        </w:rPr>
        <w:t xml:space="preserve"> </w:t>
      </w:r>
      <w:r w:rsidRPr="00DB4728">
        <w:rPr>
          <w:sz w:val="24"/>
          <w:szCs w:val="24"/>
        </w:rPr>
        <w:t>ПАО «Башинформсвязь», расположенных на территории Республики Башкортостан.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</w:t>
            </w:r>
            <w:r w:rsidR="00DB4728">
              <w:rPr>
                <w:sz w:val="24"/>
                <w:szCs w:val="24"/>
              </w:rPr>
              <w:t>Реконструкция</w:t>
            </w:r>
            <w:r w:rsidR="00864FB9" w:rsidRPr="007A4911">
              <w:rPr>
                <w:sz w:val="24"/>
                <w:szCs w:val="24"/>
              </w:rPr>
              <w:t xml:space="preserve"> </w:t>
            </w:r>
            <w:r w:rsidR="00DB4728">
              <w:rPr>
                <w:sz w:val="24"/>
                <w:szCs w:val="24"/>
              </w:rPr>
              <w:t xml:space="preserve"> </w:t>
            </w:r>
            <w:r w:rsidR="00864FB9" w:rsidRPr="007A4911">
              <w:rPr>
                <w:sz w:val="24"/>
                <w:szCs w:val="24"/>
              </w:rPr>
              <w:t xml:space="preserve">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«ЦТЭТ» - центр технической эксплуатации телекоммуникаций</w:t>
            </w:r>
          </w:p>
          <w:p w:rsidR="002A4CBF" w:rsidRPr="007A4911" w:rsidRDefault="00CC26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«ЛТЦ» _ линейный технический цех</w:t>
            </w:r>
          </w:p>
          <w:p w:rsidR="00B3711E" w:rsidRPr="007A4911" w:rsidRDefault="00270E2E" w:rsidP="00270E2E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8409C8" w:rsidRPr="007A4911">
              <w:rPr>
                <w:sz w:val="24"/>
                <w:szCs w:val="24"/>
              </w:rPr>
              <w:t xml:space="preserve">                   </w:t>
            </w:r>
            <w:r w:rsidRPr="007A4911">
              <w:rPr>
                <w:sz w:val="24"/>
                <w:szCs w:val="24"/>
              </w:rPr>
              <w:t xml:space="preserve">«здание АТС» </w:t>
            </w:r>
            <w:r w:rsidR="00ED0DEC" w:rsidRPr="007A4911">
              <w:rPr>
                <w:sz w:val="24"/>
                <w:szCs w:val="24"/>
              </w:rPr>
              <w:t>- помещение</w:t>
            </w:r>
            <w:r w:rsidRPr="007A4911">
              <w:rPr>
                <w:sz w:val="24"/>
                <w:szCs w:val="24"/>
              </w:rPr>
              <w:t xml:space="preserve"> Автоматической Телефонной Станции.</w:t>
            </w:r>
          </w:p>
          <w:p w:rsidR="00720F03" w:rsidRPr="007A4911" w:rsidRDefault="00E00EAD" w:rsidP="00720F03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</w:p>
          <w:p w:rsidR="00720F03" w:rsidRPr="007A4911" w:rsidRDefault="001439B2" w:rsidP="00E00EAD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62" w:rsidRPr="007A4911" w:rsidRDefault="000F657A" w:rsidP="003C6E62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9F1986" w:rsidRPr="007A4911">
              <w:rPr>
                <w:sz w:val="24"/>
                <w:szCs w:val="24"/>
              </w:rPr>
              <w:tab/>
              <w:t xml:space="preserve">Стоимость выполнения работ </w:t>
            </w:r>
            <w:r w:rsidR="00E00EAD" w:rsidRPr="007A4911">
              <w:rPr>
                <w:sz w:val="24"/>
                <w:szCs w:val="24"/>
              </w:rPr>
              <w:t>без НДС</w:t>
            </w:r>
            <w:r w:rsidR="00A632A6" w:rsidRPr="007A4911">
              <w:rPr>
                <w:sz w:val="24"/>
                <w:szCs w:val="24"/>
              </w:rPr>
              <w:t>:</w:t>
            </w:r>
            <w:r w:rsidR="00393352" w:rsidRPr="007A4911">
              <w:rPr>
                <w:sz w:val="24"/>
                <w:szCs w:val="24"/>
              </w:rPr>
              <w:t xml:space="preserve"> </w:t>
            </w:r>
            <w:r w:rsidR="00A632A6" w:rsidRPr="007A4911">
              <w:rPr>
                <w:sz w:val="24"/>
                <w:szCs w:val="24"/>
              </w:rPr>
              <w:t xml:space="preserve"> </w:t>
            </w:r>
          </w:p>
          <w:p w:rsidR="00E00EAD" w:rsidRPr="007A4911" w:rsidRDefault="00270C99" w:rsidP="00077FB1">
            <w:pPr>
              <w:rPr>
                <w:sz w:val="24"/>
                <w:szCs w:val="24"/>
              </w:rPr>
            </w:pPr>
            <w:r w:rsidRPr="004F4F82">
              <w:rPr>
                <w:sz w:val="28"/>
                <w:szCs w:val="24"/>
              </w:rPr>
              <w:t xml:space="preserve"> </w:t>
            </w:r>
            <w:r w:rsidR="00102A16" w:rsidRPr="004F4F82">
              <w:rPr>
                <w:sz w:val="22"/>
              </w:rPr>
              <w:t xml:space="preserve">  </w:t>
            </w:r>
            <w:r w:rsidR="003B4F11" w:rsidRPr="004F4F82">
              <w:rPr>
                <w:sz w:val="22"/>
              </w:rPr>
              <w:t xml:space="preserve"> </w:t>
            </w:r>
            <w:r w:rsidR="009F4274" w:rsidRPr="004F4F82">
              <w:rPr>
                <w:sz w:val="22"/>
              </w:rPr>
              <w:t>Реконструкция зданий</w:t>
            </w:r>
            <w:r w:rsidR="00DB4728" w:rsidRPr="004F4F82">
              <w:rPr>
                <w:sz w:val="22"/>
              </w:rPr>
              <w:t xml:space="preserve"> </w:t>
            </w:r>
            <w:proofErr w:type="spellStart"/>
            <w:r w:rsidR="00DB4728" w:rsidRPr="004F4F82">
              <w:rPr>
                <w:sz w:val="22"/>
              </w:rPr>
              <w:t>Стерлитамакского</w:t>
            </w:r>
            <w:proofErr w:type="spellEnd"/>
            <w:r w:rsidR="00DB4728" w:rsidRPr="004F4F82">
              <w:rPr>
                <w:sz w:val="22"/>
              </w:rPr>
              <w:t xml:space="preserve">, </w:t>
            </w:r>
            <w:proofErr w:type="spellStart"/>
            <w:r w:rsidR="00DB4728" w:rsidRPr="004F4F82">
              <w:rPr>
                <w:sz w:val="22"/>
              </w:rPr>
              <w:t>Белебеевского</w:t>
            </w:r>
            <w:proofErr w:type="spellEnd"/>
            <w:r w:rsidR="00DB4728" w:rsidRPr="004F4F82">
              <w:rPr>
                <w:sz w:val="22"/>
              </w:rPr>
              <w:t xml:space="preserve"> </w:t>
            </w:r>
            <w:r w:rsidR="00995789" w:rsidRPr="004F4F82">
              <w:rPr>
                <w:sz w:val="22"/>
              </w:rPr>
              <w:t>МЦТЭТ и</w:t>
            </w:r>
            <w:r w:rsidR="00DB4728" w:rsidRPr="004F4F82">
              <w:rPr>
                <w:sz w:val="22"/>
              </w:rPr>
              <w:t xml:space="preserve"> Раевского </w:t>
            </w:r>
            <w:r w:rsidR="00995789" w:rsidRPr="004F4F82">
              <w:rPr>
                <w:sz w:val="22"/>
              </w:rPr>
              <w:t xml:space="preserve">ЛТЦ, </w:t>
            </w:r>
            <w:r w:rsidR="00DB4728" w:rsidRPr="004F4F82">
              <w:rPr>
                <w:sz w:val="22"/>
              </w:rPr>
              <w:t>ПАО «Башинформсвязь», расположенных на территории Республики Башкортостан</w:t>
            </w:r>
            <w:r w:rsidR="004F4F82">
              <w:t>:</w:t>
            </w:r>
          </w:p>
          <w:p w:rsidR="00D22ABF" w:rsidRDefault="0005668B" w:rsidP="00077FB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</w:t>
            </w:r>
            <w:r w:rsidR="00D40AF4" w:rsidRPr="007A4911">
              <w:rPr>
                <w:sz w:val="24"/>
                <w:szCs w:val="24"/>
              </w:rPr>
              <w:t xml:space="preserve">НДС </w:t>
            </w:r>
            <w:r w:rsidR="00DB4728" w:rsidRPr="00DB4728">
              <w:rPr>
                <w:b/>
                <w:sz w:val="24"/>
                <w:szCs w:val="24"/>
              </w:rPr>
              <w:t>899</w:t>
            </w:r>
            <w:r w:rsidR="00DB4728">
              <w:rPr>
                <w:b/>
                <w:sz w:val="24"/>
                <w:szCs w:val="24"/>
              </w:rPr>
              <w:t xml:space="preserve"> </w:t>
            </w:r>
            <w:r w:rsidR="00DB4728" w:rsidRPr="00DB4728">
              <w:rPr>
                <w:b/>
                <w:sz w:val="24"/>
                <w:szCs w:val="24"/>
              </w:rPr>
              <w:t>980,32</w:t>
            </w:r>
            <w:r w:rsidR="00D22ABF">
              <w:rPr>
                <w:b/>
                <w:sz w:val="24"/>
                <w:szCs w:val="24"/>
              </w:rPr>
              <w:t xml:space="preserve"> </w:t>
            </w:r>
            <w:r w:rsidRPr="007A4911">
              <w:rPr>
                <w:sz w:val="24"/>
                <w:szCs w:val="24"/>
              </w:rPr>
              <w:t xml:space="preserve">руб.  </w:t>
            </w:r>
          </w:p>
          <w:p w:rsidR="00077FB1" w:rsidRPr="007A4911" w:rsidRDefault="00393352" w:rsidP="00D22ABF">
            <w:pPr>
              <w:spacing w:before="120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</w:t>
            </w:r>
            <w:r w:rsidR="00C94D9A" w:rsidRPr="007A4911">
              <w:rPr>
                <w:sz w:val="24"/>
                <w:szCs w:val="24"/>
              </w:rPr>
              <w:t xml:space="preserve"> </w:t>
            </w:r>
            <w:r w:rsidR="008D5E4E" w:rsidRPr="007A4911">
              <w:rPr>
                <w:sz w:val="24"/>
                <w:szCs w:val="24"/>
              </w:rPr>
              <w:t xml:space="preserve">НДС </w:t>
            </w:r>
            <w:r w:rsidR="00C94D9A" w:rsidRPr="007A4911">
              <w:rPr>
                <w:sz w:val="24"/>
                <w:szCs w:val="24"/>
              </w:rPr>
              <w:t>20</w:t>
            </w:r>
            <w:r w:rsidR="003C6E62" w:rsidRPr="007A4911">
              <w:rPr>
                <w:sz w:val="24"/>
                <w:szCs w:val="24"/>
              </w:rPr>
              <w:t xml:space="preserve">% </w:t>
            </w:r>
            <w:r w:rsidR="00D40AF4">
              <w:rPr>
                <w:b/>
                <w:sz w:val="24"/>
                <w:szCs w:val="24"/>
              </w:rPr>
              <w:t xml:space="preserve"> 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DB4728" w:rsidRPr="00DB4728">
              <w:rPr>
                <w:b/>
                <w:sz w:val="24"/>
                <w:szCs w:val="24"/>
              </w:rPr>
              <w:t>1</w:t>
            </w:r>
            <w:r w:rsidR="00DB4728">
              <w:rPr>
                <w:b/>
                <w:sz w:val="24"/>
                <w:szCs w:val="24"/>
              </w:rPr>
              <w:t> </w:t>
            </w:r>
            <w:r w:rsidR="00DB4728" w:rsidRPr="00DB4728">
              <w:rPr>
                <w:b/>
                <w:sz w:val="24"/>
                <w:szCs w:val="24"/>
              </w:rPr>
              <w:t>079</w:t>
            </w:r>
            <w:r w:rsidR="00DB4728">
              <w:rPr>
                <w:b/>
                <w:sz w:val="24"/>
                <w:szCs w:val="24"/>
              </w:rPr>
              <w:t xml:space="preserve"> </w:t>
            </w:r>
            <w:r w:rsidR="00DB4728" w:rsidRPr="00DB4728">
              <w:rPr>
                <w:b/>
                <w:sz w:val="24"/>
                <w:szCs w:val="24"/>
              </w:rPr>
              <w:t>976,38</w:t>
            </w:r>
            <w:r w:rsidR="00A37247">
              <w:rPr>
                <w:b/>
                <w:sz w:val="24"/>
                <w:szCs w:val="24"/>
              </w:rPr>
              <w:t xml:space="preserve"> </w:t>
            </w:r>
            <w:r w:rsidR="00A37247" w:rsidRPr="007A4911">
              <w:rPr>
                <w:sz w:val="24"/>
                <w:szCs w:val="24"/>
              </w:rPr>
              <w:t>руб.</w:t>
            </w:r>
          </w:p>
          <w:p w:rsidR="004F4F82" w:rsidRDefault="004F4F82" w:rsidP="00077FB1">
            <w:pPr>
              <w:rPr>
                <w:sz w:val="24"/>
                <w:szCs w:val="24"/>
              </w:rPr>
            </w:pPr>
          </w:p>
          <w:p w:rsidR="00077FB1" w:rsidRDefault="004F4F82" w:rsidP="00077FB1">
            <w:pPr>
              <w:rPr>
                <w:sz w:val="24"/>
                <w:szCs w:val="24"/>
              </w:rPr>
            </w:pPr>
            <w:r w:rsidRPr="002111A2">
              <w:rPr>
                <w:sz w:val="24"/>
                <w:szCs w:val="24"/>
              </w:rPr>
              <w:t xml:space="preserve">Перечень </w:t>
            </w:r>
            <w:r w:rsidRPr="002111A2">
              <w:rPr>
                <w:sz w:val="24"/>
                <w:szCs w:val="24"/>
              </w:rPr>
              <w:t xml:space="preserve">объектов </w:t>
            </w:r>
            <w:r>
              <w:rPr>
                <w:sz w:val="24"/>
                <w:szCs w:val="24"/>
              </w:rPr>
              <w:t xml:space="preserve">указан </w:t>
            </w:r>
            <w:r w:rsidRPr="002111A2">
              <w:rPr>
                <w:sz w:val="24"/>
                <w:szCs w:val="24"/>
              </w:rPr>
              <w:t>в приложени</w:t>
            </w:r>
            <w:r w:rsidR="00705909">
              <w:rPr>
                <w:sz w:val="24"/>
                <w:szCs w:val="24"/>
              </w:rPr>
              <w:t xml:space="preserve">и </w:t>
            </w:r>
            <w:r w:rsidRPr="002111A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 к Техническому заданию</w:t>
            </w:r>
            <w:r w:rsidRPr="002111A2">
              <w:rPr>
                <w:sz w:val="24"/>
                <w:szCs w:val="24"/>
              </w:rPr>
              <w:t>.</w:t>
            </w:r>
          </w:p>
          <w:p w:rsidR="00705909" w:rsidRPr="007A4911" w:rsidRDefault="00705909" w:rsidP="00077FB1">
            <w:pPr>
              <w:rPr>
                <w:sz w:val="24"/>
                <w:szCs w:val="24"/>
              </w:rPr>
            </w:pP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0438B7" w:rsidRPr="007A4911">
              <w:rPr>
                <w:sz w:val="24"/>
                <w:szCs w:val="24"/>
              </w:rPr>
              <w:t xml:space="preserve"> </w:t>
            </w:r>
            <w:r w:rsidR="00705909" w:rsidRPr="007A4911">
              <w:rPr>
                <w:sz w:val="24"/>
                <w:szCs w:val="24"/>
              </w:rPr>
              <w:t xml:space="preserve"> </w:t>
            </w:r>
            <w:r w:rsidR="00705909"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 w:rsidR="00705909">
              <w:rPr>
                <w:sz w:val="24"/>
                <w:szCs w:val="24"/>
              </w:rPr>
              <w:t xml:space="preserve">в срок </w:t>
            </w:r>
            <w:r w:rsidR="00705909" w:rsidRPr="007C7BDA">
              <w:rPr>
                <w:sz w:val="24"/>
                <w:szCs w:val="24"/>
              </w:rPr>
              <w:t>не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Основные требования к выполнению </w:t>
            </w:r>
            <w:r w:rsidRPr="007A4911">
              <w:rPr>
                <w:sz w:val="24"/>
                <w:szCs w:val="24"/>
              </w:rPr>
              <w:lastRenderedPageBreak/>
              <w:t>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1717DA" w:rsidRPr="007A4911">
              <w:rPr>
                <w:sz w:val="24"/>
                <w:szCs w:val="24"/>
              </w:rPr>
              <w:t xml:space="preserve"> </w:t>
            </w:r>
            <w:r w:rsidR="00C27217" w:rsidRPr="007A4911">
              <w:rPr>
                <w:sz w:val="24"/>
                <w:szCs w:val="24"/>
              </w:rPr>
              <w:t>(</w:t>
            </w:r>
            <w:r w:rsidR="00D22ABF" w:rsidRPr="00D22ABF">
              <w:rPr>
                <w:sz w:val="24"/>
                <w:szCs w:val="24"/>
              </w:rPr>
              <w:t>Ведомость</w:t>
            </w:r>
            <w:r w:rsidR="00D22ABF">
              <w:rPr>
                <w:sz w:val="24"/>
                <w:szCs w:val="24"/>
              </w:rPr>
              <w:t xml:space="preserve"> </w:t>
            </w:r>
            <w:r w:rsidR="00F56EBE" w:rsidRPr="007A4911">
              <w:rPr>
                <w:sz w:val="24"/>
                <w:szCs w:val="24"/>
              </w:rPr>
              <w:t>видов и</w:t>
            </w:r>
            <w:r w:rsidR="00C22330" w:rsidRPr="007A4911">
              <w:rPr>
                <w:sz w:val="24"/>
                <w:szCs w:val="24"/>
              </w:rPr>
              <w:t xml:space="preserve"> объемов работ)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 xml:space="preserve">к Техническому заданию </w:t>
            </w:r>
            <w:r w:rsidR="00C22330" w:rsidRPr="007A4911">
              <w:rPr>
                <w:sz w:val="24"/>
                <w:szCs w:val="24"/>
              </w:rPr>
              <w:t>(</w:t>
            </w:r>
            <w:r w:rsidR="00D22ABF" w:rsidRPr="007A4911">
              <w:rPr>
                <w:sz w:val="24"/>
                <w:szCs w:val="24"/>
              </w:rPr>
              <w:t>Локальн</w:t>
            </w:r>
            <w:r w:rsidR="00D22ABF">
              <w:rPr>
                <w:sz w:val="24"/>
                <w:szCs w:val="24"/>
              </w:rPr>
              <w:t xml:space="preserve">ый </w:t>
            </w:r>
            <w:r w:rsidR="006D6EE6" w:rsidRPr="007A4911">
              <w:rPr>
                <w:sz w:val="24"/>
                <w:szCs w:val="24"/>
              </w:rPr>
              <w:t xml:space="preserve">сметный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4D6E6A" w:rsidRPr="007A4911">
              <w:rPr>
                <w:sz w:val="24"/>
                <w:szCs w:val="24"/>
              </w:rPr>
              <w:t xml:space="preserve"> № </w:t>
            </w:r>
            <w:r w:rsidR="00ED0DEC">
              <w:rPr>
                <w:sz w:val="24"/>
                <w:szCs w:val="24"/>
              </w:rPr>
              <w:t xml:space="preserve">1, 2, 3, 4, 5, </w:t>
            </w:r>
            <w:r w:rsidR="00270C99">
              <w:rPr>
                <w:sz w:val="24"/>
                <w:szCs w:val="24"/>
              </w:rPr>
              <w:t>6,</w:t>
            </w:r>
            <w:r w:rsidR="00D22ABF">
              <w:rPr>
                <w:sz w:val="24"/>
                <w:szCs w:val="24"/>
              </w:rPr>
              <w:t>7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020CFD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020CFD" w:rsidRPr="00020CFD">
              <w:rPr>
                <w:sz w:val="24"/>
                <w:szCs w:val="24"/>
              </w:rPr>
              <w:t xml:space="preserve">Гарантийный срок на выполненные Работы составляет </w:t>
            </w:r>
            <w:r w:rsidR="00D22ABF">
              <w:rPr>
                <w:sz w:val="24"/>
                <w:szCs w:val="24"/>
              </w:rPr>
              <w:t>36</w:t>
            </w:r>
            <w:r w:rsidR="00020CFD" w:rsidRPr="00020CFD">
              <w:rPr>
                <w:sz w:val="24"/>
                <w:szCs w:val="24"/>
              </w:rPr>
              <w:t xml:space="preserve"> (</w:t>
            </w:r>
            <w:r w:rsidR="00D22ABF" w:rsidRPr="00020CFD">
              <w:rPr>
                <w:sz w:val="24"/>
                <w:szCs w:val="24"/>
              </w:rPr>
              <w:t xml:space="preserve"> </w:t>
            </w:r>
            <w:r w:rsidR="00D22ABF" w:rsidRPr="00020CFD">
              <w:rPr>
                <w:sz w:val="24"/>
                <w:szCs w:val="24"/>
              </w:rPr>
              <w:t>тридцать шесть</w:t>
            </w:r>
            <w:r w:rsidR="00020CFD" w:rsidRPr="00020CFD">
              <w:rPr>
                <w:sz w:val="24"/>
                <w:szCs w:val="24"/>
              </w:rPr>
              <w:t xml:space="preserve">) месяцев, а на используемые Материалы - </w:t>
            </w:r>
            <w:r w:rsidR="00D22ABF">
              <w:rPr>
                <w:sz w:val="24"/>
                <w:szCs w:val="24"/>
              </w:rPr>
              <w:t>24</w:t>
            </w:r>
            <w:r w:rsidR="00020CFD" w:rsidRPr="00020CFD">
              <w:rPr>
                <w:sz w:val="24"/>
                <w:szCs w:val="24"/>
              </w:rPr>
              <w:t xml:space="preserve"> (</w:t>
            </w:r>
            <w:r w:rsidR="00D22ABF">
              <w:rPr>
                <w:sz w:val="24"/>
                <w:szCs w:val="24"/>
              </w:rPr>
              <w:t>двадцать четыре</w:t>
            </w:r>
            <w:r w:rsidR="00020CFD" w:rsidRPr="00020CFD">
              <w:rPr>
                <w:sz w:val="24"/>
                <w:szCs w:val="24"/>
              </w:rPr>
              <w:t>) месяца с даты подписания Акта о приемке 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 xml:space="preserve">производства работ ППР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4F4F82">
              <w:rPr>
                <w:sz w:val="24"/>
                <w:szCs w:val="24"/>
              </w:rPr>
              <w:t xml:space="preserve">в соответствие с </w:t>
            </w:r>
            <w:r w:rsidR="00947CA4" w:rsidRPr="007A4911">
              <w:rPr>
                <w:sz w:val="24"/>
                <w:szCs w:val="24"/>
              </w:rPr>
              <w:t>Приложение</w:t>
            </w:r>
            <w:r w:rsidR="004F4F82">
              <w:rPr>
                <w:sz w:val="24"/>
                <w:szCs w:val="24"/>
              </w:rPr>
              <w:t>м</w:t>
            </w:r>
            <w:r w:rsidR="00947CA4" w:rsidRPr="007A4911">
              <w:rPr>
                <w:sz w:val="24"/>
                <w:szCs w:val="24"/>
              </w:rPr>
              <w:t xml:space="preserve"> №</w:t>
            </w:r>
            <w:r w:rsidR="00697C5F" w:rsidRPr="007A4911">
              <w:rPr>
                <w:sz w:val="24"/>
                <w:szCs w:val="24"/>
              </w:rPr>
              <w:t>3</w:t>
            </w:r>
            <w:r w:rsidR="004F4F82">
              <w:rPr>
                <w:sz w:val="24"/>
                <w:szCs w:val="24"/>
              </w:rPr>
              <w:t xml:space="preserve"> к договору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697C5F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697C5F" w:rsidP="002111A2">
            <w:pPr>
              <w:ind w:left="284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  <w:bookmarkStart w:id="2" w:name="_GoBack" w:colFirst="1" w:colLast="1"/>
          </w:p>
        </w:tc>
      </w:tr>
    </w:tbl>
    <w:bookmarkEnd w:id="2"/>
    <w:p w:rsidR="00705909" w:rsidRPr="007A4911" w:rsidRDefault="00705909" w:rsidP="00705909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705909" w:rsidRDefault="00705909" w:rsidP="00705909">
      <w:pPr>
        <w:rPr>
          <w:sz w:val="24"/>
          <w:szCs w:val="24"/>
        </w:rPr>
      </w:pPr>
    </w:p>
    <w:p w:rsidR="00705909" w:rsidRDefault="00705909" w:rsidP="00705909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1, 2, 3, 4, 5, 6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705909" w:rsidRDefault="00705909" w:rsidP="00705909">
      <w:pPr>
        <w:rPr>
          <w:sz w:val="24"/>
          <w:szCs w:val="24"/>
        </w:rPr>
      </w:pPr>
    </w:p>
    <w:p w:rsidR="00705909" w:rsidRPr="007A4911" w:rsidRDefault="00705909" w:rsidP="00705909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</w:t>
      </w:r>
      <w:r w:rsidRPr="00705909">
        <w:rPr>
          <w:sz w:val="24"/>
          <w:szCs w:val="24"/>
        </w:rPr>
        <w:t>Перечень объектов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</w:t>
      </w:r>
      <w:r>
        <w:rPr>
          <w:sz w:val="24"/>
          <w:szCs w:val="24"/>
        </w:rPr>
        <w:t>Перечень объектов</w:t>
      </w:r>
      <w:r>
        <w:rPr>
          <w:sz w:val="24"/>
          <w:szCs w:val="24"/>
        </w:rPr>
        <w:t>».</w:t>
      </w:r>
    </w:p>
    <w:p w:rsidR="00705909" w:rsidRPr="007A4911" w:rsidRDefault="00705909" w:rsidP="00705909">
      <w:pPr>
        <w:rPr>
          <w:sz w:val="24"/>
          <w:szCs w:val="24"/>
        </w:rPr>
      </w:pP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F04" w:rsidRDefault="00010F04" w:rsidP="005B0229">
      <w:r>
        <w:separator/>
      </w:r>
    </w:p>
  </w:endnote>
  <w:endnote w:type="continuationSeparator" w:id="0">
    <w:p w:rsidR="00010F04" w:rsidRDefault="00010F04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F04" w:rsidRDefault="00010F04" w:rsidP="005B0229">
      <w:r>
        <w:separator/>
      </w:r>
    </w:p>
  </w:footnote>
  <w:footnote w:type="continuationSeparator" w:id="0">
    <w:p w:rsidR="00010F04" w:rsidRDefault="00010F04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05486"/>
    <w:rsid w:val="00010F04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02A16"/>
    <w:rsid w:val="0011080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4F82"/>
    <w:rsid w:val="004F7680"/>
    <w:rsid w:val="005036D5"/>
    <w:rsid w:val="005052D2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44E2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05909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5789"/>
    <w:rsid w:val="00996528"/>
    <w:rsid w:val="009A1609"/>
    <w:rsid w:val="009B70BC"/>
    <w:rsid w:val="009D72E5"/>
    <w:rsid w:val="009E3589"/>
    <w:rsid w:val="009E591A"/>
    <w:rsid w:val="009F1986"/>
    <w:rsid w:val="009F4274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22ABF"/>
    <w:rsid w:val="00D32242"/>
    <w:rsid w:val="00D378B0"/>
    <w:rsid w:val="00D40AF4"/>
    <w:rsid w:val="00D4743F"/>
    <w:rsid w:val="00D6337D"/>
    <w:rsid w:val="00D646B0"/>
    <w:rsid w:val="00D74CA3"/>
    <w:rsid w:val="00D76920"/>
    <w:rsid w:val="00D77A26"/>
    <w:rsid w:val="00D8118F"/>
    <w:rsid w:val="00D924DF"/>
    <w:rsid w:val="00DA114B"/>
    <w:rsid w:val="00DA2E6A"/>
    <w:rsid w:val="00DA65D8"/>
    <w:rsid w:val="00DA796D"/>
    <w:rsid w:val="00DB4728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5190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0994-2695-4760-96B7-66EB4957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4</cp:revision>
  <cp:lastPrinted>2020-05-14T11:43:00Z</cp:lastPrinted>
  <dcterms:created xsi:type="dcterms:W3CDTF">2020-05-14T11:43:00Z</dcterms:created>
  <dcterms:modified xsi:type="dcterms:W3CDTF">2020-05-21T06:59:00Z</dcterms:modified>
</cp:coreProperties>
</file>