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6327C6" w:rsidRDefault="006327C6"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7332FA"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FE0218">
        <w:rPr>
          <w:rFonts w:ascii="Times New Roman" w:eastAsia="Times New Roman" w:hAnsi="Times New Roman" w:cs="Times New Roman"/>
          <w:sz w:val="26"/>
          <w:szCs w:val="26"/>
          <w:lang w:eastAsia="ru-RU"/>
        </w:rPr>
        <w:t xml:space="preserve">оказание </w:t>
      </w:r>
      <w:r w:rsidR="00DC3E4E" w:rsidRPr="00DC3E4E">
        <w:rPr>
          <w:rFonts w:ascii="Times New Roman" w:eastAsia="Times New Roman" w:hAnsi="Times New Roman" w:cs="Times New Roman"/>
          <w:sz w:val="26"/>
          <w:szCs w:val="26"/>
          <w:lang w:eastAsia="ru-RU"/>
        </w:rPr>
        <w:t>услуг по ремонту и техническому обслуживанию автотранспортных средств</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6327C6">
        <w:rPr>
          <w:rFonts w:ascii="Times New Roman" w:eastAsia="Calibri" w:hAnsi="Times New Roman" w:cs="Times New Roman"/>
          <w:iCs/>
          <w:color w:val="000000"/>
          <w:sz w:val="24"/>
          <w:szCs w:val="24"/>
        </w:rPr>
        <w:t>19</w:t>
      </w:r>
      <w:r w:rsidRPr="00BF61A4">
        <w:rPr>
          <w:rFonts w:ascii="Times New Roman" w:eastAsia="Calibri" w:hAnsi="Times New Roman" w:cs="Times New Roman"/>
          <w:iCs/>
          <w:color w:val="000000"/>
          <w:sz w:val="24"/>
          <w:szCs w:val="24"/>
        </w:rPr>
        <w:t>» декабря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услуг по ремонту и техническому обслуживанию автотранспортных средств</w:t>
      </w:r>
      <w:r w:rsidR="009256A7" w:rsidRPr="00FE0218">
        <w:rPr>
          <w:rFonts w:ascii="Times New Roman" w:eastAsia="Times New Roman" w:hAnsi="Times New Roman" w:cs="Times New Roman"/>
          <w:sz w:val="24"/>
          <w:szCs w:val="24"/>
          <w:lang w:eastAsia="ru-RU"/>
        </w:rPr>
        <w:t xml:space="preserve">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C3E4E"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BF61A4" w:rsidRPr="00BF61A4" w:rsidRDefault="00BF61A4" w:rsidP="00BF61A4">
            <w:pPr>
              <w:autoSpaceDE w:val="0"/>
              <w:autoSpaceDN w:val="0"/>
              <w:adjustRightInd w:val="0"/>
              <w:spacing w:after="0" w:line="240" w:lineRule="auto"/>
              <w:rPr>
                <w:rFonts w:ascii="Times New Roman" w:eastAsia="Times New Roman" w:hAnsi="Times New Roman" w:cs="Times New Roman"/>
                <w:iCs/>
                <w:sz w:val="24"/>
                <w:szCs w:val="24"/>
                <w:lang w:eastAsia="ru-RU"/>
              </w:rPr>
            </w:pPr>
            <w:r w:rsidRPr="00BF61A4">
              <w:rPr>
                <w:rFonts w:ascii="Times New Roman" w:eastAsia="Times New Roman" w:hAnsi="Times New Roman" w:cs="Times New Roman"/>
                <w:iCs/>
                <w:sz w:val="24"/>
                <w:szCs w:val="24"/>
                <w:lang w:eastAsia="ru-RU"/>
              </w:rPr>
              <w:t>Фаттахов Фанис Винерович</w:t>
            </w:r>
          </w:p>
          <w:p w:rsidR="00BF61A4" w:rsidRPr="00BF61A4" w:rsidRDefault="00BF61A4" w:rsidP="00BF61A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F61A4">
              <w:rPr>
                <w:rFonts w:ascii="Times New Roman" w:eastAsia="Times New Roman" w:hAnsi="Times New Roman" w:cs="Times New Roman"/>
                <w:iCs/>
                <w:sz w:val="24"/>
                <w:szCs w:val="24"/>
                <w:lang w:eastAsia="ru-RU"/>
              </w:rPr>
              <w:t xml:space="preserve">тел. + 7 (347) 221-57-19, </w:t>
            </w:r>
            <w:r w:rsidRPr="00BF61A4">
              <w:rPr>
                <w:rFonts w:ascii="Times New Roman" w:eastAsia="Times New Roman" w:hAnsi="Times New Roman" w:cs="Times New Roman"/>
                <w:iCs/>
                <w:sz w:val="24"/>
                <w:szCs w:val="24"/>
                <w:lang w:val="en-US" w:eastAsia="ru-RU"/>
              </w:rPr>
              <w:t>e</w:t>
            </w:r>
            <w:r w:rsidRPr="00BF61A4">
              <w:rPr>
                <w:rFonts w:ascii="Times New Roman" w:eastAsia="Times New Roman" w:hAnsi="Times New Roman" w:cs="Times New Roman"/>
                <w:iCs/>
                <w:sz w:val="24"/>
                <w:szCs w:val="24"/>
                <w:lang w:eastAsia="ru-RU"/>
              </w:rPr>
              <w:t>-</w:t>
            </w:r>
            <w:r w:rsidRPr="00BF61A4">
              <w:rPr>
                <w:rFonts w:ascii="Times New Roman" w:eastAsia="Times New Roman" w:hAnsi="Times New Roman" w:cs="Times New Roman"/>
                <w:iCs/>
                <w:sz w:val="24"/>
                <w:szCs w:val="24"/>
                <w:lang w:val="en-US" w:eastAsia="ru-RU"/>
              </w:rPr>
              <w:t>mail</w:t>
            </w:r>
            <w:r w:rsidRPr="00BF61A4">
              <w:rPr>
                <w:rFonts w:ascii="Times New Roman" w:eastAsia="Times New Roman" w:hAnsi="Times New Roman" w:cs="Times New Roman"/>
                <w:iCs/>
                <w:sz w:val="24"/>
                <w:szCs w:val="24"/>
                <w:lang w:eastAsia="ru-RU"/>
              </w:rPr>
              <w:t xml:space="preserve">: </w:t>
            </w:r>
            <w:hyperlink r:id="rId15" w:history="1">
              <w:r w:rsidRPr="00BF61A4">
                <w:rPr>
                  <w:rFonts w:ascii="Times New Roman" w:eastAsia="Times New Roman" w:hAnsi="Times New Roman" w:cs="Times New Roman"/>
                  <w:iCs/>
                  <w:color w:val="0000FF"/>
                  <w:sz w:val="24"/>
                  <w:szCs w:val="24"/>
                  <w:u w:val="single"/>
                  <w:lang w:val="en-US" w:eastAsia="ru-RU"/>
                </w:rPr>
                <w:t>f</w:t>
              </w:r>
              <w:r w:rsidRPr="00BF61A4">
                <w:rPr>
                  <w:rFonts w:ascii="Times New Roman" w:eastAsia="Times New Roman" w:hAnsi="Times New Roman" w:cs="Times New Roman"/>
                  <w:iCs/>
                  <w:color w:val="0000FF"/>
                  <w:sz w:val="24"/>
                  <w:szCs w:val="24"/>
                  <w:u w:val="single"/>
                  <w:lang w:eastAsia="ru-RU"/>
                </w:rPr>
                <w:t>.</w:t>
              </w:r>
              <w:r w:rsidRPr="00BF61A4">
                <w:rPr>
                  <w:rFonts w:ascii="Times New Roman" w:eastAsia="Times New Roman" w:hAnsi="Times New Roman" w:cs="Times New Roman"/>
                  <w:iCs/>
                  <w:color w:val="0000FF"/>
                  <w:sz w:val="24"/>
                  <w:szCs w:val="24"/>
                  <w:u w:val="single"/>
                  <w:lang w:val="en-US" w:eastAsia="ru-RU"/>
                </w:rPr>
                <w:t>fattahov</w:t>
              </w:r>
              <w:r w:rsidRPr="00BF61A4">
                <w:rPr>
                  <w:rFonts w:ascii="Times New Roman" w:eastAsia="Times New Roman" w:hAnsi="Times New Roman" w:cs="Times New Roman"/>
                  <w:iCs/>
                  <w:color w:val="0000FF"/>
                  <w:sz w:val="24"/>
                  <w:szCs w:val="24"/>
                  <w:u w:val="single"/>
                  <w:lang w:eastAsia="ru-RU"/>
                </w:rPr>
                <w:t>@</w:t>
              </w:r>
              <w:r w:rsidRPr="00BF61A4">
                <w:rPr>
                  <w:rFonts w:ascii="Times New Roman" w:eastAsia="Times New Roman" w:hAnsi="Times New Roman" w:cs="Times New Roman"/>
                  <w:iCs/>
                  <w:color w:val="0000FF"/>
                  <w:sz w:val="24"/>
                  <w:szCs w:val="24"/>
                  <w:u w:val="single"/>
                  <w:lang w:val="en-US" w:eastAsia="ru-RU"/>
                </w:rPr>
                <w:t>bashtel</w:t>
              </w:r>
              <w:r w:rsidRPr="00BF61A4">
                <w:rPr>
                  <w:rFonts w:ascii="Times New Roman" w:eastAsia="Times New Roman" w:hAnsi="Times New Roman" w:cs="Times New Roman"/>
                  <w:iCs/>
                  <w:color w:val="0000FF"/>
                  <w:sz w:val="24"/>
                  <w:szCs w:val="24"/>
                  <w:u w:val="single"/>
                  <w:lang w:eastAsia="ru-RU"/>
                </w:rPr>
                <w:t>.</w:t>
              </w:r>
              <w:r w:rsidRPr="00BF61A4">
                <w:rPr>
                  <w:rFonts w:ascii="Times New Roman" w:eastAsia="Times New Roman" w:hAnsi="Times New Roman" w:cs="Times New Roman"/>
                  <w:iCs/>
                  <w:color w:val="0000FF"/>
                  <w:sz w:val="24"/>
                  <w:szCs w:val="24"/>
                  <w:u w:val="single"/>
                  <w:lang w:val="en-US" w:eastAsia="ru-RU"/>
                </w:rPr>
                <w:t>ru</w:t>
              </w:r>
            </w:hyperlink>
          </w:p>
          <w:p w:rsidR="002F3127" w:rsidRPr="00DC3E4E" w:rsidRDefault="002F3127" w:rsidP="00DC3E4E">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услуг по ремонту и техническому обслуживанию автотранспортных средств</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 xml:space="preserve">Перечень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8140C2"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7766E">
              <w:rPr>
                <w:rFonts w:ascii="Times New Roman" w:eastAsia="Calibri" w:hAnsi="Times New Roman" w:cs="Times New Roman"/>
                <w:sz w:val="24"/>
                <w:szCs w:val="24"/>
                <w:lang w:eastAsia="ru-RU"/>
              </w:rPr>
              <w:t xml:space="preserve">      Объем оказываемых услуг определяется условиями </w:t>
            </w:r>
            <w:r w:rsidR="00C7766E" w:rsidRPr="00C7766E">
              <w:rPr>
                <w:rFonts w:ascii="Times New Roman" w:eastAsia="Calibri" w:hAnsi="Times New Roman" w:cs="Times New Roman"/>
                <w:sz w:val="24"/>
                <w:szCs w:val="24"/>
                <w:lang w:eastAsia="ru-RU"/>
              </w:rPr>
              <w:t xml:space="preserve">заказа-наряда </w:t>
            </w:r>
            <w:r w:rsidRPr="00C7766E">
              <w:rPr>
                <w:rFonts w:ascii="Times New Roman" w:eastAsia="Calibri" w:hAnsi="Times New Roman" w:cs="Times New Roman"/>
                <w:sz w:val="24"/>
                <w:szCs w:val="24"/>
                <w:lang w:eastAsia="ru-RU"/>
              </w:rPr>
              <w:t>на оказание услуг, в порядке, предусмотренном проектом Договора (в разделе V «Проект договора»).</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2 950 000,00 руб. (два миллиона девятьсот пятьдесят тысяч рублей 00 коп.), в том числе сумма НДС (18%) 450 000 рублей.</w:t>
            </w:r>
          </w:p>
          <w:p w:rsidR="00D93D3D" w:rsidRPr="00D93D3D" w:rsidRDefault="00BF61A4" w:rsidP="00BF61A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договора составляет 2 500 000,00 руб. (два миллиона пятьсот тысяч рублей 00 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Место, дата и время начала и окончания </w:t>
            </w:r>
            <w:r w:rsidRPr="00D93D3D">
              <w:rPr>
                <w:rFonts w:ascii="Times New Roman" w:eastAsia="Calibri" w:hAnsi="Times New Roman" w:cs="Times New Roman"/>
                <w:b/>
                <w:bCs/>
                <w:color w:val="000000"/>
                <w:sz w:val="24"/>
                <w:szCs w:val="24"/>
              </w:rPr>
              <w:lastRenderedPageBreak/>
              <w:t>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lastRenderedPageBreak/>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«19» декабря 2017 года 11:00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BF61A4">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«10» января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BF61A4" w:rsidP="0047742F">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«10» января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«18» января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«18» января 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«30» января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C37FBF"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C3E4E" w:rsidRPr="00DC3E4E" w:rsidRDefault="00DC3E4E" w:rsidP="00DC3E4E">
            <w:pPr>
              <w:pStyle w:val="Default"/>
              <w:rPr>
                <w:iCs/>
              </w:rPr>
            </w:pPr>
            <w:r w:rsidRPr="00F84878">
              <w:rPr>
                <w:iCs/>
              </w:rPr>
              <w:t>ФИО</w:t>
            </w:r>
            <w:r w:rsidRPr="008C71CA">
              <w:rPr>
                <w:iCs/>
              </w:rPr>
              <w:t xml:space="preserve"> </w:t>
            </w:r>
            <w:r>
              <w:rPr>
                <w:iCs/>
              </w:rPr>
              <w:t xml:space="preserve">Фаттахов Фанис </w:t>
            </w:r>
            <w:r w:rsidRPr="00DC3E4E">
              <w:rPr>
                <w:iCs/>
              </w:rPr>
              <w:t>Винерович</w:t>
            </w:r>
          </w:p>
          <w:p w:rsidR="00D93D3D" w:rsidRPr="00EC5503" w:rsidRDefault="00DC3E4E" w:rsidP="00DC3E4E">
            <w:pPr>
              <w:autoSpaceDE w:val="0"/>
              <w:autoSpaceDN w:val="0"/>
              <w:adjustRightInd w:val="0"/>
              <w:spacing w:after="0" w:line="240" w:lineRule="auto"/>
              <w:rPr>
                <w:rFonts w:ascii="Times New Roman" w:eastAsia="Calibri" w:hAnsi="Times New Roman" w:cs="Times New Roman"/>
                <w:color w:val="000000"/>
                <w:sz w:val="24"/>
                <w:szCs w:val="24"/>
              </w:rPr>
            </w:pPr>
            <w:r w:rsidRPr="00DC3E4E">
              <w:rPr>
                <w:rFonts w:ascii="Times New Roman" w:hAnsi="Times New Roman" w:cs="Times New Roman"/>
                <w:bCs/>
                <w:sz w:val="24"/>
                <w:szCs w:val="24"/>
              </w:rPr>
              <w:t>тел</w:t>
            </w:r>
            <w:r w:rsidRPr="00EC5503">
              <w:rPr>
                <w:rFonts w:ascii="Times New Roman" w:hAnsi="Times New Roman" w:cs="Times New Roman"/>
                <w:bCs/>
                <w:sz w:val="24"/>
                <w:szCs w:val="24"/>
              </w:rPr>
              <w:t xml:space="preserve">. + 7 (347) 221-57-19, </w:t>
            </w:r>
            <w:r w:rsidRPr="00DC3E4E">
              <w:rPr>
                <w:rFonts w:ascii="Times New Roman" w:hAnsi="Times New Roman" w:cs="Times New Roman"/>
                <w:bCs/>
                <w:sz w:val="24"/>
                <w:szCs w:val="24"/>
                <w:lang w:val="en-US"/>
              </w:rPr>
              <w:t>e</w:t>
            </w:r>
            <w:r w:rsidRPr="00EC5503">
              <w:rPr>
                <w:rFonts w:ascii="Times New Roman" w:hAnsi="Times New Roman" w:cs="Times New Roman"/>
                <w:bCs/>
                <w:sz w:val="24"/>
                <w:szCs w:val="24"/>
              </w:rPr>
              <w:t>-</w:t>
            </w:r>
            <w:r w:rsidRPr="00DC3E4E">
              <w:rPr>
                <w:rFonts w:ascii="Times New Roman" w:hAnsi="Times New Roman" w:cs="Times New Roman"/>
                <w:bCs/>
                <w:sz w:val="24"/>
                <w:szCs w:val="24"/>
                <w:lang w:val="en-US"/>
              </w:rPr>
              <w:t>mail</w:t>
            </w:r>
            <w:r w:rsidRPr="00EC5503">
              <w:rPr>
                <w:rFonts w:ascii="Times New Roman" w:hAnsi="Times New Roman" w:cs="Times New Roman"/>
                <w:bCs/>
                <w:sz w:val="24"/>
                <w:szCs w:val="24"/>
              </w:rPr>
              <w:t>:</w:t>
            </w:r>
            <w:r w:rsidRPr="00EC5503">
              <w:rPr>
                <w:rFonts w:ascii="Times New Roman" w:eastAsia="Times New Roman" w:hAnsi="Times New Roman" w:cs="Times New Roman"/>
                <w:color w:val="777777"/>
                <w:sz w:val="24"/>
                <w:szCs w:val="24"/>
                <w:lang w:eastAsia="ru-RU"/>
              </w:rPr>
              <w:t xml:space="preserve"> </w:t>
            </w:r>
            <w:hyperlink r:id="rId29" w:history="1">
              <w:r w:rsidRPr="00DC3E4E">
                <w:rPr>
                  <w:rStyle w:val="a3"/>
                  <w:rFonts w:ascii="Times New Roman" w:hAnsi="Times New Roman" w:cs="Times New Roman"/>
                  <w:sz w:val="24"/>
                  <w:szCs w:val="24"/>
                  <w:lang w:val="en-US"/>
                </w:rPr>
                <w:t>f</w:t>
              </w:r>
              <w:r w:rsidRPr="00EC5503">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fattahov</w:t>
              </w:r>
              <w:r w:rsidRPr="00EC5503">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bashtel</w:t>
              </w:r>
              <w:r w:rsidRPr="00EC5503">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D93D3D">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19</w:t>
            </w:r>
            <w:r w:rsidRPr="00B537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B537DD">
              <w:rPr>
                <w:rFonts w:ascii="Times New Roman" w:eastAsia="Times New Roman" w:hAnsi="Times New Roman" w:cs="Times New Roman"/>
                <w:sz w:val="24"/>
                <w:szCs w:val="24"/>
                <w:lang w:eastAsia="ru-RU"/>
              </w:rPr>
              <w:t xml:space="preserve"> 2017 года</w:t>
            </w:r>
          </w:p>
        </w:tc>
      </w:tr>
      <w:tr w:rsidR="00BF61A4" w:rsidRPr="00D93D3D" w:rsidTr="00D93D3D">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473C19">
                <w:rPr>
                  <w:rStyle w:val="a3"/>
                  <w:rFonts w:ascii="Times New Roman" w:eastAsia="Times New Roman" w:hAnsi="Times New Roman" w:cs="Times New Roman"/>
                  <w:sz w:val="24"/>
                  <w:szCs w:val="24"/>
                  <w:lang w:val="en-US" w:eastAsia="ru-RU"/>
                </w:rPr>
                <w:t>https</w:t>
              </w:r>
              <w:r w:rsidRPr="00473C19">
                <w:rPr>
                  <w:rStyle w:val="a3"/>
                  <w:rFonts w:ascii="Times New Roman" w:eastAsia="Times New Roman" w:hAnsi="Times New Roman" w:cs="Times New Roman"/>
                  <w:sz w:val="24"/>
                  <w:szCs w:val="24"/>
                  <w:lang w:eastAsia="ru-RU"/>
                </w:rPr>
                <w:t>://</w:t>
              </w:r>
              <w:r w:rsidRPr="00473C19">
                <w:rPr>
                  <w:rStyle w:val="a3"/>
                  <w:rFonts w:ascii="Times New Roman" w:eastAsia="Times New Roman" w:hAnsi="Times New Roman" w:cs="Times New Roman"/>
                  <w:sz w:val="24"/>
                  <w:szCs w:val="24"/>
                  <w:lang w:val="en-US" w:eastAsia="ru-RU"/>
                </w:rPr>
                <w:t>www</w:t>
              </w:r>
              <w:r w:rsidRPr="00473C19">
                <w:rPr>
                  <w:rStyle w:val="a3"/>
                  <w:rFonts w:ascii="Times New Roman" w:eastAsia="Times New Roman" w:hAnsi="Times New Roman" w:cs="Times New Roman"/>
                  <w:sz w:val="24"/>
                  <w:szCs w:val="24"/>
                  <w:lang w:eastAsia="ru-RU"/>
                </w:rPr>
                <w:t>.</w:t>
              </w:r>
              <w:r w:rsidRPr="00473C19">
                <w:rPr>
                  <w:rStyle w:val="a3"/>
                  <w:rFonts w:ascii="Times New Roman" w:eastAsia="Times New Roman" w:hAnsi="Times New Roman" w:cs="Times New Roman"/>
                  <w:sz w:val="24"/>
                  <w:szCs w:val="24"/>
                  <w:lang w:val="en-US" w:eastAsia="ru-RU"/>
                </w:rPr>
                <w:t>setonline</w:t>
              </w:r>
              <w:r w:rsidRPr="00473C19">
                <w:rPr>
                  <w:rStyle w:val="a3"/>
                  <w:rFonts w:ascii="Times New Roman" w:eastAsia="Times New Roman" w:hAnsi="Times New Roman" w:cs="Times New Roman"/>
                  <w:sz w:val="24"/>
                  <w:szCs w:val="24"/>
                  <w:lang w:eastAsia="ru-RU"/>
                </w:rPr>
                <w:t>.</w:t>
              </w:r>
              <w:r w:rsidRPr="00473C19">
                <w:rPr>
                  <w:rStyle w:val="a3"/>
                  <w:rFonts w:ascii="Times New Roman" w:eastAsia="Times New Roman" w:hAnsi="Times New Roman" w:cs="Times New Roman"/>
                  <w:sz w:val="24"/>
                  <w:szCs w:val="24"/>
                  <w:lang w:val="en-US" w:eastAsia="ru-RU"/>
                </w:rPr>
                <w:t>ru</w:t>
              </w:r>
            </w:hyperlink>
            <w:r w:rsidRPr="00B537DD">
              <w:rPr>
                <w:rFonts w:ascii="Times New Roman" w:eastAsia="Times New Roman" w:hAnsi="Times New Roman" w:cs="Times New Roman"/>
                <w:sz w:val="24"/>
                <w:szCs w:val="24"/>
                <w:lang w:eastAsia="ru-RU"/>
              </w:rPr>
              <w:t>,                                    в соответствии с Регламентом работы ЭТП.</w:t>
            </w:r>
          </w:p>
          <w:p w:rsidR="00BF61A4" w:rsidRPr="00B537DD" w:rsidRDefault="00BF61A4" w:rsidP="00BF61A4">
            <w:pPr>
              <w:suppressAutoHyphens/>
              <w:spacing w:after="0" w:line="240" w:lineRule="auto"/>
              <w:jc w:val="both"/>
              <w:rPr>
                <w:rFonts w:ascii="Times New Roman" w:eastAsia="Times New Roman" w:hAnsi="Times New Roman" w:cs="Times New Roman"/>
                <w:sz w:val="10"/>
                <w:szCs w:val="10"/>
                <w:lang w:eastAsia="ru-RU"/>
              </w:rPr>
            </w:pPr>
          </w:p>
          <w:p w:rsidR="00BF61A4" w:rsidRPr="00B537DD" w:rsidRDefault="00BF61A4" w:rsidP="00BF61A4">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Дата начала срока: </w:t>
            </w:r>
            <w:r w:rsidRPr="00B537D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19</w:t>
            </w:r>
            <w:r w:rsidRPr="00B537D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декабря</w:t>
            </w:r>
            <w:r w:rsidRPr="00B537DD">
              <w:rPr>
                <w:rFonts w:ascii="Times New Roman" w:eastAsia="Times New Roman" w:hAnsi="Times New Roman" w:cs="Times New Roman"/>
                <w:iCs/>
                <w:sz w:val="24"/>
                <w:szCs w:val="24"/>
                <w:lang w:eastAsia="ru-RU"/>
              </w:rPr>
              <w:t xml:space="preserve"> 2017 года 1</w:t>
            </w:r>
            <w:r>
              <w:rPr>
                <w:rFonts w:ascii="Times New Roman" w:eastAsia="Times New Roman" w:hAnsi="Times New Roman" w:cs="Times New Roman"/>
                <w:iCs/>
                <w:sz w:val="24"/>
                <w:szCs w:val="24"/>
                <w:lang w:eastAsia="ru-RU"/>
              </w:rPr>
              <w:t>1</w:t>
            </w:r>
            <w:r w:rsidRPr="00B537DD">
              <w:rPr>
                <w:rFonts w:ascii="Times New Roman" w:eastAsia="Times New Roman" w:hAnsi="Times New Roman" w:cs="Times New Roman"/>
                <w:iCs/>
                <w:sz w:val="24"/>
                <w:szCs w:val="24"/>
                <w:lang w:eastAsia="ru-RU"/>
              </w:rPr>
              <w:t>:00 часов (время московское)</w:t>
            </w:r>
            <w:r w:rsidRPr="00B537D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537DD" w:rsidRDefault="00BF61A4" w:rsidP="00BF61A4">
            <w:pPr>
              <w:suppressAutoHyphens/>
              <w:spacing w:after="0" w:line="240" w:lineRule="auto"/>
              <w:jc w:val="both"/>
              <w:rPr>
                <w:rFonts w:ascii="Times New Roman" w:eastAsia="Times New Roman" w:hAnsi="Times New Roman" w:cs="Times New Roman"/>
                <w:sz w:val="10"/>
                <w:szCs w:val="10"/>
                <w:lang w:eastAsia="ru-RU"/>
              </w:rPr>
            </w:pPr>
          </w:p>
          <w:p w:rsidR="00BF61A4" w:rsidRPr="00B537DD" w:rsidRDefault="00BF61A4" w:rsidP="00BF61A4">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BF61A4" w:rsidRPr="00B537DD" w:rsidRDefault="00BF61A4" w:rsidP="00BF61A4">
            <w:pPr>
              <w:spacing w:after="0" w:line="240" w:lineRule="auto"/>
              <w:rPr>
                <w:rFonts w:ascii="Times New Roman" w:eastAsia="Times New Roman" w:hAnsi="Times New Roman" w:cs="Times New Roman"/>
                <w:sz w:val="24"/>
                <w:szCs w:val="24"/>
                <w:lang w:eastAsia="ru-RU"/>
              </w:rPr>
            </w:pPr>
            <w:r w:rsidRPr="00861A96">
              <w:rPr>
                <w:rFonts w:ascii="Times New Roman" w:hAnsi="Times New Roman" w:cs="Times New Roman"/>
                <w:iCs/>
                <w:color w:val="000000"/>
                <w:sz w:val="24"/>
                <w:szCs w:val="24"/>
              </w:rPr>
              <w:t>«10» января 2018 года 12</w:t>
            </w:r>
            <w:r w:rsidRPr="00B537DD">
              <w:rPr>
                <w:rFonts w:ascii="Times New Roman" w:eastAsia="Times New Roman" w:hAnsi="Times New Roman" w:cs="Times New Roman"/>
                <w:sz w:val="24"/>
                <w:szCs w:val="24"/>
                <w:lang w:eastAsia="ru-RU"/>
              </w:rPr>
              <w:t>:00 часов (время московское)</w:t>
            </w:r>
          </w:p>
        </w:tc>
      </w:tr>
      <w:tr w:rsidR="00BF61A4" w:rsidRPr="00D93D3D" w:rsidTr="00D93D3D">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pacing w:after="0" w:line="240" w:lineRule="auto"/>
              <w:rPr>
                <w:rFonts w:ascii="Times New Roman" w:eastAsia="Times New Roman" w:hAnsi="Times New Roman" w:cs="Times New Roman"/>
                <w:sz w:val="24"/>
                <w:szCs w:val="24"/>
                <w:lang w:eastAsia="ru-RU"/>
              </w:rPr>
            </w:pPr>
            <w:r w:rsidRPr="00861A96">
              <w:rPr>
                <w:rFonts w:ascii="Times New Roman" w:hAnsi="Times New Roman" w:cs="Times New Roman"/>
                <w:iCs/>
                <w:color w:val="000000"/>
                <w:sz w:val="24"/>
                <w:szCs w:val="24"/>
              </w:rPr>
              <w:t>«10» января 2018 года 12</w:t>
            </w:r>
            <w:r w:rsidRPr="00B537DD">
              <w:rPr>
                <w:rFonts w:ascii="Times New Roman" w:eastAsia="Times New Roman" w:hAnsi="Times New Roman" w:cs="Times New Roman"/>
                <w:sz w:val="24"/>
                <w:szCs w:val="24"/>
                <w:lang w:eastAsia="ru-RU"/>
              </w:rPr>
              <w:t xml:space="preserve">:00 часов (время московское) </w:t>
            </w:r>
          </w:p>
          <w:p w:rsidR="00BF61A4" w:rsidRPr="00B537DD" w:rsidRDefault="00BF61A4" w:rsidP="00BF61A4">
            <w:pPr>
              <w:spacing w:after="0" w:line="240" w:lineRule="auto"/>
              <w:rPr>
                <w:rFonts w:ascii="Times New Roman" w:eastAsia="Times New Roman" w:hAnsi="Times New Roman" w:cs="Times New Roman"/>
                <w:sz w:val="24"/>
                <w:szCs w:val="24"/>
                <w:highlight w:val="lightGray"/>
                <w:lang w:eastAsia="ru-RU"/>
              </w:rPr>
            </w:pPr>
            <w:r w:rsidRPr="00B537DD">
              <w:rPr>
                <w:rFonts w:ascii="Times New Roman" w:eastAsia="Times New Roman" w:hAnsi="Times New Roman" w:cs="Times New Roman"/>
                <w:sz w:val="24"/>
                <w:szCs w:val="24"/>
                <w:lang w:eastAsia="ru-RU"/>
              </w:rPr>
              <w:t>Место открытия доступа к поданным Заявкам – ЭТП.</w:t>
            </w:r>
          </w:p>
        </w:tc>
      </w:tr>
      <w:tr w:rsidR="00BF61A4" w:rsidRPr="00D93D3D" w:rsidTr="00D93D3D">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BF61A4" w:rsidRPr="0030047D" w:rsidRDefault="00BF61A4" w:rsidP="00BF61A4">
            <w:pPr>
              <w:spacing w:after="0"/>
              <w:rPr>
                <w:rFonts w:ascii="Times New Roman" w:hAnsi="Times New Roman" w:cs="Times New Roman"/>
                <w:sz w:val="24"/>
                <w:szCs w:val="24"/>
              </w:rPr>
            </w:pPr>
            <w:r w:rsidRPr="0030047D">
              <w:rPr>
                <w:rFonts w:ascii="Times New Roman" w:hAnsi="Times New Roman" w:cs="Times New Roman"/>
                <w:b/>
                <w:sz w:val="24"/>
                <w:szCs w:val="24"/>
              </w:rPr>
              <w:t>Рассмотрение Заявок</w:t>
            </w:r>
            <w:r w:rsidRPr="0030047D">
              <w:rPr>
                <w:rFonts w:ascii="Times New Roman" w:hAnsi="Times New Roman" w:cs="Times New Roman"/>
                <w:sz w:val="24"/>
                <w:szCs w:val="24"/>
              </w:rPr>
              <w:t xml:space="preserve">: </w:t>
            </w:r>
            <w:r w:rsidRPr="0030047D">
              <w:rPr>
                <w:rFonts w:ascii="Times New Roman" w:hAnsi="Times New Roman" w:cs="Times New Roman"/>
                <w:iCs/>
                <w:sz w:val="24"/>
                <w:szCs w:val="24"/>
              </w:rPr>
              <w:t>«18» января 2018 года</w:t>
            </w:r>
            <w:r w:rsidRPr="0030047D">
              <w:rPr>
                <w:rFonts w:ascii="Times New Roman" w:hAnsi="Times New Roman" w:cs="Times New Roman"/>
                <w:sz w:val="24"/>
                <w:szCs w:val="24"/>
              </w:rPr>
              <w:t xml:space="preserve"> в 14 часов 00 минут по местному времени</w:t>
            </w:r>
          </w:p>
          <w:p w:rsidR="00BF61A4" w:rsidRPr="0030047D" w:rsidRDefault="00BF61A4" w:rsidP="00BF61A4">
            <w:pPr>
              <w:spacing w:after="0"/>
              <w:rPr>
                <w:rFonts w:ascii="Times New Roman" w:hAnsi="Times New Roman" w:cs="Times New Roman"/>
                <w:sz w:val="24"/>
                <w:szCs w:val="24"/>
              </w:rPr>
            </w:pPr>
            <w:r w:rsidRPr="0030047D">
              <w:rPr>
                <w:rFonts w:ascii="Times New Roman" w:hAnsi="Times New Roman" w:cs="Times New Roman"/>
                <w:b/>
                <w:sz w:val="24"/>
                <w:szCs w:val="24"/>
              </w:rPr>
              <w:t>Оценка и сопоставление Заявок</w:t>
            </w:r>
            <w:r w:rsidRPr="0030047D">
              <w:rPr>
                <w:rFonts w:ascii="Times New Roman" w:hAnsi="Times New Roman" w:cs="Times New Roman"/>
                <w:sz w:val="24"/>
                <w:szCs w:val="24"/>
              </w:rPr>
              <w:t xml:space="preserve">: </w:t>
            </w:r>
            <w:r w:rsidRPr="0030047D">
              <w:rPr>
                <w:rFonts w:ascii="Times New Roman" w:hAnsi="Times New Roman" w:cs="Times New Roman"/>
                <w:iCs/>
                <w:sz w:val="24"/>
                <w:szCs w:val="24"/>
              </w:rPr>
              <w:t>«18» января 2018 года</w:t>
            </w:r>
            <w:r w:rsidRPr="0030047D">
              <w:rPr>
                <w:rFonts w:ascii="Times New Roman" w:hAnsi="Times New Roman" w:cs="Times New Roman"/>
                <w:sz w:val="24"/>
                <w:szCs w:val="24"/>
              </w:rPr>
              <w:t xml:space="preserve"> в 16 часов 00 минут по местному времени</w:t>
            </w:r>
          </w:p>
          <w:p w:rsidR="00BF61A4" w:rsidRPr="0030047D" w:rsidRDefault="00BF61A4" w:rsidP="00BF61A4">
            <w:pPr>
              <w:spacing w:after="0"/>
              <w:rPr>
                <w:rFonts w:ascii="Times New Roman" w:hAnsi="Times New Roman" w:cs="Times New Roman"/>
                <w:sz w:val="24"/>
                <w:szCs w:val="24"/>
              </w:rPr>
            </w:pPr>
            <w:r w:rsidRPr="0030047D">
              <w:rPr>
                <w:rFonts w:ascii="Times New Roman" w:hAnsi="Times New Roman" w:cs="Times New Roman"/>
                <w:b/>
                <w:sz w:val="24"/>
                <w:szCs w:val="24"/>
              </w:rPr>
              <w:t>Подведение итогов закупки</w:t>
            </w:r>
            <w:r w:rsidRPr="0030047D">
              <w:rPr>
                <w:rFonts w:ascii="Times New Roman" w:hAnsi="Times New Roman" w:cs="Times New Roman"/>
                <w:sz w:val="24"/>
                <w:szCs w:val="24"/>
              </w:rPr>
              <w:t xml:space="preserve"> «30» января</w:t>
            </w:r>
            <w:r w:rsidRPr="0030047D">
              <w:rPr>
                <w:rFonts w:ascii="Times New Roman" w:hAnsi="Times New Roman" w:cs="Times New Roman"/>
                <w:iCs/>
                <w:sz w:val="24"/>
                <w:szCs w:val="24"/>
              </w:rPr>
              <w:t xml:space="preserve"> 2018 года</w:t>
            </w:r>
          </w:p>
          <w:p w:rsidR="00BF61A4" w:rsidRPr="003934F4" w:rsidRDefault="00BF61A4" w:rsidP="00BF61A4">
            <w:pPr>
              <w:spacing w:after="0"/>
              <w:rPr>
                <w:rFonts w:ascii="Times New Roman" w:hAnsi="Times New Roman" w:cs="Times New Roman"/>
                <w:sz w:val="24"/>
                <w:szCs w:val="24"/>
              </w:rPr>
            </w:pPr>
          </w:p>
          <w:p w:rsidR="00BF61A4" w:rsidRPr="00B537DD" w:rsidRDefault="00BF61A4" w:rsidP="00BF61A4">
            <w:pPr>
              <w:spacing w:after="0" w:line="240" w:lineRule="auto"/>
              <w:jc w:val="both"/>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sz w:val="24"/>
                <w:szCs w:val="24"/>
                <w:lang w:eastAsia="ru-RU"/>
              </w:rPr>
              <w:t>Указанные этапы Открытого запроса котировок проводятся по адресу Заказчика:</w:t>
            </w:r>
            <w:r w:rsidRPr="00B537DD">
              <w:rPr>
                <w:rFonts w:ascii="Times New Roman" w:eastAsia="Times New Roman" w:hAnsi="Times New Roman" w:cs="Times New Roman"/>
                <w:bCs/>
                <w:sz w:val="24"/>
                <w:szCs w:val="24"/>
                <w:lang w:eastAsia="ru-RU"/>
              </w:rPr>
              <w:t xml:space="preserve"> </w:t>
            </w:r>
            <w:r w:rsidRPr="00B537DD">
              <w:rPr>
                <w:rFonts w:ascii="Times New Roman" w:hAnsi="Times New Roman" w:cs="Times New Roman"/>
                <w:color w:val="000000"/>
                <w:sz w:val="24"/>
                <w:szCs w:val="24"/>
              </w:rPr>
              <w:t>450077, Республика Башкортостан, г. Уфа, ул. Ленина, д. 30.</w:t>
            </w:r>
          </w:p>
          <w:p w:rsidR="00BF61A4" w:rsidRPr="00B537DD" w:rsidRDefault="00BF61A4" w:rsidP="00BF61A4">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BF61A4" w:rsidRPr="00D93D3D" w:rsidTr="00D93D3D">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19</w:t>
            </w:r>
            <w:r w:rsidRPr="000440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декабря</w:t>
            </w:r>
            <w:r w:rsidRPr="000440B7">
              <w:rPr>
                <w:rFonts w:ascii="Times New Roman" w:eastAsia="Times New Roman" w:hAnsi="Times New Roman" w:cs="Times New Roman"/>
                <w:b/>
                <w:sz w:val="24"/>
                <w:szCs w:val="24"/>
                <w:lang w:eastAsia="ru-RU"/>
              </w:rPr>
              <w:t xml:space="preserve"> </w:t>
            </w:r>
            <w:r w:rsidRPr="00B537DD">
              <w:rPr>
                <w:rFonts w:ascii="Times New Roman" w:eastAsia="Times New Roman" w:hAnsi="Times New Roman" w:cs="Times New Roman"/>
                <w:b/>
                <w:sz w:val="24"/>
                <w:szCs w:val="24"/>
                <w:lang w:eastAsia="ru-RU"/>
              </w:rPr>
              <w:t>2017 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Pr>
                <w:rFonts w:ascii="Times New Roman" w:eastAsia="Times New Roman" w:hAnsi="Times New Roman" w:cs="Times New Roman"/>
                <w:b/>
                <w:sz w:val="24"/>
                <w:szCs w:val="24"/>
                <w:lang w:eastAsia="ru-RU"/>
              </w:rPr>
              <w:t>28</w:t>
            </w:r>
            <w:r w:rsidRPr="00B537D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декабря</w:t>
            </w:r>
            <w:r w:rsidRPr="00B537DD">
              <w:rPr>
                <w:rFonts w:ascii="Times New Roman" w:eastAsia="Times New Roman" w:hAnsi="Times New Roman" w:cs="Times New Roman"/>
                <w:b/>
                <w:sz w:val="24"/>
                <w:szCs w:val="24"/>
                <w:lang w:eastAsia="ru-RU"/>
              </w:rPr>
              <w:t xml:space="preserve"> 2017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113E3">
              <w:rPr>
                <w:rFonts w:ascii="Times New Roman" w:eastAsia="Calibri" w:hAnsi="Times New Roman" w:cs="Times New Roman"/>
                <w:iCs/>
                <w:color w:val="000000"/>
                <w:sz w:val="24"/>
                <w:szCs w:val="24"/>
              </w:rPr>
              <w:t xml:space="preserve">Право на заключение 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услуг по ремонту и техническому обслуживанию автотранспортных средств</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678DE" w:rsidRPr="00C7766E" w:rsidRDefault="00B678DE" w:rsidP="00B678D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 xml:space="preserve">Перечень </w:t>
            </w:r>
            <w:r>
              <w:rPr>
                <w:rFonts w:ascii="Times New Roman" w:eastAsia="Calibri" w:hAnsi="Times New Roman" w:cs="Times New Roman"/>
                <w:sz w:val="24"/>
                <w:szCs w:val="24"/>
                <w:lang w:eastAsia="ru-RU"/>
              </w:rPr>
              <w:t>оказываемых услуг</w:t>
            </w:r>
            <w:r w:rsidRPr="00233CF6">
              <w:rPr>
                <w:rFonts w:ascii="Times New Roman" w:eastAsia="Calibri" w:hAnsi="Times New Roman" w:cs="Times New Roman"/>
                <w:sz w:val="24"/>
                <w:szCs w:val="24"/>
                <w:lang w:eastAsia="ru-RU"/>
              </w:rPr>
              <w:t xml:space="preserve"> определяется условиями Договора (в разделе V «</w:t>
            </w:r>
            <w:r w:rsidRPr="00C7766E">
              <w:rPr>
                <w:rFonts w:ascii="Times New Roman" w:eastAsia="Calibri" w:hAnsi="Times New Roman" w:cs="Times New Roman"/>
                <w:sz w:val="24"/>
                <w:szCs w:val="24"/>
                <w:lang w:eastAsia="ru-RU"/>
              </w:rPr>
              <w:t xml:space="preserve">Проект договора») и Техническим заданием (в разделе IV «Техническое задание») Документации о закупке. </w:t>
            </w:r>
          </w:p>
          <w:p w:rsidR="00D93D3D" w:rsidRPr="00D93D3D" w:rsidRDefault="00B678DE" w:rsidP="008140C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Объем оказываемых услуг определяется условиями </w:t>
            </w:r>
            <w:r w:rsidR="00C7766E" w:rsidRPr="00C7766E">
              <w:rPr>
                <w:rFonts w:ascii="Times New Roman" w:eastAsia="Calibri" w:hAnsi="Times New Roman" w:cs="Times New Roman"/>
                <w:sz w:val="24"/>
                <w:szCs w:val="24"/>
                <w:lang w:eastAsia="ru-RU"/>
              </w:rPr>
              <w:t>заказа-наряда</w:t>
            </w:r>
            <w:r w:rsidRPr="00C7766E">
              <w:rPr>
                <w:rFonts w:ascii="Times New Roman" w:eastAsia="Calibri" w:hAnsi="Times New Roman" w:cs="Times New Roman"/>
                <w:sz w:val="24"/>
                <w:szCs w:val="24"/>
                <w:lang w:eastAsia="ru-RU"/>
              </w:rPr>
              <w:t xml:space="preserve"> на </w:t>
            </w:r>
            <w:r w:rsidR="008140C2" w:rsidRPr="00C7766E">
              <w:rPr>
                <w:rFonts w:ascii="Times New Roman" w:eastAsia="Calibri" w:hAnsi="Times New Roman" w:cs="Times New Roman"/>
                <w:sz w:val="24"/>
                <w:szCs w:val="24"/>
                <w:lang w:eastAsia="ru-RU"/>
              </w:rPr>
              <w:t>оказание услуг</w:t>
            </w:r>
            <w:r w:rsidRPr="00C7766E">
              <w:rPr>
                <w:rFonts w:ascii="Times New Roman" w:eastAsia="Calibri" w:hAnsi="Times New Roman" w:cs="Times New Roman"/>
                <w:sz w:val="24"/>
                <w:szCs w:val="24"/>
                <w:lang w:eastAsia="ru-RU"/>
              </w:rPr>
              <w:t>, в порядке, предусмотренном проектом Договора (в разделе V «Проект договора»).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D93D3D">
              <w:rPr>
                <w:rFonts w:ascii="Times New Roman" w:eastAsia="Times New Roman" w:hAnsi="Times New Roman" w:cs="Times New Roman"/>
                <w:sz w:val="24"/>
                <w:szCs w:val="24"/>
                <w:lang w:eastAsia="ru-RU"/>
              </w:rPr>
              <w:lastRenderedPageBreak/>
              <w:t>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2 950 000,00 руб. (два миллиона девятьсот пятьдесят тысяч рублей 00 коп.), в том числе сумма НДС (18%) 450 000 рублей.</w:t>
            </w:r>
          </w:p>
          <w:p w:rsidR="00BF61A4" w:rsidRPr="00BF61A4" w:rsidRDefault="00BF61A4" w:rsidP="00BF61A4">
            <w:pPr>
              <w:spacing w:after="200" w:line="276"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Начальная (максимальная) цена договора составляет 2 500 000,00 руб. (два миллиона пятьсот тысяч рублей 00 коп.) без НДС.</w:t>
            </w:r>
          </w:p>
          <w:p w:rsidR="00BF61A4" w:rsidRPr="00BF61A4" w:rsidRDefault="00BF61A4" w:rsidP="00BF61A4">
            <w:pPr>
              <w:spacing w:after="200" w:line="276" w:lineRule="auto"/>
              <w:jc w:val="both"/>
              <w:rPr>
                <w:rFonts w:ascii="Times New Roman" w:eastAsia="Times New Roman"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Pr="00BF61A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61A4" w:rsidRPr="00BF61A4" w:rsidRDefault="00BF61A4" w:rsidP="00BF61A4">
            <w:pPr>
              <w:spacing w:after="0" w:line="240" w:lineRule="auto"/>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BF61A4" w:rsidRPr="00BF61A4" w:rsidRDefault="00BF61A4" w:rsidP="00BF61A4">
            <w:pPr>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BF61A4"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      Коэффициент снижения не может быть больше 1 (единицы).  </w:t>
            </w:r>
          </w:p>
          <w:p w:rsidR="00785128" w:rsidRPr="00785128" w:rsidRDefault="00BF61A4"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Произведение </w:t>
            </w:r>
            <w:r w:rsidR="00785128" w:rsidRPr="00785128">
              <w:rPr>
                <w:rFonts w:ascii="Times New Roman" w:eastAsia="Calibri" w:hAnsi="Times New Roman" w:cs="Times New Roman"/>
                <w:iCs/>
                <w:sz w:val="24"/>
                <w:szCs w:val="24"/>
                <w:lang w:eastAsia="ru-RU"/>
              </w:rPr>
              <w:t>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w:t>
            </w:r>
            <w:r w:rsidR="00BF61A4" w:rsidRPr="00785128">
              <w:rPr>
                <w:rFonts w:ascii="Times New Roman" w:eastAsia="Calibri" w:hAnsi="Times New Roman" w:cs="Times New Roman"/>
                <w:iCs/>
                <w:sz w:val="24"/>
                <w:szCs w:val="24"/>
                <w:lang w:eastAsia="ru-RU"/>
              </w:rPr>
              <w:t>в разделе</w:t>
            </w:r>
            <w:r w:rsidRPr="00785128">
              <w:rPr>
                <w:rFonts w:ascii="Times New Roman" w:eastAsia="Calibri" w:hAnsi="Times New Roman" w:cs="Times New Roman"/>
                <w:iCs/>
                <w:sz w:val="24"/>
                <w:szCs w:val="24"/>
                <w:lang w:eastAsia="ru-RU"/>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BF61A4" w:rsidRDefault="00BF61A4"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sidR="005E25D6">
              <w:rPr>
                <w:rFonts w:ascii="Times New Roman" w:eastAsia="Calibri" w:hAnsi="Times New Roman" w:cs="Times New Roman"/>
                <w:iCs/>
                <w:sz w:val="24"/>
                <w:szCs w:val="24"/>
                <w:lang w:eastAsia="ru-RU"/>
              </w:rPr>
              <w:t xml:space="preserve">без НДС </w:t>
            </w:r>
            <w:r w:rsidRPr="00785128">
              <w:rPr>
                <w:rFonts w:ascii="Times New Roman" w:eastAsia="Calibri" w:hAnsi="Times New Roman" w:cs="Times New Roman"/>
                <w:iCs/>
                <w:sz w:val="24"/>
                <w:szCs w:val="24"/>
                <w:lang w:eastAsia="ru-RU"/>
              </w:rPr>
              <w:t>по сравнению с указанными в Документации.</w:t>
            </w:r>
          </w:p>
          <w:p w:rsidR="00D93D3D" w:rsidRPr="00BB365E" w:rsidRDefault="00785128" w:rsidP="00BF61A4">
            <w:pPr>
              <w:spacing w:before="120" w:after="120"/>
              <w:ind w:firstLine="34"/>
              <w:jc w:val="both"/>
              <w:rPr>
                <w:rFonts w:ascii="Times New Roman" w:hAnsi="Times New Roman" w:cs="Times New Roman"/>
                <w:sz w:val="24"/>
                <w:szCs w:val="24"/>
              </w:rPr>
            </w:pPr>
            <w:r w:rsidRPr="00785128">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 единицы измерения определя</w:t>
            </w:r>
            <w:r w:rsidR="00BF61A4">
              <w:rPr>
                <w:rFonts w:ascii="Times New Roman" w:eastAsia="Calibri" w:hAnsi="Times New Roman" w:cs="Times New Roman"/>
                <w:iCs/>
                <w:sz w:val="24"/>
                <w:szCs w:val="24"/>
                <w:lang w:eastAsia="ru-RU"/>
              </w:rPr>
              <w:t>е</w:t>
            </w:r>
            <w:r w:rsidRPr="00785128">
              <w:rPr>
                <w:rFonts w:ascii="Times New Roman" w:eastAsia="Calibri" w:hAnsi="Times New Roman" w:cs="Times New Roman"/>
                <w:iCs/>
                <w:sz w:val="24"/>
                <w:szCs w:val="24"/>
                <w:lang w:eastAsia="ru-RU"/>
              </w:rPr>
              <w:t>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законом  от 18 июля 2011 года № </w:t>
                  </w:r>
                  <w:r w:rsidR="00D93D3D" w:rsidRPr="00785128">
                    <w:rPr>
                      <w:rFonts w:ascii="Times New Roman" w:eastAsia="Times New Roman" w:hAnsi="Times New Roman" w:cs="Arial"/>
                      <w:color w:val="000000"/>
                      <w:sz w:val="24"/>
                      <w:szCs w:val="24"/>
                      <w:lang w:eastAsia="ru-RU"/>
                    </w:rPr>
                    <w:lastRenderedPageBreak/>
                    <w:t>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C41A27" w:rsidP="007A02F5">
                  <w:pPr>
                    <w:tabs>
                      <w:tab w:val="left" w:pos="779"/>
                    </w:tabs>
                    <w:ind w:right="113"/>
                    <w:jc w:val="both"/>
                    <w:rPr>
                      <w:rFonts w:ascii="Times New Roman" w:hAnsi="Times New Roman" w:cs="Times New Roman"/>
                      <w:sz w:val="24"/>
                      <w:szCs w:val="24"/>
                    </w:rPr>
                  </w:pPr>
                  <w:r w:rsidRPr="007A02F5">
                    <w:rPr>
                      <w:rFonts w:ascii="Times New Roman" w:hAnsi="Times New Roman" w:cs="Times New Roman"/>
                      <w:sz w:val="24"/>
                      <w:szCs w:val="24"/>
                    </w:rPr>
                    <w:t xml:space="preserve">1. </w:t>
                  </w:r>
                  <w:r w:rsidR="00BA63BD" w:rsidRPr="007A02F5">
                    <w:rPr>
                      <w:rFonts w:ascii="Times New Roman" w:hAnsi="Times New Roman" w:cs="Times New Roman"/>
                      <w:sz w:val="24"/>
                      <w:szCs w:val="24"/>
                    </w:rPr>
                    <w:t>Соответствие Участника</w:t>
                  </w:r>
                  <w:r w:rsidRPr="007A02F5">
                    <w:rPr>
                      <w:rFonts w:ascii="Times New Roman" w:hAnsi="Times New Roman" w:cs="Times New Roman"/>
                      <w:sz w:val="24"/>
                      <w:szCs w:val="24"/>
                    </w:rPr>
                    <w:t xml:space="preserve"> закупки </w:t>
                  </w:r>
                  <w:r w:rsidRPr="007A02F5">
                    <w:rPr>
                      <w:rFonts w:ascii="Times New Roman" w:hAnsi="Times New Roman" w:cs="Times New Roman"/>
                      <w:b/>
                      <w:bCs/>
                      <w:sz w:val="24"/>
                      <w:szCs w:val="24"/>
                      <w:u w:val="single"/>
                    </w:rPr>
                    <w:t>обязательным требованиям, предъявляемым к Исполнителю при оказании услуг по техническому обслуживанию и ремонту автотранспортных средств Заказчика</w:t>
                  </w:r>
                  <w:r w:rsidRPr="007A02F5">
                    <w:rPr>
                      <w:rFonts w:ascii="Times New Roman" w:hAnsi="Times New Roman" w:cs="Times New Roman"/>
                      <w:sz w:val="24"/>
                      <w:szCs w:val="24"/>
                    </w:rPr>
                    <w:t xml:space="preserve">, согласно </w:t>
                  </w:r>
                  <w:r w:rsidR="00BA63BD" w:rsidRPr="007A02F5">
                    <w:rPr>
                      <w:rFonts w:ascii="Times New Roman" w:hAnsi="Times New Roman" w:cs="Times New Roman"/>
                      <w:sz w:val="24"/>
                      <w:szCs w:val="24"/>
                    </w:rPr>
                    <w:t>п</w:t>
                  </w:r>
                  <w:r w:rsidRPr="007A02F5">
                    <w:rPr>
                      <w:rFonts w:ascii="Times New Roman" w:hAnsi="Times New Roman" w:cs="Times New Roman"/>
                      <w:sz w:val="24"/>
                      <w:szCs w:val="24"/>
                    </w:rPr>
                    <w:t>. 3.2. Технического задания (</w:t>
                  </w:r>
                  <w:r w:rsidR="007A02F5" w:rsidRPr="007A02F5">
                    <w:rPr>
                      <w:rFonts w:ascii="Times New Roman" w:hAnsi="Times New Roman" w:cs="Times New Roman"/>
                      <w:sz w:val="24"/>
                      <w:szCs w:val="24"/>
                    </w:rPr>
                    <w:t xml:space="preserve">Раздел </w:t>
                  </w:r>
                  <w:r w:rsidR="007A02F5" w:rsidRPr="007A02F5">
                    <w:rPr>
                      <w:rFonts w:ascii="Times New Roman" w:hAnsi="Times New Roman" w:cs="Times New Roman"/>
                      <w:sz w:val="24"/>
                      <w:szCs w:val="24"/>
                      <w:lang w:val="en-US"/>
                    </w:rPr>
                    <w:t>IV</w:t>
                  </w:r>
                  <w:r w:rsidRPr="007A02F5">
                    <w:rPr>
                      <w:rFonts w:ascii="Times New Roman" w:hAnsi="Times New Roman" w:cs="Times New Roman"/>
                      <w:sz w:val="24"/>
                      <w:szCs w:val="24"/>
                    </w:rPr>
                    <w:t xml:space="preserve"> Документации о закупке)</w:t>
                  </w:r>
                </w:p>
              </w:tc>
              <w:tc>
                <w:tcPr>
                  <w:tcW w:w="3676" w:type="dxa"/>
                  <w:shd w:val="clear" w:color="auto" w:fill="auto"/>
                </w:tcPr>
                <w:p w:rsidR="00C41A27" w:rsidRPr="007A02F5" w:rsidRDefault="00565DF1" w:rsidP="00565DF1">
                  <w:pPr>
                    <w:jc w:val="both"/>
                    <w:rPr>
                      <w:rFonts w:ascii="Times New Roman" w:hAnsi="Times New Roman" w:cs="Times New Roman"/>
                      <w:sz w:val="24"/>
                      <w:szCs w:val="24"/>
                    </w:rPr>
                  </w:pPr>
                  <w:r>
                    <w:rPr>
                      <w:rFonts w:ascii="Times New Roman" w:hAnsi="Times New Roman" w:cs="Times New Roman"/>
                      <w:sz w:val="24"/>
                      <w:szCs w:val="24"/>
                    </w:rPr>
                    <w:t>Информационные письма, справки, к</w:t>
                  </w:r>
                  <w:r w:rsidR="00C41A27" w:rsidRPr="007A02F5">
                    <w:rPr>
                      <w:rFonts w:ascii="Times New Roman" w:hAnsi="Times New Roman" w:cs="Times New Roman"/>
                      <w:sz w:val="24"/>
                      <w:szCs w:val="24"/>
                    </w:rPr>
                    <w:t xml:space="preserve">опии документов, подтверждающих наличие у Участника закупки уровня квалификации, соответствующего требованиям, установленным </w:t>
                  </w:r>
                  <w:r w:rsidR="00BA63BD" w:rsidRPr="007A02F5">
                    <w:rPr>
                      <w:rFonts w:ascii="Times New Roman" w:hAnsi="Times New Roman" w:cs="Times New Roman"/>
                      <w:sz w:val="24"/>
                      <w:szCs w:val="24"/>
                    </w:rPr>
                    <w:t>п</w:t>
                  </w:r>
                  <w:r w:rsidR="007A02F5" w:rsidRPr="007A02F5">
                    <w:rPr>
                      <w:rFonts w:ascii="Times New Roman" w:hAnsi="Times New Roman" w:cs="Times New Roman"/>
                      <w:sz w:val="24"/>
                      <w:szCs w:val="24"/>
                    </w:rPr>
                    <w:t xml:space="preserve">. 3.2. Технического задания (Раздел </w:t>
                  </w:r>
                  <w:r w:rsidR="007A02F5" w:rsidRPr="007A02F5">
                    <w:rPr>
                      <w:rFonts w:ascii="Times New Roman" w:hAnsi="Times New Roman" w:cs="Times New Roman"/>
                      <w:sz w:val="24"/>
                      <w:szCs w:val="24"/>
                      <w:lang w:val="en-US"/>
                    </w:rPr>
                    <w:t>IV</w:t>
                  </w:r>
                  <w:r w:rsidR="007A02F5" w:rsidRPr="007A02F5">
                    <w:rPr>
                      <w:rFonts w:ascii="Times New Roman" w:hAnsi="Times New Roman" w:cs="Times New Roman"/>
                      <w:sz w:val="24"/>
                      <w:szCs w:val="24"/>
                    </w:rPr>
                    <w:t xml:space="preserve"> Документации о закупке)</w:t>
                  </w: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B7FAB">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7" w:type="dxa"/>
              <w:tblLayout w:type="fixed"/>
              <w:tblCellMar>
                <w:left w:w="0" w:type="dxa"/>
                <w:right w:w="0" w:type="dxa"/>
              </w:tblCellMar>
              <w:tblLook w:val="04A0" w:firstRow="1" w:lastRow="0" w:firstColumn="1" w:lastColumn="0" w:noHBand="0" w:noVBand="1"/>
            </w:tblPr>
            <w:tblGrid>
              <w:gridCol w:w="1895"/>
              <w:gridCol w:w="1418"/>
              <w:gridCol w:w="4254"/>
            </w:tblGrid>
            <w:tr w:rsidR="00D93D3D" w:rsidRPr="00D93D3D" w:rsidTr="00BA63BD">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797BB8" w:rsidRPr="00D93D3D" w:rsidTr="00BA63BD">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97BB8" w:rsidRPr="0036057E" w:rsidRDefault="00BB65AC" w:rsidP="00BA63BD">
                  <w:pPr>
                    <w:pStyle w:val="aff4"/>
                    <w:tabs>
                      <w:tab w:val="clear" w:pos="1980"/>
                      <w:tab w:val="left" w:pos="851"/>
                    </w:tabs>
                    <w:ind w:left="0" w:firstLine="0"/>
                    <w:rPr>
                      <w:szCs w:val="24"/>
                    </w:rPr>
                  </w:pPr>
                  <w:r w:rsidRPr="0036057E">
                    <w:rPr>
                      <w:szCs w:val="24"/>
                    </w:rPr>
                    <w:t>1.</w:t>
                  </w:r>
                  <w:r w:rsidR="00BA63BD">
                    <w:rPr>
                      <w:szCs w:val="24"/>
                    </w:rPr>
                    <w:t>К</w:t>
                  </w:r>
                  <w:r w:rsidR="00BA63BD" w:rsidRPr="00BA63BD">
                    <w:rPr>
                      <w:szCs w:val="24"/>
                      <w:lang w:eastAsia="en-US"/>
                    </w:rPr>
                    <w:t>оэффициент снижения цены на оказание услуг по техобслуживанию и ремонту автомобилей марки Тойота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BA63BD" w:rsidP="00BA63BD">
                  <w:pPr>
                    <w:pStyle w:val="aff4"/>
                    <w:tabs>
                      <w:tab w:val="left" w:pos="851"/>
                    </w:tabs>
                    <w:ind w:left="34" w:firstLine="0"/>
                    <w:jc w:val="center"/>
                    <w:rPr>
                      <w:szCs w:val="24"/>
                    </w:rPr>
                  </w:pPr>
                  <w:r>
                    <w:rPr>
                      <w:szCs w:val="24"/>
                    </w:rPr>
                    <w:t>5</w:t>
                  </w:r>
                  <w:r w:rsidR="00797BB8" w:rsidRPr="0036057E">
                    <w:rPr>
                      <w:szCs w:val="24"/>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797BB8" w:rsidP="00797BB8">
                  <w:pPr>
                    <w:pStyle w:val="a4"/>
                    <w:ind w:left="0"/>
                  </w:pPr>
                  <w:r w:rsidRPr="0036057E">
                    <w:t xml:space="preserve">Размер коэффициента снижения цены, произведение которого на цену на оказание услуг </w:t>
                  </w:r>
                  <w:r w:rsidR="00D04366" w:rsidRPr="0036057E">
                    <w:rPr>
                      <w:lang w:eastAsia="en-US"/>
                    </w:rPr>
                    <w:t xml:space="preserve">по техобслуживанию и ремонту автомобилей марки </w:t>
                  </w:r>
                  <w:r w:rsidR="00BA63BD" w:rsidRPr="00BA63BD">
                    <w:rPr>
                      <w:lang w:eastAsia="en-US"/>
                    </w:rPr>
                    <w:t>Тойота</w:t>
                  </w:r>
                  <w:r w:rsidRPr="0036057E">
                    <w:t>, указанной в Документации о закупке должно привести к снижени</w:t>
                  </w:r>
                  <w:r w:rsidR="00D04366" w:rsidRPr="0036057E">
                    <w:t xml:space="preserve">ю </w:t>
                  </w:r>
                  <w:r w:rsidR="00E45EA3" w:rsidRPr="0036057E">
                    <w:t>цены соответствующей</w:t>
                  </w:r>
                  <w:r w:rsidR="00D04366" w:rsidRPr="0036057E">
                    <w:t xml:space="preserve"> единицы</w:t>
                  </w:r>
                  <w:r w:rsidRPr="0036057E">
                    <w:t xml:space="preserve"> услуги, указанных в Техническом задании (</w:t>
                  </w:r>
                  <w:r w:rsidR="00957A76" w:rsidRPr="0036057E">
                    <w:t xml:space="preserve">Раздел </w:t>
                  </w:r>
                  <w:r w:rsidR="00957A76" w:rsidRPr="0036057E">
                    <w:rPr>
                      <w:lang w:val="en-US"/>
                    </w:rPr>
                    <w:t>IV</w:t>
                  </w:r>
                  <w:r w:rsidR="00957A76" w:rsidRPr="0036057E">
                    <w:t xml:space="preserve"> </w:t>
                  </w:r>
                  <w:r w:rsidRPr="0036057E">
                    <w:t>Документации о закупке)</w:t>
                  </w:r>
                </w:p>
                <w:p w:rsidR="00AE22CD" w:rsidRPr="0036057E" w:rsidRDefault="00AE22CD" w:rsidP="00797BB8">
                  <w:pPr>
                    <w:pStyle w:val="a4"/>
                    <w:ind w:left="0"/>
                    <w:rPr>
                      <w:color w:val="000000"/>
                    </w:rPr>
                  </w:pPr>
                  <w:r w:rsidRPr="0036057E">
                    <w:lastRenderedPageBreak/>
                    <w:t>Коэффициент снижения цены выражается в виде десятичной дроби (например, «0,98» или «0,9» и т.п.</w:t>
                  </w:r>
                  <w:r w:rsidR="00CF4910" w:rsidRPr="0036057E">
                    <w:t>)</w:t>
                  </w:r>
                </w:p>
              </w:tc>
            </w:tr>
            <w:tr w:rsidR="00797BB8" w:rsidRPr="00D93D3D" w:rsidTr="00BA63BD">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97BB8" w:rsidRPr="0036057E" w:rsidRDefault="00BB65AC" w:rsidP="00BA63BD">
                  <w:pPr>
                    <w:pStyle w:val="aff4"/>
                    <w:tabs>
                      <w:tab w:val="clear" w:pos="1980"/>
                      <w:tab w:val="left" w:pos="851"/>
                    </w:tabs>
                    <w:ind w:left="0" w:firstLine="0"/>
                    <w:rPr>
                      <w:szCs w:val="24"/>
                    </w:rPr>
                  </w:pPr>
                  <w:r w:rsidRPr="0036057E">
                    <w:rPr>
                      <w:szCs w:val="24"/>
                    </w:rPr>
                    <w:lastRenderedPageBreak/>
                    <w:t>2.</w:t>
                  </w:r>
                  <w:r w:rsidR="002218F0" w:rsidRPr="0036057E">
                    <w:rPr>
                      <w:szCs w:val="24"/>
                    </w:rPr>
                    <w:t xml:space="preserve"> </w:t>
                  </w:r>
                  <w:r w:rsidR="00BA63BD">
                    <w:rPr>
                      <w:lang w:eastAsia="en-US"/>
                    </w:rPr>
                    <w:t>Коэффициент</w:t>
                  </w:r>
                  <w:r w:rsidR="00BA63BD" w:rsidRPr="0036057E">
                    <w:rPr>
                      <w:lang w:eastAsia="en-US"/>
                    </w:rPr>
                    <w:t xml:space="preserve"> </w:t>
                  </w:r>
                  <w:r w:rsidR="00D04366" w:rsidRPr="0036057E">
                    <w:rPr>
                      <w:lang w:eastAsia="en-US"/>
                    </w:rPr>
                    <w:t>снижения цены на оказание услуг по техобслуживанию и ремонту автомобилей марки Шкода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BA63BD" w:rsidP="00797BB8">
                  <w:pPr>
                    <w:pStyle w:val="aff4"/>
                    <w:tabs>
                      <w:tab w:val="left" w:pos="851"/>
                    </w:tabs>
                    <w:ind w:left="34" w:firstLine="0"/>
                    <w:jc w:val="center"/>
                    <w:rPr>
                      <w:szCs w:val="24"/>
                    </w:rPr>
                  </w:pPr>
                  <w:r>
                    <w:rPr>
                      <w:szCs w:val="24"/>
                    </w:rPr>
                    <w:t>5</w:t>
                  </w:r>
                  <w:r w:rsidR="00797BB8" w:rsidRPr="0036057E">
                    <w:rPr>
                      <w:szCs w:val="24"/>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797BB8"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 xml:space="preserve">Размер коэффициента снижения цены, произведение которого на цену на оказание услуг </w:t>
                  </w:r>
                  <w:r w:rsidR="00284B6A" w:rsidRPr="0036057E">
                    <w:rPr>
                      <w:rFonts w:ascii="Times New Roman" w:hAnsi="Times New Roman" w:cs="Times New Roman"/>
                      <w:sz w:val="24"/>
                      <w:szCs w:val="24"/>
                    </w:rPr>
                    <w:t>по техобслуживанию и ремонту автомобилей марки Шкода</w:t>
                  </w:r>
                  <w:r w:rsidRPr="0036057E">
                    <w:rPr>
                      <w:rFonts w:ascii="Times New Roman" w:hAnsi="Times New Roman" w:cs="Times New Roman"/>
                      <w:sz w:val="24"/>
                      <w:szCs w:val="24"/>
                    </w:rPr>
                    <w:t>, указанной в Документации о закупке должно привести к снижени</w:t>
                  </w:r>
                  <w:r w:rsidR="00D04366" w:rsidRPr="0036057E">
                    <w:rPr>
                      <w:rFonts w:ascii="Times New Roman" w:hAnsi="Times New Roman" w:cs="Times New Roman"/>
                      <w:sz w:val="24"/>
                      <w:szCs w:val="24"/>
                    </w:rPr>
                    <w:t xml:space="preserve">ю </w:t>
                  </w:r>
                  <w:r w:rsidR="00E45EA3" w:rsidRPr="0036057E">
                    <w:rPr>
                      <w:rFonts w:ascii="Times New Roman" w:hAnsi="Times New Roman" w:cs="Times New Roman"/>
                      <w:sz w:val="24"/>
                      <w:szCs w:val="24"/>
                    </w:rPr>
                    <w:t>цены соответствующей</w:t>
                  </w:r>
                  <w:r w:rsidR="00D04366" w:rsidRPr="0036057E">
                    <w:rPr>
                      <w:rFonts w:ascii="Times New Roman" w:hAnsi="Times New Roman" w:cs="Times New Roman"/>
                      <w:sz w:val="24"/>
                      <w:szCs w:val="24"/>
                    </w:rPr>
                    <w:t xml:space="preserve"> единицы</w:t>
                  </w:r>
                  <w:r w:rsidRPr="0036057E">
                    <w:rPr>
                      <w:rFonts w:ascii="Times New Roman" w:hAnsi="Times New Roman" w:cs="Times New Roman"/>
                      <w:sz w:val="24"/>
                      <w:szCs w:val="24"/>
                    </w:rPr>
                    <w:t xml:space="preserve"> услуги, указанных в Техническом задании (</w:t>
                  </w:r>
                  <w:r w:rsidR="00957A76" w:rsidRPr="0036057E">
                    <w:rPr>
                      <w:rFonts w:ascii="Times New Roman" w:hAnsi="Times New Roman" w:cs="Times New Roman"/>
                      <w:sz w:val="24"/>
                      <w:szCs w:val="24"/>
                    </w:rPr>
                    <w:t xml:space="preserve">Раздел </w:t>
                  </w:r>
                  <w:r w:rsidR="00957A76" w:rsidRPr="0036057E">
                    <w:rPr>
                      <w:rFonts w:ascii="Times New Roman" w:hAnsi="Times New Roman" w:cs="Times New Roman"/>
                      <w:sz w:val="24"/>
                      <w:szCs w:val="24"/>
                      <w:lang w:val="en-US"/>
                    </w:rPr>
                    <w:t>IV</w:t>
                  </w:r>
                  <w:r w:rsidR="00957A76" w:rsidRPr="0036057E">
                    <w:rPr>
                      <w:rFonts w:ascii="Times New Roman" w:hAnsi="Times New Roman" w:cs="Times New Roman"/>
                      <w:sz w:val="24"/>
                      <w:szCs w:val="24"/>
                    </w:rPr>
                    <w:t xml:space="preserve"> Документации о закупке</w:t>
                  </w:r>
                  <w:r w:rsidRPr="0036057E">
                    <w:rPr>
                      <w:rFonts w:ascii="Times New Roman" w:hAnsi="Times New Roman" w:cs="Times New Roman"/>
                      <w:sz w:val="24"/>
                      <w:szCs w:val="24"/>
                    </w:rPr>
                    <w:t>).</w:t>
                  </w:r>
                </w:p>
                <w:p w:rsidR="00AE22CD" w:rsidRPr="0036057E" w:rsidRDefault="00AE22CD"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sidRPr="0036057E">
                    <w:rPr>
                      <w:rFonts w:ascii="Times New Roman" w:hAnsi="Times New Roman" w:cs="Times New Roman"/>
                      <w:sz w:val="24"/>
                      <w:szCs w:val="24"/>
                    </w:rPr>
                    <w:t>)</w:t>
                  </w:r>
                </w:p>
              </w:tc>
            </w:tr>
            <w:tr w:rsidR="00797BB8" w:rsidRPr="00D93D3D" w:rsidTr="00BA63BD">
              <w:tc>
                <w:tcPr>
                  <w:tcW w:w="18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97BB8" w:rsidRPr="0036057E" w:rsidRDefault="00BB65AC" w:rsidP="00BA63BD">
                  <w:pPr>
                    <w:pStyle w:val="aff4"/>
                    <w:tabs>
                      <w:tab w:val="clear" w:pos="1980"/>
                      <w:tab w:val="left" w:pos="851"/>
                    </w:tabs>
                    <w:ind w:left="0" w:firstLine="0"/>
                    <w:rPr>
                      <w:szCs w:val="24"/>
                    </w:rPr>
                  </w:pPr>
                  <w:r w:rsidRPr="0036057E">
                    <w:rPr>
                      <w:szCs w:val="24"/>
                    </w:rPr>
                    <w:t>3.</w:t>
                  </w:r>
                  <w:r w:rsidR="0049207D">
                    <w:rPr>
                      <w:szCs w:val="24"/>
                    </w:rPr>
                    <w:t xml:space="preserve"> </w:t>
                  </w:r>
                  <w:r w:rsidR="00BA63BD">
                    <w:rPr>
                      <w:szCs w:val="24"/>
                    </w:rPr>
                    <w:t xml:space="preserve">Коэффициент </w:t>
                  </w:r>
                  <w:r w:rsidR="00D04366" w:rsidRPr="0036057E">
                    <w:rPr>
                      <w:lang w:eastAsia="en-US"/>
                    </w:rPr>
                    <w:t xml:space="preserve">снижения цены на оказание услуг по техобслуживанию и ремонту автомобилей марки </w:t>
                  </w:r>
                  <w:r w:rsidR="00BA63BD">
                    <w:rPr>
                      <w:lang w:eastAsia="en-US"/>
                    </w:rPr>
                    <w:t>ГАЗ, УАЗ</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797BB8" w:rsidRPr="0036057E" w:rsidRDefault="00BA63BD" w:rsidP="00BA63BD">
                  <w:pPr>
                    <w:pStyle w:val="aff4"/>
                    <w:tabs>
                      <w:tab w:val="left" w:pos="851"/>
                    </w:tabs>
                    <w:ind w:left="34" w:firstLine="0"/>
                    <w:jc w:val="center"/>
                    <w:rPr>
                      <w:szCs w:val="24"/>
                    </w:rPr>
                  </w:pPr>
                  <w:r>
                    <w:rPr>
                      <w:szCs w:val="24"/>
                    </w:rPr>
                    <w:t>1</w:t>
                  </w:r>
                  <w:r w:rsidR="0036057E">
                    <w:rPr>
                      <w:szCs w:val="24"/>
                    </w:rPr>
                    <w:t>0</w:t>
                  </w:r>
                  <w:r w:rsidR="00797BB8" w:rsidRPr="0036057E">
                    <w:rPr>
                      <w:szCs w:val="24"/>
                    </w:rPr>
                    <w:t xml:space="preserve"> %</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797BB8" w:rsidRPr="0036057E" w:rsidRDefault="00797BB8"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 xml:space="preserve">Размер коэффициента снижения цены, произведение которого на цену на оказание услуг </w:t>
                  </w:r>
                  <w:r w:rsidR="00284B6A" w:rsidRPr="0036057E">
                    <w:rPr>
                      <w:rFonts w:ascii="Times New Roman" w:hAnsi="Times New Roman" w:cs="Times New Roman"/>
                      <w:sz w:val="24"/>
                      <w:szCs w:val="24"/>
                    </w:rPr>
                    <w:t xml:space="preserve">по техобслуживанию и ремонту автомобилей марки ГАЗ, УАЗ, </w:t>
                  </w:r>
                  <w:r w:rsidRPr="0036057E">
                    <w:rPr>
                      <w:rFonts w:ascii="Times New Roman" w:hAnsi="Times New Roman" w:cs="Times New Roman"/>
                      <w:sz w:val="24"/>
                      <w:szCs w:val="24"/>
                    </w:rPr>
                    <w:t>указанной в Документации о закупке должно привести к снижени</w:t>
                  </w:r>
                  <w:r w:rsidR="00D04366" w:rsidRPr="0036057E">
                    <w:rPr>
                      <w:rFonts w:ascii="Times New Roman" w:hAnsi="Times New Roman" w:cs="Times New Roman"/>
                      <w:sz w:val="24"/>
                      <w:szCs w:val="24"/>
                    </w:rPr>
                    <w:t xml:space="preserve">ю </w:t>
                  </w:r>
                  <w:r w:rsidR="00E45EA3" w:rsidRPr="0036057E">
                    <w:rPr>
                      <w:rFonts w:ascii="Times New Roman" w:hAnsi="Times New Roman" w:cs="Times New Roman"/>
                      <w:sz w:val="24"/>
                      <w:szCs w:val="24"/>
                    </w:rPr>
                    <w:t>цены соответствующей</w:t>
                  </w:r>
                  <w:r w:rsidR="00D04366" w:rsidRPr="0036057E">
                    <w:rPr>
                      <w:rFonts w:ascii="Times New Roman" w:hAnsi="Times New Roman" w:cs="Times New Roman"/>
                      <w:sz w:val="24"/>
                      <w:szCs w:val="24"/>
                    </w:rPr>
                    <w:t xml:space="preserve"> единицы</w:t>
                  </w:r>
                  <w:r w:rsidRPr="0036057E">
                    <w:rPr>
                      <w:rFonts w:ascii="Times New Roman" w:hAnsi="Times New Roman" w:cs="Times New Roman"/>
                      <w:sz w:val="24"/>
                      <w:szCs w:val="24"/>
                    </w:rPr>
                    <w:t xml:space="preserve"> услуги, указанных в Техническом задании (</w:t>
                  </w:r>
                  <w:r w:rsidR="00957A76" w:rsidRPr="0036057E">
                    <w:rPr>
                      <w:rFonts w:ascii="Times New Roman" w:hAnsi="Times New Roman" w:cs="Times New Roman"/>
                      <w:sz w:val="24"/>
                      <w:szCs w:val="24"/>
                    </w:rPr>
                    <w:t xml:space="preserve">Раздел </w:t>
                  </w:r>
                  <w:r w:rsidR="00957A76" w:rsidRPr="0036057E">
                    <w:rPr>
                      <w:rFonts w:ascii="Times New Roman" w:hAnsi="Times New Roman" w:cs="Times New Roman"/>
                      <w:sz w:val="24"/>
                      <w:szCs w:val="24"/>
                      <w:lang w:val="en-US"/>
                    </w:rPr>
                    <w:t>IV</w:t>
                  </w:r>
                  <w:r w:rsidR="00957A76" w:rsidRPr="0036057E">
                    <w:rPr>
                      <w:rFonts w:ascii="Times New Roman" w:hAnsi="Times New Roman" w:cs="Times New Roman"/>
                      <w:sz w:val="24"/>
                      <w:szCs w:val="24"/>
                    </w:rPr>
                    <w:t xml:space="preserve"> Документации о закупке</w:t>
                  </w:r>
                  <w:r w:rsidRPr="0036057E">
                    <w:rPr>
                      <w:rFonts w:ascii="Times New Roman" w:hAnsi="Times New Roman" w:cs="Times New Roman"/>
                      <w:sz w:val="24"/>
                      <w:szCs w:val="24"/>
                    </w:rPr>
                    <w:t>).</w:t>
                  </w:r>
                </w:p>
                <w:p w:rsidR="00046DED" w:rsidRPr="0036057E" w:rsidRDefault="00046DED"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sidRPr="0036057E">
                    <w:rPr>
                      <w:rFonts w:ascii="Times New Roman" w:hAnsi="Times New Roman" w:cs="Times New Roman"/>
                      <w:sz w:val="24"/>
                      <w:szCs w:val="24"/>
                    </w:rPr>
                    <w:t>)</w:t>
                  </w:r>
                </w:p>
              </w:tc>
            </w:tr>
            <w:tr w:rsidR="00BA63BD" w:rsidRPr="00D93D3D" w:rsidTr="00BA63BD">
              <w:tc>
                <w:tcPr>
                  <w:tcW w:w="18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BA63BD" w:rsidRPr="0036057E" w:rsidRDefault="00BA63BD" w:rsidP="00BA63BD">
                  <w:pPr>
                    <w:pStyle w:val="aff4"/>
                    <w:tabs>
                      <w:tab w:val="clear" w:pos="1980"/>
                      <w:tab w:val="left" w:pos="851"/>
                    </w:tabs>
                    <w:ind w:left="0" w:firstLine="0"/>
                    <w:rPr>
                      <w:szCs w:val="24"/>
                    </w:rPr>
                  </w:pPr>
                  <w:r>
                    <w:rPr>
                      <w:szCs w:val="24"/>
                    </w:rPr>
                    <w:t xml:space="preserve">4. </w:t>
                  </w:r>
                  <w:r w:rsidRPr="00BA63BD">
                    <w:rPr>
                      <w:szCs w:val="24"/>
                      <w:lang w:eastAsia="en-US"/>
                    </w:rPr>
                    <w:t>Коэффициент снижения цены на оказание услуг по техобслуживанию и ремонту автом</w:t>
                  </w:r>
                  <w:r>
                    <w:rPr>
                      <w:szCs w:val="24"/>
                      <w:lang w:eastAsia="en-US"/>
                    </w:rPr>
                    <w:t>обилей марки ВАЗ,  Шевроле Нива</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BA63BD" w:rsidRDefault="00BA63BD" w:rsidP="00797BB8">
                  <w:pPr>
                    <w:pStyle w:val="aff4"/>
                    <w:tabs>
                      <w:tab w:val="left" w:pos="851"/>
                    </w:tabs>
                    <w:ind w:left="34" w:firstLine="0"/>
                    <w:jc w:val="center"/>
                    <w:rPr>
                      <w:szCs w:val="24"/>
                    </w:rPr>
                  </w:pPr>
                  <w:r>
                    <w:rPr>
                      <w:szCs w:val="24"/>
                    </w:rPr>
                    <w:t>10</w:t>
                  </w:r>
                  <w:r w:rsidRPr="0036057E">
                    <w:rPr>
                      <w:szCs w:val="24"/>
                    </w:rPr>
                    <w:t xml:space="preserve"> %</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BA63BD" w:rsidRPr="00BA63BD" w:rsidRDefault="00BA63BD" w:rsidP="00BA63BD">
                  <w:pPr>
                    <w:spacing w:after="0" w:line="240" w:lineRule="auto"/>
                    <w:jc w:val="both"/>
                    <w:rPr>
                      <w:rFonts w:ascii="Times New Roman" w:hAnsi="Times New Roman" w:cs="Times New Roman"/>
                      <w:sz w:val="24"/>
                      <w:szCs w:val="24"/>
                    </w:rPr>
                  </w:pPr>
                  <w:r w:rsidRPr="00BA63BD">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техобслуживанию и ремонту автомобилей марки </w:t>
                  </w:r>
                  <w:r w:rsidR="002919B2" w:rsidRPr="002919B2">
                    <w:rPr>
                      <w:rFonts w:ascii="Times New Roman" w:hAnsi="Times New Roman" w:cs="Times New Roman"/>
                      <w:sz w:val="24"/>
                      <w:szCs w:val="24"/>
                    </w:rPr>
                    <w:t>ВАЗ,  Шевроле Нива</w:t>
                  </w:r>
                  <w:r w:rsidRPr="00BA63BD">
                    <w:rPr>
                      <w:rFonts w:ascii="Times New Roman" w:hAnsi="Times New Roman" w:cs="Times New Roman"/>
                      <w:sz w:val="24"/>
                      <w:szCs w:val="24"/>
                    </w:rPr>
                    <w:t>, указанной в Документации о закупке должно привести к снижению цены  соответствующей единицы услуги, указанных в Техническом задании (Раздел IV Документации о закупке).</w:t>
                  </w:r>
                </w:p>
                <w:p w:rsidR="00BA63BD" w:rsidRPr="0036057E" w:rsidRDefault="00BA63BD" w:rsidP="00BA63BD">
                  <w:pPr>
                    <w:spacing w:after="0" w:line="240" w:lineRule="auto"/>
                    <w:jc w:val="both"/>
                    <w:rPr>
                      <w:rFonts w:ascii="Times New Roman" w:hAnsi="Times New Roman" w:cs="Times New Roman"/>
                      <w:sz w:val="24"/>
                      <w:szCs w:val="24"/>
                    </w:rPr>
                  </w:pPr>
                  <w:r w:rsidRPr="00BA63BD">
                    <w:rPr>
                      <w:rFonts w:ascii="Times New Roman" w:hAnsi="Times New Roman" w:cs="Times New Roman"/>
                      <w:sz w:val="24"/>
                      <w:szCs w:val="24"/>
                    </w:rPr>
                    <w:t>Коэффициент снижения цены выражается в виде десятичной дроби (например, «0,98» или «0,9» и т.п.)</w:t>
                  </w:r>
                </w:p>
              </w:tc>
            </w:tr>
            <w:tr w:rsidR="00D860E4" w:rsidRPr="00D93D3D" w:rsidTr="00BA63BD">
              <w:tc>
                <w:tcPr>
                  <w:tcW w:w="18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860E4" w:rsidRDefault="00D860E4" w:rsidP="00BA63BD">
                  <w:pPr>
                    <w:pStyle w:val="aff4"/>
                    <w:tabs>
                      <w:tab w:val="clear" w:pos="1980"/>
                      <w:tab w:val="left" w:pos="851"/>
                    </w:tabs>
                    <w:ind w:left="0" w:firstLine="0"/>
                    <w:rPr>
                      <w:szCs w:val="24"/>
                    </w:rPr>
                  </w:pPr>
                  <w:r>
                    <w:rPr>
                      <w:szCs w:val="24"/>
                    </w:rPr>
                    <w:t xml:space="preserve">5. </w:t>
                  </w:r>
                  <w:r w:rsidRPr="00D860E4">
                    <w:rPr>
                      <w:szCs w:val="24"/>
                    </w:rPr>
                    <w:t>Коэффициент снижения цены на оказание услуг по техобслуживанию и ремон</w:t>
                  </w:r>
                  <w:r>
                    <w:rPr>
                      <w:szCs w:val="24"/>
                    </w:rPr>
                    <w:t>ту автомобилей марки КАМАЗ, ЗИЛ</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D860E4" w:rsidRDefault="00D860E4" w:rsidP="00797BB8">
                  <w:pPr>
                    <w:pStyle w:val="aff4"/>
                    <w:tabs>
                      <w:tab w:val="left" w:pos="851"/>
                    </w:tabs>
                    <w:ind w:left="34" w:firstLine="0"/>
                    <w:jc w:val="center"/>
                    <w:rPr>
                      <w:szCs w:val="24"/>
                    </w:rPr>
                  </w:pPr>
                  <w:r>
                    <w:rPr>
                      <w:szCs w:val="24"/>
                    </w:rPr>
                    <w:t>30%</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D860E4" w:rsidRPr="00BA63BD" w:rsidRDefault="00D860E4" w:rsidP="00D860E4">
                  <w:pPr>
                    <w:spacing w:after="0" w:line="240" w:lineRule="auto"/>
                    <w:jc w:val="both"/>
                    <w:rPr>
                      <w:rFonts w:ascii="Times New Roman" w:hAnsi="Times New Roman" w:cs="Times New Roman"/>
                      <w:sz w:val="24"/>
                      <w:szCs w:val="24"/>
                    </w:rPr>
                  </w:pPr>
                  <w:r w:rsidRPr="00BA63BD">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техобслуживанию и ремонту автомобилей марки </w:t>
                  </w:r>
                  <w:r w:rsidRPr="00D860E4">
                    <w:rPr>
                      <w:rFonts w:ascii="Times New Roman" w:hAnsi="Times New Roman" w:cs="Times New Roman"/>
                      <w:sz w:val="24"/>
                      <w:szCs w:val="24"/>
                    </w:rPr>
                    <w:t>КАМАЗ, ЗИЛ</w:t>
                  </w:r>
                  <w:r w:rsidRPr="00BA63BD">
                    <w:rPr>
                      <w:rFonts w:ascii="Times New Roman" w:hAnsi="Times New Roman" w:cs="Times New Roman"/>
                      <w:sz w:val="24"/>
                      <w:szCs w:val="24"/>
                    </w:rPr>
                    <w:t xml:space="preserve">, указанной в Документации о закупке должно привести к снижению </w:t>
                  </w:r>
                  <w:r w:rsidR="00E45EA3" w:rsidRPr="00BA63BD">
                    <w:rPr>
                      <w:rFonts w:ascii="Times New Roman" w:hAnsi="Times New Roman" w:cs="Times New Roman"/>
                      <w:sz w:val="24"/>
                      <w:szCs w:val="24"/>
                    </w:rPr>
                    <w:t>цены соответствующей</w:t>
                  </w:r>
                  <w:r w:rsidRPr="00BA63BD">
                    <w:rPr>
                      <w:rFonts w:ascii="Times New Roman" w:hAnsi="Times New Roman" w:cs="Times New Roman"/>
                      <w:sz w:val="24"/>
                      <w:szCs w:val="24"/>
                    </w:rPr>
                    <w:t xml:space="preserve"> единицы услуги, указанных в Техническом задании (Раздел IV Документации о закупке).</w:t>
                  </w:r>
                </w:p>
                <w:p w:rsidR="00D860E4" w:rsidRPr="00BA63BD" w:rsidRDefault="00D860E4" w:rsidP="00D860E4">
                  <w:pPr>
                    <w:spacing w:after="0" w:line="240" w:lineRule="auto"/>
                    <w:jc w:val="both"/>
                    <w:rPr>
                      <w:rFonts w:ascii="Times New Roman" w:hAnsi="Times New Roman" w:cs="Times New Roman"/>
                      <w:sz w:val="24"/>
                      <w:szCs w:val="24"/>
                    </w:rPr>
                  </w:pPr>
                  <w:r w:rsidRPr="00BA63BD">
                    <w:rPr>
                      <w:rFonts w:ascii="Times New Roman" w:hAnsi="Times New Roman" w:cs="Times New Roman"/>
                      <w:sz w:val="24"/>
                      <w:szCs w:val="24"/>
                    </w:rPr>
                    <w:lastRenderedPageBreak/>
                    <w:t>Коэффициент снижения цены выражается в виде десятичной дроби (например, «0,98» или «0,9» и т.п.)</w:t>
                  </w:r>
                </w:p>
              </w:tc>
            </w:tr>
            <w:tr w:rsidR="00D860E4" w:rsidRPr="00D93D3D" w:rsidTr="00BA63BD">
              <w:tc>
                <w:tcPr>
                  <w:tcW w:w="18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860E4" w:rsidRDefault="00D860E4" w:rsidP="00D860E4">
                  <w:pPr>
                    <w:pStyle w:val="aff4"/>
                    <w:tabs>
                      <w:tab w:val="clear" w:pos="1980"/>
                      <w:tab w:val="left" w:pos="851"/>
                    </w:tabs>
                    <w:ind w:left="0" w:firstLine="0"/>
                    <w:rPr>
                      <w:szCs w:val="24"/>
                    </w:rPr>
                  </w:pPr>
                  <w:r>
                    <w:rPr>
                      <w:szCs w:val="24"/>
                    </w:rPr>
                    <w:lastRenderedPageBreak/>
                    <w:t xml:space="preserve">6. </w:t>
                  </w:r>
                  <w:r w:rsidR="001C22E8" w:rsidRPr="00F15044">
                    <w:rPr>
                      <w:szCs w:val="24"/>
                    </w:rPr>
                    <w:t>Коэффициент снижения цены на оказание услуг по техобслуживанию и ремонту тракторной техники марки МТЗ</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D860E4" w:rsidRDefault="00D860E4" w:rsidP="00797BB8">
                  <w:pPr>
                    <w:pStyle w:val="aff4"/>
                    <w:tabs>
                      <w:tab w:val="left" w:pos="851"/>
                    </w:tabs>
                    <w:ind w:left="34" w:firstLine="0"/>
                    <w:jc w:val="center"/>
                    <w:rPr>
                      <w:szCs w:val="24"/>
                    </w:rPr>
                  </w:pPr>
                  <w:r>
                    <w:rPr>
                      <w:szCs w:val="24"/>
                    </w:rPr>
                    <w:t>30%</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D860E4" w:rsidRPr="00BA63BD" w:rsidRDefault="00D860E4" w:rsidP="00D860E4">
                  <w:pPr>
                    <w:spacing w:after="0" w:line="240" w:lineRule="auto"/>
                    <w:jc w:val="both"/>
                    <w:rPr>
                      <w:rFonts w:ascii="Times New Roman" w:hAnsi="Times New Roman" w:cs="Times New Roman"/>
                      <w:sz w:val="24"/>
                      <w:szCs w:val="24"/>
                    </w:rPr>
                  </w:pPr>
                  <w:r w:rsidRPr="00BA63BD">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техобслуживанию и ремонту </w:t>
                  </w:r>
                  <w:r w:rsidRPr="00D860E4">
                    <w:rPr>
                      <w:rFonts w:ascii="Times New Roman" w:hAnsi="Times New Roman" w:cs="Times New Roman"/>
                      <w:sz w:val="24"/>
                      <w:szCs w:val="24"/>
                    </w:rPr>
                    <w:t>тракторной техники марки МТЗ</w:t>
                  </w:r>
                  <w:r w:rsidRPr="00BA63BD">
                    <w:rPr>
                      <w:rFonts w:ascii="Times New Roman" w:hAnsi="Times New Roman" w:cs="Times New Roman"/>
                      <w:sz w:val="24"/>
                      <w:szCs w:val="24"/>
                    </w:rPr>
                    <w:t xml:space="preserve">, указанной в Документации о закупке должно привести к снижению </w:t>
                  </w:r>
                  <w:r w:rsidR="00E45EA3" w:rsidRPr="00BA63BD">
                    <w:rPr>
                      <w:rFonts w:ascii="Times New Roman" w:hAnsi="Times New Roman" w:cs="Times New Roman"/>
                      <w:sz w:val="24"/>
                      <w:szCs w:val="24"/>
                    </w:rPr>
                    <w:t>цены соответствующей</w:t>
                  </w:r>
                  <w:r w:rsidRPr="00BA63BD">
                    <w:rPr>
                      <w:rFonts w:ascii="Times New Roman" w:hAnsi="Times New Roman" w:cs="Times New Roman"/>
                      <w:sz w:val="24"/>
                      <w:szCs w:val="24"/>
                    </w:rPr>
                    <w:t xml:space="preserve"> единицы услуги, указанных в Техническом задании (Раздел IV Документации о закупке).</w:t>
                  </w:r>
                </w:p>
              </w:tc>
            </w:tr>
            <w:tr w:rsidR="00797BB8" w:rsidRPr="00D93D3D" w:rsidTr="00BA63BD">
              <w:tc>
                <w:tcPr>
                  <w:tcW w:w="18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36057E" w:rsidRDefault="001C22E8" w:rsidP="001C22E8">
                  <w:pPr>
                    <w:pStyle w:val="aff4"/>
                    <w:tabs>
                      <w:tab w:val="clear" w:pos="1980"/>
                      <w:tab w:val="left" w:pos="851"/>
                    </w:tabs>
                    <w:ind w:left="0" w:firstLine="0"/>
                    <w:rPr>
                      <w:szCs w:val="24"/>
                    </w:rPr>
                  </w:pPr>
                  <w:r>
                    <w:rPr>
                      <w:szCs w:val="24"/>
                    </w:rPr>
                    <w:t>7</w:t>
                  </w:r>
                  <w:r w:rsidR="00BB65AC" w:rsidRPr="0036057E">
                    <w:rPr>
                      <w:szCs w:val="24"/>
                    </w:rPr>
                    <w:t>.</w:t>
                  </w:r>
                  <w:r w:rsidR="002218F0" w:rsidRPr="0036057E">
                    <w:rPr>
                      <w:szCs w:val="24"/>
                    </w:rPr>
                    <w:t xml:space="preserve"> </w:t>
                  </w:r>
                  <w:r w:rsidR="00D860E4">
                    <w:rPr>
                      <w:szCs w:val="24"/>
                    </w:rPr>
                    <w:t xml:space="preserve">Коэффициент </w:t>
                  </w:r>
                  <w:r w:rsidR="00D04366" w:rsidRPr="0036057E">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36057E" w:rsidRDefault="00D860E4" w:rsidP="00D860E4">
                  <w:pPr>
                    <w:pStyle w:val="aff4"/>
                    <w:tabs>
                      <w:tab w:val="left" w:pos="851"/>
                    </w:tabs>
                    <w:ind w:left="34" w:firstLine="0"/>
                    <w:jc w:val="center"/>
                    <w:rPr>
                      <w:szCs w:val="24"/>
                    </w:rPr>
                  </w:pPr>
                  <w:r>
                    <w:rPr>
                      <w:szCs w:val="24"/>
                    </w:rPr>
                    <w:t>10</w:t>
                  </w:r>
                  <w:r w:rsidR="00797BB8" w:rsidRPr="0036057E">
                    <w:rPr>
                      <w:szCs w:val="24"/>
                    </w:rPr>
                    <w:t>%</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36057E" w:rsidRDefault="00797BB8"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Размер коэффициента снижения цены, произведение которого на цену условной единицы</w:t>
                  </w:r>
                  <w:r w:rsidR="00284B6A" w:rsidRPr="0036057E">
                    <w:rPr>
                      <w:rFonts w:ascii="Times New Roman" w:hAnsi="Times New Roman" w:cs="Times New Roman"/>
                      <w:sz w:val="24"/>
                      <w:szCs w:val="24"/>
                    </w:rPr>
                    <w:t xml:space="preserve"> запасных частей</w:t>
                  </w:r>
                  <w:r w:rsidRPr="0036057E">
                    <w:rPr>
                      <w:rFonts w:ascii="Times New Roman" w:hAnsi="Times New Roman" w:cs="Times New Roman"/>
                      <w:sz w:val="24"/>
                      <w:szCs w:val="24"/>
                    </w:rPr>
                    <w:t xml:space="preserve"> должно привести к снижени</w:t>
                  </w:r>
                  <w:r w:rsidR="00D04366" w:rsidRPr="0036057E">
                    <w:rPr>
                      <w:rFonts w:ascii="Times New Roman" w:hAnsi="Times New Roman" w:cs="Times New Roman"/>
                      <w:sz w:val="24"/>
                      <w:szCs w:val="24"/>
                    </w:rPr>
                    <w:t xml:space="preserve">ю </w:t>
                  </w:r>
                  <w:r w:rsidR="00E45EA3" w:rsidRPr="0036057E">
                    <w:rPr>
                      <w:rFonts w:ascii="Times New Roman" w:hAnsi="Times New Roman" w:cs="Times New Roman"/>
                      <w:sz w:val="24"/>
                      <w:szCs w:val="24"/>
                    </w:rPr>
                    <w:t>цены соответствующей</w:t>
                  </w:r>
                  <w:r w:rsidR="00D04366" w:rsidRPr="0036057E">
                    <w:rPr>
                      <w:rFonts w:ascii="Times New Roman" w:hAnsi="Times New Roman" w:cs="Times New Roman"/>
                      <w:sz w:val="24"/>
                      <w:szCs w:val="24"/>
                    </w:rPr>
                    <w:t xml:space="preserve"> единицы</w:t>
                  </w:r>
                  <w:r w:rsidRPr="0036057E">
                    <w:rPr>
                      <w:rFonts w:ascii="Times New Roman" w:hAnsi="Times New Roman" w:cs="Times New Roman"/>
                      <w:sz w:val="24"/>
                      <w:szCs w:val="24"/>
                    </w:rPr>
                    <w:t xml:space="preserve"> </w:t>
                  </w:r>
                  <w:r w:rsidR="00284B6A" w:rsidRPr="0036057E">
                    <w:rPr>
                      <w:rFonts w:ascii="Times New Roman" w:hAnsi="Times New Roman" w:cs="Times New Roman"/>
                      <w:sz w:val="24"/>
                      <w:szCs w:val="24"/>
                    </w:rPr>
                    <w:t>запасных частей</w:t>
                  </w:r>
                  <w:r w:rsidRPr="0036057E">
                    <w:rPr>
                      <w:rFonts w:ascii="Times New Roman" w:hAnsi="Times New Roman" w:cs="Times New Roman"/>
                      <w:sz w:val="24"/>
                      <w:szCs w:val="24"/>
                    </w:rPr>
                    <w:t>, указанных в Прейскуранте запасных частей (</w:t>
                  </w:r>
                  <w:r w:rsidR="0036057E" w:rsidRPr="0036057E">
                    <w:rPr>
                      <w:rFonts w:ascii="Times New Roman" w:hAnsi="Times New Roman" w:cs="Times New Roman"/>
                      <w:sz w:val="24"/>
                      <w:szCs w:val="24"/>
                    </w:rPr>
                    <w:t xml:space="preserve">в официальном Прейскуранте на запасные части, размещённого в </w:t>
                  </w:r>
                  <w:r w:rsidR="00E45EA3" w:rsidRPr="0036057E">
                    <w:rPr>
                      <w:rFonts w:ascii="Times New Roman" w:hAnsi="Times New Roman" w:cs="Times New Roman"/>
                      <w:sz w:val="24"/>
                      <w:szCs w:val="24"/>
                    </w:rPr>
                    <w:t>открытых общедоступных</w:t>
                  </w:r>
                  <w:r w:rsidR="0036057E" w:rsidRPr="0036057E">
                    <w:rPr>
                      <w:rFonts w:ascii="Times New Roman" w:hAnsi="Times New Roman" w:cs="Times New Roman"/>
                      <w:sz w:val="24"/>
                      <w:szCs w:val="24"/>
                    </w:rPr>
                    <w:t xml:space="preserve"> источниках, в сети интернет</w:t>
                  </w:r>
                  <w:r w:rsidRPr="0036057E">
                    <w:rPr>
                      <w:rFonts w:ascii="Times New Roman" w:hAnsi="Times New Roman" w:cs="Times New Roman"/>
                      <w:sz w:val="24"/>
                      <w:szCs w:val="24"/>
                    </w:rPr>
                    <w:t>)</w:t>
                  </w:r>
                  <w:r w:rsidR="00E45EA3">
                    <w:rPr>
                      <w:rFonts w:ascii="Times New Roman" w:hAnsi="Times New Roman" w:cs="Times New Roman"/>
                      <w:sz w:val="24"/>
                      <w:szCs w:val="24"/>
                    </w:rPr>
                    <w:t>.</w:t>
                  </w:r>
                </w:p>
                <w:p w:rsidR="00046DED" w:rsidRPr="0036057E" w:rsidRDefault="00046DED"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sidRPr="0036057E">
                    <w:rPr>
                      <w:rFonts w:ascii="Times New Roman" w:hAnsi="Times New Roman" w:cs="Times New Roman"/>
                      <w:sz w:val="24"/>
                      <w:szCs w:val="24"/>
                    </w:rPr>
                    <w:t>)</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BF7C4F" w:rsidP="00D93D3D">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D93D3D"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BF7C4F"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D93D3D" w:rsidRPr="00D93D3D">
              <w:rPr>
                <w:rFonts w:ascii="Times New Roman" w:eastAsia="Times New Roman" w:hAnsi="Times New Roman" w:cs="Times New Roman"/>
                <w:sz w:val="24"/>
                <w:szCs w:val="24"/>
                <w:lang w:eastAsia="ru-RU"/>
              </w:rPr>
              <w:t>Порядок оценки и сопоставления Заявок:</w:t>
            </w:r>
          </w:p>
          <w:p w:rsidR="00BF7C4F" w:rsidRPr="00BF7C4F"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Для оценки заявки на участие в  запросе предложени</w:t>
            </w:r>
            <w:r>
              <w:rPr>
                <w:rFonts w:ascii="Times New Roman" w:hAnsi="Times New Roman" w:cs="Times New Roman"/>
                <w:sz w:val="24"/>
                <w:szCs w:val="24"/>
              </w:rPr>
              <w:t>й осуществляется расчет итогово</w:t>
            </w:r>
            <w:r w:rsidRPr="00BF7C4F">
              <w:rPr>
                <w:rFonts w:ascii="Times New Roman" w:hAnsi="Times New Roman" w:cs="Times New Roman"/>
                <w:sz w:val="24"/>
                <w:szCs w:val="24"/>
              </w:rPr>
              <w:t>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BF7C4F" w:rsidRPr="00BF7C4F"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w:t>
            </w:r>
            <w:r>
              <w:rPr>
                <w:rFonts w:ascii="Times New Roman" w:hAnsi="Times New Roman" w:cs="Times New Roman"/>
                <w:sz w:val="24"/>
                <w:szCs w:val="24"/>
              </w:rPr>
              <w:t>критериев определяется в процен</w:t>
            </w:r>
            <w:r w:rsidRPr="00BF7C4F">
              <w:rPr>
                <w:rFonts w:ascii="Times New Roman" w:hAnsi="Times New Roman" w:cs="Times New Roman"/>
                <w:sz w:val="24"/>
                <w:szCs w:val="24"/>
              </w:rPr>
              <w:t>тах. При этом для расчетов рейтингов применяется коэ</w:t>
            </w:r>
            <w:r>
              <w:rPr>
                <w:rFonts w:ascii="Times New Roman" w:hAnsi="Times New Roman" w:cs="Times New Roman"/>
                <w:sz w:val="24"/>
                <w:szCs w:val="24"/>
              </w:rPr>
              <w:t>ффициент значимости, равный зна</w:t>
            </w:r>
            <w:r w:rsidRPr="00BF7C4F">
              <w:rPr>
                <w:rFonts w:ascii="Times New Roman" w:hAnsi="Times New Roman" w:cs="Times New Roman"/>
                <w:sz w:val="24"/>
                <w:szCs w:val="24"/>
              </w:rPr>
              <w:t>чению соответствующего критерия в процентах.</w:t>
            </w:r>
          </w:p>
          <w:p w:rsidR="00BF7C4F" w:rsidRPr="002E5717"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Присуждение каждой заявке порядкового номера п</w:t>
            </w:r>
            <w:r>
              <w:rPr>
                <w:rFonts w:ascii="Times New Roman" w:hAnsi="Times New Roman" w:cs="Times New Roman"/>
                <w:sz w:val="24"/>
                <w:szCs w:val="24"/>
              </w:rPr>
              <w:t xml:space="preserve">о мере </w:t>
            </w:r>
            <w:r w:rsidRPr="002E5717">
              <w:rPr>
                <w:rFonts w:ascii="Times New Roman" w:hAnsi="Times New Roman" w:cs="Times New Roman"/>
                <w:sz w:val="24"/>
                <w:szCs w:val="24"/>
              </w:rPr>
              <w:t xml:space="preserve">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49207D"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3.Оценка </w:t>
            </w:r>
            <w:r w:rsidRPr="0049207D">
              <w:rPr>
                <w:rFonts w:ascii="Times New Roman" w:hAnsi="Times New Roman" w:cs="Times New Roman"/>
                <w:sz w:val="24"/>
                <w:szCs w:val="24"/>
              </w:rPr>
              <w:t>заявок на участие в запросе предложений по критериям</w:t>
            </w:r>
          </w:p>
          <w:p w:rsidR="00BF7C4F" w:rsidRPr="002E5717" w:rsidRDefault="00BF7C4F" w:rsidP="00BF7C4F">
            <w:pPr>
              <w:spacing w:after="0" w:line="240" w:lineRule="auto"/>
              <w:ind w:firstLine="567"/>
              <w:jc w:val="both"/>
              <w:rPr>
                <w:rFonts w:ascii="Times New Roman" w:hAnsi="Times New Roman" w:cs="Times New Roman"/>
                <w:sz w:val="24"/>
                <w:szCs w:val="24"/>
              </w:rPr>
            </w:pPr>
            <w:r w:rsidRPr="0049207D">
              <w:rPr>
                <w:rFonts w:ascii="Times New Roman" w:hAnsi="Times New Roman" w:cs="Times New Roman"/>
                <w:sz w:val="24"/>
                <w:szCs w:val="24"/>
              </w:rPr>
              <w:t xml:space="preserve">3.1. Определение цены на оказание услуг </w:t>
            </w:r>
            <w:r w:rsidR="0049207D" w:rsidRPr="0049207D">
              <w:rPr>
                <w:rFonts w:ascii="Times New Roman" w:hAnsi="Times New Roman" w:cs="Times New Roman"/>
                <w:sz w:val="24"/>
                <w:szCs w:val="24"/>
              </w:rPr>
              <w:t>по техобслуживанию и ремонту автомобилей</w:t>
            </w:r>
            <w:r w:rsidRPr="0049207D">
              <w:rPr>
                <w:rFonts w:ascii="Times New Roman" w:hAnsi="Times New Roman" w:cs="Times New Roman"/>
                <w:sz w:val="24"/>
                <w:szCs w:val="24"/>
              </w:rPr>
              <w:t xml:space="preserve"> за 1 единицу </w:t>
            </w:r>
            <w:r w:rsidR="0049207D" w:rsidRPr="0049207D">
              <w:rPr>
                <w:rFonts w:ascii="Times New Roman" w:hAnsi="Times New Roman" w:cs="Times New Roman"/>
                <w:sz w:val="24"/>
                <w:szCs w:val="24"/>
              </w:rPr>
              <w:t xml:space="preserve">услуги </w:t>
            </w:r>
            <w:r w:rsidRPr="0049207D">
              <w:rPr>
                <w:rFonts w:ascii="Times New Roman" w:hAnsi="Times New Roman" w:cs="Times New Roman"/>
                <w:sz w:val="24"/>
                <w:szCs w:val="24"/>
              </w:rPr>
              <w:t>по критери</w:t>
            </w:r>
            <w:r w:rsidR="0049207D">
              <w:rPr>
                <w:rFonts w:ascii="Times New Roman" w:hAnsi="Times New Roman" w:cs="Times New Roman"/>
                <w:sz w:val="24"/>
                <w:szCs w:val="24"/>
              </w:rPr>
              <w:t>ям</w:t>
            </w:r>
            <w:r w:rsidRPr="0049207D">
              <w:rPr>
                <w:rFonts w:ascii="Times New Roman" w:hAnsi="Times New Roman" w:cs="Times New Roman"/>
                <w:sz w:val="24"/>
                <w:szCs w:val="24"/>
              </w:rPr>
              <w:t xml:space="preserve"> «</w:t>
            </w:r>
            <w:r w:rsidR="00D860E4" w:rsidRPr="00D860E4">
              <w:rPr>
                <w:rFonts w:ascii="Times New Roman" w:hAnsi="Times New Roman" w:cs="Times New Roman"/>
                <w:sz w:val="24"/>
                <w:szCs w:val="24"/>
              </w:rPr>
              <w:t xml:space="preserve">Коэффициент </w:t>
            </w:r>
            <w:r w:rsidR="00D860E4" w:rsidRPr="00D860E4">
              <w:rPr>
                <w:rFonts w:ascii="Times New Roman" w:hAnsi="Times New Roman" w:cs="Times New Roman"/>
                <w:sz w:val="24"/>
                <w:szCs w:val="24"/>
              </w:rPr>
              <w:lastRenderedPageBreak/>
              <w:t>снижения цены на оказание услуг по техобслуживанию и ремонту автомобилей марки Тойота</w:t>
            </w:r>
            <w:r w:rsidR="0049207D" w:rsidRPr="0049207D">
              <w:rPr>
                <w:rFonts w:ascii="Times New Roman" w:hAnsi="Times New Roman" w:cs="Times New Roman"/>
                <w:sz w:val="24"/>
                <w:szCs w:val="24"/>
              </w:rPr>
              <w:t>»</w:t>
            </w:r>
            <w:r w:rsidRPr="0049207D">
              <w:rPr>
                <w:rFonts w:ascii="Times New Roman" w:hAnsi="Times New Roman" w:cs="Times New Roman"/>
                <w:sz w:val="24"/>
                <w:szCs w:val="24"/>
              </w:rPr>
              <w:t>/ «</w:t>
            </w:r>
            <w:r w:rsidR="00D860E4" w:rsidRPr="00D860E4">
              <w:rPr>
                <w:rFonts w:ascii="Times New Roman" w:hAnsi="Times New Roman" w:cs="Times New Roman"/>
                <w:sz w:val="24"/>
                <w:szCs w:val="24"/>
              </w:rPr>
              <w:t>Коэффициент снижения цены на оказание услуг по техобслуживанию и ремонту автомобилей марки Шкода</w:t>
            </w:r>
            <w:r w:rsidRPr="0049207D">
              <w:rPr>
                <w:rFonts w:ascii="Times New Roman" w:hAnsi="Times New Roman" w:cs="Times New Roman"/>
                <w:sz w:val="24"/>
                <w:szCs w:val="24"/>
              </w:rPr>
              <w:t>»/ «</w:t>
            </w:r>
            <w:r w:rsidR="00D860E4" w:rsidRPr="00D860E4">
              <w:rPr>
                <w:rFonts w:ascii="Times New Roman" w:hAnsi="Times New Roman" w:cs="Times New Roman"/>
                <w:sz w:val="24"/>
                <w:szCs w:val="24"/>
              </w:rPr>
              <w:t>Коэффициент снижения цены на оказание услуг по техобслуживанию и ремонту автомобилей марки ГАЗ, УАЗ</w:t>
            </w:r>
            <w:r w:rsidRPr="0049207D">
              <w:rPr>
                <w:rFonts w:ascii="Times New Roman" w:hAnsi="Times New Roman" w:cs="Times New Roman"/>
                <w:sz w:val="24"/>
                <w:szCs w:val="24"/>
              </w:rPr>
              <w:t>»</w:t>
            </w:r>
            <w:r w:rsidR="00D860E4">
              <w:rPr>
                <w:rFonts w:ascii="Times New Roman" w:hAnsi="Times New Roman" w:cs="Times New Roman"/>
                <w:sz w:val="24"/>
                <w:szCs w:val="24"/>
              </w:rPr>
              <w:t>/ «</w:t>
            </w:r>
            <w:r w:rsidR="00D860E4" w:rsidRPr="00D860E4">
              <w:rPr>
                <w:rFonts w:ascii="Times New Roman" w:hAnsi="Times New Roman" w:cs="Times New Roman"/>
                <w:sz w:val="24"/>
                <w:szCs w:val="24"/>
              </w:rPr>
              <w:t>Коэффициент снижения цены на оказание услуг по техобслуживанию и ремонту автомобилей марки ВАЗ,  Шевроле Нива</w:t>
            </w:r>
            <w:r w:rsidR="00D860E4">
              <w:rPr>
                <w:rFonts w:ascii="Times New Roman" w:hAnsi="Times New Roman" w:cs="Times New Roman"/>
                <w:sz w:val="24"/>
                <w:szCs w:val="24"/>
              </w:rPr>
              <w:t>»/ «</w:t>
            </w:r>
            <w:r w:rsidR="00D860E4" w:rsidRPr="00D860E4">
              <w:rPr>
                <w:rFonts w:ascii="Times New Roman" w:hAnsi="Times New Roman" w:cs="Times New Roman"/>
                <w:sz w:val="24"/>
                <w:szCs w:val="24"/>
              </w:rPr>
              <w:t>Коэффициент снижения цены на оказание услуг по техобслуживанию и ремонту автомобилей марки КАМАЗ, ЗИЛ</w:t>
            </w:r>
            <w:r w:rsidR="00D860E4">
              <w:rPr>
                <w:rFonts w:ascii="Times New Roman" w:hAnsi="Times New Roman" w:cs="Times New Roman"/>
                <w:sz w:val="24"/>
                <w:szCs w:val="24"/>
              </w:rPr>
              <w:t xml:space="preserve">»/ </w:t>
            </w:r>
            <w:r w:rsidRPr="0049207D">
              <w:rPr>
                <w:rFonts w:ascii="Times New Roman" w:hAnsi="Times New Roman" w:cs="Times New Roman"/>
                <w:sz w:val="24"/>
                <w:szCs w:val="24"/>
              </w:rPr>
              <w:t xml:space="preserve"> </w:t>
            </w:r>
            <w:r w:rsidR="00D860E4">
              <w:rPr>
                <w:rFonts w:ascii="Times New Roman" w:hAnsi="Times New Roman" w:cs="Times New Roman"/>
                <w:sz w:val="24"/>
                <w:szCs w:val="24"/>
              </w:rPr>
              <w:t>«</w:t>
            </w:r>
            <w:r w:rsidR="00D860E4" w:rsidRPr="00D860E4">
              <w:rPr>
                <w:rFonts w:ascii="Times New Roman" w:hAnsi="Times New Roman" w:cs="Times New Roman"/>
                <w:sz w:val="24"/>
                <w:szCs w:val="24"/>
              </w:rPr>
              <w:t>Коэффициент снижения цены на оказание услуг по техобслуживанию и ремонту тракторной техники марки МТЗ</w:t>
            </w:r>
            <w:r w:rsidR="00D860E4">
              <w:rPr>
                <w:rFonts w:ascii="Times New Roman" w:hAnsi="Times New Roman" w:cs="Times New Roman"/>
                <w:sz w:val="24"/>
                <w:szCs w:val="24"/>
              </w:rPr>
              <w:t>»</w:t>
            </w:r>
            <w:r w:rsidR="00D860E4" w:rsidRPr="00D860E4">
              <w:rPr>
                <w:rFonts w:ascii="Times New Roman" w:hAnsi="Times New Roman" w:cs="Times New Roman"/>
                <w:sz w:val="24"/>
                <w:szCs w:val="24"/>
              </w:rPr>
              <w:t xml:space="preserve"> </w:t>
            </w:r>
            <w:r w:rsidRPr="0049207D">
              <w:rPr>
                <w:rFonts w:ascii="Times New Roman" w:hAnsi="Times New Roman" w:cs="Times New Roman"/>
                <w:sz w:val="24"/>
                <w:szCs w:val="24"/>
              </w:rPr>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w:t>
            </w:r>
            <w:r w:rsidRPr="002E5717">
              <w:rPr>
                <w:rFonts w:ascii="Times New Roman" w:hAnsi="Times New Roman" w:cs="Times New Roman"/>
                <w:sz w:val="24"/>
                <w:szCs w:val="24"/>
              </w:rPr>
              <w:t>» и т.п.).</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Рейтинг, присуждаемый заявке по критериям </w:t>
            </w:r>
            <w:r w:rsidR="00F15044" w:rsidRPr="00F15044">
              <w:rPr>
                <w:rFonts w:ascii="Times New Roman" w:hAnsi="Times New Roman" w:cs="Times New Roman"/>
                <w:sz w:val="24"/>
                <w:szCs w:val="24"/>
              </w:rPr>
              <w:t>«Коэффициент снижения цены на оказание услуг по техобслуживанию и ремонту автомобилей марки Тойота»/ «Коэффициент снижения цены на оказание услуг по техобслуживанию и ремонту автомобилей марки Шкода»/ «Коэффициент снижения цены на оказание услуг по техобслуживанию и ремонту автомобилей марки ГАЗ, УАЗ»/ «Коэффициент снижения цены на оказание услуг по техобслуживанию и ремонту автомобилей марки ВАЗ,  Шевроле Нива»/ «Коэффициент снижения цены на оказание услуг по техобслуживанию и ремонту автомобилей марки КАМАЗ, ЗИЛ»/  «Коэффициент снижения цены на оказание услуг по техобслуживанию и ремонту тракторной техники марки МТЗ»</w:t>
            </w:r>
            <w:r w:rsidRPr="002E5717">
              <w:rPr>
                <w:rFonts w:ascii="Times New Roman" w:hAnsi="Times New Roman" w:cs="Times New Roman"/>
                <w:sz w:val="24"/>
                <w:szCs w:val="24"/>
              </w:rPr>
              <w:t>, определяется по формуле:</w:t>
            </w:r>
          </w:p>
          <w:p w:rsid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Rцi = Цmin/Цi×100, где Цi – предложение о </w:t>
            </w:r>
            <w:r w:rsidR="00F54412" w:rsidRPr="002E5717">
              <w:rPr>
                <w:rFonts w:ascii="Times New Roman" w:hAnsi="Times New Roman" w:cs="Times New Roman"/>
                <w:sz w:val="24"/>
                <w:szCs w:val="24"/>
              </w:rPr>
              <w:t xml:space="preserve">размере </w:t>
            </w:r>
            <w:r w:rsidRPr="002E5717">
              <w:rPr>
                <w:rFonts w:ascii="Times New Roman" w:hAnsi="Times New Roman" w:cs="Times New Roman"/>
                <w:sz w:val="24"/>
                <w:szCs w:val="24"/>
              </w:rPr>
              <w:t xml:space="preserve">коэффициенте снижения цены на оказание услуг </w:t>
            </w:r>
            <w:r w:rsidR="003B76B9">
              <w:rPr>
                <w:rFonts w:ascii="Times New Roman" w:hAnsi="Times New Roman" w:cs="Times New Roman"/>
                <w:sz w:val="24"/>
                <w:szCs w:val="24"/>
              </w:rPr>
              <w:t xml:space="preserve">по </w:t>
            </w:r>
            <w:r w:rsidR="003B76B9" w:rsidRPr="0049207D">
              <w:rPr>
                <w:rFonts w:ascii="Times New Roman" w:hAnsi="Times New Roman" w:cs="Times New Roman"/>
                <w:sz w:val="24"/>
                <w:szCs w:val="24"/>
              </w:rPr>
              <w:t>техобслуживанию и ремонту автомобилей</w:t>
            </w:r>
            <w:r w:rsidR="003B76B9" w:rsidRPr="002E5717">
              <w:rPr>
                <w:rFonts w:ascii="Times New Roman" w:hAnsi="Times New Roman" w:cs="Times New Roman"/>
                <w:sz w:val="24"/>
                <w:szCs w:val="24"/>
              </w:rPr>
              <w:t xml:space="preserve"> </w:t>
            </w:r>
            <w:r w:rsidR="003B76B9">
              <w:rPr>
                <w:rFonts w:ascii="Times New Roman" w:hAnsi="Times New Roman" w:cs="Times New Roman"/>
                <w:sz w:val="24"/>
                <w:szCs w:val="24"/>
              </w:rPr>
              <w:t xml:space="preserve">(по каждому из критериев отдельно) </w:t>
            </w:r>
            <w:r w:rsidRPr="002E5717">
              <w:rPr>
                <w:rFonts w:ascii="Times New Roman" w:hAnsi="Times New Roman" w:cs="Times New Roman"/>
                <w:sz w:val="24"/>
                <w:szCs w:val="24"/>
              </w:rPr>
              <w:t>i</w:t>
            </w:r>
            <w:r w:rsidR="002E5717">
              <w:rPr>
                <w:rFonts w:ascii="Times New Roman" w:hAnsi="Times New Roman" w:cs="Times New Roman"/>
                <w:sz w:val="24"/>
                <w:szCs w:val="24"/>
              </w:rPr>
              <w:t>-го участника процедуры закупки,</w:t>
            </w:r>
          </w:p>
          <w:p w:rsidR="00BF7C4F" w:rsidRPr="002E5717" w:rsidRDefault="00BF7C4F" w:rsidP="002E5717">
            <w:pPr>
              <w:spacing w:after="0" w:line="240" w:lineRule="auto"/>
              <w:jc w:val="both"/>
              <w:rPr>
                <w:rFonts w:ascii="Times New Roman" w:hAnsi="Times New Roman" w:cs="Times New Roman"/>
                <w:sz w:val="24"/>
                <w:szCs w:val="24"/>
              </w:rPr>
            </w:pPr>
            <w:r w:rsidRPr="002E5717">
              <w:rPr>
                <w:rFonts w:ascii="Times New Roman" w:hAnsi="Times New Roman" w:cs="Times New Roman"/>
                <w:sz w:val="24"/>
                <w:szCs w:val="24"/>
              </w:rPr>
              <w:t xml:space="preserve"> Ц(1</w:t>
            </w:r>
            <w:r w:rsidR="00F54412" w:rsidRPr="002E5717">
              <w:rPr>
                <w:rFonts w:ascii="Times New Roman" w:hAnsi="Times New Roman" w:cs="Times New Roman"/>
                <w:sz w:val="24"/>
                <w:szCs w:val="24"/>
              </w:rPr>
              <w:t>)min- минимальное предложение о размере</w:t>
            </w:r>
            <w:r w:rsidRPr="002E5717">
              <w:rPr>
                <w:rFonts w:ascii="Times New Roman" w:hAnsi="Times New Roman" w:cs="Times New Roman"/>
                <w:sz w:val="24"/>
                <w:szCs w:val="24"/>
              </w:rPr>
              <w:t xml:space="preserve"> коэффициент</w:t>
            </w:r>
            <w:r w:rsidR="00F54412" w:rsidRPr="002E5717">
              <w:rPr>
                <w:rFonts w:ascii="Times New Roman" w:hAnsi="Times New Roman" w:cs="Times New Roman"/>
                <w:sz w:val="24"/>
                <w:szCs w:val="24"/>
              </w:rPr>
              <w:t>а</w:t>
            </w:r>
            <w:r w:rsidRPr="002E5717">
              <w:rPr>
                <w:rFonts w:ascii="Times New Roman" w:hAnsi="Times New Roman" w:cs="Times New Roman"/>
                <w:sz w:val="24"/>
                <w:szCs w:val="24"/>
              </w:rPr>
              <w:t xml:space="preserve"> снижения</w:t>
            </w:r>
            <w:r w:rsidR="00042AF5">
              <w:rPr>
                <w:rFonts w:ascii="Times New Roman" w:hAnsi="Times New Roman" w:cs="Times New Roman"/>
                <w:sz w:val="24"/>
                <w:szCs w:val="24"/>
              </w:rPr>
              <w:t xml:space="preserve"> цены на оказание услуг по </w:t>
            </w:r>
            <w:r w:rsidR="0049207D" w:rsidRPr="0049207D">
              <w:rPr>
                <w:rFonts w:ascii="Times New Roman" w:hAnsi="Times New Roman" w:cs="Times New Roman"/>
                <w:sz w:val="24"/>
                <w:szCs w:val="24"/>
              </w:rPr>
              <w:t>техобслуживанию и ремонту автомобилей</w:t>
            </w:r>
            <w:r w:rsidRPr="002E5717">
              <w:rPr>
                <w:rFonts w:ascii="Times New Roman" w:hAnsi="Times New Roman" w:cs="Times New Roman"/>
                <w:sz w:val="24"/>
                <w:szCs w:val="24"/>
              </w:rPr>
              <w:t xml:space="preserve"> </w:t>
            </w:r>
            <w:r w:rsidR="0049207D">
              <w:rPr>
                <w:rFonts w:ascii="Times New Roman" w:hAnsi="Times New Roman" w:cs="Times New Roman"/>
                <w:sz w:val="24"/>
                <w:szCs w:val="24"/>
              </w:rPr>
              <w:t xml:space="preserve">(по каждому из критериев отдельно) </w:t>
            </w:r>
            <w:r w:rsidRPr="002E5717">
              <w:rPr>
                <w:rFonts w:ascii="Times New Roman" w:hAnsi="Times New Roman" w:cs="Times New Roman"/>
                <w:sz w:val="24"/>
                <w:szCs w:val="24"/>
              </w:rPr>
              <w:t>из всех представленных участниками в заявках</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При его использовании, цена </w:t>
            </w:r>
            <w:r w:rsidR="00F15044">
              <w:rPr>
                <w:rFonts w:ascii="Times New Roman" w:hAnsi="Times New Roman" w:cs="Times New Roman"/>
                <w:sz w:val="24"/>
                <w:szCs w:val="24"/>
              </w:rPr>
              <w:t xml:space="preserve">за единицу </w:t>
            </w:r>
            <w:r w:rsidRPr="002E5717">
              <w:rPr>
                <w:rFonts w:ascii="Times New Roman" w:hAnsi="Times New Roman" w:cs="Times New Roman"/>
                <w:sz w:val="24"/>
                <w:szCs w:val="24"/>
              </w:rPr>
              <w:t>услуг</w:t>
            </w:r>
            <w:r w:rsidR="00F15044">
              <w:rPr>
                <w:rFonts w:ascii="Times New Roman" w:hAnsi="Times New Roman" w:cs="Times New Roman"/>
                <w:sz w:val="24"/>
                <w:szCs w:val="24"/>
              </w:rPr>
              <w:t>и, работы</w:t>
            </w:r>
            <w:r w:rsidRPr="002E5717">
              <w:rPr>
                <w:rFonts w:ascii="Times New Roman" w:hAnsi="Times New Roman" w:cs="Times New Roman"/>
                <w:sz w:val="24"/>
                <w:szCs w:val="24"/>
              </w:rPr>
              <w:t xml:space="preserve"> </w:t>
            </w:r>
            <w:r w:rsidR="003B76B9">
              <w:rPr>
                <w:rFonts w:ascii="Times New Roman" w:hAnsi="Times New Roman" w:cs="Times New Roman"/>
                <w:sz w:val="24"/>
                <w:szCs w:val="24"/>
              </w:rPr>
              <w:t xml:space="preserve">по </w:t>
            </w:r>
            <w:r w:rsidR="003B76B9" w:rsidRPr="0049207D">
              <w:rPr>
                <w:rFonts w:ascii="Times New Roman" w:hAnsi="Times New Roman" w:cs="Times New Roman"/>
                <w:sz w:val="24"/>
                <w:szCs w:val="24"/>
              </w:rPr>
              <w:t>техобслуживанию и ремонту автомобилей</w:t>
            </w:r>
            <w:r w:rsidR="003B76B9" w:rsidRPr="002E5717">
              <w:rPr>
                <w:rFonts w:ascii="Times New Roman" w:hAnsi="Times New Roman" w:cs="Times New Roman"/>
                <w:sz w:val="24"/>
                <w:szCs w:val="24"/>
              </w:rPr>
              <w:t xml:space="preserve"> </w:t>
            </w:r>
            <w:r w:rsidR="003B76B9">
              <w:rPr>
                <w:rFonts w:ascii="Times New Roman" w:hAnsi="Times New Roman" w:cs="Times New Roman"/>
                <w:sz w:val="24"/>
                <w:szCs w:val="24"/>
              </w:rPr>
              <w:t>(по каждому из критериев отдельно)</w:t>
            </w:r>
            <w:r w:rsidRPr="00DD757B">
              <w:rPr>
                <w:rFonts w:ascii="Times New Roman" w:hAnsi="Times New Roman" w:cs="Times New Roman"/>
                <w:sz w:val="24"/>
                <w:szCs w:val="24"/>
              </w:rPr>
              <w:t xml:space="preserve"> определяется путём произведения начальной (</w:t>
            </w:r>
            <w:r w:rsidRPr="00745C6A">
              <w:rPr>
                <w:rFonts w:ascii="Times New Roman" w:hAnsi="Times New Roman" w:cs="Times New Roman"/>
                <w:sz w:val="24"/>
                <w:szCs w:val="24"/>
              </w:rPr>
              <w:t xml:space="preserve">максимальной) цены </w:t>
            </w:r>
            <w:r w:rsidR="00F15044" w:rsidRPr="00F15044">
              <w:rPr>
                <w:rFonts w:ascii="Times New Roman" w:hAnsi="Times New Roman" w:cs="Times New Roman"/>
                <w:sz w:val="24"/>
                <w:szCs w:val="24"/>
              </w:rPr>
              <w:t xml:space="preserve">за единицу услуги, работы </w:t>
            </w:r>
            <w:r w:rsidR="003B76B9">
              <w:rPr>
                <w:rFonts w:ascii="Times New Roman" w:hAnsi="Times New Roman" w:cs="Times New Roman"/>
                <w:sz w:val="24"/>
                <w:szCs w:val="24"/>
              </w:rPr>
              <w:t xml:space="preserve">по </w:t>
            </w:r>
            <w:r w:rsidR="003B76B9" w:rsidRPr="0049207D">
              <w:rPr>
                <w:rFonts w:ascii="Times New Roman" w:hAnsi="Times New Roman" w:cs="Times New Roman"/>
                <w:sz w:val="24"/>
                <w:szCs w:val="24"/>
              </w:rPr>
              <w:t>техобслуживанию и ремонту автомобилей</w:t>
            </w:r>
            <w:r w:rsidR="003B76B9" w:rsidRPr="002E5717">
              <w:rPr>
                <w:rFonts w:ascii="Times New Roman" w:hAnsi="Times New Roman" w:cs="Times New Roman"/>
                <w:sz w:val="24"/>
                <w:szCs w:val="24"/>
              </w:rPr>
              <w:t xml:space="preserve"> </w:t>
            </w:r>
            <w:r w:rsidR="003B76B9">
              <w:rPr>
                <w:rFonts w:ascii="Times New Roman" w:hAnsi="Times New Roman" w:cs="Times New Roman"/>
                <w:sz w:val="24"/>
                <w:szCs w:val="24"/>
              </w:rPr>
              <w:t>(по каждому из критериев отдельно)</w:t>
            </w:r>
            <w:r w:rsidRPr="00745C6A">
              <w:rPr>
                <w:rFonts w:ascii="Times New Roman" w:hAnsi="Times New Roman" w:cs="Times New Roman"/>
                <w:sz w:val="24"/>
                <w:szCs w:val="24"/>
              </w:rPr>
              <w:t>, указанной в Документации (</w:t>
            </w:r>
            <w:r w:rsidR="00745C6A" w:rsidRPr="00745C6A">
              <w:rPr>
                <w:rFonts w:ascii="Times New Roman" w:hAnsi="Times New Roman" w:cs="Times New Roman"/>
                <w:sz w:val="24"/>
                <w:szCs w:val="24"/>
              </w:rPr>
              <w:t xml:space="preserve">Раздел </w:t>
            </w:r>
            <w:r w:rsidR="00957A76">
              <w:rPr>
                <w:rFonts w:ascii="Times New Roman" w:hAnsi="Times New Roman" w:cs="Times New Roman"/>
                <w:sz w:val="24"/>
                <w:szCs w:val="24"/>
                <w:lang w:val="en-US"/>
              </w:rPr>
              <w:t>I</w:t>
            </w:r>
            <w:r w:rsidR="00745C6A" w:rsidRPr="00745C6A">
              <w:rPr>
                <w:rFonts w:ascii="Times New Roman" w:hAnsi="Times New Roman" w:cs="Times New Roman"/>
                <w:sz w:val="24"/>
                <w:szCs w:val="24"/>
                <w:lang w:val="en-US"/>
              </w:rPr>
              <w:t>V</w:t>
            </w:r>
            <w:r w:rsidR="00745C6A" w:rsidRPr="00745C6A">
              <w:rPr>
                <w:rFonts w:ascii="Times New Roman" w:hAnsi="Times New Roman" w:cs="Times New Roman"/>
                <w:sz w:val="24"/>
                <w:szCs w:val="24"/>
              </w:rPr>
              <w:t xml:space="preserve"> </w:t>
            </w:r>
            <w:r w:rsidRPr="00745C6A">
              <w:rPr>
                <w:rFonts w:ascii="Times New Roman" w:hAnsi="Times New Roman" w:cs="Times New Roman"/>
                <w:sz w:val="24"/>
                <w:szCs w:val="24"/>
              </w:rPr>
              <w:t>Техническое задание), на коэффициент снижения, предложенный участником.</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4C1523">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Для расчета итогового рейтинга по заявке на участие в </w:t>
            </w:r>
            <w:r w:rsidR="004C1523">
              <w:rPr>
                <w:rFonts w:ascii="Times New Roman" w:hAnsi="Times New Roman" w:cs="Times New Roman"/>
                <w:sz w:val="24"/>
                <w:szCs w:val="24"/>
              </w:rPr>
              <w:t xml:space="preserve">запросе котировок </w:t>
            </w:r>
            <w:r w:rsidRPr="00745C6A">
              <w:rPr>
                <w:rFonts w:ascii="Times New Roman" w:hAnsi="Times New Roman" w:cs="Times New Roman"/>
                <w:sz w:val="24"/>
                <w:szCs w:val="24"/>
              </w:rPr>
              <w:t>рейтинг, присуждаемый этой заявке по критери</w:t>
            </w:r>
            <w:r w:rsidR="003B76B9">
              <w:rPr>
                <w:rFonts w:ascii="Times New Roman" w:hAnsi="Times New Roman" w:cs="Times New Roman"/>
                <w:sz w:val="24"/>
                <w:szCs w:val="24"/>
              </w:rPr>
              <w:t>ям</w:t>
            </w:r>
            <w:r w:rsidRPr="00745C6A">
              <w:rPr>
                <w:rFonts w:ascii="Times New Roman" w:hAnsi="Times New Roman" w:cs="Times New Roman"/>
                <w:sz w:val="24"/>
                <w:szCs w:val="24"/>
              </w:rPr>
              <w:t xml:space="preserve"> </w:t>
            </w:r>
            <w:r w:rsidR="00F15044" w:rsidRPr="00F15044">
              <w:rPr>
                <w:rFonts w:ascii="Times New Roman" w:hAnsi="Times New Roman" w:cs="Times New Roman"/>
                <w:sz w:val="24"/>
                <w:szCs w:val="24"/>
              </w:rPr>
              <w:t xml:space="preserve">«Коэффициент снижения цены на оказание услуг по техобслуживанию и ремонту автомобилей марки Тойота»/ «Коэффициент снижения цены на оказание услуг по техобслуживанию и ремонту автомобилей марки Шкода»/ «Коэффициент снижения цены на оказание услуг по техобслуживанию и ремонту автомобилей марки ГАЗ, УАЗ»/ «Коэффициент снижения цены на оказание услуг по техобслуживанию и ремонту автомобилей марки ВАЗ,  Шевроле Нива»/ «Коэффициент </w:t>
            </w:r>
            <w:r w:rsidR="00F15044" w:rsidRPr="00F15044">
              <w:rPr>
                <w:rFonts w:ascii="Times New Roman" w:hAnsi="Times New Roman" w:cs="Times New Roman"/>
                <w:sz w:val="24"/>
                <w:szCs w:val="24"/>
              </w:rPr>
              <w:lastRenderedPageBreak/>
              <w:t>снижения цены на оказание услуг по техобслуживанию и ремонту автомобилей марки КАМАЗ, ЗИЛ»/  «Коэффициент снижения цены на оказание услуг по техобслуживанию и ремонту тракторной техники марки МТЗ»</w:t>
            </w:r>
            <w:r w:rsidRPr="00745C6A">
              <w:rPr>
                <w:rFonts w:ascii="Times New Roman" w:hAnsi="Times New Roman" w:cs="Times New Roman"/>
                <w:sz w:val="24"/>
                <w:szCs w:val="24"/>
              </w:rPr>
              <w:t>, умножается на соответствующую указанному критерию значимость.</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3.2. </w:t>
            </w:r>
            <w:r w:rsidRPr="00E904B8">
              <w:rPr>
                <w:rFonts w:ascii="Times New Roman" w:hAnsi="Times New Roman" w:cs="Times New Roman"/>
                <w:sz w:val="24"/>
                <w:szCs w:val="24"/>
              </w:rPr>
              <w:t>Определение цены единицы товара по критерию «</w:t>
            </w:r>
            <w:r w:rsidR="00F15044" w:rsidRPr="00E904B8">
              <w:rPr>
                <w:rFonts w:ascii="Times New Roman" w:hAnsi="Times New Roman" w:cs="Times New Roman"/>
                <w:sz w:val="24"/>
                <w:szCs w:val="24"/>
              </w:rPr>
              <w:t xml:space="preserve">Коэффициент </w:t>
            </w:r>
            <w:r w:rsidR="00E904B8" w:rsidRPr="00E904B8">
              <w:rPr>
                <w:rFonts w:ascii="Times New Roman" w:hAnsi="Times New Roman" w:cs="Times New Roman"/>
                <w:sz w:val="24"/>
                <w:szCs w:val="24"/>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E904B8">
              <w:rPr>
                <w:rFonts w:ascii="Times New Roman" w:hAnsi="Times New Roman" w:cs="Times New Roman"/>
                <w:sz w:val="24"/>
                <w:szCs w:val="24"/>
              </w:rPr>
              <w:t>»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w:t>
            </w:r>
            <w:r w:rsidRPr="00745C6A">
              <w:rPr>
                <w:rFonts w:ascii="Times New Roman" w:hAnsi="Times New Roman" w:cs="Times New Roman"/>
                <w:sz w:val="24"/>
                <w:szCs w:val="24"/>
              </w:rPr>
              <w:t xml:space="preserve"> единым ко всем позициям Прейскуранта </w:t>
            </w:r>
            <w:r w:rsidR="00745C6A" w:rsidRPr="00745C6A">
              <w:rPr>
                <w:rFonts w:ascii="Times New Roman" w:hAnsi="Times New Roman" w:cs="Times New Roman"/>
                <w:sz w:val="24"/>
                <w:szCs w:val="24"/>
              </w:rPr>
              <w:t xml:space="preserve">запасных </w:t>
            </w:r>
            <w:r w:rsidR="00F15044" w:rsidRPr="00745C6A">
              <w:rPr>
                <w:rFonts w:ascii="Times New Roman" w:hAnsi="Times New Roman" w:cs="Times New Roman"/>
                <w:sz w:val="24"/>
                <w:szCs w:val="24"/>
              </w:rPr>
              <w:t>частей.</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заявке по критериям «</w:t>
            </w:r>
            <w:r w:rsidR="00F15044">
              <w:rPr>
                <w:rFonts w:ascii="Times New Roman" w:hAnsi="Times New Roman" w:cs="Times New Roman"/>
                <w:sz w:val="24"/>
                <w:szCs w:val="24"/>
              </w:rPr>
              <w:t xml:space="preserve">Коэффициент </w:t>
            </w:r>
            <w:r w:rsidR="00E904B8" w:rsidRPr="00E904B8">
              <w:rPr>
                <w:rFonts w:ascii="Times New Roman" w:hAnsi="Times New Roman" w:cs="Times New Roman"/>
                <w:sz w:val="24"/>
                <w:szCs w:val="24"/>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r w:rsidRPr="00DD757B">
              <w:rPr>
                <w:rFonts w:ascii="Times New Roman" w:hAnsi="Times New Roman" w:cs="Times New Roman"/>
                <w:sz w:val="24"/>
                <w:szCs w:val="24"/>
              </w:rPr>
              <w:t>», определяется по формуле:</w:t>
            </w: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Rцi = Цmin/Цi×100, где Цi – предложение о </w:t>
            </w:r>
            <w:r w:rsidR="0031090D">
              <w:rPr>
                <w:rFonts w:ascii="Times New Roman" w:hAnsi="Times New Roman" w:cs="Times New Roman"/>
                <w:sz w:val="24"/>
                <w:szCs w:val="24"/>
              </w:rPr>
              <w:t xml:space="preserve">размере </w:t>
            </w:r>
            <w:r w:rsidRPr="00DD757B">
              <w:rPr>
                <w:rFonts w:ascii="Times New Roman" w:hAnsi="Times New Roman" w:cs="Times New Roman"/>
                <w:sz w:val="24"/>
                <w:szCs w:val="24"/>
              </w:rPr>
              <w:t>коэффициент</w:t>
            </w:r>
            <w:r w:rsidR="0031090D">
              <w:rPr>
                <w:rFonts w:ascii="Times New Roman" w:hAnsi="Times New Roman" w:cs="Times New Roman"/>
                <w:sz w:val="24"/>
                <w:szCs w:val="24"/>
              </w:rPr>
              <w:t>а</w:t>
            </w:r>
            <w:r w:rsidRPr="00DD757B">
              <w:rPr>
                <w:rFonts w:ascii="Times New Roman" w:hAnsi="Times New Roman" w:cs="Times New Roman"/>
                <w:sz w:val="24"/>
                <w:szCs w:val="24"/>
              </w:rPr>
              <w:t xml:space="preserve"> </w:t>
            </w:r>
            <w:r w:rsidR="005C2EE6" w:rsidRPr="00E904B8">
              <w:rPr>
                <w:rFonts w:ascii="Times New Roman" w:hAnsi="Times New Roman" w:cs="Times New Roman"/>
                <w:sz w:val="24"/>
                <w:szCs w:val="24"/>
              </w:rPr>
              <w:t xml:space="preserve">снижения цены запасных частей от цены в официальном Прейскуранте на запасные части, размещённого в </w:t>
            </w:r>
            <w:r w:rsidR="00F15044" w:rsidRPr="00E904B8">
              <w:rPr>
                <w:rFonts w:ascii="Times New Roman" w:hAnsi="Times New Roman" w:cs="Times New Roman"/>
                <w:sz w:val="24"/>
                <w:szCs w:val="24"/>
              </w:rPr>
              <w:t>открытых общедоступных</w:t>
            </w:r>
            <w:r w:rsidR="005C2EE6" w:rsidRPr="00E904B8">
              <w:rPr>
                <w:rFonts w:ascii="Times New Roman" w:hAnsi="Times New Roman" w:cs="Times New Roman"/>
                <w:sz w:val="24"/>
                <w:szCs w:val="24"/>
              </w:rPr>
              <w:t xml:space="preserve"> источниках, в сети интернет</w:t>
            </w:r>
            <w:r w:rsidRPr="00DD757B">
              <w:rPr>
                <w:rFonts w:ascii="Times New Roman" w:hAnsi="Times New Roman" w:cs="Times New Roman"/>
                <w:sz w:val="24"/>
                <w:szCs w:val="24"/>
              </w:rPr>
              <w:t xml:space="preserve"> i-го участника процедуры закупки, Ц(1)min- минимальное предложение о</w:t>
            </w:r>
            <w:r w:rsidR="0031090D">
              <w:rPr>
                <w:rFonts w:ascii="Times New Roman" w:hAnsi="Times New Roman" w:cs="Times New Roman"/>
                <w:sz w:val="24"/>
                <w:szCs w:val="24"/>
              </w:rPr>
              <w:t xml:space="preserve"> коэффициенте</w:t>
            </w:r>
            <w:r w:rsidRPr="00DD757B">
              <w:rPr>
                <w:rFonts w:ascii="Times New Roman" w:hAnsi="Times New Roman" w:cs="Times New Roman"/>
                <w:sz w:val="24"/>
                <w:szCs w:val="24"/>
              </w:rPr>
              <w:t xml:space="preserve"> </w:t>
            </w:r>
            <w:r w:rsidR="005C2EE6" w:rsidRPr="00E904B8">
              <w:rPr>
                <w:rFonts w:ascii="Times New Roman" w:hAnsi="Times New Roman" w:cs="Times New Roman"/>
                <w:sz w:val="24"/>
                <w:szCs w:val="24"/>
              </w:rPr>
              <w:t>снижения цены запасных частей от цены в официальном Прейскуранте на запасные части, размещённого в открытых  общедоступных источниках, в сети интернет</w:t>
            </w:r>
            <w:r w:rsidR="005C2EE6">
              <w:rPr>
                <w:rFonts w:ascii="Times New Roman" w:hAnsi="Times New Roman" w:cs="Times New Roman"/>
                <w:sz w:val="24"/>
                <w:szCs w:val="24"/>
              </w:rPr>
              <w:t>,</w:t>
            </w:r>
            <w:r w:rsidRPr="00DD757B">
              <w:rPr>
                <w:rFonts w:ascii="Times New Roman" w:hAnsi="Times New Roman" w:cs="Times New Roman"/>
                <w:sz w:val="24"/>
                <w:szCs w:val="24"/>
              </w:rPr>
              <w:t xml:space="preserve"> из всех представленных участниками в заявках.</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5C2EE6">
              <w:rPr>
                <w:rFonts w:ascii="Times New Roman" w:hAnsi="Times New Roman" w:cs="Times New Roman"/>
                <w:sz w:val="24"/>
                <w:szCs w:val="24"/>
              </w:rPr>
              <w:t xml:space="preserve">При его использовании, цена единицы </w:t>
            </w:r>
            <w:r w:rsidR="00F15044" w:rsidRPr="005C2EE6">
              <w:rPr>
                <w:rFonts w:ascii="Times New Roman" w:hAnsi="Times New Roman" w:cs="Times New Roman"/>
                <w:sz w:val="24"/>
                <w:szCs w:val="24"/>
              </w:rPr>
              <w:t>товара определяется</w:t>
            </w:r>
            <w:r w:rsidRPr="005C2EE6">
              <w:rPr>
                <w:rFonts w:ascii="Times New Roman" w:hAnsi="Times New Roman" w:cs="Times New Roman"/>
                <w:sz w:val="24"/>
                <w:szCs w:val="24"/>
              </w:rPr>
              <w:t xml:space="preserve"> путём произведения начальной (максимальной) цены единицы </w:t>
            </w:r>
            <w:r w:rsidR="005C2EE6" w:rsidRPr="005C2EE6">
              <w:rPr>
                <w:rFonts w:ascii="Times New Roman" w:hAnsi="Times New Roman" w:cs="Times New Roman"/>
                <w:sz w:val="24"/>
                <w:szCs w:val="24"/>
              </w:rPr>
              <w:t xml:space="preserve">запасных частей указанной в официальном Прейскуранте Победителя, размещённого в </w:t>
            </w:r>
            <w:r w:rsidR="00F15044" w:rsidRPr="005C2EE6">
              <w:rPr>
                <w:rFonts w:ascii="Times New Roman" w:hAnsi="Times New Roman" w:cs="Times New Roman"/>
                <w:sz w:val="24"/>
                <w:szCs w:val="24"/>
              </w:rPr>
              <w:t>открытых общедоступных</w:t>
            </w:r>
            <w:r w:rsidR="005C2EE6" w:rsidRPr="005C2EE6">
              <w:rPr>
                <w:rFonts w:ascii="Times New Roman" w:hAnsi="Times New Roman" w:cs="Times New Roman"/>
                <w:sz w:val="24"/>
                <w:szCs w:val="24"/>
              </w:rPr>
              <w:t xml:space="preserve"> источниках, в сети интернет</w:t>
            </w:r>
            <w:r w:rsidRPr="005C2EE6">
              <w:rPr>
                <w:rFonts w:ascii="Times New Roman" w:hAnsi="Times New Roman" w:cs="Times New Roman"/>
                <w:sz w:val="24"/>
                <w:szCs w:val="24"/>
              </w:rPr>
              <w:t>, на коэффициент снижения, предложенный участником.</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F15044" w:rsidRDefault="00BF7C4F" w:rsidP="00745C6A">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r w:rsidR="00745C6A" w:rsidRPr="00745C6A">
              <w:rPr>
                <w:rFonts w:ascii="Times New Roman" w:hAnsi="Times New Roman" w:cs="Times New Roman"/>
                <w:sz w:val="24"/>
                <w:szCs w:val="24"/>
              </w:rPr>
              <w:t xml:space="preserve"> </w:t>
            </w:r>
            <w:r w:rsidRPr="00745C6A">
              <w:rPr>
                <w:rFonts w:ascii="Times New Roman" w:hAnsi="Times New Roman" w:cs="Times New Roman"/>
                <w:sz w:val="24"/>
                <w:szCs w:val="24"/>
              </w:rPr>
              <w:t>рейтинг, присуждаемый</w:t>
            </w:r>
            <w:r w:rsidRPr="00DD757B">
              <w:rPr>
                <w:rFonts w:ascii="Times New Roman" w:hAnsi="Times New Roman" w:cs="Times New Roman"/>
                <w:sz w:val="24"/>
                <w:szCs w:val="24"/>
              </w:rPr>
              <w:t xml:space="preserve"> этой заявке по критерию </w:t>
            </w:r>
          </w:p>
          <w:p w:rsidR="00BF7C4F" w:rsidRPr="00DD757B" w:rsidRDefault="00BF7C4F" w:rsidP="00F15044">
            <w:pPr>
              <w:spacing w:after="0" w:line="240" w:lineRule="auto"/>
              <w:jc w:val="both"/>
              <w:rPr>
                <w:rFonts w:ascii="Times New Roman" w:hAnsi="Times New Roman" w:cs="Times New Roman"/>
                <w:sz w:val="24"/>
                <w:szCs w:val="24"/>
              </w:rPr>
            </w:pPr>
            <w:r w:rsidRPr="00DD757B">
              <w:rPr>
                <w:rFonts w:ascii="Times New Roman" w:hAnsi="Times New Roman" w:cs="Times New Roman"/>
                <w:sz w:val="24"/>
                <w:szCs w:val="24"/>
              </w:rPr>
              <w:t>«</w:t>
            </w:r>
            <w:r w:rsidR="00F15044" w:rsidRPr="00E904B8">
              <w:rPr>
                <w:rFonts w:ascii="Times New Roman" w:hAnsi="Times New Roman" w:cs="Times New Roman"/>
                <w:sz w:val="24"/>
                <w:szCs w:val="24"/>
              </w:rPr>
              <w:t xml:space="preserve">Коэффициент </w:t>
            </w:r>
            <w:r w:rsidR="00D44116" w:rsidRPr="00E904B8">
              <w:rPr>
                <w:rFonts w:ascii="Times New Roman" w:hAnsi="Times New Roman" w:cs="Times New Roman"/>
                <w:sz w:val="24"/>
                <w:szCs w:val="24"/>
              </w:rPr>
              <w:t xml:space="preserve">снижения цены запасных частей (скидка) от цены в официальном Прейскуранте на запасные части, размещённого в </w:t>
            </w:r>
            <w:r w:rsidR="00F15044" w:rsidRPr="00E904B8">
              <w:rPr>
                <w:rFonts w:ascii="Times New Roman" w:hAnsi="Times New Roman" w:cs="Times New Roman"/>
                <w:sz w:val="24"/>
                <w:szCs w:val="24"/>
              </w:rPr>
              <w:t>открытых общедоступных</w:t>
            </w:r>
            <w:r w:rsidR="00D44116" w:rsidRPr="00E904B8">
              <w:rPr>
                <w:rFonts w:ascii="Times New Roman" w:hAnsi="Times New Roman" w:cs="Times New Roman"/>
                <w:sz w:val="24"/>
                <w:szCs w:val="24"/>
              </w:rPr>
              <w:t xml:space="preserve"> источниках, в сети интернет</w:t>
            </w:r>
            <w:r w:rsidRPr="00DD757B">
              <w:rPr>
                <w:rFonts w:ascii="Times New Roman" w:hAnsi="Times New Roman" w:cs="Times New Roman"/>
                <w:sz w:val="24"/>
                <w:szCs w:val="24"/>
              </w:rPr>
              <w:t>», умножается на соответствующую указанному критерию значимость.</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614E7F" w:rsidRPr="00614E7F"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14E7F">
              <w:rPr>
                <w:rFonts w:ascii="Times New Roman" w:eastAsia="Calibri" w:hAnsi="Times New Roman" w:cs="Times New Roman"/>
                <w:sz w:val="24"/>
                <w:szCs w:val="24"/>
              </w:rPr>
              <w:t xml:space="preserve"> указанному критерию значимость.</w:t>
            </w:r>
          </w:p>
          <w:p w:rsidR="00614E7F" w:rsidRDefault="00614E7F" w:rsidP="00614E7F">
            <w:pPr>
              <w:spacing w:after="0" w:line="240" w:lineRule="auto"/>
              <w:ind w:firstLine="459"/>
              <w:jc w:val="both"/>
              <w:rPr>
                <w:rFonts w:ascii="Times New Roman" w:eastAsia="Calibri" w:hAnsi="Times New Roman" w:cs="Times New Roman"/>
                <w:sz w:val="24"/>
                <w:szCs w:val="24"/>
              </w:rPr>
            </w:pPr>
            <w:r w:rsidRPr="00614E7F">
              <w:rPr>
                <w:rFonts w:ascii="Times New Roman" w:eastAsia="Calibri" w:hAnsi="Times New Roman" w:cs="Times New Roman"/>
                <w:sz w:val="24"/>
                <w:szCs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44116" w:rsidRPr="00DD757B" w:rsidRDefault="00D44116" w:rsidP="00D44116">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lastRenderedPageBreak/>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D44116" w:rsidRPr="00614E7F" w:rsidRDefault="00D44116" w:rsidP="00614E7F">
            <w:pPr>
              <w:spacing w:after="0" w:line="240" w:lineRule="auto"/>
              <w:ind w:firstLine="459"/>
              <w:jc w:val="both"/>
              <w:rPr>
                <w:rFonts w:ascii="Times New Roman" w:eastAsia="Calibri" w:hAnsi="Times New Roman" w:cs="Times New Roman"/>
                <w:sz w:val="24"/>
                <w:szCs w:val="24"/>
              </w:rPr>
            </w:pPr>
          </w:p>
          <w:p w:rsidR="00EE2D38" w:rsidRPr="00D93D3D" w:rsidRDefault="00CF4A14" w:rsidP="00614E7F">
            <w:pPr>
              <w:spacing w:after="0" w:line="240" w:lineRule="auto"/>
              <w:jc w:val="both"/>
              <w:rPr>
                <w:rFonts w:ascii="Times New Roman" w:eastAsia="Times New Roman" w:hAnsi="Times New Roman" w:cs="Times New Roman"/>
                <w:sz w:val="24"/>
                <w:szCs w:val="24"/>
                <w:lang w:eastAsia="ru-RU"/>
              </w:rPr>
            </w:pPr>
            <w:r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w:t>
            </w:r>
            <w:r w:rsidRPr="00D93D3D">
              <w:rPr>
                <w:rFonts w:ascii="Times New Roman" w:eastAsia="Times New Roman" w:hAnsi="Times New Roman" w:cs="Times New Roman"/>
                <w:sz w:val="24"/>
                <w:szCs w:val="24"/>
                <w:lang w:eastAsia="ru-RU"/>
              </w:rPr>
              <w:lastRenderedPageBreak/>
              <w:t>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4D3682" w:rsidP="00715C2F">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hAnsi="Times New Roman" w:cs="Times New Roman"/>
                <w:sz w:val="24"/>
                <w:szCs w:val="24"/>
              </w:rPr>
              <w:t xml:space="preserve">Определены </w:t>
            </w:r>
            <w:hyperlink w:anchor="_РАЗДЕЛ_V._Проект" w:history="1">
              <w:r w:rsidRPr="004D3682">
                <w:rPr>
                  <w:rStyle w:val="a3"/>
                  <w:rFonts w:ascii="Times New Roman" w:hAnsi="Times New Roman" w:cs="Times New Roman"/>
                  <w:sz w:val="24"/>
                  <w:szCs w:val="24"/>
                </w:rPr>
                <w:t xml:space="preserve">разделом </w:t>
              </w:r>
              <w:r w:rsidRPr="004D3682">
                <w:rPr>
                  <w:rStyle w:val="a3"/>
                  <w:rFonts w:ascii="Times New Roman" w:hAnsi="Times New Roman" w:cs="Times New Roman"/>
                  <w:sz w:val="24"/>
                  <w:szCs w:val="24"/>
                  <w:lang w:val="en-US"/>
                </w:rPr>
                <w:t>V</w:t>
              </w:r>
              <w:r w:rsidRPr="004D3682">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7FAB">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B7FAB">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B7FAB">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B7FAB">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7"/>
          <w:headerReference w:type="first" r:id="rId38"/>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1"/>
        <w:gridCol w:w="1701"/>
        <w:gridCol w:w="1843"/>
      </w:tblGrid>
      <w:tr w:rsidR="00D540C7" w:rsidRPr="00E40149" w:rsidTr="00A25EE5">
        <w:tc>
          <w:tcPr>
            <w:tcW w:w="11761" w:type="dxa"/>
            <w:shd w:val="clear" w:color="auto" w:fill="auto"/>
          </w:tcPr>
          <w:p w:rsidR="00A25EE5" w:rsidRDefault="00A25EE5" w:rsidP="00A25EE5">
            <w:pPr>
              <w:jc w:val="center"/>
              <w:rPr>
                <w:rFonts w:ascii="Times New Roman" w:eastAsia="Times New Roman" w:hAnsi="Times New Roman" w:cs="Times New Roman"/>
                <w:b/>
                <w:color w:val="000000"/>
                <w:sz w:val="24"/>
                <w:szCs w:val="24"/>
              </w:rPr>
            </w:pPr>
          </w:p>
          <w:p w:rsidR="00D540C7" w:rsidRPr="00D540C7" w:rsidRDefault="00D540C7" w:rsidP="00A25EE5">
            <w:pPr>
              <w:jc w:val="cente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1F47B5">
              <w:rPr>
                <w:rFonts w:ascii="Times New Roman" w:eastAsia="Times New Roman" w:hAnsi="Times New Roman" w:cs="Times New Roman"/>
                <w:color w:val="000000"/>
                <w:sz w:val="24"/>
                <w:szCs w:val="24"/>
              </w:rPr>
              <w:t>ерения</w:t>
            </w:r>
          </w:p>
        </w:tc>
        <w:tc>
          <w:tcPr>
            <w:tcW w:w="1843" w:type="dxa"/>
          </w:tcPr>
          <w:p w:rsidR="00D540C7" w:rsidRPr="00E40149" w:rsidRDefault="006261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r w:rsidR="00315581">
              <w:rPr>
                <w:rFonts w:ascii="Times New Roman" w:eastAsia="Times New Roman" w:hAnsi="Times New Roman" w:cs="Times New Roman"/>
                <w:color w:val="000000"/>
                <w:sz w:val="24"/>
                <w:szCs w:val="24"/>
              </w:rPr>
              <w:t xml:space="preserve"> о размере коэффициента снижения цены</w:t>
            </w:r>
          </w:p>
        </w:tc>
      </w:tr>
      <w:tr w:rsidR="008E011F" w:rsidRPr="00E40149" w:rsidTr="00A25EE5">
        <w:tc>
          <w:tcPr>
            <w:tcW w:w="11761" w:type="dxa"/>
            <w:tcBorders>
              <w:top w:val="single" w:sz="4" w:space="0" w:color="auto"/>
              <w:left w:val="single" w:sz="4" w:space="0" w:color="auto"/>
              <w:right w:val="single" w:sz="4" w:space="0" w:color="auto"/>
            </w:tcBorders>
          </w:tcPr>
          <w:p w:rsidR="008E011F" w:rsidRPr="00764315" w:rsidRDefault="008E011F" w:rsidP="008E011F">
            <w:pPr>
              <w:pStyle w:val="aff4"/>
              <w:spacing w:line="256" w:lineRule="auto"/>
              <w:ind w:left="0" w:firstLine="0"/>
              <w:rPr>
                <w:lang w:eastAsia="en-US"/>
              </w:rPr>
            </w:pPr>
            <w:r>
              <w:rPr>
                <w:lang w:eastAsia="en-US"/>
              </w:rPr>
              <w:t>1.Коэффициент снижения цены на оказание услуг по техобслуживанию и ремонту автомобилей марки Тойота</w:t>
            </w:r>
          </w:p>
        </w:tc>
        <w:tc>
          <w:tcPr>
            <w:tcW w:w="1701" w:type="dxa"/>
            <w:shd w:val="clear" w:color="auto" w:fill="auto"/>
            <w:vAlign w:val="center"/>
          </w:tcPr>
          <w:p w:rsidR="008E011F" w:rsidRPr="00E40149" w:rsidRDefault="008E011F" w:rsidP="008E011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r w:rsidR="008E011F" w:rsidRPr="00E40149" w:rsidTr="00A25EE5">
        <w:tc>
          <w:tcPr>
            <w:tcW w:w="11761" w:type="dxa"/>
            <w:tcBorders>
              <w:top w:val="single" w:sz="4" w:space="0" w:color="auto"/>
              <w:left w:val="single" w:sz="4" w:space="0" w:color="auto"/>
              <w:right w:val="single" w:sz="4" w:space="0" w:color="auto"/>
            </w:tcBorders>
          </w:tcPr>
          <w:p w:rsidR="008E011F" w:rsidRDefault="008E011F" w:rsidP="008E011F">
            <w:pPr>
              <w:pStyle w:val="aff4"/>
              <w:spacing w:line="256" w:lineRule="auto"/>
              <w:ind w:left="0" w:firstLine="0"/>
              <w:rPr>
                <w:lang w:eastAsia="en-US"/>
              </w:rPr>
            </w:pPr>
            <w:r>
              <w:rPr>
                <w:lang w:eastAsia="en-US"/>
              </w:rPr>
              <w:t>2. Коэффициент снижения цены на оказание услуг по техобслуживанию и ремонту автомобилей марки</w:t>
            </w:r>
            <w:r w:rsidRPr="00AF46B8">
              <w:rPr>
                <w:lang w:eastAsia="en-US"/>
              </w:rPr>
              <w:t xml:space="preserve"> Шкода</w:t>
            </w:r>
          </w:p>
        </w:tc>
        <w:tc>
          <w:tcPr>
            <w:tcW w:w="1701" w:type="dxa"/>
            <w:shd w:val="clear" w:color="auto" w:fill="auto"/>
            <w:vAlign w:val="center"/>
          </w:tcPr>
          <w:p w:rsidR="008E011F" w:rsidRDefault="008E011F" w:rsidP="008E011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r w:rsidR="008E011F" w:rsidRPr="00E40149" w:rsidTr="00A25EE5">
        <w:tc>
          <w:tcPr>
            <w:tcW w:w="11761" w:type="dxa"/>
            <w:tcBorders>
              <w:top w:val="single" w:sz="4" w:space="0" w:color="auto"/>
              <w:left w:val="single" w:sz="4" w:space="0" w:color="auto"/>
              <w:right w:val="single" w:sz="4" w:space="0" w:color="auto"/>
            </w:tcBorders>
          </w:tcPr>
          <w:p w:rsidR="008E011F" w:rsidRDefault="008E011F" w:rsidP="008E011F">
            <w:pPr>
              <w:pStyle w:val="aff4"/>
              <w:spacing w:line="256" w:lineRule="auto"/>
              <w:ind w:left="0" w:firstLine="0"/>
              <w:rPr>
                <w:lang w:eastAsia="en-US"/>
              </w:rPr>
            </w:pPr>
            <w:r>
              <w:rPr>
                <w:lang w:eastAsia="en-US"/>
              </w:rPr>
              <w:t xml:space="preserve">3. Коэффициент снижения цены на оказание услуг по техобслуживанию и ремонту автомобилей марки ГАЗ, УАЗ </w:t>
            </w:r>
          </w:p>
        </w:tc>
        <w:tc>
          <w:tcPr>
            <w:tcW w:w="1701" w:type="dxa"/>
            <w:shd w:val="clear" w:color="auto" w:fill="auto"/>
            <w:vAlign w:val="center"/>
          </w:tcPr>
          <w:p w:rsidR="008E011F" w:rsidRPr="00E40149" w:rsidRDefault="008E011F" w:rsidP="008E011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r w:rsidR="008E011F" w:rsidRPr="00E40149" w:rsidTr="00A25EE5">
        <w:tc>
          <w:tcPr>
            <w:tcW w:w="11761" w:type="dxa"/>
            <w:tcBorders>
              <w:top w:val="single" w:sz="4" w:space="0" w:color="auto"/>
              <w:left w:val="single" w:sz="4" w:space="0" w:color="auto"/>
              <w:right w:val="single" w:sz="4" w:space="0" w:color="auto"/>
            </w:tcBorders>
          </w:tcPr>
          <w:p w:rsidR="008E011F" w:rsidRDefault="008E011F" w:rsidP="008E011F">
            <w:pPr>
              <w:pStyle w:val="aff4"/>
              <w:spacing w:line="256" w:lineRule="auto"/>
              <w:ind w:left="0" w:firstLine="0"/>
              <w:rPr>
                <w:lang w:eastAsia="en-US"/>
              </w:rPr>
            </w:pPr>
            <w:r>
              <w:rPr>
                <w:lang w:eastAsia="en-US"/>
              </w:rPr>
              <w:t xml:space="preserve">4. </w:t>
            </w:r>
            <w:r w:rsidRPr="00D90A37">
              <w:rPr>
                <w:lang w:eastAsia="en-US"/>
              </w:rPr>
              <w:t>Коэффициент снижения цены на оказание услуг по техобслуживанию и ремонту автомобилей марки ВАЗ,  Шевроле Нива</w:t>
            </w:r>
          </w:p>
        </w:tc>
        <w:tc>
          <w:tcPr>
            <w:tcW w:w="1701" w:type="dxa"/>
            <w:shd w:val="clear" w:color="auto" w:fill="auto"/>
            <w:vAlign w:val="center"/>
          </w:tcPr>
          <w:p w:rsidR="008E011F" w:rsidRPr="00E40149" w:rsidRDefault="008E011F" w:rsidP="008E011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r w:rsidR="008E011F" w:rsidRPr="00E40149" w:rsidTr="00A25EE5">
        <w:tc>
          <w:tcPr>
            <w:tcW w:w="11761" w:type="dxa"/>
            <w:tcBorders>
              <w:top w:val="single" w:sz="4" w:space="0" w:color="auto"/>
              <w:left w:val="single" w:sz="4" w:space="0" w:color="auto"/>
              <w:right w:val="single" w:sz="4" w:space="0" w:color="auto"/>
            </w:tcBorders>
          </w:tcPr>
          <w:p w:rsidR="008E011F" w:rsidRPr="00D90A37" w:rsidRDefault="008E011F" w:rsidP="008E011F">
            <w:pPr>
              <w:pStyle w:val="aff4"/>
              <w:spacing w:line="256" w:lineRule="auto"/>
              <w:ind w:left="0" w:firstLine="0"/>
              <w:rPr>
                <w:lang w:eastAsia="en-US"/>
              </w:rPr>
            </w:pPr>
            <w:r>
              <w:rPr>
                <w:lang w:eastAsia="en-US"/>
              </w:rPr>
              <w:t xml:space="preserve">5. </w:t>
            </w:r>
            <w:r w:rsidRPr="00D90A37">
              <w:rPr>
                <w:lang w:eastAsia="en-US"/>
              </w:rPr>
              <w:t xml:space="preserve">Коэффициент снижения цены на оказание услуг по техобслуживанию и ремонту автомобилей марки </w:t>
            </w:r>
            <w:r>
              <w:rPr>
                <w:lang w:eastAsia="en-US"/>
              </w:rPr>
              <w:t>КАМАЗ, ЗИЛ</w:t>
            </w:r>
          </w:p>
        </w:tc>
        <w:tc>
          <w:tcPr>
            <w:tcW w:w="1701" w:type="dxa"/>
            <w:shd w:val="clear" w:color="auto" w:fill="auto"/>
            <w:vAlign w:val="center"/>
          </w:tcPr>
          <w:p w:rsidR="008E011F" w:rsidRDefault="008E011F" w:rsidP="008E011F">
            <w:pPr>
              <w:rPr>
                <w:rFonts w:ascii="Times New Roman" w:eastAsia="Times New Roman" w:hAnsi="Times New Roman" w:cs="Times New Roman"/>
                <w:color w:val="000000"/>
                <w:sz w:val="24"/>
                <w:szCs w:val="24"/>
              </w:rPr>
            </w:pPr>
            <w:r w:rsidRPr="008E011F">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r w:rsidR="008E011F" w:rsidRPr="00E40149" w:rsidTr="00A25EE5">
        <w:tc>
          <w:tcPr>
            <w:tcW w:w="11761" w:type="dxa"/>
            <w:tcBorders>
              <w:top w:val="single" w:sz="4" w:space="0" w:color="auto"/>
              <w:left w:val="single" w:sz="4" w:space="0" w:color="auto"/>
              <w:right w:val="single" w:sz="4" w:space="0" w:color="auto"/>
            </w:tcBorders>
          </w:tcPr>
          <w:p w:rsidR="008E011F" w:rsidRPr="00D90A37" w:rsidRDefault="008E011F" w:rsidP="00C37FBF">
            <w:pPr>
              <w:pStyle w:val="aff4"/>
              <w:spacing w:line="256" w:lineRule="auto"/>
              <w:ind w:left="0" w:firstLine="0"/>
              <w:rPr>
                <w:lang w:eastAsia="en-US"/>
              </w:rPr>
            </w:pPr>
            <w:r>
              <w:rPr>
                <w:lang w:eastAsia="en-US"/>
              </w:rPr>
              <w:t xml:space="preserve">6. </w:t>
            </w:r>
            <w:r w:rsidRPr="00D90A37">
              <w:rPr>
                <w:lang w:eastAsia="en-US"/>
              </w:rPr>
              <w:t xml:space="preserve">Коэффициент снижения цены на оказание услуг по техобслуживанию и ремонту </w:t>
            </w:r>
            <w:r w:rsidRPr="008E011F">
              <w:rPr>
                <w:lang w:eastAsia="en-US"/>
              </w:rPr>
              <w:t xml:space="preserve">тракторной техники </w:t>
            </w:r>
            <w:r w:rsidRPr="00D90A37">
              <w:rPr>
                <w:lang w:eastAsia="en-US"/>
              </w:rPr>
              <w:t xml:space="preserve">марки </w:t>
            </w:r>
            <w:r>
              <w:rPr>
                <w:lang w:eastAsia="en-US"/>
              </w:rPr>
              <w:t>МТЗ</w:t>
            </w:r>
          </w:p>
        </w:tc>
        <w:tc>
          <w:tcPr>
            <w:tcW w:w="1701" w:type="dxa"/>
            <w:shd w:val="clear" w:color="auto" w:fill="auto"/>
            <w:vAlign w:val="center"/>
          </w:tcPr>
          <w:p w:rsidR="008E011F" w:rsidRPr="00E40149" w:rsidRDefault="008E011F" w:rsidP="008E011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r w:rsidR="008E011F" w:rsidRPr="00E40149" w:rsidTr="00A25EE5">
        <w:tc>
          <w:tcPr>
            <w:tcW w:w="11761" w:type="dxa"/>
            <w:tcBorders>
              <w:top w:val="single" w:sz="4" w:space="0" w:color="auto"/>
              <w:left w:val="single" w:sz="4" w:space="0" w:color="auto"/>
              <w:right w:val="single" w:sz="4" w:space="0" w:color="auto"/>
            </w:tcBorders>
          </w:tcPr>
          <w:p w:rsidR="008E011F" w:rsidRPr="00764315" w:rsidRDefault="00A2088E" w:rsidP="00A2088E">
            <w:pPr>
              <w:pStyle w:val="aff4"/>
              <w:numPr>
                <w:ilvl w:val="0"/>
                <w:numId w:val="4"/>
              </w:numPr>
              <w:spacing w:line="256" w:lineRule="auto"/>
              <w:ind w:left="0" w:firstLine="29"/>
              <w:rPr>
                <w:lang w:eastAsia="en-US"/>
              </w:rPr>
            </w:pPr>
            <w:r w:rsidRPr="00A2088E">
              <w:rPr>
                <w:lang w:eastAsia="en-US"/>
              </w:rPr>
              <w:t>Коэффициент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1701" w:type="dxa"/>
            <w:shd w:val="clear" w:color="auto" w:fill="auto"/>
            <w:vAlign w:val="center"/>
          </w:tcPr>
          <w:p w:rsidR="008E011F" w:rsidRDefault="008E011F" w:rsidP="008E011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1843" w:type="dxa"/>
          </w:tcPr>
          <w:p w:rsidR="008E011F" w:rsidRPr="00E40149" w:rsidRDefault="008E011F" w:rsidP="008E011F">
            <w:pPr>
              <w:rPr>
                <w:rFonts w:ascii="Times New Roman" w:eastAsia="Times New Roman" w:hAnsi="Times New Roman" w:cs="Times New Roman"/>
                <w:color w:val="000000"/>
                <w:sz w:val="24"/>
                <w:szCs w:val="24"/>
              </w:rPr>
            </w:pPr>
          </w:p>
        </w:tc>
      </w:tr>
    </w:tbl>
    <w:p w:rsidR="00D93D3D" w:rsidRDefault="00D93D3D" w:rsidP="00D93D3D">
      <w:pPr>
        <w:spacing w:after="0" w:line="240" w:lineRule="auto"/>
        <w:rPr>
          <w:rFonts w:ascii="Times New Roman" w:eastAsia="Times New Roman" w:hAnsi="Times New Roman" w:cs="Times New Roman"/>
          <w:sz w:val="20"/>
          <w:szCs w:val="20"/>
          <w:lang w:eastAsia="ru-RU"/>
        </w:rPr>
      </w:pPr>
    </w:p>
    <w:p w:rsidR="00315581" w:rsidRDefault="00315581" w:rsidP="00D93D3D">
      <w:pPr>
        <w:spacing w:after="0" w:line="240" w:lineRule="auto"/>
        <w:rPr>
          <w:rFonts w:ascii="Times New Roman" w:eastAsia="Times New Roman" w:hAnsi="Times New Roman" w:cs="Times New Roman"/>
          <w:sz w:val="20"/>
          <w:szCs w:val="20"/>
          <w:lang w:eastAsia="ru-RU"/>
        </w:rPr>
      </w:pPr>
    </w:p>
    <w:tbl>
      <w:tblPr>
        <w:tblW w:w="15495" w:type="dxa"/>
        <w:tblInd w:w="93" w:type="dxa"/>
        <w:tblLayout w:type="fixed"/>
        <w:tblLook w:val="00A0" w:firstRow="1" w:lastRow="0" w:firstColumn="1" w:lastColumn="0" w:noHBand="0" w:noVBand="0"/>
      </w:tblPr>
      <w:tblGrid>
        <w:gridCol w:w="2850"/>
        <w:gridCol w:w="880"/>
        <w:gridCol w:w="1134"/>
        <w:gridCol w:w="992"/>
        <w:gridCol w:w="1134"/>
        <w:gridCol w:w="992"/>
        <w:gridCol w:w="1134"/>
        <w:gridCol w:w="1134"/>
        <w:gridCol w:w="992"/>
        <w:gridCol w:w="1134"/>
        <w:gridCol w:w="1134"/>
        <w:gridCol w:w="993"/>
        <w:gridCol w:w="992"/>
      </w:tblGrid>
      <w:tr w:rsidR="00A2088E" w:rsidRPr="00176EB8" w:rsidTr="00A25EE5">
        <w:trPr>
          <w:trHeight w:val="315"/>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A2088E" w:rsidRPr="00A2088E" w:rsidRDefault="00A2088E" w:rsidP="009F1F6D">
            <w:pPr>
              <w:spacing w:after="0" w:line="240" w:lineRule="auto"/>
              <w:jc w:val="center"/>
              <w:rPr>
                <w:rFonts w:ascii="Times New Roman" w:eastAsia="Times New Roman" w:hAnsi="Times New Roman" w:cs="Times New Roman"/>
                <w:b/>
                <w:sz w:val="20"/>
                <w:szCs w:val="20"/>
                <w:lang w:eastAsia="ru-RU"/>
              </w:rPr>
            </w:pPr>
            <w:r w:rsidRPr="00A2088E">
              <w:rPr>
                <w:rFonts w:ascii="Times New Roman" w:eastAsia="Times New Roman" w:hAnsi="Times New Roman" w:cs="Times New Roman"/>
                <w:b/>
                <w:sz w:val="20"/>
                <w:szCs w:val="20"/>
                <w:lang w:eastAsia="ru-RU"/>
              </w:rPr>
              <w:t>Наименование услуг</w:t>
            </w:r>
          </w:p>
        </w:tc>
        <w:tc>
          <w:tcPr>
            <w:tcW w:w="6266" w:type="dxa"/>
            <w:gridSpan w:val="6"/>
            <w:tcBorders>
              <w:top w:val="single" w:sz="4" w:space="0" w:color="auto"/>
              <w:left w:val="nil"/>
              <w:bottom w:val="single" w:sz="4" w:space="0" w:color="auto"/>
              <w:right w:val="single" w:sz="12" w:space="0" w:color="auto"/>
            </w:tcBorders>
            <w:noWrap/>
            <w:vAlign w:val="center"/>
          </w:tcPr>
          <w:p w:rsidR="00A2088E" w:rsidRPr="00A2088E" w:rsidRDefault="00A2088E" w:rsidP="009F1F6D">
            <w:pPr>
              <w:spacing w:after="0" w:line="240" w:lineRule="auto"/>
              <w:jc w:val="center"/>
              <w:rPr>
                <w:rFonts w:ascii="Times New Roman" w:eastAsia="Times New Roman" w:hAnsi="Times New Roman" w:cs="Times New Roman"/>
                <w:b/>
                <w:bCs/>
                <w:sz w:val="20"/>
                <w:szCs w:val="20"/>
                <w:lang w:eastAsia="ru-RU"/>
              </w:rPr>
            </w:pPr>
            <w:r w:rsidRPr="00A2088E">
              <w:rPr>
                <w:rFonts w:ascii="Times New Roman" w:eastAsia="Times New Roman" w:hAnsi="Times New Roman" w:cs="Times New Roman"/>
                <w:b/>
                <w:bCs/>
                <w:sz w:val="20"/>
                <w:szCs w:val="20"/>
                <w:u w:val="single"/>
                <w:lang w:eastAsia="ru-RU"/>
              </w:rPr>
              <w:t>Начальная (</w:t>
            </w:r>
            <w:r w:rsidR="00A25EE5" w:rsidRPr="00A2088E">
              <w:rPr>
                <w:rFonts w:ascii="Times New Roman" w:eastAsia="Times New Roman" w:hAnsi="Times New Roman" w:cs="Times New Roman"/>
                <w:b/>
                <w:bCs/>
                <w:sz w:val="20"/>
                <w:szCs w:val="20"/>
                <w:u w:val="single"/>
                <w:lang w:eastAsia="ru-RU"/>
              </w:rPr>
              <w:t>максимальная) стоимость</w:t>
            </w:r>
            <w:r w:rsidRPr="00A2088E">
              <w:rPr>
                <w:rFonts w:ascii="Times New Roman" w:eastAsia="Times New Roman" w:hAnsi="Times New Roman" w:cs="Times New Roman"/>
                <w:b/>
                <w:sz w:val="20"/>
                <w:szCs w:val="20"/>
                <w:lang w:eastAsia="ru-RU"/>
              </w:rPr>
              <w:t xml:space="preserve"> 1 нормо-часа в рублях, без НДС </w:t>
            </w:r>
          </w:p>
        </w:tc>
        <w:tc>
          <w:tcPr>
            <w:tcW w:w="6379" w:type="dxa"/>
            <w:gridSpan w:val="6"/>
            <w:tcBorders>
              <w:top w:val="single" w:sz="4" w:space="0" w:color="auto"/>
              <w:left w:val="single" w:sz="12" w:space="0" w:color="auto"/>
              <w:bottom w:val="single" w:sz="4" w:space="0" w:color="auto"/>
              <w:right w:val="single" w:sz="4" w:space="0" w:color="auto"/>
            </w:tcBorders>
          </w:tcPr>
          <w:p w:rsidR="00A2088E" w:rsidRDefault="00A2088E" w:rsidP="009F1F6D">
            <w:pPr>
              <w:spacing w:after="0" w:line="240" w:lineRule="auto"/>
              <w:jc w:val="center"/>
              <w:rPr>
                <w:rFonts w:ascii="Times New Roman" w:eastAsia="Times New Roman" w:hAnsi="Times New Roman" w:cs="Times New Roman"/>
                <w:b/>
                <w:sz w:val="20"/>
                <w:szCs w:val="20"/>
                <w:lang w:eastAsia="ru-RU"/>
              </w:rPr>
            </w:pPr>
            <w:r w:rsidRPr="00A2088E">
              <w:rPr>
                <w:rFonts w:ascii="Times New Roman" w:eastAsia="Times New Roman" w:hAnsi="Times New Roman" w:cs="Times New Roman"/>
                <w:b/>
                <w:sz w:val="20"/>
                <w:szCs w:val="20"/>
                <w:lang w:eastAsia="ru-RU"/>
              </w:rPr>
              <w:t xml:space="preserve">Предложение </w:t>
            </w:r>
            <w:r>
              <w:rPr>
                <w:rFonts w:ascii="Times New Roman" w:eastAsia="Times New Roman" w:hAnsi="Times New Roman" w:cs="Times New Roman"/>
                <w:b/>
                <w:sz w:val="20"/>
                <w:szCs w:val="20"/>
                <w:lang w:eastAsia="ru-RU"/>
              </w:rPr>
              <w:t>претендента</w:t>
            </w:r>
          </w:p>
          <w:p w:rsidR="00A2088E" w:rsidRPr="00A2088E" w:rsidRDefault="00A2088E" w:rsidP="009F1F6D">
            <w:pPr>
              <w:spacing w:after="0" w:line="240" w:lineRule="auto"/>
              <w:jc w:val="center"/>
              <w:rPr>
                <w:rFonts w:ascii="Times New Roman" w:eastAsia="Times New Roman" w:hAnsi="Times New Roman" w:cs="Times New Roman"/>
                <w:b/>
                <w:sz w:val="20"/>
                <w:szCs w:val="20"/>
                <w:lang w:eastAsia="ru-RU"/>
              </w:rPr>
            </w:pPr>
            <w:r w:rsidRPr="00A2088E">
              <w:rPr>
                <w:rFonts w:ascii="Times New Roman" w:eastAsia="Times New Roman" w:hAnsi="Times New Roman" w:cs="Times New Roman"/>
                <w:b/>
                <w:bCs/>
                <w:sz w:val="20"/>
                <w:szCs w:val="20"/>
                <w:lang w:eastAsia="ru-RU"/>
              </w:rPr>
              <w:t>С</w:t>
            </w:r>
            <w:r w:rsidRPr="00A2088E">
              <w:rPr>
                <w:rFonts w:ascii="Times New Roman" w:eastAsia="Times New Roman" w:hAnsi="Times New Roman" w:cs="Times New Roman"/>
                <w:b/>
                <w:sz w:val="20"/>
                <w:szCs w:val="20"/>
                <w:lang w:eastAsia="ru-RU"/>
              </w:rPr>
              <w:t>тоимость 1 нормо-часа в рублях, без НДС с учетом коэффициента снижения цены</w:t>
            </w:r>
          </w:p>
          <w:p w:rsidR="00A2088E" w:rsidRPr="00A2088E" w:rsidRDefault="00A2088E" w:rsidP="009F1F6D">
            <w:pPr>
              <w:spacing w:after="0" w:line="240" w:lineRule="auto"/>
              <w:jc w:val="center"/>
              <w:rPr>
                <w:rFonts w:ascii="Times New Roman" w:eastAsia="Times New Roman" w:hAnsi="Times New Roman" w:cs="Times New Roman"/>
                <w:b/>
                <w:sz w:val="20"/>
                <w:szCs w:val="20"/>
                <w:lang w:eastAsia="ru-RU"/>
              </w:rPr>
            </w:pPr>
          </w:p>
        </w:tc>
      </w:tr>
      <w:tr w:rsidR="00A2088E" w:rsidRPr="00176EB8" w:rsidTr="00A25EE5">
        <w:trPr>
          <w:trHeight w:val="315"/>
        </w:trPr>
        <w:tc>
          <w:tcPr>
            <w:tcW w:w="2850" w:type="dxa"/>
            <w:vMerge/>
            <w:tcBorders>
              <w:top w:val="single" w:sz="4" w:space="0" w:color="auto"/>
              <w:left w:val="single" w:sz="4" w:space="0" w:color="auto"/>
              <w:bottom w:val="single" w:sz="4" w:space="0" w:color="auto"/>
              <w:right w:val="single" w:sz="4" w:space="0" w:color="auto"/>
            </w:tcBorders>
            <w:vAlign w:val="center"/>
          </w:tcPr>
          <w:p w:rsidR="00A2088E" w:rsidRPr="00176EB8" w:rsidRDefault="00A2088E" w:rsidP="00A2088E">
            <w:pPr>
              <w:spacing w:after="0" w:line="240" w:lineRule="auto"/>
              <w:rPr>
                <w:rFonts w:ascii="Times New Roman" w:eastAsia="Times New Roman" w:hAnsi="Times New Roman" w:cs="Times New Roman"/>
                <w:b/>
                <w:sz w:val="20"/>
                <w:szCs w:val="24"/>
                <w:lang w:eastAsia="ru-RU"/>
              </w:rPr>
            </w:pPr>
          </w:p>
        </w:tc>
        <w:tc>
          <w:tcPr>
            <w:tcW w:w="880" w:type="dxa"/>
            <w:tcBorders>
              <w:top w:val="nil"/>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rPr>
                <w:b/>
                <w:bCs/>
                <w:color w:val="000000"/>
                <w:sz w:val="16"/>
                <w:szCs w:val="16"/>
              </w:rPr>
            </w:pPr>
            <w:r w:rsidRPr="00112083">
              <w:rPr>
                <w:b/>
                <w:bCs/>
                <w:color w:val="000000"/>
                <w:sz w:val="16"/>
                <w:szCs w:val="16"/>
              </w:rPr>
              <w:t>Тойота</w:t>
            </w:r>
          </w:p>
        </w:tc>
        <w:tc>
          <w:tcPr>
            <w:tcW w:w="1134"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Шкода</w:t>
            </w:r>
          </w:p>
        </w:tc>
        <w:tc>
          <w:tcPr>
            <w:tcW w:w="992"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ГАЗ, УАЗ</w:t>
            </w:r>
          </w:p>
        </w:tc>
        <w:tc>
          <w:tcPr>
            <w:tcW w:w="1134"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 xml:space="preserve">ВАЗ,  Шевроле Нива </w:t>
            </w:r>
          </w:p>
        </w:tc>
        <w:tc>
          <w:tcPr>
            <w:tcW w:w="992"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КАМАЗ, ЗИЛ</w:t>
            </w:r>
          </w:p>
        </w:tc>
        <w:tc>
          <w:tcPr>
            <w:tcW w:w="1134" w:type="dxa"/>
            <w:tcBorders>
              <w:top w:val="nil"/>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b/>
                <w:bCs/>
                <w:color w:val="000000"/>
                <w:sz w:val="16"/>
                <w:szCs w:val="16"/>
              </w:rPr>
            </w:pPr>
            <w:r w:rsidRPr="00112083">
              <w:rPr>
                <w:b/>
                <w:bCs/>
                <w:color w:val="000000"/>
                <w:sz w:val="16"/>
                <w:szCs w:val="16"/>
              </w:rPr>
              <w:t>МТЗ</w:t>
            </w:r>
          </w:p>
        </w:tc>
        <w:tc>
          <w:tcPr>
            <w:tcW w:w="1134" w:type="dxa"/>
            <w:tcBorders>
              <w:top w:val="nil"/>
              <w:left w:val="single" w:sz="12" w:space="0" w:color="auto"/>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Тойота</w:t>
            </w:r>
          </w:p>
        </w:tc>
        <w:tc>
          <w:tcPr>
            <w:tcW w:w="992" w:type="dxa"/>
            <w:tcBorders>
              <w:top w:val="nil"/>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rPr>
                <w:b/>
                <w:bCs/>
                <w:color w:val="000000"/>
                <w:sz w:val="16"/>
                <w:szCs w:val="16"/>
              </w:rPr>
            </w:pPr>
            <w:r w:rsidRPr="00112083">
              <w:rPr>
                <w:b/>
                <w:bCs/>
                <w:color w:val="000000"/>
                <w:sz w:val="16"/>
                <w:szCs w:val="16"/>
              </w:rPr>
              <w:t>Шкода</w:t>
            </w:r>
          </w:p>
        </w:tc>
        <w:tc>
          <w:tcPr>
            <w:tcW w:w="1134"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ГАЗ, УАЗ</w:t>
            </w:r>
          </w:p>
        </w:tc>
        <w:tc>
          <w:tcPr>
            <w:tcW w:w="1134"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 xml:space="preserve">ВАЗ,  Шевроле Нива </w:t>
            </w:r>
          </w:p>
        </w:tc>
        <w:tc>
          <w:tcPr>
            <w:tcW w:w="993"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rPr>
                <w:b/>
                <w:bCs/>
                <w:color w:val="000000"/>
                <w:sz w:val="16"/>
                <w:szCs w:val="16"/>
              </w:rPr>
            </w:pPr>
            <w:r w:rsidRPr="00112083">
              <w:rPr>
                <w:b/>
                <w:bCs/>
                <w:color w:val="000000"/>
                <w:sz w:val="16"/>
                <w:szCs w:val="16"/>
              </w:rPr>
              <w:t>КАМАЗ, ЗИЛ</w:t>
            </w:r>
          </w:p>
        </w:tc>
        <w:tc>
          <w:tcPr>
            <w:tcW w:w="992" w:type="dxa"/>
            <w:tcBorders>
              <w:top w:val="nil"/>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b/>
                <w:bCs/>
                <w:color w:val="000000"/>
                <w:sz w:val="16"/>
                <w:szCs w:val="16"/>
              </w:rPr>
            </w:pPr>
            <w:r w:rsidRPr="00112083">
              <w:rPr>
                <w:b/>
                <w:bCs/>
                <w:color w:val="000000"/>
                <w:sz w:val="16"/>
                <w:szCs w:val="16"/>
              </w:rPr>
              <w:t>МТЗ</w:t>
            </w: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регулировка двигателя  и его систем</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sz w:val="24"/>
                <w:szCs w:val="24"/>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трансмиссии</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861"/>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ходовой части</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тормозной системы</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Кузовные работы, и покраска автомобиля</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1328</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1328</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1071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1052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1467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1433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r>
      <w:tr w:rsidR="00A2088E" w:rsidRPr="00176EB8" w:rsidTr="00A25EE5">
        <w:trPr>
          <w:trHeight w:val="315"/>
        </w:trPr>
        <w:tc>
          <w:tcPr>
            <w:tcW w:w="2850" w:type="dxa"/>
            <w:tcBorders>
              <w:top w:val="nil"/>
              <w:left w:val="single" w:sz="4" w:space="0" w:color="auto"/>
              <w:bottom w:val="single" w:sz="4" w:space="0" w:color="auto"/>
              <w:right w:val="single" w:sz="4" w:space="0" w:color="auto"/>
            </w:tcBorders>
            <w:noWrap/>
            <w:vAlign w:val="center"/>
          </w:tcPr>
          <w:p w:rsidR="00A2088E" w:rsidRPr="00176EB8" w:rsidRDefault="00A2088E" w:rsidP="00A2088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Проведение текущего технического обслуживания</w:t>
            </w:r>
          </w:p>
        </w:tc>
        <w:tc>
          <w:tcPr>
            <w:tcW w:w="880" w:type="dxa"/>
            <w:tcBorders>
              <w:top w:val="single" w:sz="8" w:space="0" w:color="auto"/>
              <w:left w:val="nil"/>
              <w:bottom w:val="single" w:sz="8" w:space="0" w:color="auto"/>
              <w:right w:val="single" w:sz="8" w:space="0" w:color="auto"/>
            </w:tcBorders>
            <w:shd w:val="clear" w:color="000000" w:fill="FFFFFF" w:themeFill="background1"/>
            <w:noWrap/>
            <w:vAlign w:val="center"/>
          </w:tcPr>
          <w:p w:rsidR="00A2088E" w:rsidRPr="00112083" w:rsidRDefault="00A2088E" w:rsidP="00A2088E">
            <w:pPr>
              <w:jc w:val="center"/>
              <w:rPr>
                <w:color w:val="000000"/>
              </w:rPr>
            </w:pPr>
            <w:r w:rsidRPr="00112083">
              <w:rPr>
                <w:color w:val="000000"/>
              </w:rPr>
              <w:t>1121</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1090</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812</w:t>
            </w:r>
          </w:p>
        </w:tc>
        <w:tc>
          <w:tcPr>
            <w:tcW w:w="1134"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792</w:t>
            </w:r>
          </w:p>
        </w:tc>
        <w:tc>
          <w:tcPr>
            <w:tcW w:w="992" w:type="dxa"/>
            <w:tcBorders>
              <w:top w:val="single" w:sz="8" w:space="0" w:color="auto"/>
              <w:left w:val="nil"/>
              <w:bottom w:val="single" w:sz="8" w:space="0" w:color="auto"/>
              <w:right w:val="single" w:sz="8"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1267</w:t>
            </w:r>
          </w:p>
        </w:tc>
        <w:tc>
          <w:tcPr>
            <w:tcW w:w="1134" w:type="dxa"/>
            <w:tcBorders>
              <w:top w:val="single" w:sz="8" w:space="0" w:color="auto"/>
              <w:left w:val="nil"/>
              <w:bottom w:val="single" w:sz="8" w:space="0" w:color="auto"/>
              <w:right w:val="single" w:sz="12" w:space="0" w:color="auto"/>
            </w:tcBorders>
            <w:shd w:val="clear" w:color="000000" w:fill="FFFFFF" w:themeFill="background1"/>
            <w:vAlign w:val="center"/>
          </w:tcPr>
          <w:p w:rsidR="00A2088E" w:rsidRPr="00112083" w:rsidRDefault="00A2088E" w:rsidP="00A2088E">
            <w:pPr>
              <w:jc w:val="center"/>
              <w:rPr>
                <w:color w:val="000000"/>
              </w:rPr>
            </w:pPr>
            <w:r w:rsidRPr="00112083">
              <w:rPr>
                <w:color w:val="000000"/>
              </w:rPr>
              <w:t>1233</w:t>
            </w:r>
          </w:p>
        </w:tc>
        <w:tc>
          <w:tcPr>
            <w:tcW w:w="1134" w:type="dxa"/>
            <w:tcBorders>
              <w:top w:val="single" w:sz="8" w:space="0" w:color="auto"/>
              <w:left w:val="single" w:sz="12" w:space="0" w:color="auto"/>
              <w:bottom w:val="single" w:sz="8" w:space="0" w:color="auto"/>
              <w:right w:val="single" w:sz="8" w:space="0" w:color="auto"/>
            </w:tcBorders>
            <w:vAlign w:val="center"/>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8" w:space="0" w:color="auto"/>
            </w:tcBorders>
            <w:noWrap/>
            <w:vAlign w:val="center"/>
          </w:tcPr>
          <w:p w:rsidR="00A2088E" w:rsidRPr="004F1A1E"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8" w:space="0" w:color="auto"/>
              <w:left w:val="single" w:sz="8" w:space="0" w:color="auto"/>
              <w:bottom w:val="single" w:sz="8" w:space="0" w:color="auto"/>
              <w:right w:val="single" w:sz="8" w:space="0" w:color="auto"/>
            </w:tcBorders>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8" w:space="0" w:color="auto"/>
              <w:left w:val="single" w:sz="8" w:space="0" w:color="auto"/>
              <w:bottom w:val="single" w:sz="8" w:space="0" w:color="auto"/>
              <w:right w:val="single" w:sz="4" w:space="0" w:color="auto"/>
            </w:tcBorders>
            <w:shd w:val="clear" w:color="auto" w:fill="auto"/>
            <w:vAlign w:val="center"/>
          </w:tcPr>
          <w:p w:rsidR="00A2088E" w:rsidRPr="00336D13" w:rsidRDefault="00A2088E" w:rsidP="00A2088E">
            <w:pPr>
              <w:spacing w:after="0" w:line="240" w:lineRule="auto"/>
              <w:jc w:val="center"/>
              <w:rPr>
                <w:rFonts w:ascii="Times New Roman" w:eastAsia="Times New Roman" w:hAnsi="Times New Roman" w:cs="Times New Roman"/>
                <w:sz w:val="24"/>
                <w:szCs w:val="24"/>
                <w:lang w:eastAsia="ru-RU"/>
              </w:rPr>
            </w:pPr>
          </w:p>
        </w:tc>
      </w:tr>
    </w:tbl>
    <w:p w:rsidR="009F1F6D" w:rsidRDefault="009F1F6D" w:rsidP="00D93D3D">
      <w:pPr>
        <w:spacing w:after="0" w:line="240" w:lineRule="auto"/>
        <w:rPr>
          <w:rFonts w:ascii="Times New Roman" w:eastAsia="Times New Roman" w:hAnsi="Times New Roman" w:cs="Times New Roman"/>
          <w:sz w:val="20"/>
          <w:szCs w:val="20"/>
          <w:lang w:eastAsia="ru-RU"/>
        </w:rPr>
      </w:pPr>
    </w:p>
    <w:p w:rsidR="00BB65AC" w:rsidRPr="005D1950" w:rsidRDefault="004B3CB2" w:rsidP="005D1950">
      <w:pPr>
        <w:spacing w:after="0" w:line="240" w:lineRule="auto"/>
        <w:rPr>
          <w:rFonts w:ascii="Times New Roman" w:hAnsi="Times New Roman" w:cs="Times New Roman"/>
          <w:sz w:val="24"/>
          <w:szCs w:val="24"/>
        </w:rPr>
      </w:pPr>
      <w:r w:rsidRPr="00163974">
        <w:rPr>
          <w:rFonts w:ascii="Times New Roman" w:eastAsia="MS Mincho" w:hAnsi="Times New Roman" w:cs="Times New Roman"/>
          <w:b/>
          <w:sz w:val="24"/>
          <w:szCs w:val="24"/>
          <w:lang w:eastAsia="ru-RU"/>
        </w:rPr>
        <w:t>У</w:t>
      </w:r>
      <w:r w:rsidR="00D93D3D" w:rsidRPr="00163974">
        <w:rPr>
          <w:rFonts w:ascii="Times New Roman" w:eastAsia="MS Mincho" w:hAnsi="Times New Roman" w:cs="Times New Roman"/>
          <w:b/>
          <w:sz w:val="24"/>
          <w:szCs w:val="24"/>
          <w:lang w:eastAsia="ru-RU"/>
        </w:rPr>
        <w:t xml:space="preserve">словия </w:t>
      </w:r>
      <w:r w:rsidR="005D1950" w:rsidRPr="005D1950">
        <w:rPr>
          <w:rFonts w:ascii="Times New Roman" w:eastAsia="MS Mincho" w:hAnsi="Times New Roman" w:cs="Times New Roman"/>
          <w:b/>
          <w:sz w:val="24"/>
          <w:szCs w:val="24"/>
          <w:lang w:eastAsia="ru-RU"/>
        </w:rPr>
        <w:t>оказания услуг</w:t>
      </w:r>
      <w:r w:rsidR="00D93D3D" w:rsidRPr="005D1950">
        <w:rPr>
          <w:rFonts w:ascii="Times New Roman" w:eastAsia="MS Mincho" w:hAnsi="Times New Roman" w:cs="Times New Roman"/>
          <w:b/>
          <w:sz w:val="24"/>
          <w:szCs w:val="24"/>
          <w:lang w:eastAsia="ru-RU"/>
        </w:rPr>
        <w:t xml:space="preserve">: </w:t>
      </w:r>
    </w:p>
    <w:p w:rsidR="005D1950" w:rsidRPr="005D1950" w:rsidRDefault="005D1950" w:rsidP="005D1950">
      <w:pPr>
        <w:spacing w:after="0" w:line="240" w:lineRule="auto"/>
        <w:jc w:val="both"/>
        <w:rPr>
          <w:rFonts w:ascii="Times New Roman" w:hAnsi="Times New Roman" w:cs="Times New Roman"/>
          <w:iCs/>
          <w:sz w:val="24"/>
          <w:szCs w:val="24"/>
        </w:rPr>
      </w:pPr>
      <w:r w:rsidRPr="005D1950">
        <w:rPr>
          <w:rFonts w:ascii="Times New Roman" w:hAnsi="Times New Roman" w:cs="Times New Roman"/>
          <w:sz w:val="24"/>
          <w:szCs w:val="24"/>
        </w:rPr>
        <w:t xml:space="preserve">Претендент на участие в Открытом запросе предложений обязуется оказывать услуги </w:t>
      </w:r>
      <w:r w:rsidRPr="00DC3E4E">
        <w:rPr>
          <w:rFonts w:ascii="Times New Roman" w:eastAsia="Times New Roman" w:hAnsi="Times New Roman" w:cs="Times New Roman"/>
          <w:sz w:val="24"/>
          <w:szCs w:val="24"/>
          <w:lang w:eastAsia="ru-RU"/>
        </w:rPr>
        <w:t>по ремонту и техническому обслуживанию автотранспортных средств</w:t>
      </w:r>
      <w:r w:rsidRPr="005D1950">
        <w:rPr>
          <w:rFonts w:ascii="Times New Roman" w:hAnsi="Times New Roman" w:cs="Times New Roman"/>
          <w:sz w:val="24"/>
          <w:szCs w:val="24"/>
        </w:rPr>
        <w:t xml:space="preserve"> в соответствии с условиями Технического задания </w:t>
      </w:r>
      <w:r w:rsidRPr="005D1950">
        <w:rPr>
          <w:rFonts w:ascii="Times New Roman" w:hAnsi="Times New Roman" w:cs="Times New Roman"/>
          <w:iCs/>
          <w:sz w:val="24"/>
          <w:szCs w:val="24"/>
        </w:rPr>
        <w:t>(</w:t>
      </w:r>
      <w:hyperlink w:anchor="_РАЗДЕЛ_IV._Техническое" w:history="1">
        <w:r w:rsidRPr="005D1950">
          <w:rPr>
            <w:rStyle w:val="a3"/>
            <w:rFonts w:ascii="Times New Roman" w:hAnsi="Times New Roman" w:cs="Times New Roman"/>
            <w:iCs/>
            <w:sz w:val="24"/>
            <w:szCs w:val="24"/>
          </w:rPr>
          <w:t>раздел IV «Техническое задание»</w:t>
        </w:r>
      </w:hyperlink>
      <w:r w:rsidRPr="005D1950">
        <w:rPr>
          <w:rFonts w:ascii="Times New Roman" w:hAnsi="Times New Roman" w:cs="Times New Roman"/>
          <w:iCs/>
          <w:sz w:val="24"/>
          <w:szCs w:val="24"/>
        </w:rPr>
        <w:t xml:space="preserve">) </w:t>
      </w:r>
      <w:r w:rsidRPr="005D1950">
        <w:rPr>
          <w:rFonts w:ascii="Times New Roman" w:hAnsi="Times New Roman" w:cs="Times New Roman"/>
          <w:sz w:val="24"/>
          <w:szCs w:val="24"/>
        </w:rPr>
        <w:t xml:space="preserve">и проекта договора </w:t>
      </w:r>
      <w:r w:rsidRPr="005D1950">
        <w:rPr>
          <w:rFonts w:ascii="Times New Roman" w:eastAsia="Calibri" w:hAnsi="Times New Roman" w:cs="Times New Roman"/>
          <w:sz w:val="24"/>
          <w:szCs w:val="24"/>
        </w:rPr>
        <w:t>(</w:t>
      </w:r>
      <w:hyperlink w:anchor="_РАЗДЕЛ_V._Проект" w:history="1">
        <w:r w:rsidRPr="005D1950">
          <w:rPr>
            <w:rStyle w:val="a3"/>
            <w:rFonts w:ascii="Times New Roman" w:hAnsi="Times New Roman" w:cs="Times New Roman"/>
            <w:iCs/>
            <w:sz w:val="24"/>
            <w:szCs w:val="24"/>
          </w:rPr>
          <w:t xml:space="preserve">раздел </w:t>
        </w:r>
        <w:r w:rsidRPr="005D1950">
          <w:rPr>
            <w:rStyle w:val="a3"/>
            <w:rFonts w:ascii="Times New Roman" w:hAnsi="Times New Roman" w:cs="Times New Roman"/>
            <w:iCs/>
            <w:sz w:val="24"/>
            <w:szCs w:val="24"/>
            <w:lang w:val="en-US"/>
          </w:rPr>
          <w:t>V</w:t>
        </w:r>
        <w:r w:rsidRPr="005D1950">
          <w:rPr>
            <w:rStyle w:val="a3"/>
            <w:rFonts w:ascii="Times New Roman" w:hAnsi="Times New Roman" w:cs="Times New Roman"/>
            <w:iCs/>
            <w:sz w:val="24"/>
            <w:szCs w:val="24"/>
          </w:rPr>
          <w:t xml:space="preserve"> «Проект договора»</w:t>
        </w:r>
      </w:hyperlink>
      <w:r w:rsidRPr="005D1950">
        <w:rPr>
          <w:rFonts w:ascii="Times New Roman" w:eastAsia="Calibri" w:hAnsi="Times New Roman" w:cs="Times New Roman"/>
          <w:sz w:val="24"/>
          <w:szCs w:val="24"/>
        </w:rPr>
        <w:t xml:space="preserve">) </w:t>
      </w:r>
      <w:r w:rsidRPr="005D1950">
        <w:rPr>
          <w:rFonts w:ascii="Times New Roman" w:hAnsi="Times New Roman" w:cs="Times New Roman"/>
          <w:iCs/>
          <w:sz w:val="24"/>
          <w:szCs w:val="24"/>
        </w:rPr>
        <w:t>Документации о закупке.</w:t>
      </w:r>
    </w:p>
    <w:p w:rsidR="006174E2" w:rsidRDefault="006174E2" w:rsidP="00163974">
      <w:pPr>
        <w:spacing w:after="0" w:line="240" w:lineRule="auto"/>
        <w:rPr>
          <w:rFonts w:ascii="Times New Roman" w:eastAsia="MS Mincho" w:hAnsi="Times New Roman" w:cs="Times New Roman"/>
          <w:i/>
          <w:sz w:val="24"/>
          <w:szCs w:val="24"/>
          <w:lang w:eastAsia="ru-RU"/>
        </w:rPr>
      </w:pPr>
    </w:p>
    <w:p w:rsidR="0060370B" w:rsidRDefault="0060370B" w:rsidP="00163974">
      <w:pPr>
        <w:spacing w:after="0" w:line="240" w:lineRule="auto"/>
        <w:rPr>
          <w:rFonts w:ascii="Times New Roman" w:eastAsia="MS Mincho" w:hAnsi="Times New Roman" w:cs="Times New Roman"/>
          <w:i/>
          <w:sz w:val="24"/>
          <w:szCs w:val="24"/>
          <w:lang w:eastAsia="ru-RU"/>
        </w:rPr>
      </w:pPr>
    </w:p>
    <w:p w:rsidR="005D1950" w:rsidRPr="00D93D3D" w:rsidRDefault="005D1950"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9"/>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1"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2"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3"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rsidR="001C0CB1" w:rsidRPr="001C0CB1" w:rsidRDefault="001C0CB1" w:rsidP="001C0CB1">
      <w:pPr>
        <w:spacing w:after="0" w:line="276" w:lineRule="auto"/>
        <w:jc w:val="center"/>
        <w:rPr>
          <w:rFonts w:ascii="Times New Roman" w:eastAsia="Times New Roman" w:hAnsi="Times New Roman" w:cs="Times New Roman"/>
          <w:b/>
          <w:bCs/>
          <w:sz w:val="24"/>
          <w:szCs w:val="24"/>
          <w:lang w:eastAsia="ru-RU"/>
        </w:rPr>
      </w:pPr>
    </w:p>
    <w:p w:rsidR="001C0CB1" w:rsidRPr="001C0CB1" w:rsidRDefault="001C0CB1" w:rsidP="001C0CB1">
      <w:pPr>
        <w:spacing w:after="0" w:line="276" w:lineRule="auto"/>
        <w:jc w:val="center"/>
        <w:rPr>
          <w:rFonts w:ascii="Times New Roman" w:eastAsia="Times New Roman" w:hAnsi="Times New Roman" w:cs="Times New Roman"/>
          <w:b/>
          <w:bCs/>
          <w:sz w:val="24"/>
          <w:szCs w:val="24"/>
          <w:lang w:eastAsia="ru-RU"/>
        </w:rPr>
      </w:pPr>
      <w:r w:rsidRPr="001C0CB1">
        <w:rPr>
          <w:rFonts w:ascii="Times New Roman" w:eastAsia="Times New Roman" w:hAnsi="Times New Roman" w:cs="Times New Roman"/>
          <w:b/>
          <w:bCs/>
          <w:sz w:val="24"/>
          <w:szCs w:val="24"/>
          <w:lang w:eastAsia="ru-RU"/>
        </w:rPr>
        <w:t>ТЕХНИЧЕСКОЕ ЗАДАНИЕ</w:t>
      </w:r>
    </w:p>
    <w:p w:rsidR="001C0CB1" w:rsidRPr="001C0CB1" w:rsidRDefault="001C0CB1" w:rsidP="001C0CB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 </w:t>
      </w:r>
      <w:r w:rsidRPr="001C0CB1">
        <w:rPr>
          <w:rFonts w:ascii="Times New Roman" w:eastAsia="Times New Roman" w:hAnsi="Times New Roman" w:cs="Times New Roman"/>
          <w:b/>
          <w:bCs/>
          <w:sz w:val="24"/>
          <w:szCs w:val="24"/>
          <w:lang w:eastAsia="ru-RU"/>
        </w:rPr>
        <w:t>оказание услуг по ремонту и техническому обслуживанию автотранспортных средств</w:t>
      </w:r>
    </w:p>
    <w:p w:rsidR="001C0CB1" w:rsidRPr="001C0CB1" w:rsidRDefault="001C0CB1" w:rsidP="001C0CB1">
      <w:pPr>
        <w:numPr>
          <w:ilvl w:val="0"/>
          <w:numId w:val="35"/>
        </w:numPr>
        <w:spacing w:after="0" w:line="36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Наименование работ</w:t>
      </w:r>
    </w:p>
    <w:p w:rsidR="001C0CB1" w:rsidRPr="001C0CB1" w:rsidRDefault="001C0CB1" w:rsidP="001C0CB1">
      <w:pPr>
        <w:spacing w:after="0" w:line="240"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xml:space="preserve">Техническое обслуживание и ремонт </w:t>
      </w:r>
      <w:r w:rsidRPr="001C0CB1">
        <w:rPr>
          <w:rFonts w:ascii="Times New Roman" w:eastAsia="Times New Roman" w:hAnsi="Times New Roman" w:cs="Times New Roman"/>
          <w:bCs/>
          <w:sz w:val="24"/>
          <w:szCs w:val="24"/>
          <w:lang w:eastAsia="ru-RU"/>
        </w:rPr>
        <w:t>автотранспортных средств</w:t>
      </w:r>
      <w:r>
        <w:rPr>
          <w:rFonts w:ascii="Times New Roman" w:eastAsia="Times New Roman" w:hAnsi="Times New Roman" w:cs="Times New Roman"/>
          <w:bCs/>
          <w:sz w:val="24"/>
          <w:szCs w:val="24"/>
          <w:lang w:eastAsia="ru-RU"/>
        </w:rPr>
        <w:t xml:space="preserve"> ПАО «Башинформсвязь»</w:t>
      </w:r>
      <w:r w:rsidRPr="001C0CB1">
        <w:rPr>
          <w:rFonts w:ascii="Times New Roman" w:eastAsia="Times New Roman" w:hAnsi="Times New Roman" w:cs="Times New Roman"/>
          <w:sz w:val="24"/>
          <w:szCs w:val="24"/>
          <w:lang w:eastAsia="ru-RU"/>
        </w:rPr>
        <w:t>.</w:t>
      </w:r>
    </w:p>
    <w:p w:rsidR="001C0CB1" w:rsidRPr="001C0CB1" w:rsidRDefault="001C0CB1" w:rsidP="001C0CB1">
      <w:pPr>
        <w:spacing w:after="0" w:line="240" w:lineRule="auto"/>
        <w:jc w:val="both"/>
        <w:rPr>
          <w:rFonts w:ascii="Times New Roman" w:eastAsia="Times New Roman" w:hAnsi="Times New Roman" w:cs="Times New Roman"/>
          <w:sz w:val="24"/>
          <w:szCs w:val="24"/>
          <w:lang w:eastAsia="ru-RU"/>
        </w:rPr>
      </w:pPr>
    </w:p>
    <w:p w:rsidR="001C0CB1" w:rsidRPr="001C0CB1" w:rsidRDefault="001C0CB1" w:rsidP="001C0CB1">
      <w:pPr>
        <w:numPr>
          <w:ilvl w:val="0"/>
          <w:numId w:val="35"/>
        </w:numPr>
        <w:spacing w:after="0" w:line="36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Место оказания услуг:</w:t>
      </w:r>
    </w:p>
    <w:p w:rsidR="001C0CB1" w:rsidRPr="001C0CB1" w:rsidRDefault="001C0CB1" w:rsidP="001C0CB1">
      <w:pPr>
        <w:spacing w:after="0" w:line="240" w:lineRule="auto"/>
        <w:ind w:firstLine="709"/>
        <w:jc w:val="both"/>
        <w:rPr>
          <w:rFonts w:ascii="Times New Roman" w:eastAsia="Calibri" w:hAnsi="Times New Roman" w:cs="Times New Roman"/>
          <w:sz w:val="24"/>
          <w:szCs w:val="24"/>
        </w:rPr>
      </w:pPr>
      <w:r w:rsidRPr="001C0CB1">
        <w:rPr>
          <w:rFonts w:ascii="Times New Roman" w:eastAsia="Calibri" w:hAnsi="Times New Roman" w:cs="Times New Roman"/>
          <w:sz w:val="24"/>
          <w:szCs w:val="24"/>
        </w:rPr>
        <w:t>Услуги оказываются по месту нахождения станции технического обслуживания Исполнителя на территории г. Уфа</w:t>
      </w:r>
    </w:p>
    <w:p w:rsidR="001C0CB1" w:rsidRPr="001C0CB1" w:rsidRDefault="001C0CB1" w:rsidP="001C0CB1">
      <w:pPr>
        <w:spacing w:after="0" w:line="240" w:lineRule="auto"/>
        <w:jc w:val="both"/>
        <w:rPr>
          <w:rFonts w:ascii="Times New Roman" w:eastAsia="Calibri" w:hAnsi="Times New Roman" w:cs="Times New Roman"/>
          <w:sz w:val="24"/>
          <w:szCs w:val="24"/>
        </w:rPr>
      </w:pPr>
    </w:p>
    <w:p w:rsidR="001C0CB1" w:rsidRPr="001C0CB1" w:rsidRDefault="001C0CB1" w:rsidP="001C0CB1">
      <w:pPr>
        <w:numPr>
          <w:ilvl w:val="0"/>
          <w:numId w:val="35"/>
        </w:numPr>
        <w:spacing w:after="0" w:line="24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rsidR="001C0CB1" w:rsidRPr="001C0CB1" w:rsidRDefault="001C0CB1" w:rsidP="001C0CB1">
      <w:pPr>
        <w:spacing w:after="0" w:line="240" w:lineRule="auto"/>
        <w:jc w:val="both"/>
        <w:rPr>
          <w:rFonts w:ascii="Times New Roman" w:eastAsia="Times New Roman" w:hAnsi="Times New Roman" w:cs="Times New Roman"/>
          <w:b/>
          <w:bCs/>
          <w:sz w:val="24"/>
          <w:szCs w:val="24"/>
          <w:u w:val="single"/>
          <w:lang w:eastAsia="ru-RU"/>
        </w:rPr>
      </w:pPr>
    </w:p>
    <w:p w:rsidR="001C0CB1" w:rsidRPr="001C0CB1" w:rsidRDefault="001C0CB1" w:rsidP="001C0CB1">
      <w:pPr>
        <w:pStyle w:val="a4"/>
        <w:numPr>
          <w:ilvl w:val="1"/>
          <w:numId w:val="35"/>
        </w:numPr>
        <w:spacing w:line="276" w:lineRule="auto"/>
        <w:ind w:left="0" w:firstLine="709"/>
        <w:jc w:val="both"/>
      </w:pPr>
      <w:r w:rsidRPr="001C0CB1">
        <w:t xml:space="preserve">Оказываемые услуги должны охватывать полный производственный цикл по техническому обслуживанию и (или) ремонту автотранспортных средств, включая капитальный ремонт двигателей внутреннего сгорания, агрегатов трансмиссии (автоматических и механических коробок перемены передач), мостов, ремонт кузовов и их окраску, диагностику и ремонт электрических, электронных и климатических систем. </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xml:space="preserve">Техническое обслуживание и ремонт автотранспортных средств, включая установку запасных частей и материалов, должны соответствовать всем техническим условиям, правилам, нормам и стандартам, установленным в РФ, сертифицированы в системе сертификации ГОСТ Р Госстандарта России. </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Качество запасных частей и материалов, используемых при оказании услуг, должно соответствовать техническим условиям и нормам, установленным законодательством РФ.</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Перечень работ, входящих в очередное техническое обслуживание, определяется технической документацией на транспортное средство.</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Исполнитель предоставляет Заказчику информацию (дефектную ведомость) о выявленных скрытых  дефектах при проведении технического обслуживания или ремонта.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xml:space="preserve">Стоимость 1 (Одного) нормо-часа на оказание услуг и скидка, предоставляемая на запасные части, и материалы остается неизменной в течение всего срока действия договора и изменению не подлежит. Перечень услуг по маркам автомобилей с указанием максимальной стоимости нормо-часа определяется в настоящем Техническом задании. </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Согласование с Заказчиком в заказ-наряде наименования работ, количества нормо-часов на их выполнение, перечня и стоимости запасных частей и расходных материалов на их выполнение, сроков оказания услуг (поставки запасных частей).</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Преимущественное применение оригинальных запасных частей и расходных материалов, рекомендованных заводом-изготовителем автотранспортных средств Заказчика.</w:t>
      </w:r>
    </w:p>
    <w:p w:rsidR="001C0CB1" w:rsidRPr="001C0CB1" w:rsidRDefault="001C0CB1" w:rsidP="001C0CB1">
      <w:pPr>
        <w:spacing w:after="0" w:line="276" w:lineRule="auto"/>
        <w:ind w:firstLine="709"/>
        <w:jc w:val="both"/>
        <w:rPr>
          <w:rFonts w:ascii="Times New Roman" w:eastAsia="Times New Roman" w:hAnsi="Times New Roman" w:cs="Times New Roman"/>
          <w:b/>
          <w:sz w:val="24"/>
          <w:szCs w:val="24"/>
          <w:lang w:eastAsia="ru-RU"/>
        </w:rPr>
      </w:pPr>
      <w:r w:rsidRPr="001C0CB1">
        <w:rPr>
          <w:rFonts w:ascii="Times New Roman" w:eastAsia="Times New Roman" w:hAnsi="Times New Roman" w:cs="Times New Roman"/>
          <w:b/>
          <w:sz w:val="24"/>
          <w:szCs w:val="24"/>
          <w:lang w:eastAsia="ru-RU"/>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rsidR="001C0CB1" w:rsidRPr="001C0CB1" w:rsidRDefault="001C0CB1" w:rsidP="001C0CB1">
      <w:pPr>
        <w:spacing w:after="0" w:line="276" w:lineRule="auto"/>
        <w:ind w:firstLine="709"/>
        <w:jc w:val="both"/>
        <w:rPr>
          <w:rFonts w:ascii="Times New Roman" w:eastAsia="Calibri" w:hAnsi="Times New Roman" w:cs="Times New Roman"/>
        </w:rPr>
      </w:pPr>
      <w:r w:rsidRPr="001C0CB1">
        <w:rPr>
          <w:rFonts w:ascii="Times New Roman" w:eastAsia="Times New Roman" w:hAnsi="Times New Roman" w:cs="Times New Roman"/>
          <w:b/>
          <w:sz w:val="24"/>
          <w:szCs w:val="24"/>
          <w:lang w:eastAsia="ru-RU"/>
        </w:rPr>
        <w:lastRenderedPageBreak/>
        <w:t xml:space="preserve"> </w:t>
      </w:r>
      <w:r w:rsidRPr="001C0CB1">
        <w:rPr>
          <w:rFonts w:ascii="Times New Roman" w:eastAsia="Calibri" w:hAnsi="Times New Roman" w:cs="Times New Roman"/>
          <w:b/>
        </w:rPr>
        <w:t>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за вычетом скидки.</w:t>
      </w:r>
    </w:p>
    <w:p w:rsid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w:t>
      </w:r>
      <w:r w:rsidRPr="001C0CB1">
        <w:rPr>
          <w:rFonts w:ascii="Times New Roman" w:eastAsia="Times New Roman" w:hAnsi="Times New Roman" w:cs="Times New Roman"/>
          <w:sz w:val="24"/>
          <w:szCs w:val="24"/>
          <w:lang w:eastAsia="ru-RU"/>
        </w:rPr>
        <w:t>Исполнитель обязан иметь базу (станцию технического обслуживания и ремонта, требуемый оборотный фонд оригинальных и аналогичных запасных частей, позволяющий проводить ремонт в срок не более 2-х дней) для проведения технического обслуживания и ремонта автотранспортных средств и квалифицированный персонал. Услуги оказываются при наличии лицензированного программного обеспечения, техники и оборудования,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договору, в том числе с применением:</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xml:space="preserve">- подъёмников (пневматических, гидравлических или иных) либо специально оборудованных смотровых ям в количестве, достаточном для одновременного обслуживания и ремонта не менее 5 автомобилей Заказчика; </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производственных помещений (не менее 200 кв.м.) с постами проведения регламентных работ (приложить копию свидетельства о праве собственности на помещение, либо договор аренды)</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оборудования для диагностики электронных систем автомобиля в количестве, достаточном для одновременного обслуживания и ремонта не менее 2-х автомобилей Заказчика;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установки для проверки и заправки кондиционеров в количестве, достаточном для одновременного обслуживания и ремонта не менее 1 автомобиля Заказчика;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прибора для проверки света фар в количестве, достаточном для одновременного обслуживания и ремонта не менее 2-х автомобилей Заказчика.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автомобиля-эвакуатора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Исполнитель обязан иметь возможность технического обслуживания и ремонта силами выездной бригады на расстоянии до 100 км.</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Учитывая потребность Заказчика в одновременном обслуживании и ремонте нескольких автотранспортных средств, наличие оборудования в данном количестве является необходимым условием оказания услуг.</w:t>
      </w:r>
    </w:p>
    <w:p w:rsidR="001C0CB1" w:rsidRPr="001C0CB1" w:rsidRDefault="001C0CB1" w:rsidP="001C0CB1">
      <w:pPr>
        <w:spacing w:after="0" w:line="276" w:lineRule="auto"/>
        <w:ind w:firstLine="709"/>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А также наличие дополнительного оборудования:</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оборудования для регулировки углов установки колёс;</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стенда шиномонтажа и балансировки колёс;</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стенда для зарядки и заправки аккумуляторных батарей;</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оборудования для диагностики системы тормозов;</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-газоанализатора (совмещённого с дымомером) для выполнения замеров отработанных газов на бензиновом двигателе в соответствии с требованиями п. 2.1.3. и приложения 2 к ГОСТ Р 17.2.2.03-87 «Охрана природы, атмосфера»;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автомойки (при её наличии на станции технического обслуживания / в техническом центре) с системой очистки сточных вод (бензомаслоловушками) в соответствии с требованиями Государственной экологической экспертизы и Санэпиднадзора;</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lastRenderedPageBreak/>
        <w:t>- установки для чистки инжекторов;</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 окрасочной камеры.</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Все оборудование должно быть сертифицировано.</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highlight w:val="yellow"/>
          <w:lang w:eastAsia="ru-RU"/>
        </w:rPr>
      </w:pPr>
      <w:r w:rsidRPr="001C0CB1">
        <w:rPr>
          <w:rFonts w:ascii="Times New Roman" w:eastAsia="Times New Roman" w:hAnsi="Times New Roman" w:cs="Times New Roman"/>
          <w:sz w:val="24"/>
          <w:szCs w:val="24"/>
          <w:lang w:eastAsia="ru-RU"/>
        </w:rPr>
        <w:t>В ходе заключения договора Заказчик имеет право убедиться в соответствии участника закупки. Для этого, Заказчик вправе направить проверочную комиссию в адрес победителя Открытого запроса предложений в электронной форме для проверки соответствия техники и оборудования, предназначенных для проведения всех видов работ и оказания полного комплекса услуг.</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Исполнитель обязан передать, а Заказчик принять отремонтированные/обслуженные автотранспортные средства по Акту оказанных услуг в течение 1-го дня с момента уведомления Исполнителем Заказчика о готовности к сдаче выполненных работ (оказанных услуг).</w:t>
      </w:r>
    </w:p>
    <w:p w:rsidR="001C0CB1" w:rsidRPr="001C0CB1" w:rsidRDefault="001C0CB1" w:rsidP="001C0CB1">
      <w:pPr>
        <w:spacing w:after="0" w:line="240" w:lineRule="auto"/>
        <w:ind w:firstLine="709"/>
        <w:jc w:val="both"/>
        <w:rPr>
          <w:rFonts w:ascii="Times New Roman" w:eastAsia="Times New Roman" w:hAnsi="Times New Roman" w:cs="Times New Roman"/>
          <w:sz w:val="24"/>
          <w:szCs w:val="24"/>
          <w:lang w:eastAsia="ru-RU"/>
        </w:rPr>
      </w:pPr>
    </w:p>
    <w:p w:rsidR="001C0CB1" w:rsidRPr="001C0CB1" w:rsidRDefault="001C0CB1" w:rsidP="001C0CB1">
      <w:pPr>
        <w:numPr>
          <w:ilvl w:val="0"/>
          <w:numId w:val="35"/>
        </w:numPr>
        <w:spacing w:after="120" w:line="240" w:lineRule="auto"/>
        <w:contextualSpacing/>
        <w:rPr>
          <w:rFonts w:ascii="Times New Roman" w:eastAsia="Calibri" w:hAnsi="Times New Roman" w:cs="Times New Roman"/>
          <w:sz w:val="24"/>
          <w:szCs w:val="24"/>
        </w:rPr>
      </w:pPr>
      <w:r w:rsidRPr="001C0CB1">
        <w:rPr>
          <w:rFonts w:ascii="Times New Roman" w:eastAsia="Calibri" w:hAnsi="Times New Roman" w:cs="Times New Roman"/>
          <w:b/>
          <w:sz w:val="24"/>
          <w:szCs w:val="24"/>
          <w:u w:val="single"/>
        </w:rPr>
        <w:t>Требования к гарантийным обязательствам</w:t>
      </w:r>
    </w:p>
    <w:p w:rsidR="001C0CB1" w:rsidRPr="001C0CB1" w:rsidRDefault="001C0CB1" w:rsidP="001C0CB1">
      <w:pPr>
        <w:spacing w:after="0" w:line="276" w:lineRule="auto"/>
        <w:ind w:firstLine="709"/>
        <w:jc w:val="both"/>
        <w:rPr>
          <w:rFonts w:ascii="Times New Roman" w:eastAsia="Calibri" w:hAnsi="Times New Roman" w:cs="Times New Roman"/>
          <w:snapToGrid w:val="0"/>
          <w:sz w:val="24"/>
          <w:szCs w:val="24"/>
        </w:rPr>
      </w:pPr>
      <w:r w:rsidRPr="001C0CB1">
        <w:rPr>
          <w:rFonts w:ascii="Times New Roman" w:eastAsia="Calibri" w:hAnsi="Times New Roman" w:cs="Times New Roman"/>
          <w:snapToGrid w:val="0"/>
          <w:sz w:val="24"/>
          <w:szCs w:val="24"/>
        </w:rPr>
        <w:t>Гарантийные обязательства за проведённое техническое обслуживание и выполненный ремонт в течение сроков:</w:t>
      </w:r>
    </w:p>
    <w:p w:rsidR="001C0CB1" w:rsidRPr="001C0CB1" w:rsidRDefault="001C0CB1" w:rsidP="001C0CB1">
      <w:pPr>
        <w:spacing w:after="0" w:line="276" w:lineRule="auto"/>
        <w:ind w:firstLine="709"/>
        <w:jc w:val="both"/>
        <w:rPr>
          <w:rFonts w:ascii="Times New Roman" w:eastAsia="Calibri" w:hAnsi="Times New Roman" w:cs="Times New Roman"/>
          <w:snapToGrid w:val="0"/>
          <w:sz w:val="24"/>
          <w:szCs w:val="24"/>
        </w:rPr>
      </w:pPr>
      <w:r w:rsidRPr="001C0CB1">
        <w:rPr>
          <w:rFonts w:ascii="Times New Roman" w:eastAsia="Calibri" w:hAnsi="Times New Roman" w:cs="Times New Roman"/>
          <w:snapToGrid w:val="0"/>
          <w:sz w:val="24"/>
          <w:szCs w:val="24"/>
        </w:rPr>
        <w:t>по техническому обслуживанию не менее 60 дней </w:t>
      </w:r>
    </w:p>
    <w:p w:rsidR="001C0CB1" w:rsidRPr="001C0CB1" w:rsidRDefault="001C0CB1" w:rsidP="001C0CB1">
      <w:pPr>
        <w:spacing w:after="0" w:line="276" w:lineRule="auto"/>
        <w:ind w:firstLine="709"/>
        <w:jc w:val="both"/>
        <w:rPr>
          <w:rFonts w:ascii="Times New Roman" w:eastAsia="Calibri" w:hAnsi="Times New Roman" w:cs="Times New Roman"/>
          <w:snapToGrid w:val="0"/>
          <w:sz w:val="24"/>
          <w:szCs w:val="24"/>
        </w:rPr>
      </w:pPr>
      <w:r w:rsidRPr="001C0CB1">
        <w:rPr>
          <w:rFonts w:ascii="Times New Roman" w:eastAsia="Calibri" w:hAnsi="Times New Roman" w:cs="Times New Roman"/>
          <w:snapToGrid w:val="0"/>
          <w:sz w:val="24"/>
          <w:szCs w:val="24"/>
        </w:rPr>
        <w:t xml:space="preserve">по ремонту (текущему, электрооборудования) не менее 90 дней </w:t>
      </w:r>
    </w:p>
    <w:p w:rsidR="001C0CB1" w:rsidRPr="001C0CB1" w:rsidRDefault="001C0CB1" w:rsidP="001C0CB1">
      <w:pPr>
        <w:spacing w:after="0" w:line="276" w:lineRule="auto"/>
        <w:ind w:firstLine="709"/>
        <w:jc w:val="both"/>
        <w:rPr>
          <w:rFonts w:ascii="Times New Roman" w:eastAsia="Calibri" w:hAnsi="Times New Roman" w:cs="Times New Roman"/>
          <w:snapToGrid w:val="0"/>
          <w:sz w:val="24"/>
          <w:szCs w:val="24"/>
        </w:rPr>
      </w:pPr>
      <w:r w:rsidRPr="001C0CB1">
        <w:rPr>
          <w:rFonts w:ascii="Times New Roman" w:eastAsia="Calibri" w:hAnsi="Times New Roman" w:cs="Times New Roman"/>
          <w:snapToGrid w:val="0"/>
          <w:sz w:val="24"/>
          <w:szCs w:val="24"/>
        </w:rPr>
        <w:t xml:space="preserve">по ремонту узлов и агрегатов не менее 6 месяцев </w:t>
      </w:r>
    </w:p>
    <w:p w:rsidR="001C0CB1" w:rsidRPr="001C0CB1" w:rsidRDefault="001C0CB1" w:rsidP="001C0CB1">
      <w:pPr>
        <w:spacing w:after="0" w:line="276" w:lineRule="auto"/>
        <w:ind w:firstLine="709"/>
        <w:jc w:val="both"/>
        <w:rPr>
          <w:rFonts w:ascii="Times New Roman" w:eastAsia="Calibri" w:hAnsi="Times New Roman" w:cs="Times New Roman"/>
          <w:snapToGrid w:val="0"/>
          <w:sz w:val="24"/>
          <w:szCs w:val="24"/>
        </w:rPr>
      </w:pPr>
      <w:r w:rsidRPr="001C0CB1">
        <w:rPr>
          <w:rFonts w:ascii="Times New Roman" w:eastAsia="Calibri" w:hAnsi="Times New Roman" w:cs="Times New Roman"/>
          <w:snapToGrid w:val="0"/>
          <w:sz w:val="24"/>
          <w:szCs w:val="24"/>
        </w:rPr>
        <w:t xml:space="preserve">по кузовному ремонту не менее 6 месяцев </w:t>
      </w:r>
    </w:p>
    <w:p w:rsidR="001C0CB1" w:rsidRPr="001C0CB1" w:rsidRDefault="001C0CB1" w:rsidP="001C0CB1">
      <w:pPr>
        <w:spacing w:after="0" w:line="276" w:lineRule="auto"/>
        <w:ind w:firstLine="709"/>
        <w:jc w:val="both"/>
        <w:rPr>
          <w:rFonts w:ascii="Times New Roman" w:eastAsia="Calibri" w:hAnsi="Times New Roman" w:cs="Times New Roman"/>
          <w:sz w:val="24"/>
          <w:szCs w:val="24"/>
        </w:rPr>
      </w:pPr>
      <w:r w:rsidRPr="001C0CB1">
        <w:rPr>
          <w:rFonts w:ascii="Times New Roman" w:eastAsia="Calibri" w:hAnsi="Times New Roman" w:cs="Times New Roman"/>
          <w:snapToGrid w:val="0"/>
          <w:sz w:val="24"/>
          <w:szCs w:val="24"/>
        </w:rPr>
        <w:t xml:space="preserve">на запасные части не менее 12 </w:t>
      </w:r>
      <w:r w:rsidR="006327C6" w:rsidRPr="001C0CB1">
        <w:rPr>
          <w:rFonts w:ascii="Times New Roman" w:eastAsia="Calibri" w:hAnsi="Times New Roman" w:cs="Times New Roman"/>
          <w:snapToGrid w:val="0"/>
          <w:sz w:val="24"/>
          <w:szCs w:val="24"/>
        </w:rPr>
        <w:t>месяцев</w:t>
      </w:r>
      <w:r w:rsidR="006327C6">
        <w:rPr>
          <w:rFonts w:ascii="Times New Roman" w:eastAsia="Calibri" w:hAnsi="Times New Roman" w:cs="Times New Roman"/>
          <w:snapToGrid w:val="0"/>
          <w:sz w:val="24"/>
          <w:szCs w:val="24"/>
        </w:rPr>
        <w:t xml:space="preserve">, </w:t>
      </w:r>
      <w:r w:rsidR="006327C6" w:rsidRPr="001C0CB1">
        <w:rPr>
          <w:rFonts w:ascii="Times New Roman" w:eastAsia="Calibri" w:hAnsi="Times New Roman" w:cs="Times New Roman"/>
          <w:sz w:val="24"/>
          <w:szCs w:val="24"/>
        </w:rPr>
        <w:t>но</w:t>
      </w:r>
      <w:r w:rsidRPr="001C0CB1">
        <w:rPr>
          <w:rFonts w:ascii="Times New Roman" w:eastAsia="Calibri" w:hAnsi="Times New Roman" w:cs="Times New Roman"/>
          <w:sz w:val="24"/>
          <w:szCs w:val="24"/>
        </w:rPr>
        <w:t xml:space="preserve"> не менее чем гарантия завода изготовителя.</w:t>
      </w:r>
    </w:p>
    <w:p w:rsidR="001C0CB1" w:rsidRPr="001C0CB1" w:rsidRDefault="001C0CB1" w:rsidP="001C0CB1">
      <w:pPr>
        <w:spacing w:after="0" w:line="276" w:lineRule="auto"/>
        <w:ind w:right="74" w:firstLine="709"/>
        <w:jc w:val="both"/>
        <w:rPr>
          <w:rFonts w:ascii="Times New Roman" w:eastAsia="Calibri" w:hAnsi="Times New Roman" w:cs="Times New Roman"/>
          <w:snapToGrid w:val="0"/>
          <w:sz w:val="24"/>
          <w:szCs w:val="24"/>
        </w:rPr>
      </w:pPr>
      <w:r w:rsidRPr="001C0CB1">
        <w:rPr>
          <w:rFonts w:ascii="Times New Roman" w:eastAsia="Calibri" w:hAnsi="Times New Roman" w:cs="Times New Roman"/>
          <w:snapToGrid w:val="0"/>
          <w:sz w:val="24"/>
          <w:szCs w:val="24"/>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rsidR="001C0CB1" w:rsidRPr="001C0CB1"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Calibri" w:hAnsi="Times New Roman" w:cs="Times New Roman"/>
          <w:snapToGrid w:val="0"/>
          <w:sz w:val="24"/>
          <w:szCs w:val="24"/>
        </w:rPr>
        <w:t>Объём гарантии - 100 % на оказанные услуги и используемые запасные части.</w:t>
      </w:r>
    </w:p>
    <w:p w:rsidR="001C0CB1" w:rsidRPr="001C0CB1" w:rsidRDefault="001C0CB1" w:rsidP="001C0CB1">
      <w:pPr>
        <w:spacing w:after="0" w:line="240" w:lineRule="auto"/>
        <w:jc w:val="both"/>
        <w:rPr>
          <w:rFonts w:ascii="Times New Roman" w:eastAsia="Times New Roman" w:hAnsi="Times New Roman" w:cs="Times New Roman"/>
          <w:sz w:val="24"/>
          <w:szCs w:val="24"/>
          <w:lang w:eastAsia="ru-RU"/>
        </w:rPr>
      </w:pPr>
    </w:p>
    <w:p w:rsidR="001C0CB1" w:rsidRPr="001C0CB1" w:rsidRDefault="001C0CB1" w:rsidP="001C0CB1">
      <w:pPr>
        <w:numPr>
          <w:ilvl w:val="0"/>
          <w:numId w:val="35"/>
        </w:numPr>
        <w:spacing w:after="0" w:line="36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Срок действия договора</w:t>
      </w:r>
    </w:p>
    <w:p w:rsidR="001C0CB1" w:rsidRPr="001C0CB1" w:rsidRDefault="001C0CB1" w:rsidP="001C0CB1">
      <w:pPr>
        <w:spacing w:after="0" w:line="240"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С момента подписания договора в течении 12 месяцев.</w:t>
      </w:r>
    </w:p>
    <w:p w:rsidR="001C0CB1" w:rsidRPr="001C0CB1" w:rsidRDefault="001C0CB1" w:rsidP="001C0CB1">
      <w:pPr>
        <w:spacing w:after="0" w:line="240" w:lineRule="auto"/>
        <w:jc w:val="both"/>
        <w:rPr>
          <w:rFonts w:ascii="Times New Roman" w:eastAsia="Times New Roman" w:hAnsi="Times New Roman" w:cs="Times New Roman"/>
          <w:sz w:val="24"/>
          <w:szCs w:val="24"/>
          <w:lang w:eastAsia="ru-RU"/>
        </w:rPr>
      </w:pPr>
    </w:p>
    <w:p w:rsidR="001C0CB1" w:rsidRPr="001C0CB1" w:rsidRDefault="001C0CB1" w:rsidP="001C0CB1">
      <w:pPr>
        <w:numPr>
          <w:ilvl w:val="0"/>
          <w:numId w:val="35"/>
        </w:numPr>
        <w:spacing w:after="0" w:line="36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Сроки оказания услуг:</w:t>
      </w:r>
    </w:p>
    <w:p w:rsidR="00C30380" w:rsidRPr="00C30380" w:rsidRDefault="00C30380" w:rsidP="00C30380">
      <w:pPr>
        <w:spacing w:after="0" w:line="240" w:lineRule="auto"/>
        <w:ind w:firstLine="709"/>
        <w:jc w:val="both"/>
        <w:rPr>
          <w:rFonts w:ascii="Times New Roman" w:eastAsia="Times New Roman" w:hAnsi="Times New Roman" w:cs="Times New Roman"/>
          <w:sz w:val="24"/>
          <w:szCs w:val="24"/>
          <w:lang w:eastAsia="ru-RU"/>
        </w:rPr>
      </w:pPr>
      <w:r w:rsidRPr="00C30380">
        <w:rPr>
          <w:rFonts w:ascii="Times New Roman" w:eastAsia="Times New Roman" w:hAnsi="Times New Roman" w:cs="Times New Roman"/>
          <w:sz w:val="24"/>
          <w:szCs w:val="24"/>
          <w:lang w:eastAsia="ru-RU"/>
        </w:rPr>
        <w:t>Срок выполнения работ по техническому обслуживанию транспортного средства не должен превышать 1 -го рабочего дня c момента передачи транспортного средства.</w:t>
      </w:r>
    </w:p>
    <w:p w:rsidR="00C30380" w:rsidRPr="00C30380" w:rsidRDefault="00C30380" w:rsidP="00C30380">
      <w:pPr>
        <w:spacing w:after="0" w:line="240" w:lineRule="auto"/>
        <w:ind w:firstLine="709"/>
        <w:jc w:val="both"/>
        <w:rPr>
          <w:rFonts w:ascii="Times New Roman" w:eastAsia="Times New Roman" w:hAnsi="Times New Roman" w:cs="Times New Roman"/>
          <w:sz w:val="24"/>
          <w:szCs w:val="24"/>
          <w:lang w:eastAsia="ru-RU"/>
        </w:rPr>
      </w:pPr>
      <w:r w:rsidRPr="00C30380">
        <w:rPr>
          <w:rFonts w:ascii="Times New Roman" w:eastAsia="Times New Roman" w:hAnsi="Times New Roman" w:cs="Times New Roman"/>
          <w:sz w:val="24"/>
          <w:szCs w:val="24"/>
          <w:lang w:eastAsia="ru-RU"/>
        </w:rPr>
        <w:t xml:space="preserve"> Сроки </w:t>
      </w:r>
      <w:r w:rsidR="00DC08F8">
        <w:rPr>
          <w:rFonts w:ascii="Times New Roman" w:eastAsia="Times New Roman" w:hAnsi="Times New Roman" w:cs="Times New Roman"/>
          <w:sz w:val="24"/>
          <w:szCs w:val="24"/>
          <w:lang w:eastAsia="ru-RU"/>
        </w:rPr>
        <w:t>выполнения ремонтных работ</w:t>
      </w:r>
      <w:r w:rsidRPr="00C30380">
        <w:rPr>
          <w:rFonts w:ascii="Times New Roman" w:eastAsia="Times New Roman" w:hAnsi="Times New Roman" w:cs="Times New Roman"/>
          <w:sz w:val="24"/>
          <w:szCs w:val="24"/>
          <w:lang w:eastAsia="ru-RU"/>
        </w:rPr>
        <w:t xml:space="preserve"> определя</w:t>
      </w:r>
      <w:r>
        <w:rPr>
          <w:rFonts w:ascii="Times New Roman" w:eastAsia="Times New Roman" w:hAnsi="Times New Roman" w:cs="Times New Roman"/>
          <w:sz w:val="24"/>
          <w:szCs w:val="24"/>
          <w:lang w:eastAsia="ru-RU"/>
        </w:rPr>
        <w:t>ю</w:t>
      </w:r>
      <w:r w:rsidRPr="00C30380">
        <w:rPr>
          <w:rFonts w:ascii="Times New Roman" w:eastAsia="Times New Roman" w:hAnsi="Times New Roman" w:cs="Times New Roman"/>
          <w:sz w:val="24"/>
          <w:szCs w:val="24"/>
          <w:lang w:eastAsia="ru-RU"/>
        </w:rPr>
        <w:t>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w:t>
      </w:r>
    </w:p>
    <w:p w:rsidR="001C0CB1" w:rsidRDefault="00C30380" w:rsidP="00C30380">
      <w:pPr>
        <w:spacing w:after="0" w:line="240" w:lineRule="auto"/>
        <w:ind w:firstLine="709"/>
        <w:jc w:val="both"/>
        <w:rPr>
          <w:rFonts w:ascii="Times New Roman" w:eastAsia="Times New Roman" w:hAnsi="Times New Roman" w:cs="Times New Roman"/>
          <w:sz w:val="24"/>
          <w:szCs w:val="24"/>
          <w:lang w:eastAsia="ru-RU"/>
        </w:rPr>
      </w:pPr>
      <w:r w:rsidRPr="00C30380">
        <w:rPr>
          <w:rFonts w:ascii="Times New Roman" w:eastAsia="Times New Roman" w:hAnsi="Times New Roman" w:cs="Times New Roman"/>
          <w:sz w:val="24"/>
          <w:szCs w:val="24"/>
          <w:lang w:eastAsia="ru-RU"/>
        </w:rPr>
        <w:t xml:space="preserve">Окончательный срок </w:t>
      </w:r>
      <w:r w:rsidR="00DC08F8">
        <w:rPr>
          <w:rFonts w:ascii="Times New Roman" w:eastAsia="Times New Roman" w:hAnsi="Times New Roman" w:cs="Times New Roman"/>
          <w:sz w:val="24"/>
          <w:szCs w:val="24"/>
          <w:lang w:eastAsia="ru-RU"/>
        </w:rPr>
        <w:t xml:space="preserve">выполнения работ, </w:t>
      </w:r>
      <w:r w:rsidRPr="00C30380">
        <w:rPr>
          <w:rFonts w:ascii="Times New Roman" w:eastAsia="Times New Roman" w:hAnsi="Times New Roman" w:cs="Times New Roman"/>
          <w:sz w:val="24"/>
          <w:szCs w:val="24"/>
          <w:lang w:eastAsia="ru-RU"/>
        </w:rPr>
        <w:t>оказания услуг определяется заказ-нарядом, согласованным сторонами до начала оказания услуг.</w:t>
      </w:r>
    </w:p>
    <w:p w:rsidR="00C30380" w:rsidRPr="001C0CB1" w:rsidRDefault="00C30380" w:rsidP="00C30380">
      <w:pPr>
        <w:spacing w:after="0" w:line="240" w:lineRule="auto"/>
        <w:ind w:firstLine="709"/>
        <w:jc w:val="both"/>
        <w:rPr>
          <w:rFonts w:ascii="Times New Roman" w:eastAsia="Times New Roman" w:hAnsi="Times New Roman" w:cs="Times New Roman"/>
          <w:sz w:val="24"/>
          <w:szCs w:val="24"/>
          <w:lang w:eastAsia="ru-RU"/>
        </w:rPr>
      </w:pPr>
    </w:p>
    <w:p w:rsidR="001C0CB1" w:rsidRPr="001C0CB1" w:rsidRDefault="001C0CB1" w:rsidP="001C0CB1">
      <w:pPr>
        <w:numPr>
          <w:ilvl w:val="0"/>
          <w:numId w:val="35"/>
        </w:numPr>
        <w:spacing w:after="0" w:line="36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 xml:space="preserve">Объем </w:t>
      </w:r>
      <w:r w:rsidRPr="001C0CB1">
        <w:rPr>
          <w:rFonts w:ascii="Times New Roman" w:eastAsia="Times New Roman" w:hAnsi="Times New Roman" w:cs="Times New Roman"/>
          <w:b/>
          <w:sz w:val="24"/>
          <w:szCs w:val="24"/>
          <w:u w:val="single"/>
          <w:lang w:eastAsia="ru-RU"/>
        </w:rPr>
        <w:t>оказываемых услуг</w:t>
      </w:r>
      <w:r w:rsidRPr="001C0CB1">
        <w:rPr>
          <w:rFonts w:ascii="Times New Roman" w:eastAsia="Times New Roman" w:hAnsi="Times New Roman" w:cs="Times New Roman"/>
          <w:b/>
          <w:bCs/>
          <w:sz w:val="24"/>
          <w:szCs w:val="24"/>
          <w:u w:val="single"/>
          <w:lang w:eastAsia="ru-RU"/>
        </w:rPr>
        <w:t>:</w:t>
      </w:r>
    </w:p>
    <w:p w:rsidR="001C0CB1" w:rsidRPr="001C0CB1" w:rsidRDefault="001C0CB1" w:rsidP="001C0CB1">
      <w:pPr>
        <w:spacing w:after="0" w:line="240"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Объем оказываемых услуг (для каждого вида работ) определяется в наряде-заказе.</w:t>
      </w:r>
    </w:p>
    <w:p w:rsidR="001C0CB1" w:rsidRPr="001C0CB1" w:rsidRDefault="001C0CB1" w:rsidP="001C0CB1">
      <w:pPr>
        <w:spacing w:after="0" w:line="240" w:lineRule="auto"/>
        <w:ind w:firstLine="709"/>
        <w:jc w:val="both"/>
        <w:rPr>
          <w:rFonts w:ascii="Times New Roman" w:eastAsia="Times New Roman" w:hAnsi="Times New Roman" w:cs="Times New Roman"/>
          <w:sz w:val="24"/>
          <w:szCs w:val="24"/>
          <w:lang w:eastAsia="ru-RU"/>
        </w:rPr>
      </w:pPr>
    </w:p>
    <w:p w:rsidR="001C0CB1" w:rsidRPr="001C0CB1" w:rsidRDefault="001C0CB1" w:rsidP="001C0CB1">
      <w:pPr>
        <w:numPr>
          <w:ilvl w:val="0"/>
          <w:numId w:val="35"/>
        </w:numPr>
        <w:spacing w:after="0" w:line="360" w:lineRule="auto"/>
        <w:contextualSpacing/>
        <w:jc w:val="both"/>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Начальная (максимальная) цена  Договора:</w:t>
      </w:r>
    </w:p>
    <w:p w:rsidR="00C30380" w:rsidRDefault="001C0CB1" w:rsidP="001C0CB1">
      <w:pPr>
        <w:spacing w:after="0" w:line="276" w:lineRule="auto"/>
        <w:ind w:firstLine="709"/>
        <w:jc w:val="both"/>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lastRenderedPageBreak/>
        <w:t xml:space="preserve">Начальная (максимальная) цена договора по техническому обслуживанию и ремонту автотранспортных средств, включая цену запасных частей и материалов, составляет </w:t>
      </w:r>
    </w:p>
    <w:p w:rsidR="001C0CB1" w:rsidRPr="001C0CB1" w:rsidRDefault="00C30380" w:rsidP="001C0CB1">
      <w:pPr>
        <w:spacing w:after="0" w:line="276" w:lineRule="auto"/>
        <w:ind w:firstLine="709"/>
        <w:jc w:val="both"/>
        <w:rPr>
          <w:rFonts w:ascii="Times New Roman" w:eastAsia="Times New Roman" w:hAnsi="Times New Roman" w:cs="Times New Roman"/>
          <w:sz w:val="24"/>
          <w:szCs w:val="24"/>
          <w:lang w:eastAsia="ru-RU"/>
        </w:rPr>
      </w:pPr>
      <w:r w:rsidRPr="00C30380">
        <w:rPr>
          <w:rFonts w:ascii="Times New Roman" w:eastAsia="Times New Roman" w:hAnsi="Times New Roman" w:cs="Times New Roman"/>
          <w:sz w:val="24"/>
          <w:szCs w:val="24"/>
          <w:lang w:eastAsia="ru-RU"/>
        </w:rPr>
        <w:t>2 950</w:t>
      </w:r>
      <w:r>
        <w:rPr>
          <w:rFonts w:ascii="Times New Roman" w:eastAsia="Times New Roman" w:hAnsi="Times New Roman" w:cs="Times New Roman"/>
          <w:sz w:val="24"/>
          <w:szCs w:val="24"/>
          <w:lang w:eastAsia="ru-RU"/>
        </w:rPr>
        <w:t> </w:t>
      </w:r>
      <w:r w:rsidRPr="00C30380">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,00 рублей с учетом НДС</w:t>
      </w:r>
      <w:r w:rsidR="001C0CB1" w:rsidRPr="001C0CB1">
        <w:rPr>
          <w:rFonts w:ascii="Times New Roman" w:eastAsia="Times New Roman" w:hAnsi="Times New Roman" w:cs="Times New Roman"/>
          <w:sz w:val="24"/>
          <w:szCs w:val="24"/>
          <w:lang w:eastAsia="ru-RU"/>
        </w:rPr>
        <w:t>.</w:t>
      </w:r>
    </w:p>
    <w:p w:rsidR="001C0CB1" w:rsidRPr="001C0CB1" w:rsidRDefault="001C0CB1" w:rsidP="001C0CB1">
      <w:pPr>
        <w:spacing w:after="0" w:line="276" w:lineRule="auto"/>
        <w:rPr>
          <w:rFonts w:ascii="Times New Roman" w:eastAsia="Times New Roman" w:hAnsi="Times New Roman" w:cs="Times New Roman"/>
          <w:b/>
          <w:bCs/>
          <w:sz w:val="24"/>
          <w:szCs w:val="24"/>
          <w:u w:val="single"/>
          <w:lang w:eastAsia="ru-RU"/>
        </w:rPr>
      </w:pPr>
    </w:p>
    <w:p w:rsidR="001C0CB1" w:rsidRPr="001C0CB1" w:rsidRDefault="001C0CB1" w:rsidP="001C0CB1">
      <w:pPr>
        <w:numPr>
          <w:ilvl w:val="0"/>
          <w:numId w:val="35"/>
        </w:numPr>
        <w:spacing w:after="0" w:line="240" w:lineRule="auto"/>
        <w:contextualSpacing/>
        <w:rPr>
          <w:rFonts w:ascii="Times New Roman" w:eastAsia="Times New Roman" w:hAnsi="Times New Roman" w:cs="Times New Roman"/>
          <w:b/>
          <w:bCs/>
          <w:sz w:val="24"/>
          <w:szCs w:val="24"/>
          <w:u w:val="single"/>
          <w:lang w:eastAsia="ru-RU"/>
        </w:rPr>
      </w:pPr>
      <w:r w:rsidRPr="001C0CB1">
        <w:rPr>
          <w:rFonts w:ascii="Times New Roman" w:eastAsia="Times New Roman" w:hAnsi="Times New Roman" w:cs="Times New Roman"/>
          <w:b/>
          <w:bCs/>
          <w:sz w:val="24"/>
          <w:szCs w:val="24"/>
          <w:u w:val="single"/>
          <w:lang w:eastAsia="ru-RU"/>
        </w:rPr>
        <w:t xml:space="preserve">Начальная (максимальная)  </w:t>
      </w:r>
      <w:r w:rsidRPr="001C0CB1">
        <w:rPr>
          <w:rFonts w:ascii="Times New Roman" w:eastAsia="Times New Roman" w:hAnsi="Times New Roman" w:cs="Times New Roman"/>
          <w:b/>
          <w:sz w:val="24"/>
          <w:szCs w:val="24"/>
          <w:u w:val="single"/>
          <w:lang w:eastAsia="ru-RU"/>
        </w:rPr>
        <w:t>стоимость одного нормо-часа</w:t>
      </w:r>
      <w:r w:rsidRPr="001C0CB1">
        <w:rPr>
          <w:rFonts w:ascii="Times New Roman" w:eastAsia="Times New Roman" w:hAnsi="Times New Roman" w:cs="Times New Roman"/>
          <w:b/>
          <w:bCs/>
          <w:sz w:val="24"/>
          <w:szCs w:val="24"/>
          <w:u w:val="single"/>
          <w:lang w:eastAsia="ru-RU"/>
        </w:rPr>
        <w:t xml:space="preserve"> работ по техническому обслуживанию и ремонту автотранспортных средств:</w:t>
      </w:r>
    </w:p>
    <w:p w:rsidR="001C0CB1" w:rsidRPr="001C0CB1" w:rsidRDefault="001C0CB1" w:rsidP="001C0CB1">
      <w:pPr>
        <w:spacing w:after="0" w:line="240" w:lineRule="auto"/>
        <w:ind w:firstLine="567"/>
        <w:rPr>
          <w:rFonts w:ascii="Times New Roman" w:eastAsia="Times New Roman" w:hAnsi="Times New Roman" w:cs="Times New Roman"/>
          <w:sz w:val="24"/>
          <w:szCs w:val="24"/>
          <w:lang w:eastAsia="ru-RU"/>
        </w:rPr>
      </w:pPr>
    </w:p>
    <w:p w:rsidR="001C0CB1" w:rsidRPr="001C0CB1" w:rsidRDefault="001C0CB1" w:rsidP="001C0CB1">
      <w:pPr>
        <w:spacing w:after="0" w:line="240" w:lineRule="auto"/>
        <w:ind w:firstLine="567"/>
        <w:rPr>
          <w:rFonts w:ascii="Times New Roman" w:eastAsia="Times New Roman" w:hAnsi="Times New Roman" w:cs="Times New Roman"/>
          <w:sz w:val="24"/>
          <w:szCs w:val="24"/>
          <w:lang w:eastAsia="ru-RU"/>
        </w:rPr>
      </w:pPr>
    </w:p>
    <w:p w:rsidR="001C0CB1" w:rsidRPr="001C0CB1" w:rsidRDefault="001C0CB1" w:rsidP="001C0CB1">
      <w:pPr>
        <w:spacing w:after="0" w:line="240" w:lineRule="auto"/>
        <w:ind w:firstLine="567"/>
        <w:rPr>
          <w:rFonts w:ascii="Times New Roman" w:eastAsia="Times New Roman" w:hAnsi="Times New Roman" w:cs="Times New Roman"/>
          <w:sz w:val="24"/>
          <w:szCs w:val="24"/>
          <w:lang w:eastAsia="ru-RU"/>
        </w:rPr>
      </w:pPr>
    </w:p>
    <w:tbl>
      <w:tblPr>
        <w:tblW w:w="9796" w:type="dxa"/>
        <w:tblInd w:w="93" w:type="dxa"/>
        <w:tblLayout w:type="fixed"/>
        <w:tblLook w:val="00A0" w:firstRow="1" w:lastRow="0" w:firstColumn="1" w:lastColumn="0" w:noHBand="0" w:noVBand="0"/>
      </w:tblPr>
      <w:tblGrid>
        <w:gridCol w:w="2850"/>
        <w:gridCol w:w="993"/>
        <w:gridCol w:w="992"/>
        <w:gridCol w:w="1134"/>
        <w:gridCol w:w="1276"/>
        <w:gridCol w:w="1134"/>
        <w:gridCol w:w="1417"/>
      </w:tblGrid>
      <w:tr w:rsidR="001C0CB1" w:rsidRPr="001C0CB1" w:rsidTr="00C30380">
        <w:trPr>
          <w:trHeight w:val="315"/>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jc w:val="center"/>
              <w:rPr>
                <w:rFonts w:ascii="Times New Roman" w:eastAsia="Times New Roman" w:hAnsi="Times New Roman" w:cs="Times New Roman"/>
                <w:b/>
                <w:sz w:val="20"/>
                <w:szCs w:val="24"/>
                <w:lang w:eastAsia="ru-RU"/>
              </w:rPr>
            </w:pPr>
            <w:r w:rsidRPr="001C0CB1">
              <w:rPr>
                <w:rFonts w:ascii="Times New Roman" w:eastAsia="Times New Roman" w:hAnsi="Times New Roman" w:cs="Times New Roman"/>
                <w:b/>
                <w:sz w:val="20"/>
                <w:szCs w:val="24"/>
                <w:lang w:eastAsia="ru-RU"/>
              </w:rPr>
              <w:t>Наименование услуг</w:t>
            </w:r>
          </w:p>
        </w:tc>
        <w:tc>
          <w:tcPr>
            <w:tcW w:w="6946" w:type="dxa"/>
            <w:gridSpan w:val="6"/>
            <w:tcBorders>
              <w:top w:val="single" w:sz="4" w:space="0" w:color="auto"/>
              <w:left w:val="nil"/>
              <w:bottom w:val="single" w:sz="4" w:space="0" w:color="auto"/>
              <w:right w:val="single" w:sz="4" w:space="0" w:color="auto"/>
            </w:tcBorders>
          </w:tcPr>
          <w:p w:rsidR="001C0CB1" w:rsidRPr="001C0CB1" w:rsidRDefault="001C0CB1" w:rsidP="001C0CB1">
            <w:pPr>
              <w:spacing w:after="0" w:line="240" w:lineRule="auto"/>
              <w:jc w:val="center"/>
              <w:rPr>
                <w:rFonts w:ascii="Times New Roman" w:eastAsia="Times New Roman" w:hAnsi="Times New Roman" w:cs="Times New Roman"/>
                <w:b/>
                <w:sz w:val="20"/>
                <w:szCs w:val="20"/>
                <w:lang w:eastAsia="ru-RU"/>
              </w:rPr>
            </w:pPr>
            <w:r w:rsidRPr="001C0CB1">
              <w:rPr>
                <w:rFonts w:ascii="Times New Roman" w:eastAsia="Times New Roman" w:hAnsi="Times New Roman" w:cs="Times New Roman"/>
                <w:b/>
                <w:bCs/>
                <w:sz w:val="20"/>
                <w:szCs w:val="20"/>
                <w:lang w:eastAsia="ru-RU"/>
              </w:rPr>
              <w:t>Начальная (</w:t>
            </w:r>
            <w:r w:rsidR="00C30380" w:rsidRPr="001C0CB1">
              <w:rPr>
                <w:rFonts w:ascii="Times New Roman" w:eastAsia="Times New Roman" w:hAnsi="Times New Roman" w:cs="Times New Roman"/>
                <w:b/>
                <w:bCs/>
                <w:sz w:val="20"/>
                <w:szCs w:val="20"/>
                <w:lang w:eastAsia="ru-RU"/>
              </w:rPr>
              <w:t>максимальная) стоимость</w:t>
            </w:r>
            <w:r w:rsidRPr="001C0CB1">
              <w:rPr>
                <w:rFonts w:ascii="Times New Roman" w:eastAsia="Times New Roman" w:hAnsi="Times New Roman" w:cs="Times New Roman"/>
                <w:b/>
                <w:sz w:val="20"/>
                <w:szCs w:val="20"/>
                <w:lang w:eastAsia="ru-RU"/>
              </w:rPr>
              <w:t xml:space="preserve"> 1 н/часа в рублях, без НДС </w:t>
            </w:r>
          </w:p>
        </w:tc>
      </w:tr>
      <w:tr w:rsidR="001C0CB1" w:rsidRPr="001C0CB1" w:rsidTr="00C30380">
        <w:trPr>
          <w:trHeight w:val="315"/>
        </w:trPr>
        <w:tc>
          <w:tcPr>
            <w:tcW w:w="2850" w:type="dxa"/>
            <w:vMerge/>
            <w:tcBorders>
              <w:top w:val="single" w:sz="4" w:space="0" w:color="auto"/>
              <w:left w:val="single" w:sz="4" w:space="0" w:color="auto"/>
              <w:bottom w:val="single" w:sz="4" w:space="0" w:color="auto"/>
              <w:right w:val="single" w:sz="4" w:space="0" w:color="auto"/>
            </w:tcBorders>
            <w:vAlign w:val="center"/>
          </w:tcPr>
          <w:p w:rsidR="001C0CB1" w:rsidRPr="001C0CB1" w:rsidRDefault="001C0CB1" w:rsidP="001C0CB1">
            <w:pPr>
              <w:spacing w:after="0" w:line="240" w:lineRule="auto"/>
              <w:rPr>
                <w:rFonts w:ascii="Times New Roman" w:eastAsia="Times New Roman" w:hAnsi="Times New Roman" w:cs="Times New Roman"/>
                <w:b/>
                <w:sz w:val="20"/>
                <w:szCs w:val="24"/>
                <w:lang w:eastAsia="ru-RU"/>
              </w:rPr>
            </w:pPr>
          </w:p>
        </w:tc>
        <w:tc>
          <w:tcPr>
            <w:tcW w:w="993" w:type="dxa"/>
            <w:tcBorders>
              <w:top w:val="single" w:sz="4"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rPr>
                <w:rFonts w:ascii="Calibri" w:eastAsia="Calibri" w:hAnsi="Calibri" w:cs="Times New Roman"/>
                <w:b/>
                <w:bCs/>
                <w:color w:val="000000"/>
                <w:sz w:val="16"/>
                <w:szCs w:val="16"/>
              </w:rPr>
            </w:pPr>
            <w:r w:rsidRPr="001C0CB1">
              <w:rPr>
                <w:rFonts w:ascii="Calibri" w:eastAsia="Calibri" w:hAnsi="Calibri" w:cs="Times New Roman"/>
                <w:b/>
                <w:bCs/>
                <w:color w:val="000000"/>
                <w:sz w:val="16"/>
                <w:szCs w:val="16"/>
              </w:rPr>
              <w:t>Тойота</w:t>
            </w:r>
          </w:p>
        </w:tc>
        <w:tc>
          <w:tcPr>
            <w:tcW w:w="992" w:type="dxa"/>
            <w:tcBorders>
              <w:top w:val="single" w:sz="4"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rPr>
                <w:rFonts w:ascii="Calibri" w:eastAsia="Calibri" w:hAnsi="Calibri" w:cs="Times New Roman"/>
                <w:b/>
                <w:bCs/>
                <w:color w:val="000000"/>
                <w:sz w:val="16"/>
                <w:szCs w:val="16"/>
              </w:rPr>
            </w:pPr>
            <w:r w:rsidRPr="001C0CB1">
              <w:rPr>
                <w:rFonts w:ascii="Calibri" w:eastAsia="Calibri" w:hAnsi="Calibri" w:cs="Times New Roman"/>
                <w:b/>
                <w:bCs/>
                <w:color w:val="000000"/>
                <w:sz w:val="16"/>
                <w:szCs w:val="16"/>
              </w:rPr>
              <w:t>Шкода</w:t>
            </w:r>
          </w:p>
        </w:tc>
        <w:tc>
          <w:tcPr>
            <w:tcW w:w="1134" w:type="dxa"/>
            <w:tcBorders>
              <w:top w:val="single" w:sz="4"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rPr>
                <w:rFonts w:ascii="Calibri" w:eastAsia="Calibri" w:hAnsi="Calibri" w:cs="Times New Roman"/>
                <w:b/>
                <w:bCs/>
                <w:color w:val="000000"/>
                <w:sz w:val="16"/>
                <w:szCs w:val="16"/>
              </w:rPr>
            </w:pPr>
            <w:r w:rsidRPr="001C0CB1">
              <w:rPr>
                <w:rFonts w:ascii="Calibri" w:eastAsia="Calibri" w:hAnsi="Calibri" w:cs="Times New Roman"/>
                <w:b/>
                <w:bCs/>
                <w:color w:val="000000"/>
                <w:sz w:val="16"/>
                <w:szCs w:val="16"/>
              </w:rPr>
              <w:t>ГАЗ, УАЗ</w:t>
            </w:r>
          </w:p>
        </w:tc>
        <w:tc>
          <w:tcPr>
            <w:tcW w:w="1276" w:type="dxa"/>
            <w:tcBorders>
              <w:top w:val="single" w:sz="4" w:space="0" w:color="auto"/>
              <w:left w:val="nil"/>
              <w:bottom w:val="single" w:sz="8" w:space="0" w:color="auto"/>
              <w:right w:val="single" w:sz="8" w:space="0" w:color="auto"/>
            </w:tcBorders>
            <w:shd w:val="clear" w:color="000000" w:fill="FFFFFF"/>
            <w:vAlign w:val="center"/>
          </w:tcPr>
          <w:p w:rsidR="001C0CB1" w:rsidRPr="001C0CB1" w:rsidRDefault="00C30380" w:rsidP="001C0CB1">
            <w:pPr>
              <w:spacing w:after="200" w:line="276" w:lineRule="auto"/>
              <w:rPr>
                <w:rFonts w:ascii="Calibri" w:eastAsia="Calibri" w:hAnsi="Calibri" w:cs="Times New Roman"/>
                <w:b/>
                <w:bCs/>
                <w:color w:val="000000"/>
                <w:sz w:val="16"/>
                <w:szCs w:val="16"/>
              </w:rPr>
            </w:pPr>
            <w:r w:rsidRPr="001C0CB1">
              <w:rPr>
                <w:rFonts w:ascii="Calibri" w:eastAsia="Calibri" w:hAnsi="Calibri" w:cs="Times New Roman"/>
                <w:b/>
                <w:bCs/>
                <w:color w:val="000000"/>
                <w:sz w:val="16"/>
                <w:szCs w:val="16"/>
              </w:rPr>
              <w:t>ВАЗ, Шевроле</w:t>
            </w:r>
            <w:r w:rsidR="001C0CB1" w:rsidRPr="001C0CB1">
              <w:rPr>
                <w:rFonts w:ascii="Calibri" w:eastAsia="Calibri" w:hAnsi="Calibri" w:cs="Times New Roman"/>
                <w:b/>
                <w:bCs/>
                <w:color w:val="000000"/>
                <w:sz w:val="16"/>
                <w:szCs w:val="16"/>
              </w:rPr>
              <w:t xml:space="preserve"> Нива </w:t>
            </w:r>
          </w:p>
        </w:tc>
        <w:tc>
          <w:tcPr>
            <w:tcW w:w="1134" w:type="dxa"/>
            <w:tcBorders>
              <w:top w:val="single" w:sz="4"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rPr>
                <w:rFonts w:ascii="Calibri" w:eastAsia="Calibri" w:hAnsi="Calibri" w:cs="Times New Roman"/>
                <w:b/>
                <w:bCs/>
                <w:color w:val="000000"/>
                <w:sz w:val="16"/>
                <w:szCs w:val="16"/>
              </w:rPr>
            </w:pPr>
            <w:r w:rsidRPr="001C0CB1">
              <w:rPr>
                <w:rFonts w:ascii="Calibri" w:eastAsia="Calibri" w:hAnsi="Calibri" w:cs="Times New Roman"/>
                <w:b/>
                <w:bCs/>
                <w:color w:val="000000"/>
                <w:sz w:val="16"/>
                <w:szCs w:val="16"/>
              </w:rPr>
              <w:t>КАМАЗ, ЗИЛ</w:t>
            </w:r>
          </w:p>
        </w:tc>
        <w:tc>
          <w:tcPr>
            <w:tcW w:w="1417" w:type="dxa"/>
            <w:tcBorders>
              <w:top w:val="single" w:sz="4"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b/>
                <w:bCs/>
                <w:color w:val="000000"/>
                <w:sz w:val="16"/>
                <w:szCs w:val="16"/>
              </w:rPr>
            </w:pPr>
            <w:r w:rsidRPr="001C0CB1">
              <w:rPr>
                <w:rFonts w:ascii="Calibri" w:eastAsia="Calibri" w:hAnsi="Calibri" w:cs="Times New Roman"/>
                <w:b/>
                <w:bCs/>
                <w:color w:val="000000"/>
                <w:sz w:val="16"/>
                <w:szCs w:val="16"/>
              </w:rPr>
              <w:t>МТЗ</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Диагностика, ремонт, регулировка двигателя  и его систем</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sz w:val="24"/>
                <w:szCs w:val="24"/>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Диагностика, ремонт и регулировка трансмиссии</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r w:rsidR="001C0CB1" w:rsidRPr="001C0CB1" w:rsidTr="001C0CB1">
        <w:trPr>
          <w:trHeight w:val="861"/>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Диагностика, ремонт и регулировка ходовой части</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Диагностика, ремонт и регулировка тормозной системы</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Кузовные работы, и покраска автомобиля</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1328</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1328</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1071</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1052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1467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1433</w:t>
            </w:r>
          </w:p>
        </w:tc>
      </w:tr>
      <w:tr w:rsidR="001C0CB1" w:rsidRPr="001C0CB1" w:rsidTr="001C0CB1">
        <w:trPr>
          <w:trHeight w:val="315"/>
        </w:trPr>
        <w:tc>
          <w:tcPr>
            <w:tcW w:w="2850" w:type="dxa"/>
            <w:tcBorders>
              <w:top w:val="nil"/>
              <w:left w:val="single" w:sz="4" w:space="0" w:color="auto"/>
              <w:bottom w:val="single" w:sz="4" w:space="0" w:color="auto"/>
              <w:right w:val="single" w:sz="4" w:space="0" w:color="auto"/>
            </w:tcBorders>
            <w:noWrap/>
            <w:vAlign w:val="center"/>
          </w:tcPr>
          <w:p w:rsidR="001C0CB1" w:rsidRPr="001C0CB1" w:rsidRDefault="001C0CB1" w:rsidP="001C0CB1">
            <w:pPr>
              <w:spacing w:after="0" w:line="240" w:lineRule="auto"/>
              <w:rPr>
                <w:rFonts w:ascii="Times New Roman" w:eastAsia="Times New Roman" w:hAnsi="Times New Roman" w:cs="Times New Roman"/>
                <w:sz w:val="24"/>
                <w:szCs w:val="24"/>
                <w:lang w:eastAsia="ru-RU"/>
              </w:rPr>
            </w:pPr>
            <w:r w:rsidRPr="001C0CB1">
              <w:rPr>
                <w:rFonts w:ascii="Times New Roman" w:eastAsia="Times New Roman" w:hAnsi="Times New Roman" w:cs="Times New Roman"/>
                <w:sz w:val="24"/>
                <w:szCs w:val="24"/>
                <w:lang w:eastAsia="ru-RU"/>
              </w:rPr>
              <w:t>Проведение текущего технического обслуживания</w:t>
            </w:r>
          </w:p>
        </w:tc>
        <w:tc>
          <w:tcPr>
            <w:tcW w:w="993"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1121</w:t>
            </w:r>
          </w:p>
        </w:tc>
        <w:tc>
          <w:tcPr>
            <w:tcW w:w="992" w:type="dxa"/>
            <w:tcBorders>
              <w:top w:val="single" w:sz="8" w:space="0" w:color="auto"/>
              <w:left w:val="nil"/>
              <w:bottom w:val="single" w:sz="8" w:space="0" w:color="auto"/>
              <w:right w:val="single" w:sz="8" w:space="0" w:color="auto"/>
            </w:tcBorders>
            <w:shd w:val="clear" w:color="000000" w:fill="FFFFFF"/>
            <w:noWrap/>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1090</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812</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792</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1267</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1C0CB1" w:rsidRPr="001C0CB1" w:rsidRDefault="001C0CB1" w:rsidP="001C0CB1">
            <w:pPr>
              <w:spacing w:after="200" w:line="276" w:lineRule="auto"/>
              <w:jc w:val="center"/>
              <w:rPr>
                <w:rFonts w:ascii="Calibri" w:eastAsia="Calibri" w:hAnsi="Calibri" w:cs="Times New Roman"/>
                <w:color w:val="000000"/>
              </w:rPr>
            </w:pPr>
            <w:r w:rsidRPr="001C0CB1">
              <w:rPr>
                <w:rFonts w:ascii="Calibri" w:eastAsia="Calibri" w:hAnsi="Calibri" w:cs="Times New Roman"/>
                <w:color w:val="000000"/>
              </w:rPr>
              <w:t>1233</w:t>
            </w:r>
          </w:p>
        </w:tc>
      </w:tr>
    </w:tbl>
    <w:p w:rsidR="001C0CB1" w:rsidRPr="001C0CB1" w:rsidRDefault="001C0CB1" w:rsidP="001C0CB1">
      <w:pPr>
        <w:spacing w:after="0" w:line="240" w:lineRule="auto"/>
        <w:ind w:firstLine="567"/>
        <w:rPr>
          <w:rFonts w:ascii="Times New Roman" w:eastAsia="Times New Roman" w:hAnsi="Times New Roman" w:cs="Times New Roman"/>
          <w:sz w:val="24"/>
          <w:szCs w:val="24"/>
          <w:lang w:eastAsia="ru-RU"/>
        </w:rPr>
      </w:pPr>
    </w:p>
    <w:p w:rsidR="001C0CB1" w:rsidRPr="001C0CB1" w:rsidRDefault="001C0CB1" w:rsidP="001C0CB1">
      <w:pPr>
        <w:spacing w:after="0" w:line="240" w:lineRule="auto"/>
        <w:jc w:val="both"/>
        <w:rPr>
          <w:rFonts w:ascii="Times New Roman" w:eastAsia="Calibri" w:hAnsi="Times New Roman" w:cs="Times New Roman"/>
          <w:sz w:val="24"/>
          <w:szCs w:val="24"/>
        </w:rPr>
      </w:pPr>
    </w:p>
    <w:p w:rsidR="00C30380" w:rsidRDefault="00C30380" w:rsidP="00E17A42">
      <w:pPr>
        <w:rPr>
          <w:b/>
        </w:rPr>
      </w:pPr>
    </w:p>
    <w:p w:rsidR="00C30380" w:rsidRDefault="00C30380" w:rsidP="00E17A42">
      <w:pPr>
        <w:rPr>
          <w:b/>
        </w:rPr>
      </w:pPr>
    </w:p>
    <w:p w:rsidR="00C30380" w:rsidRDefault="00C30380" w:rsidP="00E17A42">
      <w:pPr>
        <w:rPr>
          <w:b/>
        </w:rPr>
      </w:pPr>
    </w:p>
    <w:p w:rsidR="00C30380" w:rsidRDefault="00C30380" w:rsidP="00E17A42">
      <w:pPr>
        <w:rPr>
          <w:b/>
        </w:rPr>
      </w:pPr>
    </w:p>
    <w:p w:rsidR="00C30380" w:rsidRDefault="00C30380" w:rsidP="00E17A42">
      <w:pPr>
        <w:rPr>
          <w:b/>
        </w:rPr>
      </w:pPr>
    </w:p>
    <w:p w:rsidR="00C30380" w:rsidRDefault="00C30380" w:rsidP="00E17A42">
      <w:pPr>
        <w:rPr>
          <w:b/>
        </w:rPr>
      </w:pPr>
    </w:p>
    <w:p w:rsidR="00C30380" w:rsidRDefault="00C30380" w:rsidP="00E17A42">
      <w:pPr>
        <w:rPr>
          <w:b/>
        </w:rPr>
      </w:pPr>
    </w:p>
    <w:p w:rsidR="00435285" w:rsidRDefault="00435285" w:rsidP="00E17A42">
      <w:pPr>
        <w:rPr>
          <w:b/>
        </w:rPr>
      </w:pPr>
    </w:p>
    <w:p w:rsidR="00435285" w:rsidRDefault="00435285" w:rsidP="00E17A42">
      <w:pPr>
        <w:rPr>
          <w:b/>
        </w:rPr>
      </w:pPr>
      <w:bookmarkStart w:id="117" w:name="_GoBack"/>
      <w:bookmarkEnd w:id="117"/>
    </w:p>
    <w:p w:rsidR="00C30380" w:rsidRDefault="00C30380" w:rsidP="00E17A42">
      <w:pPr>
        <w:rPr>
          <w:b/>
        </w:rPr>
      </w:pPr>
    </w:p>
    <w:p w:rsidR="007803DD" w:rsidRPr="00C37FBF" w:rsidRDefault="00C37FBF" w:rsidP="00E17A42">
      <w:pPr>
        <w:rPr>
          <w:b/>
          <w:color w:val="1F3864" w:themeColor="accent5" w:themeShade="80"/>
          <w:sz w:val="32"/>
          <w:szCs w:val="32"/>
        </w:rPr>
      </w:pPr>
      <w:r w:rsidRPr="00C37FBF">
        <w:rPr>
          <w:rFonts w:ascii="Times New Roman" w:hAnsi="Times New Roman" w:cs="Times New Roman"/>
          <w:b/>
          <w:color w:val="1F3864" w:themeColor="accent5" w:themeShade="80"/>
          <w:sz w:val="32"/>
          <w:szCs w:val="32"/>
        </w:rPr>
        <w:lastRenderedPageBreak/>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7803DD" w:rsidRPr="00C37FBF" w:rsidRDefault="007803DD" w:rsidP="007803DD">
      <w:pPr>
        <w:jc w:val="center"/>
        <w:rPr>
          <w:rFonts w:ascii="Times New Roman" w:hAnsi="Times New Roman" w:cs="Times New Roman"/>
          <w:b/>
          <w:sz w:val="24"/>
          <w:szCs w:val="24"/>
        </w:rPr>
      </w:pPr>
      <w:r w:rsidRPr="00C37FBF">
        <w:rPr>
          <w:rFonts w:ascii="Times New Roman" w:hAnsi="Times New Roman" w:cs="Times New Roman"/>
          <w:b/>
          <w:sz w:val="24"/>
          <w:szCs w:val="24"/>
        </w:rPr>
        <w:t>ДОГОВОР</w:t>
      </w:r>
    </w:p>
    <w:p w:rsidR="007803DD" w:rsidRPr="00C37FBF" w:rsidRDefault="007803DD" w:rsidP="00E17A42">
      <w:pPr>
        <w:rPr>
          <w:rFonts w:ascii="Times New Roman" w:hAnsi="Times New Roman" w:cs="Times New Roman"/>
          <w:b/>
          <w:sz w:val="24"/>
          <w:szCs w:val="24"/>
        </w:rPr>
      </w:pPr>
      <w:r w:rsidRPr="00C37FBF">
        <w:rPr>
          <w:b/>
          <w:sz w:val="24"/>
          <w:szCs w:val="24"/>
        </w:rPr>
        <w:t>г</w:t>
      </w:r>
      <w:r w:rsidRPr="00C37FBF">
        <w:rPr>
          <w:rFonts w:ascii="Times New Roman" w:hAnsi="Times New Roman" w:cs="Times New Roman"/>
          <w:b/>
          <w:sz w:val="24"/>
          <w:szCs w:val="24"/>
        </w:rPr>
        <w:t>.Уфа</w:t>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r>
      <w:r w:rsidRPr="00C37FBF">
        <w:rPr>
          <w:rFonts w:ascii="Times New Roman" w:hAnsi="Times New Roman" w:cs="Times New Roman"/>
          <w:b/>
          <w:sz w:val="24"/>
          <w:szCs w:val="24"/>
        </w:rPr>
        <w:tab/>
        <w:t>«___»__________20___г.</w:t>
      </w:r>
    </w:p>
    <w:p w:rsidR="00C30380" w:rsidRPr="00C37FBF" w:rsidRDefault="00C30380" w:rsidP="007803DD">
      <w:pPr>
        <w:widowControl w:val="0"/>
        <w:tabs>
          <w:tab w:val="left" w:pos="6734"/>
        </w:tabs>
        <w:spacing w:after="0" w:line="298" w:lineRule="exact"/>
        <w:ind w:firstLine="44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b/>
          <w:bCs/>
          <w:color w:val="000000"/>
          <w:sz w:val="24"/>
          <w:szCs w:val="24"/>
          <w:lang w:eastAsia="ru-RU" w:bidi="ru-RU"/>
        </w:rPr>
        <w:t>Публичное акционерное общество «Башинформсвязь»</w:t>
      </w:r>
      <w:r w:rsidRPr="00C37FBF">
        <w:rPr>
          <w:rFonts w:ascii="Times New Roman" w:eastAsia="Times New Roman" w:hAnsi="Times New Roman" w:cs="Times New Roman"/>
          <w:color w:val="000000"/>
          <w:sz w:val="24"/>
          <w:szCs w:val="24"/>
          <w:lang w:eastAsia="ru-RU" w:bidi="ru-RU"/>
        </w:rPr>
        <w:t xml:space="preserve">, именуемое в дальнейшем «Заказчик» в лице </w:t>
      </w:r>
      <w:permStart w:id="344218216" w:edGrp="everyone"/>
      <w:r w:rsidRPr="00C37FBF">
        <w:rPr>
          <w:rFonts w:ascii="Times New Roman" w:eastAsia="Times New Roman" w:hAnsi="Times New Roman" w:cs="Times New Roman"/>
          <w:color w:val="000000"/>
          <w:sz w:val="24"/>
          <w:szCs w:val="24"/>
          <w:lang w:eastAsia="ru-RU" w:bidi="ru-RU"/>
        </w:rPr>
        <w:t>_____________________________________________________________,</w:t>
      </w:r>
      <w:permEnd w:id="344218216"/>
      <w:r w:rsidRPr="00C37FBF">
        <w:rPr>
          <w:rFonts w:ascii="Times New Roman" w:eastAsia="Times New Roman" w:hAnsi="Times New Roman" w:cs="Times New Roman"/>
          <w:color w:val="000000"/>
          <w:sz w:val="24"/>
          <w:szCs w:val="24"/>
          <w:lang w:eastAsia="ru-RU" w:bidi="ru-RU"/>
        </w:rPr>
        <w:t xml:space="preserve"> </w:t>
      </w:r>
      <w:permStart w:id="1136216587" w:edGrp="everyone"/>
      <w:r w:rsidRPr="00C37FBF">
        <w:rPr>
          <w:rFonts w:ascii="Times New Roman" w:eastAsia="Times New Roman" w:hAnsi="Times New Roman" w:cs="Times New Roman"/>
          <w:color w:val="000000"/>
          <w:sz w:val="24"/>
          <w:szCs w:val="24"/>
          <w:lang w:eastAsia="ru-RU" w:bidi="ru-RU"/>
        </w:rPr>
        <w:t>действующего</w:t>
      </w:r>
      <w:permEnd w:id="1136216587"/>
      <w:r w:rsidRPr="00C37FBF">
        <w:rPr>
          <w:rFonts w:ascii="Times New Roman" w:eastAsia="Times New Roman" w:hAnsi="Times New Roman" w:cs="Times New Roman"/>
          <w:color w:val="000000"/>
          <w:sz w:val="24"/>
          <w:szCs w:val="24"/>
          <w:lang w:eastAsia="ru-RU" w:bidi="ru-RU"/>
        </w:rPr>
        <w:t xml:space="preserve"> на основании </w:t>
      </w:r>
      <w:permStart w:id="463036069" w:edGrp="everyone"/>
      <w:r w:rsidRPr="00C37FBF">
        <w:rPr>
          <w:rFonts w:ascii="Times New Roman" w:eastAsia="Times New Roman" w:hAnsi="Times New Roman" w:cs="Times New Roman"/>
          <w:color w:val="000000"/>
          <w:sz w:val="24"/>
          <w:szCs w:val="24"/>
          <w:lang w:eastAsia="ru-RU" w:bidi="ru-RU"/>
        </w:rPr>
        <w:t>________________________</w:t>
      </w:r>
      <w:permEnd w:id="463036069"/>
      <w:r w:rsidRPr="00C37FBF">
        <w:rPr>
          <w:rFonts w:ascii="Times New Roman" w:eastAsia="Times New Roman" w:hAnsi="Times New Roman" w:cs="Times New Roman"/>
          <w:color w:val="000000"/>
          <w:sz w:val="24"/>
          <w:szCs w:val="24"/>
          <w:lang w:eastAsia="ru-RU" w:bidi="ru-RU"/>
        </w:rPr>
        <w:t xml:space="preserve">г., с одной стороны, и </w:t>
      </w:r>
      <w:permStart w:id="1918989929" w:edGrp="everyone"/>
      <w:r w:rsidRPr="00C37FBF">
        <w:rPr>
          <w:rFonts w:ascii="Times New Roman" w:eastAsia="Times New Roman" w:hAnsi="Times New Roman" w:cs="Times New Roman"/>
          <w:color w:val="000000"/>
          <w:sz w:val="24"/>
          <w:szCs w:val="24"/>
          <w:lang w:eastAsia="ru-RU" w:bidi="ru-RU"/>
        </w:rPr>
        <w:t>__________________________</w:t>
      </w:r>
      <w:r w:rsidRPr="00C37FBF">
        <w:rPr>
          <w:rFonts w:ascii="Times New Roman" w:eastAsia="Times New Roman" w:hAnsi="Times New Roman" w:cs="Times New Roman"/>
          <w:color w:val="000000"/>
          <w:sz w:val="24"/>
          <w:szCs w:val="24"/>
          <w:lang w:eastAsia="ru-RU" w:bidi="ru-RU"/>
        </w:rPr>
        <w:tab/>
        <w:t xml:space="preserve">именуемое </w:t>
      </w:r>
      <w:permEnd w:id="1918989929"/>
      <w:r w:rsidRPr="00C37FBF">
        <w:rPr>
          <w:rFonts w:ascii="Times New Roman" w:eastAsia="Times New Roman" w:hAnsi="Times New Roman" w:cs="Times New Roman"/>
          <w:color w:val="000000"/>
          <w:sz w:val="24"/>
          <w:szCs w:val="24"/>
          <w:lang w:eastAsia="ru-RU" w:bidi="ru-RU"/>
        </w:rPr>
        <w:t>в дальнейшем «Исполнитель», в лице</w:t>
      </w:r>
      <w:permStart w:id="1226067033" w:edGrp="everyone"/>
      <w:r w:rsidR="007803DD" w:rsidRPr="00C37FBF">
        <w:rPr>
          <w:rFonts w:ascii="Times New Roman" w:eastAsia="Times New Roman" w:hAnsi="Times New Roman" w:cs="Times New Roman"/>
          <w:color w:val="000000"/>
          <w:sz w:val="24"/>
          <w:szCs w:val="24"/>
          <w:lang w:eastAsia="ru-RU" w:bidi="ru-RU"/>
        </w:rPr>
        <w:t xml:space="preserve"> </w:t>
      </w:r>
      <w:r w:rsidRPr="00C37FBF">
        <w:rPr>
          <w:rFonts w:ascii="Times New Roman" w:eastAsia="Times New Roman" w:hAnsi="Times New Roman" w:cs="Times New Roman"/>
          <w:color w:val="000000"/>
          <w:sz w:val="24"/>
          <w:szCs w:val="24"/>
          <w:lang w:eastAsia="ru-RU" w:bidi="ru-RU"/>
        </w:rPr>
        <w:tab/>
        <w:t>действующего</w:t>
      </w:r>
      <w:permEnd w:id="1226067033"/>
      <w:r w:rsidRPr="00C37FBF">
        <w:rPr>
          <w:rFonts w:ascii="Times New Roman" w:eastAsia="Times New Roman" w:hAnsi="Times New Roman" w:cs="Times New Roman"/>
          <w:color w:val="000000"/>
          <w:sz w:val="24"/>
          <w:szCs w:val="24"/>
          <w:lang w:eastAsia="ru-RU" w:bidi="ru-RU"/>
        </w:rPr>
        <w:t xml:space="preserve"> на основании</w:t>
      </w:r>
      <w:permStart w:id="1637571168" w:edGrp="everyone"/>
      <w:r w:rsidRPr="00C37FBF">
        <w:rPr>
          <w:rFonts w:ascii="Times New Roman" w:eastAsia="Times New Roman" w:hAnsi="Times New Roman" w:cs="Times New Roman"/>
          <w:color w:val="000000"/>
          <w:sz w:val="24"/>
          <w:szCs w:val="24"/>
          <w:lang w:eastAsia="ru-RU" w:bidi="ru-RU"/>
        </w:rPr>
        <w:tab/>
      </w:r>
      <w:permEnd w:id="1637571168"/>
      <w:r w:rsidRPr="00C37FBF">
        <w:rPr>
          <w:rFonts w:ascii="Times New Roman" w:eastAsia="Times New Roman" w:hAnsi="Times New Roman" w:cs="Times New Roman"/>
          <w:color w:val="000000"/>
          <w:sz w:val="24"/>
          <w:szCs w:val="24"/>
          <w:lang w:eastAsia="ru-RU" w:bidi="ru-RU"/>
        </w:rPr>
        <w:t>, с другой</w:t>
      </w:r>
    </w:p>
    <w:p w:rsidR="00C30380" w:rsidRPr="00C37FBF" w:rsidRDefault="00C30380" w:rsidP="00C30380">
      <w:pPr>
        <w:widowControl w:val="0"/>
        <w:spacing w:after="244" w:line="298"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стороны, вместе именуемые Стороны, заключили настоящий договор о нижеследующем:</w:t>
      </w:r>
    </w:p>
    <w:p w:rsidR="00C30380" w:rsidRPr="00C37FBF" w:rsidRDefault="00C30380" w:rsidP="00C30380">
      <w:pPr>
        <w:keepNext/>
        <w:keepLines/>
        <w:widowControl w:val="0"/>
        <w:numPr>
          <w:ilvl w:val="0"/>
          <w:numId w:val="36"/>
        </w:numPr>
        <w:tabs>
          <w:tab w:val="left" w:pos="1140"/>
        </w:tabs>
        <w:spacing w:after="0" w:line="293" w:lineRule="exact"/>
        <w:ind w:left="780"/>
        <w:jc w:val="both"/>
        <w:outlineLvl w:val="1"/>
        <w:rPr>
          <w:rFonts w:ascii="Times New Roman" w:eastAsia="Times New Roman" w:hAnsi="Times New Roman" w:cs="Times New Roman"/>
          <w:b/>
          <w:bCs/>
          <w:color w:val="000000"/>
          <w:sz w:val="24"/>
          <w:szCs w:val="24"/>
          <w:lang w:eastAsia="ru-RU" w:bidi="ru-RU"/>
        </w:rPr>
      </w:pPr>
      <w:bookmarkStart w:id="118" w:name="bookmark3"/>
      <w:r w:rsidRPr="00C37FBF">
        <w:rPr>
          <w:rFonts w:ascii="Times New Roman" w:eastAsia="Times New Roman" w:hAnsi="Times New Roman" w:cs="Times New Roman"/>
          <w:b/>
          <w:bCs/>
          <w:color w:val="000000"/>
          <w:sz w:val="24"/>
          <w:szCs w:val="24"/>
          <w:lang w:eastAsia="ru-RU" w:bidi="ru-RU"/>
        </w:rPr>
        <w:t>Предмет договора.</w:t>
      </w:r>
      <w:bookmarkEnd w:id="118"/>
    </w:p>
    <w:p w:rsidR="00C30380" w:rsidRPr="00C37FBF" w:rsidRDefault="00C30380" w:rsidP="00C30380">
      <w:pPr>
        <w:widowControl w:val="0"/>
        <w:numPr>
          <w:ilvl w:val="1"/>
          <w:numId w:val="36"/>
        </w:numPr>
        <w:tabs>
          <w:tab w:val="left" w:pos="1148"/>
        </w:tabs>
        <w:spacing w:after="0" w:line="293"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Заказчик поручает, а Исполнитель принимает на себя следующие обязанности:</w:t>
      </w:r>
    </w:p>
    <w:p w:rsidR="00C30380" w:rsidRPr="00C37FBF" w:rsidRDefault="00C30380" w:rsidP="00C30380">
      <w:pPr>
        <w:widowControl w:val="0"/>
        <w:spacing w:after="236" w:line="293"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осуществление технического обслуживания и ремонта транспортных средств (далее ТС) Заказчика .</w:t>
      </w:r>
    </w:p>
    <w:p w:rsidR="00C30380" w:rsidRPr="00C37FBF" w:rsidRDefault="00C30380" w:rsidP="00C30380">
      <w:pPr>
        <w:keepNext/>
        <w:keepLines/>
        <w:widowControl w:val="0"/>
        <w:numPr>
          <w:ilvl w:val="0"/>
          <w:numId w:val="36"/>
        </w:numPr>
        <w:tabs>
          <w:tab w:val="left" w:pos="1083"/>
        </w:tabs>
        <w:spacing w:after="0" w:line="298" w:lineRule="exact"/>
        <w:ind w:firstLine="620"/>
        <w:jc w:val="both"/>
        <w:outlineLvl w:val="1"/>
        <w:rPr>
          <w:rFonts w:ascii="Times New Roman" w:eastAsia="Times New Roman" w:hAnsi="Times New Roman" w:cs="Times New Roman"/>
          <w:b/>
          <w:bCs/>
          <w:color w:val="000000"/>
          <w:sz w:val="24"/>
          <w:szCs w:val="24"/>
          <w:lang w:eastAsia="ru-RU" w:bidi="ru-RU"/>
        </w:rPr>
      </w:pPr>
      <w:bookmarkStart w:id="119" w:name="bookmark4"/>
      <w:r w:rsidRPr="00C37FBF">
        <w:rPr>
          <w:rFonts w:ascii="Times New Roman" w:eastAsia="Times New Roman" w:hAnsi="Times New Roman" w:cs="Times New Roman"/>
          <w:b/>
          <w:bCs/>
          <w:color w:val="000000"/>
          <w:sz w:val="24"/>
          <w:szCs w:val="24"/>
          <w:lang w:eastAsia="ru-RU" w:bidi="ru-RU"/>
        </w:rPr>
        <w:t>Обязанности Сторон.</w:t>
      </w:r>
      <w:bookmarkEnd w:id="119"/>
    </w:p>
    <w:p w:rsidR="00C30380" w:rsidRPr="00C37FBF" w:rsidRDefault="00C30380" w:rsidP="00C30380">
      <w:pPr>
        <w:widowControl w:val="0"/>
        <w:numPr>
          <w:ilvl w:val="1"/>
          <w:numId w:val="36"/>
        </w:numPr>
        <w:tabs>
          <w:tab w:val="left" w:pos="1181"/>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Техническое обслуживание и ремонт ТС производятся в Сервисном Центре</w:t>
      </w:r>
    </w:p>
    <w:p w:rsidR="00C30380" w:rsidRPr="00C37FBF" w:rsidRDefault="00C30380" w:rsidP="00C30380">
      <w:pPr>
        <w:widowControl w:val="0"/>
        <w:tabs>
          <w:tab w:val="left" w:leader="underscore" w:pos="7622"/>
        </w:tabs>
        <w:spacing w:after="0" w:line="298"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Исполнителя по адресу: г. Уфа,</w:t>
      </w:r>
      <w:permStart w:id="1736856263" w:edGrp="everyone"/>
      <w:r w:rsidRPr="00C37FBF">
        <w:rPr>
          <w:rFonts w:ascii="Times New Roman" w:eastAsia="Times New Roman" w:hAnsi="Times New Roman" w:cs="Times New Roman"/>
          <w:color w:val="000000"/>
          <w:sz w:val="24"/>
          <w:szCs w:val="24"/>
          <w:lang w:eastAsia="ru-RU" w:bidi="ru-RU"/>
        </w:rPr>
        <w:tab/>
      </w:r>
      <w:permEnd w:id="1736856263"/>
      <w:r w:rsidRPr="00C37FBF">
        <w:rPr>
          <w:rFonts w:ascii="Times New Roman" w:eastAsia="Times New Roman" w:hAnsi="Times New Roman" w:cs="Times New Roman"/>
          <w:color w:val="000000"/>
          <w:sz w:val="24"/>
          <w:szCs w:val="24"/>
          <w:lang w:eastAsia="ru-RU" w:bidi="ru-RU"/>
        </w:rPr>
        <w:t>.</w:t>
      </w:r>
    </w:p>
    <w:p w:rsidR="00C30380" w:rsidRPr="00C37FBF" w:rsidRDefault="00C30380" w:rsidP="00C30380">
      <w:pPr>
        <w:widowControl w:val="0"/>
        <w:numPr>
          <w:ilvl w:val="1"/>
          <w:numId w:val="36"/>
        </w:numPr>
        <w:tabs>
          <w:tab w:val="left" w:pos="1094"/>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xml:space="preserve">Для связи с Исполнителем и для оформления документации Заказчик выделяет ответственное лицо: Швидун Владимир Владимирович, тел. </w:t>
      </w:r>
      <w:permStart w:id="2106544546" w:edGrp="everyone"/>
      <w:r w:rsidRPr="00C37FBF">
        <w:rPr>
          <w:rFonts w:ascii="Times New Roman" w:eastAsia="Times New Roman" w:hAnsi="Times New Roman" w:cs="Times New Roman"/>
          <w:color w:val="000000"/>
          <w:sz w:val="24"/>
          <w:szCs w:val="24"/>
          <w:lang w:eastAsia="ru-RU" w:bidi="ru-RU"/>
        </w:rPr>
        <w:t xml:space="preserve">8(347) 221-54-19 </w:t>
      </w:r>
      <w:permEnd w:id="2106544546"/>
      <w:r w:rsidRPr="00C37FBF">
        <w:rPr>
          <w:rFonts w:ascii="Times New Roman" w:eastAsia="Times New Roman" w:hAnsi="Times New Roman" w:cs="Times New Roman"/>
          <w:color w:val="000000"/>
          <w:sz w:val="24"/>
          <w:szCs w:val="24"/>
          <w:lang w:eastAsia="ru-RU" w:bidi="ru-RU"/>
        </w:rPr>
        <w:t>по месту нахождения обслуживаемого ТС.</w:t>
      </w:r>
    </w:p>
    <w:p w:rsidR="00C30380" w:rsidRPr="00C37FBF" w:rsidRDefault="00C30380" w:rsidP="00C30380">
      <w:pPr>
        <w:widowControl w:val="0"/>
        <w:numPr>
          <w:ilvl w:val="1"/>
          <w:numId w:val="36"/>
        </w:numPr>
        <w:tabs>
          <w:tab w:val="left" w:pos="1166"/>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30380" w:rsidRPr="00C37FBF" w:rsidRDefault="00C30380" w:rsidP="00C30380">
      <w:pPr>
        <w:widowControl w:val="0"/>
        <w:numPr>
          <w:ilvl w:val="1"/>
          <w:numId w:val="36"/>
        </w:numPr>
        <w:tabs>
          <w:tab w:val="left" w:pos="1181"/>
        </w:tabs>
        <w:spacing w:after="24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Заказчик оплачивает работы на условиях настоящего Договора.</w:t>
      </w:r>
    </w:p>
    <w:p w:rsidR="00C30380" w:rsidRPr="00C37FBF" w:rsidRDefault="00C30380" w:rsidP="00C30380">
      <w:pPr>
        <w:widowControl w:val="0"/>
        <w:numPr>
          <w:ilvl w:val="1"/>
          <w:numId w:val="36"/>
        </w:numPr>
        <w:tabs>
          <w:tab w:val="left" w:pos="1142"/>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По настоящему Договору Исполнитель принимает на себя следующие обязательства:</w:t>
      </w:r>
    </w:p>
    <w:p w:rsidR="00C30380" w:rsidRPr="00C37FBF" w:rsidRDefault="00C30380" w:rsidP="00C37FBF">
      <w:pPr>
        <w:widowControl w:val="0"/>
        <w:numPr>
          <w:ilvl w:val="2"/>
          <w:numId w:val="36"/>
        </w:numPr>
        <w:tabs>
          <w:tab w:val="left" w:pos="1373"/>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 течение рабочего дня принимать в ремонт ТС Заказчика, срок выполнения</w:t>
      </w:r>
      <w:r w:rsidR="007803DD" w:rsidRPr="00C37FBF">
        <w:rPr>
          <w:rFonts w:ascii="Times New Roman" w:eastAsia="Times New Roman" w:hAnsi="Times New Roman" w:cs="Times New Roman"/>
          <w:color w:val="000000"/>
          <w:sz w:val="24"/>
          <w:szCs w:val="24"/>
          <w:lang w:eastAsia="ru-RU" w:bidi="ru-RU"/>
        </w:rPr>
        <w:t xml:space="preserve"> </w:t>
      </w:r>
      <w:r w:rsidRPr="00C37FBF">
        <w:rPr>
          <w:rFonts w:ascii="Times New Roman" w:eastAsia="Times New Roman" w:hAnsi="Times New Roman" w:cs="Times New Roman"/>
          <w:color w:val="000000"/>
          <w:sz w:val="24"/>
          <w:szCs w:val="24"/>
          <w:lang w:eastAsia="ru-RU" w:bidi="ru-RU"/>
        </w:rPr>
        <w:t xml:space="preserve">работ по техническому обслуживанию транспортного средства не должен превышать 1 -го рабочего дня с момента передачи транспортного средства Исполнителю, а по ремонту транспортного средства сроки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 Исполнителю. Иметь техническую и физическую возможность обслуживания не менее </w:t>
      </w:r>
      <w:permStart w:id="1491154449" w:edGrp="everyone"/>
      <w:r w:rsidRPr="00C37FBF">
        <w:rPr>
          <w:rFonts w:ascii="Times New Roman" w:eastAsia="Times New Roman" w:hAnsi="Times New Roman" w:cs="Times New Roman"/>
          <w:color w:val="000000"/>
          <w:sz w:val="24"/>
          <w:szCs w:val="24"/>
          <w:lang w:eastAsia="ru-RU" w:bidi="ru-RU"/>
        </w:rPr>
        <w:t xml:space="preserve">5 (пяти) </w:t>
      </w:r>
      <w:permEnd w:id="1491154449"/>
      <w:r w:rsidRPr="00C37FBF">
        <w:rPr>
          <w:rFonts w:ascii="Times New Roman" w:eastAsia="Times New Roman" w:hAnsi="Times New Roman" w:cs="Times New Roman"/>
          <w:color w:val="000000"/>
          <w:sz w:val="24"/>
          <w:szCs w:val="24"/>
          <w:lang w:eastAsia="ru-RU" w:bidi="ru-RU"/>
        </w:rPr>
        <w:t>единиц транспорта Заказчика одновременно.</w:t>
      </w:r>
    </w:p>
    <w:p w:rsidR="00C30380" w:rsidRPr="00C37FBF" w:rsidRDefault="00C30380" w:rsidP="00C30380">
      <w:pPr>
        <w:widowControl w:val="0"/>
        <w:numPr>
          <w:ilvl w:val="2"/>
          <w:numId w:val="36"/>
        </w:numPr>
        <w:tabs>
          <w:tab w:val="left" w:pos="1339"/>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Качественно осуществлять ремонт в объёме,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30380" w:rsidRPr="00C37FBF" w:rsidRDefault="00C30380" w:rsidP="00C30380">
      <w:pPr>
        <w:widowControl w:val="0"/>
        <w:numPr>
          <w:ilvl w:val="2"/>
          <w:numId w:val="36"/>
        </w:numPr>
        <w:tabs>
          <w:tab w:val="left" w:pos="1339"/>
        </w:tabs>
        <w:spacing w:after="0" w:line="298" w:lineRule="exact"/>
        <w:ind w:firstLine="62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Обеспечивать технологический процесс запасными частями, деталями и расходными материалами.</w:t>
      </w:r>
    </w:p>
    <w:p w:rsidR="00C30380" w:rsidRPr="00C37FBF" w:rsidRDefault="007803DD" w:rsidP="007803DD">
      <w:pPr>
        <w:spacing w:after="0"/>
        <w:rPr>
          <w:rFonts w:ascii="Times New Roman" w:hAnsi="Times New Roman" w:cs="Times New Roman"/>
          <w:sz w:val="24"/>
          <w:szCs w:val="24"/>
        </w:rPr>
      </w:pPr>
      <w:r w:rsidRPr="00C37FBF">
        <w:rPr>
          <w:rFonts w:ascii="Times New Roman" w:hAnsi="Times New Roman" w:cs="Times New Roman"/>
          <w:sz w:val="24"/>
          <w:szCs w:val="24"/>
        </w:rPr>
        <w:t xml:space="preserve">2.5.4. </w:t>
      </w:r>
      <w:r w:rsidR="00C30380" w:rsidRPr="00C37FBF">
        <w:rPr>
          <w:rFonts w:ascii="Times New Roman" w:hAnsi="Times New Roman" w:cs="Times New Roman"/>
          <w:sz w:val="24"/>
          <w:szCs w:val="24"/>
        </w:rPr>
        <w:t>Нести гарантийные обязательства за проведённое техническое обслуживание и выполненный ремонт в течение сроков, а именно:</w:t>
      </w:r>
    </w:p>
    <w:p w:rsidR="00C30380" w:rsidRPr="00C37FBF" w:rsidRDefault="007803DD" w:rsidP="007803DD">
      <w:pPr>
        <w:spacing w:after="0"/>
        <w:rPr>
          <w:rFonts w:ascii="Times New Roman" w:hAnsi="Times New Roman" w:cs="Times New Roman"/>
          <w:sz w:val="24"/>
          <w:szCs w:val="24"/>
        </w:rPr>
      </w:pPr>
      <w:r w:rsidRPr="00C37FBF">
        <w:rPr>
          <w:rFonts w:ascii="Times New Roman" w:hAnsi="Times New Roman" w:cs="Times New Roman"/>
          <w:sz w:val="24"/>
          <w:szCs w:val="24"/>
        </w:rPr>
        <w:t xml:space="preserve">- </w:t>
      </w:r>
      <w:r w:rsidR="00C30380" w:rsidRPr="00C37FBF">
        <w:rPr>
          <w:rFonts w:ascii="Times New Roman" w:hAnsi="Times New Roman" w:cs="Times New Roman"/>
          <w:sz w:val="24"/>
          <w:szCs w:val="24"/>
        </w:rPr>
        <w:t xml:space="preserve">по техническому обслуживанию не менее </w:t>
      </w:r>
      <w:permStart w:id="1658549845" w:edGrp="everyone"/>
      <w:r w:rsidR="00C30380" w:rsidRPr="00C37FBF">
        <w:rPr>
          <w:rFonts w:ascii="Times New Roman" w:hAnsi="Times New Roman" w:cs="Times New Roman"/>
          <w:sz w:val="24"/>
          <w:szCs w:val="24"/>
        </w:rPr>
        <w:t>60</w:t>
      </w:r>
      <w:permEnd w:id="1658549845"/>
      <w:r w:rsidR="00C30380" w:rsidRPr="00C37FBF">
        <w:rPr>
          <w:rFonts w:ascii="Times New Roman" w:hAnsi="Times New Roman" w:cs="Times New Roman"/>
          <w:sz w:val="24"/>
          <w:szCs w:val="24"/>
        </w:rPr>
        <w:t xml:space="preserve"> дней</w:t>
      </w:r>
      <w:r w:rsidRPr="00C37FBF">
        <w:rPr>
          <w:rFonts w:ascii="Times New Roman" w:hAnsi="Times New Roman" w:cs="Times New Roman"/>
          <w:sz w:val="24"/>
          <w:szCs w:val="24"/>
        </w:rPr>
        <w:t>;</w:t>
      </w:r>
    </w:p>
    <w:p w:rsidR="007803DD" w:rsidRPr="00C37FBF" w:rsidRDefault="007803DD" w:rsidP="007803DD">
      <w:pPr>
        <w:spacing w:after="0"/>
        <w:rPr>
          <w:rFonts w:ascii="Times New Roman" w:hAnsi="Times New Roman" w:cs="Times New Roman"/>
          <w:sz w:val="24"/>
          <w:szCs w:val="24"/>
        </w:rPr>
      </w:pPr>
      <w:r w:rsidRPr="00C37FBF">
        <w:rPr>
          <w:rFonts w:ascii="Times New Roman" w:hAnsi="Times New Roman" w:cs="Times New Roman"/>
          <w:sz w:val="24"/>
          <w:szCs w:val="24"/>
        </w:rPr>
        <w:lastRenderedPageBreak/>
        <w:t xml:space="preserve"> - </w:t>
      </w:r>
      <w:r w:rsidR="00C30380" w:rsidRPr="00C37FBF">
        <w:rPr>
          <w:rFonts w:ascii="Times New Roman" w:hAnsi="Times New Roman" w:cs="Times New Roman"/>
          <w:sz w:val="24"/>
          <w:szCs w:val="24"/>
        </w:rPr>
        <w:t xml:space="preserve">по ремонту (текущему, электрооборудования) не </w:t>
      </w:r>
      <w:permStart w:id="1450066416" w:edGrp="everyone"/>
      <w:r w:rsidRPr="00C37FBF">
        <w:rPr>
          <w:rFonts w:ascii="Times New Roman" w:hAnsi="Times New Roman" w:cs="Times New Roman"/>
          <w:sz w:val="24"/>
          <w:szCs w:val="24"/>
        </w:rPr>
        <w:t>менее 90</w:t>
      </w:r>
      <w:permEnd w:id="1450066416"/>
      <w:r w:rsidR="00C30380" w:rsidRPr="00C37FBF">
        <w:rPr>
          <w:rFonts w:ascii="Times New Roman" w:hAnsi="Times New Roman" w:cs="Times New Roman"/>
          <w:sz w:val="24"/>
          <w:szCs w:val="24"/>
        </w:rPr>
        <w:t>дней</w:t>
      </w:r>
      <w:r w:rsidRPr="00C37FBF">
        <w:rPr>
          <w:rFonts w:ascii="Times New Roman" w:hAnsi="Times New Roman" w:cs="Times New Roman"/>
          <w:sz w:val="24"/>
          <w:szCs w:val="24"/>
        </w:rPr>
        <w:t>;</w:t>
      </w:r>
    </w:p>
    <w:p w:rsidR="00C30380" w:rsidRPr="00C37FBF" w:rsidRDefault="00C30380" w:rsidP="007803DD">
      <w:pPr>
        <w:spacing w:after="0"/>
        <w:rPr>
          <w:rFonts w:ascii="Times New Roman" w:hAnsi="Times New Roman" w:cs="Times New Roman"/>
          <w:sz w:val="24"/>
          <w:szCs w:val="24"/>
        </w:rPr>
      </w:pPr>
      <w:r w:rsidRPr="00C37FBF">
        <w:rPr>
          <w:rFonts w:ascii="Times New Roman" w:hAnsi="Times New Roman" w:cs="Times New Roman"/>
          <w:sz w:val="24"/>
          <w:szCs w:val="24"/>
        </w:rPr>
        <w:t xml:space="preserve"> </w:t>
      </w:r>
      <w:r w:rsidR="007803DD" w:rsidRPr="00C37FBF">
        <w:rPr>
          <w:rFonts w:ascii="Times New Roman" w:hAnsi="Times New Roman" w:cs="Times New Roman"/>
          <w:sz w:val="24"/>
          <w:szCs w:val="24"/>
        </w:rPr>
        <w:t xml:space="preserve">- </w:t>
      </w:r>
      <w:r w:rsidRPr="00C37FBF">
        <w:rPr>
          <w:rFonts w:ascii="Times New Roman" w:hAnsi="Times New Roman" w:cs="Times New Roman"/>
          <w:sz w:val="24"/>
          <w:szCs w:val="24"/>
        </w:rPr>
        <w:t xml:space="preserve">по ремонту узлов и агрегатов не менее </w:t>
      </w:r>
      <w:permStart w:id="568225586" w:edGrp="everyone"/>
      <w:r w:rsidR="007803DD" w:rsidRPr="00C37FBF">
        <w:rPr>
          <w:rFonts w:ascii="Times New Roman" w:hAnsi="Times New Roman" w:cs="Times New Roman"/>
          <w:sz w:val="24"/>
          <w:szCs w:val="24"/>
        </w:rPr>
        <w:t>6 м</w:t>
      </w:r>
      <w:r w:rsidRPr="00C37FBF">
        <w:rPr>
          <w:rFonts w:ascii="Times New Roman" w:hAnsi="Times New Roman" w:cs="Times New Roman"/>
          <w:sz w:val="24"/>
          <w:szCs w:val="24"/>
        </w:rPr>
        <w:t xml:space="preserve">есяцев </w:t>
      </w:r>
    </w:p>
    <w:permEnd w:id="568225586"/>
    <w:p w:rsidR="00C30380" w:rsidRPr="00C37FBF" w:rsidRDefault="007803DD" w:rsidP="007803DD">
      <w:pPr>
        <w:spacing w:after="0"/>
        <w:rPr>
          <w:rFonts w:ascii="Times New Roman" w:hAnsi="Times New Roman" w:cs="Times New Roman"/>
          <w:sz w:val="24"/>
          <w:szCs w:val="24"/>
        </w:rPr>
      </w:pPr>
      <w:r w:rsidRPr="00C37FBF">
        <w:rPr>
          <w:rFonts w:ascii="Times New Roman" w:hAnsi="Times New Roman" w:cs="Times New Roman"/>
          <w:sz w:val="24"/>
          <w:szCs w:val="24"/>
        </w:rPr>
        <w:t xml:space="preserve">- </w:t>
      </w:r>
      <w:r w:rsidR="00C30380" w:rsidRPr="00C37FBF">
        <w:rPr>
          <w:rFonts w:ascii="Times New Roman" w:hAnsi="Times New Roman" w:cs="Times New Roman"/>
          <w:sz w:val="24"/>
          <w:szCs w:val="24"/>
        </w:rPr>
        <w:t xml:space="preserve">по кузовному ремонту не менее </w:t>
      </w:r>
      <w:permStart w:id="792690020" w:edGrp="everyone"/>
      <w:r w:rsidR="00C30380" w:rsidRPr="00C37FBF">
        <w:rPr>
          <w:rFonts w:ascii="Times New Roman" w:hAnsi="Times New Roman" w:cs="Times New Roman"/>
          <w:sz w:val="24"/>
          <w:szCs w:val="24"/>
        </w:rPr>
        <w:t xml:space="preserve">6 месяцев </w:t>
      </w:r>
      <w:permEnd w:id="792690020"/>
    </w:p>
    <w:p w:rsidR="00C30380" w:rsidRPr="00C37FBF" w:rsidRDefault="007803DD" w:rsidP="006327C6">
      <w:pPr>
        <w:spacing w:after="0" w:line="276" w:lineRule="auto"/>
        <w:jc w:val="both"/>
        <w:rPr>
          <w:rFonts w:ascii="Times New Roman" w:hAnsi="Times New Roman" w:cs="Times New Roman"/>
          <w:sz w:val="24"/>
          <w:szCs w:val="24"/>
        </w:rPr>
      </w:pPr>
      <w:r w:rsidRPr="00C37FBF">
        <w:rPr>
          <w:rFonts w:ascii="Times New Roman" w:hAnsi="Times New Roman" w:cs="Times New Roman"/>
          <w:sz w:val="24"/>
          <w:szCs w:val="24"/>
        </w:rPr>
        <w:t xml:space="preserve">- </w:t>
      </w:r>
      <w:r w:rsidR="00C30380" w:rsidRPr="00C37FBF">
        <w:rPr>
          <w:rFonts w:ascii="Times New Roman" w:hAnsi="Times New Roman" w:cs="Times New Roman"/>
          <w:sz w:val="24"/>
          <w:szCs w:val="24"/>
        </w:rPr>
        <w:t xml:space="preserve">на запасные части не менее </w:t>
      </w:r>
      <w:permStart w:id="1890405126" w:edGrp="everyone"/>
      <w:r w:rsidR="00C30380" w:rsidRPr="00C37FBF">
        <w:rPr>
          <w:rFonts w:ascii="Times New Roman" w:hAnsi="Times New Roman" w:cs="Times New Roman"/>
          <w:sz w:val="24"/>
          <w:szCs w:val="24"/>
        </w:rPr>
        <w:t>12 месяцев</w:t>
      </w:r>
      <w:r w:rsidR="006327C6">
        <w:rPr>
          <w:rFonts w:ascii="Times New Roman" w:hAnsi="Times New Roman" w:cs="Times New Roman"/>
          <w:sz w:val="24"/>
          <w:szCs w:val="24"/>
        </w:rPr>
        <w:t>,</w:t>
      </w:r>
      <w:r w:rsidR="006327C6" w:rsidRPr="006327C6">
        <w:rPr>
          <w:rFonts w:ascii="Times New Roman" w:eastAsia="Calibri" w:hAnsi="Times New Roman" w:cs="Times New Roman"/>
          <w:sz w:val="24"/>
          <w:szCs w:val="24"/>
        </w:rPr>
        <w:t xml:space="preserve"> </w:t>
      </w:r>
      <w:r w:rsidR="006327C6" w:rsidRPr="001C0CB1">
        <w:rPr>
          <w:rFonts w:ascii="Times New Roman" w:eastAsia="Calibri" w:hAnsi="Times New Roman" w:cs="Times New Roman"/>
          <w:sz w:val="24"/>
          <w:szCs w:val="24"/>
        </w:rPr>
        <w:t>но не менее чем гарантия завода изготовителя.</w:t>
      </w:r>
      <w:r w:rsidR="006327C6">
        <w:rPr>
          <w:rFonts w:ascii="Times New Roman" w:hAnsi="Times New Roman" w:cs="Times New Roman"/>
          <w:sz w:val="24"/>
          <w:szCs w:val="24"/>
        </w:rPr>
        <w:t>,</w:t>
      </w:r>
      <w:permEnd w:id="1890405126"/>
    </w:p>
    <w:p w:rsidR="00C30380" w:rsidRPr="00C37FBF" w:rsidRDefault="00C30380" w:rsidP="00C30380">
      <w:pPr>
        <w:widowControl w:val="0"/>
        <w:spacing w:after="0" w:line="298"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Обнаруженные в течение гарантийного срока дефекты, связанные с проведённым ремонтом и техническим обслуживанием, устраняются за счёт Исполнителя.</w:t>
      </w:r>
    </w:p>
    <w:p w:rsidR="00C30380" w:rsidRPr="00C37FBF" w:rsidRDefault="00C30380" w:rsidP="00C30380">
      <w:pPr>
        <w:widowControl w:val="0"/>
        <w:numPr>
          <w:ilvl w:val="2"/>
          <w:numId w:val="36"/>
        </w:numPr>
        <w:tabs>
          <w:tab w:val="left" w:pos="1257"/>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Заблаговременно извещать Заказчика о сроках окончания работ.</w:t>
      </w:r>
    </w:p>
    <w:p w:rsidR="00C30380" w:rsidRPr="00C37FBF" w:rsidRDefault="00C30380" w:rsidP="00C30380">
      <w:pPr>
        <w:widowControl w:val="0"/>
        <w:numPr>
          <w:ilvl w:val="2"/>
          <w:numId w:val="36"/>
        </w:numPr>
        <w:tabs>
          <w:tab w:val="left" w:pos="1282"/>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30380" w:rsidRPr="00C37FBF" w:rsidRDefault="00C30380" w:rsidP="00C30380">
      <w:pPr>
        <w:widowControl w:val="0"/>
        <w:numPr>
          <w:ilvl w:val="2"/>
          <w:numId w:val="36"/>
        </w:numPr>
        <w:tabs>
          <w:tab w:val="left" w:pos="1397"/>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Предоставлять Заказчику надлежащим образом оформленные отчётные документы (счета, заказ - наряды, акты выполненных работ), а также, по требованию Заказчика, предъявлять соответствующие сертификаты. Исполнитель выставляет и направляет Заказчику счёт на оплату выполненных работ и Акт выполненных работ не позднее 5-ти рабочих дней с момента выполнения работ.</w:t>
      </w:r>
    </w:p>
    <w:p w:rsidR="00C30380" w:rsidRPr="00C37FBF" w:rsidRDefault="00C30380" w:rsidP="00C30380">
      <w:pPr>
        <w:widowControl w:val="0"/>
        <w:numPr>
          <w:ilvl w:val="2"/>
          <w:numId w:val="36"/>
        </w:numPr>
        <w:tabs>
          <w:tab w:val="left" w:pos="1282"/>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Возвращать Заказчику заменённые в результате выполнения ремонтных работ детали и агрегаты ТС Заказчика, а в случае отказа в получении утилизировать своими силами и за свой счёт отработанные моторные масла и обтирочный материал, заменённые запасные части и агрегаты (исключаются свинцовые аккумуляторы, резиновые покрышки).</w:t>
      </w:r>
    </w:p>
    <w:p w:rsidR="00C30380" w:rsidRPr="00C37FBF" w:rsidRDefault="00C30380" w:rsidP="00C30380">
      <w:pPr>
        <w:widowControl w:val="0"/>
        <w:numPr>
          <w:ilvl w:val="2"/>
          <w:numId w:val="36"/>
        </w:numPr>
        <w:spacing w:after="0" w:line="240" w:lineRule="auto"/>
        <w:ind w:firstLine="567"/>
        <w:contextualSpacing/>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Исполнитель обязан иметь утверждённый прайс на запасные части, опубликованный открытых источниках, в сети интернет и иных общедоступных ресурсах.</w:t>
      </w:r>
    </w:p>
    <w:p w:rsidR="00C30380" w:rsidRPr="00C37FBF" w:rsidRDefault="00C30380" w:rsidP="00C30380">
      <w:pPr>
        <w:widowControl w:val="0"/>
        <w:numPr>
          <w:ilvl w:val="2"/>
          <w:numId w:val="36"/>
        </w:numPr>
        <w:spacing w:after="0" w:line="240" w:lineRule="auto"/>
        <w:ind w:firstLine="567"/>
        <w:contextualSpacing/>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Исполнитель обязан применять оригинальные запасные части и расходные материалы, рекомендованные заводом-изготовителем автотранспортных средств Заказчика.</w:t>
      </w:r>
    </w:p>
    <w:p w:rsidR="00C30380" w:rsidRPr="00C37FBF" w:rsidRDefault="00C30380" w:rsidP="00C30380">
      <w:pPr>
        <w:widowControl w:val="0"/>
        <w:numPr>
          <w:ilvl w:val="1"/>
          <w:numId w:val="36"/>
        </w:numPr>
        <w:tabs>
          <w:tab w:val="left" w:pos="1060"/>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По настоящему Договору Заказчик принимает на себя следующие обязательства:</w:t>
      </w:r>
    </w:p>
    <w:p w:rsidR="00C30380" w:rsidRPr="00C37FBF" w:rsidRDefault="00C30380" w:rsidP="00C30380">
      <w:pPr>
        <w:widowControl w:val="0"/>
        <w:numPr>
          <w:ilvl w:val="0"/>
          <w:numId w:val="37"/>
        </w:numPr>
        <w:tabs>
          <w:tab w:val="left" w:pos="1257"/>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Оплачивать работы, произведённые Исполнителем, в размерах и в сроки,</w:t>
      </w:r>
    </w:p>
    <w:p w:rsidR="00C30380" w:rsidRPr="00C37FBF" w:rsidRDefault="00C30380" w:rsidP="00C30380">
      <w:pPr>
        <w:widowControl w:val="0"/>
        <w:spacing w:after="0" w:line="298"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предусмотренные разделом 3 Договора.</w:t>
      </w:r>
    </w:p>
    <w:p w:rsidR="00C30380" w:rsidRPr="00C37FBF" w:rsidRDefault="00C30380" w:rsidP="00C30380">
      <w:pPr>
        <w:widowControl w:val="0"/>
        <w:numPr>
          <w:ilvl w:val="1"/>
          <w:numId w:val="37"/>
        </w:numPr>
        <w:tabs>
          <w:tab w:val="left" w:pos="1065"/>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По настоящему Договору Стороны принимают на себя следующие обязательства:</w:t>
      </w:r>
    </w:p>
    <w:p w:rsidR="00C30380" w:rsidRPr="00C37FBF" w:rsidRDefault="00C30380" w:rsidP="00C30380">
      <w:pPr>
        <w:widowControl w:val="0"/>
        <w:numPr>
          <w:ilvl w:val="2"/>
          <w:numId w:val="37"/>
        </w:numPr>
        <w:tabs>
          <w:tab w:val="left" w:pos="1236"/>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Соблюдать конфиденциальность в отношении информации, полученной в ходе реализации настоящего Договора.</w:t>
      </w:r>
    </w:p>
    <w:p w:rsidR="00C30380" w:rsidRPr="00C37FBF" w:rsidRDefault="00C30380" w:rsidP="00C30380">
      <w:pPr>
        <w:widowControl w:val="0"/>
        <w:numPr>
          <w:ilvl w:val="2"/>
          <w:numId w:val="37"/>
        </w:numPr>
        <w:tabs>
          <w:tab w:val="left" w:pos="1236"/>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30380" w:rsidRPr="00C37FBF" w:rsidRDefault="00C30380" w:rsidP="00C30380">
      <w:pPr>
        <w:widowControl w:val="0"/>
        <w:numPr>
          <w:ilvl w:val="2"/>
          <w:numId w:val="37"/>
        </w:numPr>
        <w:tabs>
          <w:tab w:val="left" w:pos="1236"/>
        </w:tabs>
        <w:spacing w:after="24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По всем иным вопросам в рамках реализации настоящего Договора Стороны руководствуются действующим законодательством РФ.</w:t>
      </w:r>
    </w:p>
    <w:p w:rsidR="00C30380" w:rsidRPr="00C37FBF" w:rsidRDefault="00C30380" w:rsidP="00C30380">
      <w:pPr>
        <w:keepNext/>
        <w:keepLines/>
        <w:widowControl w:val="0"/>
        <w:numPr>
          <w:ilvl w:val="0"/>
          <w:numId w:val="36"/>
        </w:numPr>
        <w:tabs>
          <w:tab w:val="left" w:pos="1118"/>
        </w:tabs>
        <w:spacing w:after="0" w:line="298" w:lineRule="exact"/>
        <w:ind w:left="800"/>
        <w:jc w:val="both"/>
        <w:outlineLvl w:val="1"/>
        <w:rPr>
          <w:rFonts w:ascii="Times New Roman" w:eastAsia="Times New Roman" w:hAnsi="Times New Roman" w:cs="Times New Roman"/>
          <w:b/>
          <w:bCs/>
          <w:color w:val="000000"/>
          <w:sz w:val="24"/>
          <w:szCs w:val="24"/>
          <w:lang w:eastAsia="ru-RU" w:bidi="ru-RU"/>
        </w:rPr>
      </w:pPr>
      <w:bookmarkStart w:id="120" w:name="bookmark5"/>
      <w:r w:rsidRPr="00C37FBF">
        <w:rPr>
          <w:rFonts w:ascii="Times New Roman" w:eastAsia="Times New Roman" w:hAnsi="Times New Roman" w:cs="Times New Roman"/>
          <w:b/>
          <w:bCs/>
          <w:color w:val="000000"/>
          <w:sz w:val="24"/>
          <w:szCs w:val="24"/>
          <w:lang w:eastAsia="ru-RU" w:bidi="ru-RU"/>
        </w:rPr>
        <w:t>Размер и порядок расчётов.</w:t>
      </w:r>
      <w:bookmarkEnd w:id="120"/>
    </w:p>
    <w:p w:rsidR="00C30380" w:rsidRPr="00C37FBF" w:rsidRDefault="00C30380" w:rsidP="00C30380">
      <w:pPr>
        <w:widowControl w:val="0"/>
        <w:numPr>
          <w:ilvl w:val="1"/>
          <w:numId w:val="36"/>
        </w:numPr>
        <w:tabs>
          <w:tab w:val="left" w:pos="1236"/>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xml:space="preserve">На каждую единицу ремонтируемой техники Исполнитель составляет предварительный Заказ-наряд и приёмо-сдаточный Акт, которые подписываются Сторонами. В предварительном Заказ-наряде указывается марка автомобиля, идентификационный номер - </w:t>
      </w:r>
      <w:r w:rsidRPr="00C37FBF">
        <w:rPr>
          <w:rFonts w:ascii="Times New Roman" w:eastAsia="Times New Roman" w:hAnsi="Times New Roman" w:cs="Times New Roman"/>
          <w:color w:val="000000"/>
          <w:sz w:val="24"/>
          <w:szCs w:val="24"/>
          <w:lang w:val="en-US" w:eastAsia="ru-RU" w:bidi="ru-RU"/>
        </w:rPr>
        <w:t>VIN</w:t>
      </w:r>
      <w:r w:rsidRPr="00C37FBF">
        <w:rPr>
          <w:rFonts w:ascii="Times New Roman" w:eastAsia="Times New Roman" w:hAnsi="Times New Roman" w:cs="Times New Roman"/>
          <w:color w:val="000000"/>
          <w:sz w:val="24"/>
          <w:szCs w:val="24"/>
          <w:lang w:eastAsia="ru-RU" w:bidi="ru-RU"/>
        </w:rPr>
        <w:t>, год выпуска и государственный регистрационный знак ТС, пробег, вид и тип ремонтного воздействия. В приёмо-сдаточном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30380" w:rsidRPr="00C37FBF" w:rsidRDefault="00C30380" w:rsidP="00C30380">
      <w:pPr>
        <w:widowControl w:val="0"/>
        <w:numPr>
          <w:ilvl w:val="1"/>
          <w:numId w:val="36"/>
        </w:numPr>
        <w:tabs>
          <w:tab w:val="left" w:pos="1014"/>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Оплата за выполненные работы по заказ - наряду производится Заказчиком на основании оригинала счета путём перечисления денежных средств на расчётный счёт Исполнителя в течение 30 (тридцати) дней с момента окончания ремонтных работ, закрытия окончательного Заказ-наряда и подписания сторонами акта выполненных работ.</w:t>
      </w:r>
    </w:p>
    <w:p w:rsidR="00C30380" w:rsidRPr="00C37FBF" w:rsidRDefault="00C30380" w:rsidP="00C30380">
      <w:pPr>
        <w:widowControl w:val="0"/>
        <w:numPr>
          <w:ilvl w:val="1"/>
          <w:numId w:val="36"/>
        </w:numPr>
        <w:tabs>
          <w:tab w:val="left" w:pos="1014"/>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xml:space="preserve">Дополнительные работы (услуги) и необходимые для их выполнения запасные </w:t>
      </w:r>
      <w:r w:rsidRPr="00C37FBF">
        <w:rPr>
          <w:rFonts w:ascii="Times New Roman" w:eastAsia="Times New Roman" w:hAnsi="Times New Roman" w:cs="Times New Roman"/>
          <w:color w:val="000000"/>
          <w:sz w:val="24"/>
          <w:szCs w:val="24"/>
          <w:lang w:eastAsia="ru-RU" w:bidi="ru-RU"/>
        </w:rPr>
        <w:lastRenderedPageBreak/>
        <w:t>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C30380" w:rsidRPr="00C37FBF" w:rsidRDefault="00C30380" w:rsidP="00C30380">
      <w:pPr>
        <w:widowControl w:val="0"/>
        <w:numPr>
          <w:ilvl w:val="1"/>
          <w:numId w:val="36"/>
        </w:numPr>
        <w:tabs>
          <w:tab w:val="left" w:pos="1014"/>
        </w:tabs>
        <w:spacing w:after="0" w:line="298" w:lineRule="exact"/>
        <w:ind w:firstLine="56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Стоимость выполненных работ рассчитывается путём умножения стоимости нормо-часа, на количество нормо-часов, требуемых для выполнения работы, установленные Производителем автомобилей и стоимости использованных запасных частей и материалов. Стоимость нормо-часа, выполняемых работ по техническому обслуживанию и ремонту</w:t>
      </w:r>
    </w:p>
    <w:p w:rsidR="00C30380" w:rsidRPr="00C37FBF" w:rsidRDefault="00C30380" w:rsidP="00C30380">
      <w:pPr>
        <w:widowControl w:val="0"/>
        <w:tabs>
          <w:tab w:val="left" w:leader="underscore" w:pos="8146"/>
          <w:tab w:val="left" w:leader="underscore" w:pos="10149"/>
        </w:tabs>
        <w:spacing w:after="0" w:line="298"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устанавливается в размере, указанном в Приложении №1.</w:t>
      </w:r>
    </w:p>
    <w:p w:rsidR="00C30380" w:rsidRPr="00C37FBF" w:rsidRDefault="00C30380" w:rsidP="00C30380">
      <w:pPr>
        <w:widowControl w:val="0"/>
        <w:numPr>
          <w:ilvl w:val="1"/>
          <w:numId w:val="36"/>
        </w:numPr>
        <w:spacing w:after="0" w:line="240" w:lineRule="auto"/>
        <w:ind w:firstLine="426"/>
        <w:contextualSpacing/>
        <w:jc w:val="both"/>
        <w:rPr>
          <w:rFonts w:ascii="Times New Roman" w:eastAsia="Times New Roman"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w:t>
      </w:r>
      <w:r w:rsidRPr="00C37FBF">
        <w:rPr>
          <w:rFonts w:ascii="Times New Roman" w:eastAsia="Times New Roman" w:hAnsi="Times New Roman" w:cs="Times New Roman"/>
          <w:color w:val="000000"/>
          <w:sz w:val="24"/>
          <w:szCs w:val="24"/>
          <w:lang w:eastAsia="ru-RU" w:bidi="ru-RU"/>
        </w:rPr>
        <w:t xml:space="preserve">опубликованный открытых источниках, в сети интернет и иных общедоступных ресурсах, </w:t>
      </w:r>
      <w:r w:rsidRPr="00C37FBF">
        <w:rPr>
          <w:rFonts w:ascii="Times New Roman" w:eastAsia="Arial Unicode MS" w:hAnsi="Times New Roman" w:cs="Times New Roman"/>
          <w:color w:val="000000"/>
          <w:sz w:val="24"/>
          <w:szCs w:val="24"/>
          <w:lang w:eastAsia="ru-RU" w:bidi="ru-RU"/>
        </w:rPr>
        <w:t>за вычетом скидки _______%.</w:t>
      </w:r>
    </w:p>
    <w:p w:rsidR="00C30380" w:rsidRPr="00C37FBF" w:rsidRDefault="00C30380" w:rsidP="00C30380">
      <w:pPr>
        <w:widowControl w:val="0"/>
        <w:numPr>
          <w:ilvl w:val="1"/>
          <w:numId w:val="36"/>
        </w:numPr>
        <w:tabs>
          <w:tab w:val="left" w:pos="969"/>
        </w:tabs>
        <w:spacing w:after="0" w:line="298" w:lineRule="exact"/>
        <w:ind w:firstLine="5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Моментом окончания ремонта считается дата закрытия окончательного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30380" w:rsidRPr="00C37FBF" w:rsidRDefault="00C30380" w:rsidP="007803DD">
      <w:pPr>
        <w:widowControl w:val="0"/>
        <w:numPr>
          <w:ilvl w:val="1"/>
          <w:numId w:val="36"/>
        </w:numPr>
        <w:tabs>
          <w:tab w:val="left" w:pos="1002"/>
        </w:tabs>
        <w:spacing w:after="0" w:line="298" w:lineRule="exact"/>
        <w:ind w:firstLine="5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30380" w:rsidRPr="00C37FBF" w:rsidRDefault="00C30380" w:rsidP="00C30380">
      <w:pPr>
        <w:widowControl w:val="0"/>
        <w:numPr>
          <w:ilvl w:val="1"/>
          <w:numId w:val="36"/>
        </w:numPr>
        <w:tabs>
          <w:tab w:val="left" w:pos="1032"/>
        </w:tabs>
        <w:spacing w:after="0" w:line="298" w:lineRule="exact"/>
        <w:ind w:firstLine="5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Стороны установили, что общая стоимость выполняемых работ, по</w:t>
      </w:r>
    </w:p>
    <w:p w:rsidR="00C30380" w:rsidRPr="00C37FBF" w:rsidRDefault="00C30380" w:rsidP="007803DD">
      <w:pPr>
        <w:widowControl w:val="0"/>
        <w:tabs>
          <w:tab w:val="left" w:leader="underscore" w:pos="8146"/>
          <w:tab w:val="left" w:leader="underscore" w:pos="9174"/>
        </w:tabs>
        <w:spacing w:after="0" w:line="298" w:lineRule="exact"/>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настоящему Договору (предельная цена договора) не превысит</w:t>
      </w:r>
      <w:r w:rsidRPr="00C37FBF">
        <w:rPr>
          <w:rFonts w:ascii="Times New Roman" w:eastAsia="Times New Roman" w:hAnsi="Times New Roman" w:cs="Times New Roman"/>
          <w:color w:val="000000"/>
          <w:sz w:val="24"/>
          <w:szCs w:val="24"/>
          <w:lang w:eastAsia="ru-RU" w:bidi="ru-RU"/>
        </w:rPr>
        <w:tab/>
        <w:t>(</w:t>
      </w:r>
      <w:r w:rsidRPr="00C37FBF">
        <w:rPr>
          <w:rFonts w:ascii="Times New Roman" w:eastAsia="Times New Roman" w:hAnsi="Times New Roman" w:cs="Times New Roman"/>
          <w:color w:val="000000"/>
          <w:sz w:val="24"/>
          <w:szCs w:val="24"/>
          <w:lang w:eastAsia="ru-RU" w:bidi="ru-RU"/>
        </w:rPr>
        <w:tab/>
        <w:t>) рублей</w:t>
      </w:r>
      <w:r w:rsidR="007803DD" w:rsidRPr="00C37FBF">
        <w:rPr>
          <w:rFonts w:ascii="Times New Roman" w:eastAsia="Times New Roman" w:hAnsi="Times New Roman" w:cs="Times New Roman"/>
          <w:color w:val="000000"/>
          <w:sz w:val="24"/>
          <w:szCs w:val="24"/>
          <w:lang w:eastAsia="ru-RU" w:bidi="ru-RU"/>
        </w:rPr>
        <w:t xml:space="preserve"> __</w:t>
      </w:r>
      <w:r w:rsidRPr="00C37FBF">
        <w:rPr>
          <w:rFonts w:ascii="Times New Roman" w:eastAsia="Times New Roman" w:hAnsi="Times New Roman" w:cs="Times New Roman"/>
          <w:color w:val="000000"/>
          <w:sz w:val="24"/>
          <w:szCs w:val="24"/>
          <w:lang w:eastAsia="ru-RU" w:bidi="ru-RU"/>
        </w:rPr>
        <w:t xml:space="preserve"> копеек. По настоящему Договору у Заказчика не возникает обязанности заказывать</w:t>
      </w:r>
      <w:r w:rsidR="007803DD" w:rsidRPr="00C37FBF">
        <w:rPr>
          <w:rFonts w:ascii="Times New Roman" w:eastAsia="Times New Roman" w:hAnsi="Times New Roman" w:cs="Times New Roman"/>
          <w:color w:val="000000"/>
          <w:sz w:val="24"/>
          <w:szCs w:val="24"/>
          <w:lang w:eastAsia="ru-RU" w:bidi="ru-RU"/>
        </w:rPr>
        <w:t xml:space="preserve"> </w:t>
      </w:r>
      <w:r w:rsidRPr="00C37FBF">
        <w:rPr>
          <w:rFonts w:ascii="Times New Roman" w:eastAsia="Times New Roman" w:hAnsi="Times New Roman" w:cs="Times New Roman"/>
          <w:color w:val="000000"/>
          <w:sz w:val="24"/>
          <w:szCs w:val="24"/>
          <w:lang w:eastAsia="ru-RU" w:bidi="ru-RU"/>
        </w:rPr>
        <w:t>Работы на всю указанную сумму.</w:t>
      </w:r>
    </w:p>
    <w:p w:rsidR="00C30380" w:rsidRPr="00C37FBF" w:rsidRDefault="00C30380" w:rsidP="007803DD">
      <w:pPr>
        <w:widowControl w:val="0"/>
        <w:numPr>
          <w:ilvl w:val="1"/>
          <w:numId w:val="36"/>
        </w:numPr>
        <w:tabs>
          <w:tab w:val="left" w:pos="993"/>
        </w:tabs>
        <w:spacing w:after="0" w:line="298" w:lineRule="exact"/>
        <w:ind w:firstLine="5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По денежным обязательствам Сторон, возникающим при расчётах по настоящему Договору, проценты за пользование денежными средствами, предусмотренные ст. 317.1. ГК РФ, Сторонами не начисляются и не уплачиваются.</w:t>
      </w:r>
    </w:p>
    <w:p w:rsidR="00C30380" w:rsidRPr="00C37FBF" w:rsidRDefault="00C30380" w:rsidP="00C30380">
      <w:pPr>
        <w:widowControl w:val="0"/>
        <w:numPr>
          <w:ilvl w:val="1"/>
          <w:numId w:val="36"/>
        </w:numPr>
        <w:suppressAutoHyphens/>
        <w:spacing w:after="0" w:line="240" w:lineRule="auto"/>
        <w:ind w:firstLine="709"/>
        <w:jc w:val="both"/>
        <w:rPr>
          <w:rFonts w:ascii="Times New Roman" w:eastAsia="Times New Roman" w:hAnsi="Times New Roman" w:cs="Times New Roman"/>
          <w:sz w:val="24"/>
          <w:szCs w:val="24"/>
        </w:rPr>
      </w:pPr>
      <w:r w:rsidRPr="00C37FBF">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объёма выполняемых работ, на основании дополнительного соглашения, подписываемого сторонами</w:t>
      </w:r>
      <w:r w:rsidRPr="00C37FBF">
        <w:rPr>
          <w:rFonts w:ascii="Times New Roman" w:eastAsia="Times New Roman" w:hAnsi="Times New Roman" w:cs="Times New Roman"/>
          <w:color w:val="000000"/>
          <w:sz w:val="24"/>
          <w:szCs w:val="24"/>
          <w:lang w:eastAsia="ar-SA"/>
        </w:rPr>
        <w:t>, не более чем на 20% от суммы</w:t>
      </w:r>
      <w:r w:rsidRPr="00C37FBF">
        <w:rPr>
          <w:rFonts w:ascii="Times New Roman" w:eastAsia="Times New Roman" w:hAnsi="Times New Roman" w:cs="Times New Roman"/>
          <w:sz w:val="24"/>
          <w:szCs w:val="24"/>
          <w:lang w:eastAsia="ar-SA"/>
        </w:rPr>
        <w:t xml:space="preserve"> настоящего договора.</w:t>
      </w:r>
    </w:p>
    <w:p w:rsidR="00C30380" w:rsidRPr="00C37FBF" w:rsidRDefault="00C30380" w:rsidP="00C30380">
      <w:pPr>
        <w:widowControl w:val="0"/>
        <w:spacing w:after="0" w:line="240" w:lineRule="auto"/>
        <w:ind w:left="720"/>
        <w:contextualSpacing/>
        <w:rPr>
          <w:rFonts w:ascii="Times New Roman" w:eastAsia="Times New Roman" w:hAnsi="Times New Roman" w:cs="Times New Roman"/>
          <w:color w:val="000000"/>
          <w:sz w:val="24"/>
          <w:szCs w:val="24"/>
          <w:lang w:eastAsia="ru-RU" w:bidi="ru-RU"/>
        </w:rPr>
      </w:pPr>
    </w:p>
    <w:p w:rsidR="00C30380" w:rsidRPr="00C37FBF" w:rsidRDefault="00C30380" w:rsidP="00C30380">
      <w:pPr>
        <w:keepNext/>
        <w:keepLines/>
        <w:widowControl w:val="0"/>
        <w:numPr>
          <w:ilvl w:val="0"/>
          <w:numId w:val="36"/>
        </w:numPr>
        <w:tabs>
          <w:tab w:val="left" w:pos="1249"/>
        </w:tabs>
        <w:spacing w:after="0" w:line="298" w:lineRule="exact"/>
        <w:ind w:left="900"/>
        <w:jc w:val="both"/>
        <w:outlineLvl w:val="1"/>
        <w:rPr>
          <w:rFonts w:ascii="Times New Roman" w:eastAsia="Times New Roman" w:hAnsi="Times New Roman" w:cs="Times New Roman"/>
          <w:b/>
          <w:bCs/>
          <w:color w:val="000000"/>
          <w:sz w:val="24"/>
          <w:szCs w:val="24"/>
          <w:lang w:eastAsia="ru-RU" w:bidi="ru-RU"/>
        </w:rPr>
      </w:pPr>
      <w:bookmarkStart w:id="121" w:name="bookmark6"/>
      <w:r w:rsidRPr="00C37FBF">
        <w:rPr>
          <w:rFonts w:ascii="Times New Roman" w:eastAsia="Times New Roman" w:hAnsi="Times New Roman" w:cs="Times New Roman"/>
          <w:b/>
          <w:bCs/>
          <w:color w:val="000000"/>
          <w:sz w:val="24"/>
          <w:szCs w:val="24"/>
          <w:lang w:eastAsia="ru-RU" w:bidi="ru-RU"/>
        </w:rPr>
        <w:t>Ответственность Сторон.</w:t>
      </w:r>
      <w:bookmarkEnd w:id="121"/>
    </w:p>
    <w:p w:rsidR="00C30380" w:rsidRPr="00C37FBF" w:rsidRDefault="00C30380" w:rsidP="00C30380">
      <w:pPr>
        <w:widowControl w:val="0"/>
        <w:numPr>
          <w:ilvl w:val="1"/>
          <w:numId w:val="36"/>
        </w:numPr>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xml:space="preserve"> В случае нарушения Заказчиком сроков оплаты, предусмотренных п. 3.2. настоящего Договора, Заказчик уплачивает Исполнителю неустойку из расчёта 1/365 действующей ключевой ставки ЦБ РФ от суммы, просроченной к оплате за каждый день просрочки, начиная со дня предъявления Исполнителем письменного требования о взыскании неустойки.</w:t>
      </w:r>
    </w:p>
    <w:p w:rsidR="00C30380" w:rsidRPr="00C37FBF" w:rsidRDefault="00C30380" w:rsidP="00C30380">
      <w:pPr>
        <w:widowControl w:val="0"/>
        <w:numPr>
          <w:ilvl w:val="1"/>
          <w:numId w:val="36"/>
        </w:numPr>
        <w:tabs>
          <w:tab w:val="left" w:pos="922"/>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 по которому было допущено нарушение, за каждый день просрочки.</w:t>
      </w:r>
    </w:p>
    <w:p w:rsidR="00C30380" w:rsidRPr="00C37FBF" w:rsidRDefault="00C30380" w:rsidP="00C30380">
      <w:pPr>
        <w:widowControl w:val="0"/>
        <w:numPr>
          <w:ilvl w:val="1"/>
          <w:numId w:val="36"/>
        </w:numPr>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30380" w:rsidRPr="00C37FBF" w:rsidRDefault="00C30380" w:rsidP="00C30380">
      <w:pPr>
        <w:widowControl w:val="0"/>
        <w:numPr>
          <w:ilvl w:val="1"/>
          <w:numId w:val="36"/>
        </w:numPr>
        <w:tabs>
          <w:tab w:val="left" w:pos="922"/>
        </w:tabs>
        <w:spacing w:after="27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 xml:space="preserve">При наступлении указанных в п. 4.2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w:t>
      </w:r>
      <w:r w:rsidRPr="00C37FBF">
        <w:rPr>
          <w:rFonts w:ascii="Times New Roman" w:eastAsia="Times New Roman" w:hAnsi="Times New Roman" w:cs="Times New Roman"/>
          <w:color w:val="000000"/>
          <w:sz w:val="24"/>
          <w:szCs w:val="24"/>
          <w:lang w:eastAsia="ru-RU" w:bidi="ru-RU"/>
        </w:rPr>
        <w:lastRenderedPageBreak/>
        <w:t>Стороной своих обязательств по настоящему Договору.</w:t>
      </w:r>
    </w:p>
    <w:p w:rsidR="00C30380" w:rsidRPr="00C37FBF" w:rsidRDefault="00C30380" w:rsidP="00C30380">
      <w:pPr>
        <w:keepNext/>
        <w:keepLines/>
        <w:widowControl w:val="0"/>
        <w:numPr>
          <w:ilvl w:val="0"/>
          <w:numId w:val="36"/>
        </w:numPr>
        <w:tabs>
          <w:tab w:val="left" w:pos="1249"/>
        </w:tabs>
        <w:spacing w:after="0" w:line="260" w:lineRule="exact"/>
        <w:ind w:left="900"/>
        <w:jc w:val="both"/>
        <w:outlineLvl w:val="1"/>
        <w:rPr>
          <w:rFonts w:ascii="Times New Roman" w:eastAsia="Times New Roman" w:hAnsi="Times New Roman" w:cs="Times New Roman"/>
          <w:b/>
          <w:bCs/>
          <w:color w:val="000000"/>
          <w:sz w:val="24"/>
          <w:szCs w:val="24"/>
          <w:lang w:eastAsia="ru-RU" w:bidi="ru-RU"/>
        </w:rPr>
      </w:pPr>
      <w:bookmarkStart w:id="122" w:name="bookmark7"/>
      <w:r w:rsidRPr="00C37FBF">
        <w:rPr>
          <w:rFonts w:ascii="Times New Roman" w:eastAsia="Times New Roman" w:hAnsi="Times New Roman" w:cs="Times New Roman"/>
          <w:b/>
          <w:bCs/>
          <w:color w:val="000000"/>
          <w:sz w:val="24"/>
          <w:szCs w:val="24"/>
          <w:lang w:eastAsia="ru-RU" w:bidi="ru-RU"/>
        </w:rPr>
        <w:t>Порядок разрешения споров.</w:t>
      </w:r>
      <w:bookmarkEnd w:id="122"/>
    </w:p>
    <w:p w:rsidR="00C30380" w:rsidRPr="00C37FBF" w:rsidRDefault="00C30380" w:rsidP="00C30380">
      <w:pPr>
        <w:widowControl w:val="0"/>
        <w:numPr>
          <w:ilvl w:val="1"/>
          <w:numId w:val="36"/>
        </w:numPr>
        <w:tabs>
          <w:tab w:val="left" w:pos="922"/>
        </w:tabs>
        <w:spacing w:after="64" w:line="302"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Все споры, возникающие между Сторонами в ходе выполнения обязательств по настоящему Договору, разрешаются путём переговоров.</w:t>
      </w:r>
    </w:p>
    <w:p w:rsidR="00C30380" w:rsidRPr="00C37FBF" w:rsidRDefault="00C30380" w:rsidP="006327C6">
      <w:pPr>
        <w:widowControl w:val="0"/>
        <w:numPr>
          <w:ilvl w:val="1"/>
          <w:numId w:val="36"/>
        </w:numPr>
        <w:tabs>
          <w:tab w:val="left" w:pos="922"/>
        </w:tabs>
        <w:spacing w:after="24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 случае не достижения согласия между Сторонами, спор рассматривается в Арбитражном суде Республики Башкортостан.</w:t>
      </w:r>
    </w:p>
    <w:p w:rsidR="00C30380" w:rsidRPr="00C37FBF" w:rsidRDefault="00C30380" w:rsidP="00C30380">
      <w:pPr>
        <w:keepNext/>
        <w:keepLines/>
        <w:widowControl w:val="0"/>
        <w:numPr>
          <w:ilvl w:val="0"/>
          <w:numId w:val="36"/>
        </w:numPr>
        <w:tabs>
          <w:tab w:val="left" w:pos="1249"/>
        </w:tabs>
        <w:spacing w:after="0" w:line="293" w:lineRule="exact"/>
        <w:ind w:left="900"/>
        <w:jc w:val="both"/>
        <w:outlineLvl w:val="1"/>
        <w:rPr>
          <w:rFonts w:ascii="Times New Roman" w:eastAsia="Times New Roman" w:hAnsi="Times New Roman" w:cs="Times New Roman"/>
          <w:b/>
          <w:bCs/>
          <w:color w:val="000000"/>
          <w:sz w:val="24"/>
          <w:szCs w:val="24"/>
          <w:lang w:eastAsia="ru-RU" w:bidi="ru-RU"/>
        </w:rPr>
      </w:pPr>
      <w:bookmarkStart w:id="123" w:name="bookmark8"/>
      <w:r w:rsidRPr="00C37FBF">
        <w:rPr>
          <w:rFonts w:ascii="Times New Roman" w:eastAsia="Times New Roman" w:hAnsi="Times New Roman" w:cs="Times New Roman"/>
          <w:b/>
          <w:bCs/>
          <w:color w:val="000000"/>
          <w:sz w:val="24"/>
          <w:szCs w:val="24"/>
          <w:lang w:eastAsia="ru-RU" w:bidi="ru-RU"/>
        </w:rPr>
        <w:t>Сроки действия Договора.</w:t>
      </w:r>
      <w:bookmarkEnd w:id="123"/>
    </w:p>
    <w:p w:rsidR="00C30380" w:rsidRPr="00C37FBF" w:rsidRDefault="00C30380" w:rsidP="00C30380">
      <w:pPr>
        <w:widowControl w:val="0"/>
        <w:numPr>
          <w:ilvl w:val="1"/>
          <w:numId w:val="36"/>
        </w:numPr>
        <w:tabs>
          <w:tab w:val="left" w:pos="922"/>
        </w:tabs>
        <w:spacing w:after="0" w:line="293"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Настоящий Договор вступает в силу с момента его подписания Сторонами и действует 12 месяцев.</w:t>
      </w:r>
    </w:p>
    <w:p w:rsidR="00C30380" w:rsidRPr="00C37FBF" w:rsidRDefault="00C30380" w:rsidP="00C30380">
      <w:pPr>
        <w:widowControl w:val="0"/>
        <w:numPr>
          <w:ilvl w:val="1"/>
          <w:numId w:val="36"/>
        </w:numPr>
        <w:tabs>
          <w:tab w:val="left" w:pos="877"/>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30380" w:rsidRPr="00C37FBF" w:rsidRDefault="00C30380" w:rsidP="00C30380">
      <w:pPr>
        <w:widowControl w:val="0"/>
        <w:numPr>
          <w:ilvl w:val="1"/>
          <w:numId w:val="36"/>
        </w:numPr>
        <w:tabs>
          <w:tab w:val="left" w:pos="877"/>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 случае расторжения настоящего Договора, Стороны в срок, не превышающий 30 (тридцати) дней, производят полные взаиморасчёты.</w:t>
      </w:r>
    </w:p>
    <w:p w:rsidR="00C30380" w:rsidRPr="00C37FBF" w:rsidRDefault="00C30380" w:rsidP="00C30380">
      <w:pPr>
        <w:widowControl w:val="0"/>
        <w:tabs>
          <w:tab w:val="left" w:pos="877"/>
        </w:tabs>
        <w:spacing w:after="0" w:line="298" w:lineRule="exact"/>
        <w:ind w:left="400"/>
        <w:jc w:val="both"/>
        <w:rPr>
          <w:rFonts w:ascii="Times New Roman" w:eastAsia="Times New Roman" w:hAnsi="Times New Roman" w:cs="Times New Roman"/>
          <w:color w:val="000000"/>
          <w:sz w:val="24"/>
          <w:szCs w:val="24"/>
          <w:lang w:eastAsia="ru-RU" w:bidi="ru-RU"/>
        </w:rPr>
      </w:pPr>
    </w:p>
    <w:p w:rsidR="00C30380" w:rsidRPr="00C37FBF" w:rsidRDefault="00C30380" w:rsidP="007803DD">
      <w:pPr>
        <w:keepNext/>
        <w:keepLines/>
        <w:widowControl w:val="0"/>
        <w:numPr>
          <w:ilvl w:val="0"/>
          <w:numId w:val="36"/>
        </w:numPr>
        <w:spacing w:after="240" w:line="298" w:lineRule="exact"/>
        <w:ind w:left="993"/>
        <w:outlineLvl w:val="1"/>
        <w:rPr>
          <w:rFonts w:ascii="Times New Roman" w:eastAsia="Times New Roman" w:hAnsi="Times New Roman" w:cs="Times New Roman"/>
          <w:b/>
          <w:bCs/>
          <w:color w:val="000000"/>
          <w:sz w:val="24"/>
          <w:szCs w:val="24"/>
          <w:lang w:eastAsia="ru-RU" w:bidi="ru-RU"/>
        </w:rPr>
      </w:pPr>
      <w:bookmarkStart w:id="124" w:name="bookmark9"/>
      <w:r w:rsidRPr="00C37FBF">
        <w:rPr>
          <w:rFonts w:ascii="Times New Roman" w:eastAsia="Times New Roman" w:hAnsi="Times New Roman" w:cs="Times New Roman"/>
          <w:b/>
          <w:bCs/>
          <w:color w:val="000000"/>
          <w:sz w:val="24"/>
          <w:szCs w:val="24"/>
          <w:lang w:eastAsia="ru-RU" w:bidi="ru-RU"/>
        </w:rPr>
        <w:t>Антикоррупционная оговорка</w:t>
      </w:r>
      <w:bookmarkEnd w:id="124"/>
    </w:p>
    <w:p w:rsidR="00C30380" w:rsidRPr="00C37FBF" w:rsidRDefault="00C30380" w:rsidP="00C30380">
      <w:pPr>
        <w:widowControl w:val="0"/>
        <w:spacing w:after="0" w:line="240" w:lineRule="auto"/>
        <w:ind w:firstLine="426"/>
        <w:contextualSpacing/>
        <w:jc w:val="both"/>
        <w:rPr>
          <w:rFonts w:ascii="Times New Roman" w:eastAsia="Arial Unicode MS" w:hAnsi="Times New Roman" w:cs="Times New Roman"/>
          <w:color w:val="000000"/>
          <w:sz w:val="24"/>
          <w:szCs w:val="24"/>
          <w:lang w:eastAsia="ru-RU" w:bidi="ru-RU"/>
        </w:rPr>
      </w:pPr>
      <w:bookmarkStart w:id="125" w:name="bookmark10"/>
      <w:r w:rsidRPr="00C37FBF">
        <w:rPr>
          <w:rFonts w:ascii="Times New Roman" w:eastAsia="Arial Unicode MS" w:hAnsi="Times New Roman" w:cs="Times New Roman"/>
          <w:color w:val="000000"/>
          <w:sz w:val="24"/>
          <w:szCs w:val="24"/>
          <w:lang w:eastAsia="ru-RU" w:bidi="ru-RU"/>
        </w:rPr>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0380" w:rsidRPr="00C37FBF" w:rsidRDefault="00C30380" w:rsidP="00C30380">
      <w:pPr>
        <w:widowControl w:val="0"/>
        <w:spacing w:after="0" w:line="240" w:lineRule="auto"/>
        <w:ind w:firstLine="426"/>
        <w:contextualSpacing/>
        <w:jc w:val="both"/>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C30380" w:rsidRPr="00C37FBF" w:rsidRDefault="00C30380" w:rsidP="00C30380">
      <w:pPr>
        <w:widowControl w:val="0"/>
        <w:spacing w:after="0" w:line="240" w:lineRule="auto"/>
        <w:ind w:firstLine="426"/>
        <w:contextualSpacing/>
        <w:jc w:val="both"/>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7.3.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путём.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 Это подтверждение должно быть направлено в течение десяти рабочих дней с даты направления письменного уведомления.</w:t>
      </w:r>
    </w:p>
    <w:p w:rsidR="00C30380" w:rsidRPr="00C37FBF" w:rsidRDefault="00C30380" w:rsidP="00C30380">
      <w:pPr>
        <w:widowControl w:val="0"/>
        <w:spacing w:after="0" w:line="240" w:lineRule="auto"/>
        <w:ind w:firstLine="426"/>
        <w:contextualSpacing/>
        <w:jc w:val="both"/>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 xml:space="preserve">7.4   В случае нарушения одной Стороной обязательств воздерживаться от запрещённых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произойдёт,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w:t>
      </w:r>
      <w:r w:rsidRPr="00C37FBF">
        <w:rPr>
          <w:rFonts w:ascii="Times New Roman" w:eastAsia="Arial Unicode MS" w:hAnsi="Times New Roman" w:cs="Times New Roman"/>
          <w:color w:val="000000"/>
          <w:sz w:val="24"/>
          <w:szCs w:val="24"/>
          <w:lang w:eastAsia="ru-RU" w:bidi="ru-RU"/>
        </w:rPr>
        <w:lastRenderedPageBreak/>
        <w:t>вправе требовать возмещения реального ущерба, возникшего в результате такого расторжения.</w:t>
      </w:r>
    </w:p>
    <w:p w:rsidR="00C30380" w:rsidRPr="00C37FBF" w:rsidRDefault="00C30380" w:rsidP="00C30380">
      <w:pPr>
        <w:widowControl w:val="0"/>
        <w:spacing w:after="0" w:line="240" w:lineRule="auto"/>
        <w:ind w:left="720"/>
        <w:contextualSpacing/>
        <w:rPr>
          <w:rFonts w:ascii="Arial Unicode MS" w:eastAsia="Arial Unicode MS" w:hAnsi="Arial Unicode MS" w:cs="Arial Unicode MS"/>
          <w:color w:val="000000"/>
          <w:sz w:val="24"/>
          <w:szCs w:val="24"/>
          <w:lang w:eastAsia="ru-RU" w:bidi="ru-RU"/>
        </w:rPr>
      </w:pPr>
    </w:p>
    <w:p w:rsidR="00C30380" w:rsidRPr="00C37FBF" w:rsidRDefault="00C30380" w:rsidP="007803DD">
      <w:pPr>
        <w:keepNext/>
        <w:keepLines/>
        <w:widowControl w:val="0"/>
        <w:numPr>
          <w:ilvl w:val="0"/>
          <w:numId w:val="36"/>
        </w:numPr>
        <w:spacing w:after="0" w:line="298" w:lineRule="exact"/>
        <w:ind w:left="993"/>
        <w:outlineLvl w:val="1"/>
        <w:rPr>
          <w:rFonts w:ascii="Times New Roman" w:eastAsia="Times New Roman" w:hAnsi="Times New Roman" w:cs="Times New Roman"/>
          <w:b/>
          <w:bCs/>
          <w:color w:val="000000"/>
          <w:sz w:val="24"/>
          <w:szCs w:val="24"/>
          <w:lang w:eastAsia="ru-RU" w:bidi="ru-RU"/>
        </w:rPr>
      </w:pPr>
      <w:r w:rsidRPr="00C37FBF">
        <w:rPr>
          <w:rFonts w:ascii="Times New Roman" w:eastAsia="Times New Roman" w:hAnsi="Times New Roman" w:cs="Times New Roman"/>
          <w:b/>
          <w:bCs/>
          <w:color w:val="000000"/>
          <w:sz w:val="24"/>
          <w:szCs w:val="24"/>
          <w:lang w:eastAsia="ru-RU" w:bidi="ru-RU"/>
        </w:rPr>
        <w:t>Прочие условия.</w:t>
      </w:r>
      <w:bookmarkEnd w:id="125"/>
    </w:p>
    <w:p w:rsidR="00C30380" w:rsidRPr="00C37FBF" w:rsidRDefault="00C30380" w:rsidP="00C30380">
      <w:pPr>
        <w:widowControl w:val="0"/>
        <w:numPr>
          <w:ilvl w:val="1"/>
          <w:numId w:val="36"/>
        </w:numPr>
        <w:tabs>
          <w:tab w:val="left" w:pos="877"/>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Договор составлен в двух экземплярах, имеющих равную юридическую силу, по одному экземпляру для каждой из Сторон.</w:t>
      </w:r>
    </w:p>
    <w:p w:rsidR="00C30380" w:rsidRPr="00C37FBF" w:rsidRDefault="00C30380" w:rsidP="00C30380">
      <w:pPr>
        <w:widowControl w:val="0"/>
        <w:numPr>
          <w:ilvl w:val="1"/>
          <w:numId w:val="36"/>
        </w:numPr>
        <w:tabs>
          <w:tab w:val="left" w:pos="877"/>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 период исполнения обязательств по настоящему Договору, в случае увеличения или уменьшения Заказчиком объёмов выполняемых работ относительно указанных в, стоимость договора может быть скорректирована не более, чем в пределах 30 процентов от суммы Договора. Изменение цены и объёмов работ стороны оформляют дополнительным соглашением к настоящему Договору.</w:t>
      </w:r>
    </w:p>
    <w:p w:rsidR="00C30380" w:rsidRPr="00C37FBF" w:rsidRDefault="00C30380" w:rsidP="00C30380">
      <w:pPr>
        <w:widowControl w:val="0"/>
        <w:numPr>
          <w:ilvl w:val="1"/>
          <w:numId w:val="36"/>
        </w:numPr>
        <w:tabs>
          <w:tab w:val="left" w:pos="877"/>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Все изменения и дополнения к настоящему Договору оформляются в виде дополнительных соглашений и являются его неотъемлемой частью.</w:t>
      </w:r>
    </w:p>
    <w:p w:rsidR="00C30380" w:rsidRPr="00C37FBF" w:rsidRDefault="00C30380" w:rsidP="00C30380">
      <w:pPr>
        <w:widowControl w:val="0"/>
        <w:numPr>
          <w:ilvl w:val="1"/>
          <w:numId w:val="36"/>
        </w:numPr>
        <w:tabs>
          <w:tab w:val="left" w:pos="895"/>
        </w:tabs>
        <w:spacing w:after="0" w:line="298" w:lineRule="exact"/>
        <w:ind w:firstLine="400"/>
        <w:jc w:val="both"/>
        <w:rPr>
          <w:rFonts w:ascii="Times New Roman" w:eastAsia="Times New Roman" w:hAnsi="Times New Roman" w:cs="Times New Roman"/>
          <w:color w:val="000000"/>
          <w:sz w:val="24"/>
          <w:szCs w:val="24"/>
          <w:lang w:eastAsia="ru-RU" w:bidi="ru-RU"/>
        </w:rPr>
      </w:pPr>
      <w:r w:rsidRPr="00C37FBF">
        <w:rPr>
          <w:rFonts w:ascii="Times New Roman" w:eastAsia="Times New Roman" w:hAnsi="Times New Roman" w:cs="Times New Roman"/>
          <w:color w:val="000000"/>
          <w:sz w:val="24"/>
          <w:szCs w:val="24"/>
          <w:lang w:eastAsia="ru-RU" w:bidi="ru-RU"/>
        </w:rPr>
        <w:t>Приложение №1 «Расчёт стоимости одного норма-часа работ»</w:t>
      </w:r>
    </w:p>
    <w:p w:rsidR="007803DD" w:rsidRPr="00C37FBF" w:rsidRDefault="007803DD" w:rsidP="007803DD">
      <w:pPr>
        <w:widowControl w:val="0"/>
        <w:tabs>
          <w:tab w:val="left" w:pos="895"/>
        </w:tabs>
        <w:spacing w:after="0" w:line="298" w:lineRule="exact"/>
        <w:ind w:left="400"/>
        <w:jc w:val="both"/>
        <w:rPr>
          <w:rFonts w:ascii="Times New Roman" w:eastAsia="Times New Roman" w:hAnsi="Times New Roman" w:cs="Times New Roman"/>
          <w:color w:val="000000"/>
          <w:sz w:val="24"/>
          <w:szCs w:val="24"/>
          <w:lang w:eastAsia="ru-RU" w:bidi="ru-RU"/>
        </w:rPr>
      </w:pPr>
    </w:p>
    <w:p w:rsidR="00C30380" w:rsidRPr="00C37FBF" w:rsidRDefault="00C30380" w:rsidP="007803DD">
      <w:pPr>
        <w:keepNext/>
        <w:keepLines/>
        <w:widowControl w:val="0"/>
        <w:numPr>
          <w:ilvl w:val="0"/>
          <w:numId w:val="36"/>
        </w:numPr>
        <w:tabs>
          <w:tab w:val="left" w:pos="284"/>
        </w:tabs>
        <w:spacing w:after="252" w:line="260" w:lineRule="exact"/>
        <w:jc w:val="both"/>
        <w:outlineLvl w:val="1"/>
        <w:rPr>
          <w:rFonts w:ascii="Times New Roman" w:eastAsia="Times New Roman" w:hAnsi="Times New Roman" w:cs="Times New Roman"/>
          <w:b/>
          <w:bCs/>
          <w:color w:val="000000"/>
          <w:sz w:val="24"/>
          <w:szCs w:val="24"/>
          <w:lang w:eastAsia="ru-RU" w:bidi="ru-RU"/>
        </w:rPr>
      </w:pPr>
      <w:bookmarkStart w:id="126" w:name="bookmark11"/>
      <w:r w:rsidRPr="00C37FBF">
        <w:rPr>
          <w:rFonts w:ascii="Times New Roman" w:eastAsia="Times New Roman" w:hAnsi="Times New Roman" w:cs="Times New Roman"/>
          <w:b/>
          <w:bCs/>
          <w:color w:val="000000"/>
          <w:sz w:val="24"/>
          <w:szCs w:val="24"/>
          <w:lang w:eastAsia="ru-RU" w:bidi="ru-RU"/>
        </w:rPr>
        <w:t>Юридические адреса, реквизиты и подписи Сторон.</w:t>
      </w:r>
      <w:bookmarkEnd w:id="126"/>
    </w:p>
    <w:p w:rsidR="00C30380" w:rsidRPr="00C37FBF" w:rsidRDefault="00C30380" w:rsidP="00C30380">
      <w:pPr>
        <w:keepNext/>
        <w:keepLines/>
        <w:widowControl w:val="0"/>
        <w:tabs>
          <w:tab w:val="left" w:pos="5208"/>
          <w:tab w:val="left" w:leader="underscore" w:pos="7382"/>
        </w:tabs>
        <w:spacing w:after="0" w:line="293" w:lineRule="exact"/>
        <w:jc w:val="both"/>
        <w:outlineLvl w:val="1"/>
        <w:rPr>
          <w:rFonts w:ascii="Times New Roman" w:eastAsia="Times New Roman" w:hAnsi="Times New Roman" w:cs="Times New Roman"/>
          <w:b/>
          <w:bCs/>
          <w:color w:val="000000"/>
          <w:sz w:val="24"/>
          <w:szCs w:val="24"/>
          <w:lang w:eastAsia="ru-RU" w:bidi="ru-RU"/>
        </w:rPr>
      </w:pPr>
      <w:bookmarkStart w:id="127" w:name="bookmark12"/>
      <w:r w:rsidRPr="00C37FBF">
        <w:rPr>
          <w:rFonts w:ascii="Times New Roman" w:eastAsia="Times New Roman" w:hAnsi="Times New Roman" w:cs="Times New Roman"/>
          <w:b/>
          <w:bCs/>
          <w:color w:val="000000"/>
          <w:sz w:val="24"/>
          <w:szCs w:val="24"/>
          <w:lang w:eastAsia="ru-RU" w:bidi="ru-RU"/>
        </w:rPr>
        <w:t xml:space="preserve">Заказчик: </w:t>
      </w:r>
      <w:r w:rsidRPr="00C37FBF">
        <w:rPr>
          <w:rFonts w:ascii="Times New Roman" w:eastAsia="Times New Roman" w:hAnsi="Times New Roman" w:cs="Times New Roman"/>
          <w:b/>
          <w:bCs/>
          <w:color w:val="000000"/>
          <w:sz w:val="24"/>
          <w:szCs w:val="24"/>
          <w:lang w:eastAsia="ru-RU" w:bidi="ru-RU"/>
        </w:rPr>
        <w:tab/>
        <w:t>Исполнитель:</w:t>
      </w:r>
    </w:p>
    <w:p w:rsidR="00C30380" w:rsidRPr="00C37FBF" w:rsidRDefault="00C30380" w:rsidP="00C30380">
      <w:pPr>
        <w:keepNext/>
        <w:keepLines/>
        <w:widowControl w:val="0"/>
        <w:tabs>
          <w:tab w:val="left" w:pos="5208"/>
          <w:tab w:val="left" w:leader="underscore" w:pos="7382"/>
        </w:tabs>
        <w:spacing w:after="0" w:line="293" w:lineRule="exact"/>
        <w:jc w:val="both"/>
        <w:outlineLvl w:val="1"/>
        <w:rPr>
          <w:rFonts w:ascii="Times New Roman" w:eastAsia="Times New Roman" w:hAnsi="Times New Roman" w:cs="Times New Roman"/>
          <w:b/>
          <w:bCs/>
          <w:color w:val="000000"/>
          <w:sz w:val="24"/>
          <w:szCs w:val="24"/>
          <w:lang w:eastAsia="ru-RU" w:bidi="ru-RU"/>
        </w:rPr>
      </w:pPr>
      <w:r w:rsidRPr="00C37FBF">
        <w:rPr>
          <w:rFonts w:ascii="Times New Roman" w:eastAsia="Times New Roman" w:hAnsi="Times New Roman" w:cs="Times New Roman"/>
          <w:b/>
          <w:bCs/>
          <w:color w:val="000000"/>
          <w:sz w:val="24"/>
          <w:szCs w:val="24"/>
          <w:lang w:eastAsia="ru-RU" w:bidi="ru-RU"/>
        </w:rPr>
        <w:t>ПАО «Башинформсвязь»</w:t>
      </w:r>
      <w:r w:rsidRPr="00C37FBF">
        <w:rPr>
          <w:rFonts w:ascii="Times New Roman" w:eastAsia="Times New Roman" w:hAnsi="Times New Roman" w:cs="Times New Roman"/>
          <w:b/>
          <w:bCs/>
          <w:color w:val="000000"/>
          <w:sz w:val="24"/>
          <w:szCs w:val="24"/>
          <w:lang w:eastAsia="ru-RU" w:bidi="ru-RU"/>
        </w:rPr>
        <w:tab/>
      </w:r>
      <w:bookmarkEnd w:id="127"/>
    </w:p>
    <w:p w:rsidR="00C30380" w:rsidRPr="00C37FBF" w:rsidRDefault="00C30380" w:rsidP="007803DD">
      <w:pPr>
        <w:widowControl w:val="0"/>
        <w:spacing w:after="120" w:line="240" w:lineRule="auto"/>
        <w:contextualSpacing/>
        <w:rPr>
          <w:rFonts w:ascii="Times New Roman" w:eastAsia="Times New Roman" w:hAnsi="Times New Roman" w:cs="Times New Roman"/>
          <w:sz w:val="24"/>
          <w:szCs w:val="24"/>
          <w:lang w:eastAsia="ru-RU"/>
        </w:rPr>
      </w:pPr>
      <w:r w:rsidRPr="00C37FBF">
        <w:rPr>
          <w:rFonts w:ascii="Times New Roman" w:eastAsia="Times New Roman" w:hAnsi="Times New Roman" w:cs="Times New Roman"/>
          <w:sz w:val="24"/>
          <w:szCs w:val="24"/>
          <w:lang w:eastAsia="ru-RU"/>
        </w:rPr>
        <w:t xml:space="preserve">Адрес местонахождения: </w:t>
      </w:r>
    </w:p>
    <w:p w:rsidR="00C30380" w:rsidRPr="00C37FBF" w:rsidRDefault="00C30380" w:rsidP="007803DD">
      <w:pPr>
        <w:widowControl w:val="0"/>
        <w:spacing w:after="120" w:line="240" w:lineRule="auto"/>
        <w:contextualSpacing/>
        <w:rPr>
          <w:rFonts w:ascii="Times New Roman" w:eastAsia="Times New Roman" w:hAnsi="Times New Roman" w:cs="Times New Roman"/>
          <w:sz w:val="24"/>
          <w:szCs w:val="24"/>
          <w:lang w:eastAsia="ru-RU"/>
        </w:rPr>
      </w:pPr>
      <w:r w:rsidRPr="00C37FBF">
        <w:rPr>
          <w:rFonts w:ascii="Times New Roman" w:eastAsia="Times New Roman" w:hAnsi="Times New Roman" w:cs="Times New Roman"/>
          <w:sz w:val="24"/>
          <w:szCs w:val="24"/>
          <w:lang w:eastAsia="ru-RU"/>
        </w:rPr>
        <w:t>450077, г.Уфа, ул.Ленина, 30</w:t>
      </w:r>
    </w:p>
    <w:p w:rsidR="00C30380" w:rsidRPr="00C37FBF" w:rsidRDefault="00C30380" w:rsidP="007803DD">
      <w:pPr>
        <w:widowControl w:val="0"/>
        <w:spacing w:after="120" w:line="240" w:lineRule="auto"/>
        <w:contextualSpacing/>
        <w:rPr>
          <w:rFonts w:ascii="Times New Roman" w:eastAsia="Times New Roman" w:hAnsi="Times New Roman" w:cs="Times New Roman"/>
          <w:sz w:val="24"/>
          <w:szCs w:val="24"/>
          <w:lang w:eastAsia="ru-RU"/>
        </w:rPr>
      </w:pPr>
      <w:r w:rsidRPr="00C37FBF">
        <w:rPr>
          <w:rFonts w:ascii="Times New Roman" w:eastAsia="Times New Roman" w:hAnsi="Times New Roman" w:cs="Times New Roman"/>
          <w:sz w:val="24"/>
          <w:szCs w:val="24"/>
          <w:lang w:eastAsia="ru-RU"/>
        </w:rPr>
        <w:t>ИНН: 0274018377</w:t>
      </w:r>
    </w:p>
    <w:p w:rsidR="00C30380" w:rsidRPr="00C37FBF" w:rsidRDefault="00C30380" w:rsidP="007803DD">
      <w:pPr>
        <w:widowControl w:val="0"/>
        <w:spacing w:after="120" w:line="240" w:lineRule="auto"/>
        <w:contextualSpacing/>
        <w:rPr>
          <w:rFonts w:ascii="Times New Roman" w:eastAsia="Times New Roman" w:hAnsi="Times New Roman" w:cs="Times New Roman"/>
          <w:sz w:val="24"/>
          <w:szCs w:val="24"/>
          <w:lang w:eastAsia="ru-RU"/>
        </w:rPr>
      </w:pPr>
      <w:r w:rsidRPr="00C37FBF">
        <w:rPr>
          <w:rFonts w:ascii="Times New Roman" w:eastAsia="Times New Roman" w:hAnsi="Times New Roman" w:cs="Times New Roman"/>
          <w:sz w:val="24"/>
          <w:szCs w:val="24"/>
          <w:lang w:eastAsia="ru-RU"/>
        </w:rPr>
        <w:t>КПП: 997750001</w:t>
      </w:r>
    </w:p>
    <w:p w:rsidR="00C30380" w:rsidRPr="00C37FBF" w:rsidRDefault="00C30380" w:rsidP="00C30380">
      <w:pPr>
        <w:widowControl w:val="0"/>
        <w:spacing w:after="0" w:line="240" w:lineRule="auto"/>
        <w:contextualSpacing/>
        <w:jc w:val="both"/>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Банковские реквизиты:</w:t>
      </w: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Р/сч №  40702810900000005674</w:t>
      </w: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В ОАО АБ «Россия»,</w:t>
      </w: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БИК 044030861,</w:t>
      </w:r>
    </w:p>
    <w:p w:rsidR="00C30380" w:rsidRPr="00C37FBF" w:rsidRDefault="00C30380" w:rsidP="00C30380">
      <w:pPr>
        <w:widowControl w:val="0"/>
        <w:spacing w:after="0" w:line="240" w:lineRule="auto"/>
        <w:contextualSpacing/>
        <w:rPr>
          <w:rFonts w:ascii="Times New Roman" w:eastAsia="Arial Unicode MS" w:hAnsi="Times New Roman" w:cs="Times New Roman"/>
          <w:b/>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Кор/сч №30101810800000000861</w:t>
      </w:r>
      <w:r w:rsidRPr="00C37FBF">
        <w:rPr>
          <w:rFonts w:ascii="Times New Roman" w:eastAsia="Arial Unicode MS" w:hAnsi="Times New Roman" w:cs="Times New Roman"/>
          <w:b/>
          <w:color w:val="000000"/>
          <w:sz w:val="24"/>
          <w:szCs w:val="24"/>
          <w:lang w:eastAsia="ru-RU" w:bidi="ru-RU"/>
        </w:rPr>
        <w:t xml:space="preserve">   </w:t>
      </w: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b/>
          <w:color w:val="000000"/>
          <w:sz w:val="24"/>
          <w:szCs w:val="24"/>
          <w:lang w:eastAsia="ru-RU" w:bidi="ru-RU"/>
        </w:rPr>
        <w:t xml:space="preserve"> </w:t>
      </w:r>
      <w:r w:rsidRPr="00C37FBF">
        <w:rPr>
          <w:rFonts w:ascii="Times New Roman" w:eastAsia="Arial Unicode MS" w:hAnsi="Times New Roman" w:cs="Times New Roman"/>
          <w:color w:val="000000"/>
          <w:sz w:val="24"/>
          <w:szCs w:val="24"/>
          <w:lang w:eastAsia="ru-RU" w:bidi="ru-RU"/>
        </w:rPr>
        <w:t>в Северо-Западном Главном</w:t>
      </w: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Управлении  Банка России</w:t>
      </w: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7FBF"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7803DD" w:rsidRPr="00C37FBF" w:rsidRDefault="00C30380" w:rsidP="007803DD">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7FBF">
        <w:rPr>
          <w:rFonts w:ascii="Times New Roman" w:eastAsia="Arial Unicode MS" w:hAnsi="Times New Roman" w:cs="Times New Roman"/>
          <w:color w:val="000000"/>
          <w:sz w:val="24"/>
          <w:szCs w:val="24"/>
          <w:lang w:eastAsia="ru-RU" w:bidi="ru-RU"/>
        </w:rPr>
        <w:t>_______________/_________________/</w:t>
      </w:r>
      <w:r w:rsidR="007803DD" w:rsidRPr="00C37FBF">
        <w:rPr>
          <w:rFonts w:ascii="Times New Roman" w:eastAsia="Arial Unicode MS" w:hAnsi="Times New Roman" w:cs="Times New Roman"/>
          <w:color w:val="000000"/>
          <w:sz w:val="24"/>
          <w:szCs w:val="24"/>
          <w:lang w:eastAsia="ru-RU" w:bidi="ru-RU"/>
        </w:rPr>
        <w:t xml:space="preserve">               _______________/__________________/</w:t>
      </w:r>
    </w:p>
    <w:p w:rsidR="00C30380" w:rsidRPr="00C37FBF" w:rsidRDefault="00C30380" w:rsidP="007803DD">
      <w:pPr>
        <w:widowControl w:val="0"/>
        <w:tabs>
          <w:tab w:val="left" w:pos="5490"/>
        </w:tabs>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jc w:val="right"/>
        <w:rPr>
          <w:rFonts w:ascii="Times New Roman" w:eastAsia="Arial Unicode MS" w:hAnsi="Times New Roman" w:cs="Times New Roman"/>
          <w:iCs/>
          <w:color w:val="000000"/>
          <w:sz w:val="24"/>
          <w:szCs w:val="24"/>
          <w:lang w:eastAsia="ru-RU" w:bidi="ru-RU"/>
        </w:rPr>
      </w:pPr>
      <w:r w:rsidRPr="00C30380">
        <w:rPr>
          <w:rFonts w:ascii="Times New Roman" w:eastAsia="Arial Unicode MS" w:hAnsi="Times New Roman" w:cs="Times New Roman"/>
          <w:iCs/>
          <w:color w:val="000000"/>
          <w:sz w:val="24"/>
          <w:szCs w:val="24"/>
          <w:lang w:eastAsia="ru-RU" w:bidi="ru-RU"/>
        </w:rPr>
        <w:lastRenderedPageBreak/>
        <w:t>Приложение №1 к Договору №</w:t>
      </w:r>
    </w:p>
    <w:p w:rsidR="00C30380" w:rsidRPr="00C30380" w:rsidRDefault="00C30380" w:rsidP="00C30380">
      <w:pPr>
        <w:widowControl w:val="0"/>
        <w:spacing w:after="0" w:line="240" w:lineRule="auto"/>
        <w:contextualSpacing/>
        <w:jc w:val="right"/>
        <w:rPr>
          <w:rFonts w:ascii="Times New Roman" w:eastAsia="Arial Unicode MS" w:hAnsi="Times New Roman" w:cs="Times New Roman"/>
          <w:i/>
          <w:iCs/>
          <w:color w:val="000000"/>
          <w:sz w:val="24"/>
          <w:szCs w:val="24"/>
          <w:lang w:eastAsia="ru-RU" w:bidi="ru-RU"/>
        </w:rPr>
      </w:pPr>
      <w:r w:rsidRPr="00C30380">
        <w:rPr>
          <w:rFonts w:ascii="Times New Roman" w:eastAsia="Arial Unicode MS" w:hAnsi="Times New Roman" w:cs="Times New Roman"/>
          <w:iCs/>
          <w:color w:val="000000"/>
          <w:sz w:val="24"/>
          <w:szCs w:val="24"/>
          <w:lang w:eastAsia="ru-RU" w:bidi="ru-RU"/>
        </w:rPr>
        <w:t>____________ от ___________</w:t>
      </w:r>
      <w:r w:rsidRPr="00C30380">
        <w:rPr>
          <w:rFonts w:ascii="Times New Roman" w:eastAsia="Arial Unicode MS" w:hAnsi="Times New Roman" w:cs="Times New Roman"/>
          <w:i/>
          <w:iCs/>
          <w:color w:val="000000"/>
          <w:sz w:val="24"/>
          <w:szCs w:val="24"/>
          <w:lang w:eastAsia="ru-RU" w:bidi="ru-RU"/>
        </w:rPr>
        <w:t xml:space="preserve">                                                                                                                                                                                 </w:t>
      </w:r>
    </w:p>
    <w:p w:rsidR="00C30380" w:rsidRPr="00C30380" w:rsidRDefault="00C30380" w:rsidP="00C30380">
      <w:pPr>
        <w:widowControl w:val="0"/>
        <w:spacing w:after="0" w:line="240" w:lineRule="auto"/>
        <w:contextualSpacing/>
        <w:rPr>
          <w:rFonts w:ascii="Times New Roman" w:eastAsia="Arial Unicode MS" w:hAnsi="Times New Roman" w:cs="Times New Roman"/>
          <w:i/>
          <w:iCs/>
          <w:color w:val="000000"/>
          <w:sz w:val="24"/>
          <w:szCs w:val="24"/>
          <w:lang w:eastAsia="ru-RU" w:bidi="ru-RU"/>
        </w:rPr>
      </w:pPr>
      <w:r w:rsidRPr="00C30380">
        <w:rPr>
          <w:rFonts w:ascii="Times New Roman" w:eastAsia="Arial Unicode MS" w:hAnsi="Times New Roman" w:cs="Times New Roman"/>
          <w:i/>
          <w:iCs/>
          <w:color w:val="000000"/>
          <w:sz w:val="24"/>
          <w:szCs w:val="24"/>
          <w:lang w:eastAsia="ru-RU" w:bidi="ru-RU"/>
        </w:rPr>
        <w:t xml:space="preserve">        </w:t>
      </w:r>
    </w:p>
    <w:p w:rsidR="00C30380" w:rsidRPr="00C30380" w:rsidRDefault="00C30380" w:rsidP="00C30380">
      <w:pPr>
        <w:widowControl w:val="0"/>
        <w:spacing w:after="0" w:line="240" w:lineRule="auto"/>
        <w:contextualSpacing/>
        <w:rPr>
          <w:rFonts w:ascii="Times New Roman" w:eastAsia="Arial Unicode MS" w:hAnsi="Times New Roman" w:cs="Times New Roman"/>
          <w:b/>
          <w:bCs/>
          <w:color w:val="000000"/>
          <w:sz w:val="24"/>
          <w:szCs w:val="24"/>
          <w:lang w:eastAsia="ru-RU" w:bidi="ru-RU"/>
        </w:rPr>
      </w:pPr>
    </w:p>
    <w:p w:rsidR="00C30380" w:rsidRPr="00C30380" w:rsidRDefault="00C30380" w:rsidP="00C30380">
      <w:pPr>
        <w:widowControl w:val="0"/>
        <w:spacing w:after="0" w:line="240" w:lineRule="auto"/>
        <w:contextualSpacing/>
        <w:jc w:val="center"/>
        <w:rPr>
          <w:rFonts w:ascii="Times New Roman" w:eastAsia="Arial Unicode MS" w:hAnsi="Times New Roman" w:cs="Times New Roman"/>
          <w:b/>
          <w:bCs/>
          <w:color w:val="000000"/>
          <w:sz w:val="24"/>
          <w:szCs w:val="24"/>
          <w:lang w:eastAsia="ru-RU" w:bidi="ru-RU"/>
        </w:rPr>
      </w:pPr>
      <w:r w:rsidRPr="00C30380">
        <w:rPr>
          <w:rFonts w:ascii="Times New Roman" w:eastAsia="Arial Unicode MS" w:hAnsi="Times New Roman" w:cs="Times New Roman"/>
          <w:b/>
          <w:bCs/>
          <w:color w:val="000000"/>
          <w:sz w:val="24"/>
          <w:szCs w:val="24"/>
          <w:lang w:eastAsia="ru-RU" w:bidi="ru-RU"/>
        </w:rPr>
        <w:t xml:space="preserve">Расчёт </w:t>
      </w:r>
      <w:r w:rsidRPr="00C30380">
        <w:rPr>
          <w:rFonts w:ascii="Times New Roman" w:eastAsia="Arial Unicode MS" w:hAnsi="Times New Roman" w:cs="Times New Roman"/>
          <w:b/>
          <w:color w:val="000000"/>
          <w:sz w:val="24"/>
          <w:szCs w:val="24"/>
          <w:lang w:eastAsia="ru-RU" w:bidi="ru-RU"/>
        </w:rPr>
        <w:t>стоимости одного нормо-часа</w:t>
      </w:r>
      <w:r w:rsidRPr="00C30380">
        <w:rPr>
          <w:rFonts w:ascii="Times New Roman" w:eastAsia="Arial Unicode MS" w:hAnsi="Times New Roman" w:cs="Times New Roman"/>
          <w:b/>
          <w:bCs/>
          <w:color w:val="000000"/>
          <w:sz w:val="24"/>
          <w:szCs w:val="24"/>
          <w:lang w:eastAsia="ru-RU" w:bidi="ru-RU"/>
        </w:rPr>
        <w:t xml:space="preserve"> работ</w:t>
      </w:r>
    </w:p>
    <w:p w:rsidR="00C30380" w:rsidRPr="00C30380" w:rsidRDefault="00C30380" w:rsidP="00C30380">
      <w:pPr>
        <w:widowControl w:val="0"/>
        <w:spacing w:after="0" w:line="240" w:lineRule="auto"/>
        <w:contextualSpacing/>
        <w:jc w:val="center"/>
        <w:rPr>
          <w:rFonts w:ascii="Times New Roman" w:eastAsia="Arial Unicode MS" w:hAnsi="Times New Roman" w:cs="Times New Roman"/>
          <w:b/>
          <w:bCs/>
          <w:color w:val="000000"/>
          <w:sz w:val="24"/>
          <w:szCs w:val="24"/>
          <w:lang w:eastAsia="ru-RU" w:bidi="ru-RU"/>
        </w:rPr>
      </w:pPr>
      <w:r w:rsidRPr="00C30380">
        <w:rPr>
          <w:rFonts w:ascii="Times New Roman" w:eastAsia="Arial Unicode MS" w:hAnsi="Times New Roman" w:cs="Times New Roman"/>
          <w:b/>
          <w:bCs/>
          <w:color w:val="000000"/>
          <w:sz w:val="24"/>
          <w:szCs w:val="24"/>
          <w:lang w:eastAsia="ru-RU" w:bidi="ru-RU"/>
        </w:rPr>
        <w:t>по техническому обслуживанию и ремонту автотранспортных средств.</w:t>
      </w:r>
    </w:p>
    <w:p w:rsidR="00C30380" w:rsidRPr="00C30380" w:rsidRDefault="00C30380" w:rsidP="00C30380">
      <w:pPr>
        <w:widowControl w:val="0"/>
        <w:spacing w:after="0" w:line="240" w:lineRule="auto"/>
        <w:contextualSpacing/>
        <w:jc w:val="center"/>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bl>
      <w:tblPr>
        <w:tblW w:w="10306" w:type="dxa"/>
        <w:jc w:val="center"/>
        <w:tblLook w:val="00A0" w:firstRow="1" w:lastRow="0" w:firstColumn="1" w:lastColumn="0" w:noHBand="0" w:noVBand="0"/>
      </w:tblPr>
      <w:tblGrid>
        <w:gridCol w:w="2850"/>
        <w:gridCol w:w="1184"/>
        <w:gridCol w:w="1134"/>
        <w:gridCol w:w="1616"/>
        <w:gridCol w:w="1046"/>
        <w:gridCol w:w="1238"/>
        <w:gridCol w:w="1238"/>
      </w:tblGrid>
      <w:tr w:rsidR="00C30380" w:rsidRPr="00C30380" w:rsidTr="00C30380">
        <w:trPr>
          <w:trHeight w:val="315"/>
          <w:jc w:val="center"/>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Наименование услуг</w:t>
            </w:r>
          </w:p>
        </w:tc>
        <w:tc>
          <w:tcPr>
            <w:tcW w:w="7456" w:type="dxa"/>
            <w:gridSpan w:val="6"/>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Стоимость 1 н/часа в рублях, без НДС</w:t>
            </w:r>
          </w:p>
        </w:tc>
      </w:tr>
      <w:tr w:rsidR="00C30380" w:rsidRPr="00C30380" w:rsidTr="00C30380">
        <w:trPr>
          <w:trHeight w:val="315"/>
          <w:jc w:val="center"/>
        </w:trPr>
        <w:tc>
          <w:tcPr>
            <w:tcW w:w="2850" w:type="dxa"/>
            <w:vMerge/>
            <w:tcBorders>
              <w:top w:val="single" w:sz="4" w:space="0" w:color="auto"/>
              <w:left w:val="single" w:sz="4" w:space="0" w:color="auto"/>
              <w:bottom w:val="single" w:sz="4" w:space="0" w:color="auto"/>
              <w:right w:val="single" w:sz="4" w:space="0" w:color="auto"/>
            </w:tcBorders>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8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Тойота</w:t>
            </w:r>
          </w:p>
        </w:tc>
        <w:tc>
          <w:tcPr>
            <w:tcW w:w="113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Шкода</w:t>
            </w:r>
          </w:p>
        </w:tc>
        <w:tc>
          <w:tcPr>
            <w:tcW w:w="1616" w:type="dxa"/>
            <w:tcBorders>
              <w:top w:val="single" w:sz="4" w:space="0" w:color="auto"/>
              <w:bottom w:val="single" w:sz="4" w:space="0" w:color="auto"/>
              <w:right w:val="single" w:sz="4" w:space="0" w:color="auto"/>
            </w:tcBorders>
            <w:shd w:val="clear" w:color="auto" w:fill="auto"/>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val="en-US" w:eastAsia="ru-RU" w:bidi="ru-RU"/>
              </w:rPr>
            </w:pPr>
            <w:r w:rsidRPr="00C30380">
              <w:rPr>
                <w:rFonts w:ascii="Times New Roman" w:eastAsia="Arial Unicode MS" w:hAnsi="Times New Roman" w:cs="Times New Roman"/>
                <w:color w:val="000000"/>
                <w:sz w:val="24"/>
                <w:szCs w:val="24"/>
                <w:lang w:eastAsia="ru-RU" w:bidi="ru-RU"/>
              </w:rPr>
              <w:t>ВАЗ, Шевроле Нива</w:t>
            </w:r>
          </w:p>
        </w:tc>
        <w:tc>
          <w:tcPr>
            <w:tcW w:w="1046" w:type="dxa"/>
            <w:tcBorders>
              <w:top w:val="single" w:sz="4" w:space="0" w:color="auto"/>
              <w:bottom w:val="single" w:sz="4" w:space="0" w:color="auto"/>
              <w:right w:val="single" w:sz="4" w:space="0" w:color="auto"/>
            </w:tcBorders>
            <w:shd w:val="clear" w:color="auto" w:fill="auto"/>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ГАЗ, УАЗ</w:t>
            </w:r>
          </w:p>
        </w:tc>
        <w:tc>
          <w:tcPr>
            <w:tcW w:w="1238" w:type="dxa"/>
            <w:tcBorders>
              <w:top w:val="single" w:sz="4" w:space="0" w:color="auto"/>
              <w:bottom w:val="single" w:sz="4" w:space="0" w:color="auto"/>
              <w:right w:val="single" w:sz="4" w:space="0" w:color="auto"/>
            </w:tcBorders>
            <w:shd w:val="clear" w:color="auto" w:fill="auto"/>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КАМАЗ, ЗИЛ</w:t>
            </w:r>
          </w:p>
        </w:tc>
        <w:tc>
          <w:tcPr>
            <w:tcW w:w="1238" w:type="dxa"/>
            <w:tcBorders>
              <w:top w:val="single" w:sz="4" w:space="0" w:color="auto"/>
              <w:bottom w:val="single" w:sz="4" w:space="0" w:color="auto"/>
              <w:right w:val="single" w:sz="4" w:space="0" w:color="auto"/>
            </w:tcBorders>
            <w:shd w:val="clear" w:color="auto" w:fill="auto"/>
            <w:vAlign w:val="center"/>
          </w:tcPr>
          <w:p w:rsidR="00C30380" w:rsidRPr="00C30380" w:rsidRDefault="00C30380" w:rsidP="001B4FC6">
            <w:pPr>
              <w:widowControl w:val="0"/>
              <w:spacing w:after="0" w:line="240" w:lineRule="auto"/>
              <w:contextualSpacing/>
              <w:jc w:val="center"/>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МТЗ</w:t>
            </w:r>
          </w:p>
        </w:tc>
      </w:tr>
      <w:tr w:rsidR="00C30380" w:rsidRPr="00C30380" w:rsidTr="00C30380">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Диагностика, ремонт, регулировка двигателя  и его систем</w:t>
            </w:r>
          </w:p>
        </w:tc>
        <w:tc>
          <w:tcPr>
            <w:tcW w:w="118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0380">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Диагностика, ремонт и регулировка трансмиссии</w:t>
            </w:r>
          </w:p>
        </w:tc>
        <w:tc>
          <w:tcPr>
            <w:tcW w:w="118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0380">
        <w:trPr>
          <w:trHeight w:val="861"/>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Диагностика, ремонт и регулировка ходовой части</w:t>
            </w:r>
          </w:p>
        </w:tc>
        <w:tc>
          <w:tcPr>
            <w:tcW w:w="118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7FBF">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Диагностика, ремонт и регулировка рулевого управления</w:t>
            </w:r>
          </w:p>
        </w:tc>
        <w:tc>
          <w:tcPr>
            <w:tcW w:w="118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7FBF">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Диагностика, ремонт и регулировка тормозной системы</w:t>
            </w:r>
          </w:p>
        </w:tc>
        <w:tc>
          <w:tcPr>
            <w:tcW w:w="1184" w:type="dxa"/>
            <w:tcBorders>
              <w:top w:val="single" w:sz="4" w:space="0" w:color="auto"/>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single" w:sz="4" w:space="0" w:color="auto"/>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7FBF">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Диагностика, ремонт и регулировка электрооборудования</w:t>
            </w:r>
          </w:p>
        </w:tc>
        <w:tc>
          <w:tcPr>
            <w:tcW w:w="1184" w:type="dxa"/>
            <w:tcBorders>
              <w:top w:val="single" w:sz="4" w:space="0" w:color="auto"/>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single" w:sz="4" w:space="0" w:color="auto"/>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0380">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Кузовные работы, и покраска автомобиля</w:t>
            </w:r>
          </w:p>
        </w:tc>
        <w:tc>
          <w:tcPr>
            <w:tcW w:w="118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r w:rsidR="00C30380" w:rsidRPr="00C30380" w:rsidTr="00C30380">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Проведение текущего технического обслуживания</w:t>
            </w:r>
          </w:p>
        </w:tc>
        <w:tc>
          <w:tcPr>
            <w:tcW w:w="1184" w:type="dxa"/>
            <w:tcBorders>
              <w:top w:val="nil"/>
              <w:left w:val="nil"/>
              <w:bottom w:val="single" w:sz="4" w:space="0" w:color="auto"/>
              <w:right w:val="single" w:sz="4" w:space="0" w:color="auto"/>
            </w:tcBorders>
            <w:noWrap/>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134" w:type="dxa"/>
            <w:tcBorders>
              <w:top w:val="nil"/>
              <w:left w:val="nil"/>
              <w:bottom w:val="single" w:sz="4" w:space="0" w:color="auto"/>
              <w:right w:val="single" w:sz="4" w:space="0" w:color="auto"/>
            </w:tcBorders>
            <w:noWrap/>
            <w:vAlign w:val="center"/>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61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046"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c>
          <w:tcPr>
            <w:tcW w:w="1238" w:type="dxa"/>
            <w:tcBorders>
              <w:top w:val="single" w:sz="4" w:space="0" w:color="auto"/>
              <w:bottom w:val="single" w:sz="4" w:space="0" w:color="auto"/>
              <w:right w:val="single" w:sz="4" w:space="0" w:color="auto"/>
            </w:tcBorders>
            <w:shd w:val="clear" w:color="auto" w:fill="auto"/>
          </w:tcPr>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tc>
      </w:tr>
    </w:tbl>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1B4FC6" w:rsidRPr="00C30380" w:rsidRDefault="001B4FC6" w:rsidP="001B4FC6">
      <w:pPr>
        <w:keepNext/>
        <w:keepLines/>
        <w:widowControl w:val="0"/>
        <w:tabs>
          <w:tab w:val="left" w:pos="5208"/>
          <w:tab w:val="left" w:leader="underscore" w:pos="7382"/>
        </w:tabs>
        <w:spacing w:after="0" w:line="293" w:lineRule="exact"/>
        <w:jc w:val="both"/>
        <w:outlineLvl w:val="1"/>
        <w:rPr>
          <w:rFonts w:ascii="Times New Roman" w:eastAsia="Times New Roman" w:hAnsi="Times New Roman" w:cs="Times New Roman"/>
          <w:b/>
          <w:bCs/>
          <w:color w:val="000000"/>
          <w:sz w:val="26"/>
          <w:szCs w:val="26"/>
          <w:lang w:eastAsia="ru-RU" w:bidi="ru-RU"/>
        </w:rPr>
      </w:pPr>
      <w:r w:rsidRPr="00C30380">
        <w:rPr>
          <w:rFonts w:ascii="Times New Roman" w:eastAsia="Times New Roman" w:hAnsi="Times New Roman" w:cs="Times New Roman"/>
          <w:b/>
          <w:bCs/>
          <w:color w:val="000000"/>
          <w:sz w:val="26"/>
          <w:szCs w:val="26"/>
          <w:lang w:eastAsia="ru-RU" w:bidi="ru-RU"/>
        </w:rPr>
        <w:t xml:space="preserve">Заказчик: </w:t>
      </w:r>
      <w:r w:rsidRPr="00C30380">
        <w:rPr>
          <w:rFonts w:ascii="Times New Roman" w:eastAsia="Times New Roman" w:hAnsi="Times New Roman" w:cs="Times New Roman"/>
          <w:b/>
          <w:bCs/>
          <w:color w:val="000000"/>
          <w:sz w:val="26"/>
          <w:szCs w:val="26"/>
          <w:lang w:eastAsia="ru-RU" w:bidi="ru-RU"/>
        </w:rPr>
        <w:tab/>
        <w:t>Исполнитель:</w:t>
      </w: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ab/>
      </w:r>
    </w:p>
    <w:p w:rsidR="00C30380" w:rsidRPr="00C30380" w:rsidRDefault="00C30380" w:rsidP="00C30380">
      <w:pPr>
        <w:widowControl w:val="0"/>
        <w:spacing w:after="0" w:line="240" w:lineRule="auto"/>
        <w:contextualSpacing/>
        <w:rPr>
          <w:rFonts w:ascii="Times New Roman" w:eastAsia="Arial Unicode MS" w:hAnsi="Times New Roman" w:cs="Times New Roman"/>
          <w:color w:val="000000"/>
          <w:sz w:val="24"/>
          <w:szCs w:val="24"/>
          <w:lang w:eastAsia="ru-RU" w:bidi="ru-RU"/>
        </w:rPr>
      </w:pPr>
      <w:r w:rsidRPr="00C30380">
        <w:rPr>
          <w:rFonts w:ascii="Times New Roman" w:eastAsia="Arial Unicode MS" w:hAnsi="Times New Roman" w:cs="Times New Roman"/>
          <w:color w:val="000000"/>
          <w:sz w:val="24"/>
          <w:szCs w:val="24"/>
          <w:lang w:eastAsia="ru-RU" w:bidi="ru-RU"/>
        </w:rPr>
        <w:t xml:space="preserve">_______________/_________________/   </w:t>
      </w:r>
      <w:r w:rsidRPr="00C30380">
        <w:rPr>
          <w:rFonts w:ascii="Times New Roman" w:eastAsia="Arial Unicode MS" w:hAnsi="Times New Roman" w:cs="Times New Roman"/>
          <w:color w:val="000000"/>
          <w:sz w:val="24"/>
          <w:szCs w:val="24"/>
          <w:lang w:eastAsia="ru-RU" w:bidi="ru-RU"/>
        </w:rPr>
        <w:tab/>
        <w:t>__________________/___________________</w:t>
      </w:r>
    </w:p>
    <w:p w:rsidR="00C30380" w:rsidRDefault="00C30380" w:rsidP="00E17A42">
      <w:pPr>
        <w:rPr>
          <w:b/>
        </w:rPr>
      </w:pPr>
    </w:p>
    <w:p w:rsidR="00C30380" w:rsidRDefault="00C30380" w:rsidP="00E17A42">
      <w:pPr>
        <w:rPr>
          <w:b/>
        </w:rPr>
      </w:pPr>
    </w:p>
    <w:p w:rsidR="00C30380" w:rsidRDefault="00C30380" w:rsidP="00E17A42">
      <w:pPr>
        <w:rPr>
          <w:b/>
        </w:rPr>
      </w:pPr>
    </w:p>
    <w:p w:rsidR="00C30380" w:rsidRDefault="00C30380" w:rsidP="00E17A42">
      <w:pPr>
        <w:rPr>
          <w:b/>
        </w:rPr>
      </w:pPr>
    </w:p>
    <w:p w:rsidR="00C30380" w:rsidRDefault="00C30380" w:rsidP="00E17A42">
      <w:pPr>
        <w:rPr>
          <w:b/>
        </w:rPr>
      </w:pPr>
    </w:p>
    <w:sectPr w:rsidR="00C30380" w:rsidSect="007803DD">
      <w:headerReference w:type="default" r:id="rId4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FBF" w:rsidRDefault="00C37FBF" w:rsidP="00D93D3D">
      <w:pPr>
        <w:spacing w:after="0" w:line="240" w:lineRule="auto"/>
      </w:pPr>
      <w:r>
        <w:separator/>
      </w:r>
    </w:p>
  </w:endnote>
  <w:endnote w:type="continuationSeparator" w:id="0">
    <w:p w:rsidR="00C37FBF" w:rsidRDefault="00C37FBF"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FBF" w:rsidRDefault="00C37FBF" w:rsidP="00D93D3D">
      <w:pPr>
        <w:spacing w:after="0" w:line="240" w:lineRule="auto"/>
      </w:pPr>
      <w:r>
        <w:separator/>
      </w:r>
    </w:p>
  </w:footnote>
  <w:footnote w:type="continuationSeparator" w:id="0">
    <w:p w:rsidR="00C37FBF" w:rsidRDefault="00C37FBF" w:rsidP="00D93D3D">
      <w:pPr>
        <w:spacing w:after="0" w:line="240" w:lineRule="auto"/>
      </w:pPr>
      <w:r>
        <w:continuationSeparator/>
      </w:r>
    </w:p>
  </w:footnote>
  <w:footnote w:id="1">
    <w:p w:rsidR="00C37FBF" w:rsidRPr="00901992" w:rsidRDefault="00C37FBF"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FBF" w:rsidRDefault="00C37FBF">
    <w:pPr>
      <w:pStyle w:val="a6"/>
      <w:jc w:val="center"/>
    </w:pPr>
  </w:p>
  <w:p w:rsidR="00C37FBF" w:rsidRDefault="00C37F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FBF" w:rsidRDefault="00C37FBF">
    <w:pPr>
      <w:pStyle w:val="a6"/>
      <w:jc w:val="center"/>
    </w:pPr>
  </w:p>
  <w:p w:rsidR="00C37FBF" w:rsidRDefault="00C37FB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FBF" w:rsidRPr="007803DD" w:rsidRDefault="00C37FBF" w:rsidP="007803DD">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FBF" w:rsidRDefault="00C37FBF">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7FBF" w:rsidRDefault="00C37FBF">
                          <w:pPr>
                            <w:spacing w:line="240" w:lineRule="auto"/>
                          </w:pPr>
                          <w:r>
                            <w:fldChar w:fldCharType="begin"/>
                          </w:r>
                          <w:r>
                            <w:instrText xml:space="preserve"> PAGE \* MERGEFORMAT </w:instrText>
                          </w:r>
                          <w:r>
                            <w:fldChar w:fldCharType="separate"/>
                          </w:r>
                          <w:r w:rsidR="002B7FAB" w:rsidRPr="002B7FAB">
                            <w:rPr>
                              <w:rStyle w:val="Headerorfooter0"/>
                              <w:rFonts w:eastAsiaTheme="minorHAnsi"/>
                              <w:noProof/>
                            </w:rPr>
                            <w:t>18</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C37FBF" w:rsidRDefault="00C37FBF">
                    <w:pPr>
                      <w:spacing w:line="240" w:lineRule="auto"/>
                    </w:pPr>
                    <w:r>
                      <w:fldChar w:fldCharType="begin"/>
                    </w:r>
                    <w:r>
                      <w:instrText xml:space="preserve"> PAGE \* MERGEFORMAT </w:instrText>
                    </w:r>
                    <w:r>
                      <w:fldChar w:fldCharType="separate"/>
                    </w:r>
                    <w:r w:rsidR="002B7FAB" w:rsidRPr="002B7FAB">
                      <w:rPr>
                        <w:rStyle w:val="Headerorfooter0"/>
                        <w:rFonts w:eastAsiaTheme="minorHAnsi"/>
                        <w:noProof/>
                      </w:rPr>
                      <w:t>18</w:t>
                    </w:r>
                    <w:r>
                      <w:rPr>
                        <w:rStyle w:val="Headerorfooter0"/>
                        <w:rFonts w:eastAsiaTheme="minorHAnsi"/>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980061"/>
    <w:multiLevelType w:val="multilevel"/>
    <w:tmpl w:val="3D009F7A"/>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9"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0"/>
  </w:num>
  <w:num w:numId="4">
    <w:abstractNumId w:val="31"/>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22"/>
  </w:num>
  <w:num w:numId="9">
    <w:abstractNumId w:val="24"/>
  </w:num>
  <w:num w:numId="10">
    <w:abstractNumId w:val="30"/>
  </w:num>
  <w:num w:numId="11">
    <w:abstractNumId w:val="9"/>
  </w:num>
  <w:num w:numId="12">
    <w:abstractNumId w:val="4"/>
  </w:num>
  <w:num w:numId="13">
    <w:abstractNumId w:val="21"/>
  </w:num>
  <w:num w:numId="14">
    <w:abstractNumId w:val="19"/>
  </w:num>
  <w:num w:numId="15">
    <w:abstractNumId w:val="5"/>
  </w:num>
  <w:num w:numId="16">
    <w:abstractNumId w:val="10"/>
  </w:num>
  <w:num w:numId="17">
    <w:abstractNumId w:val="26"/>
  </w:num>
  <w:num w:numId="18">
    <w:abstractNumId w:val="16"/>
  </w:num>
  <w:num w:numId="19">
    <w:abstractNumId w:val="28"/>
  </w:num>
  <w:num w:numId="20">
    <w:abstractNumId w:val="18"/>
  </w:num>
  <w:num w:numId="21">
    <w:abstractNumId w:val="14"/>
  </w:num>
  <w:num w:numId="22">
    <w:abstractNumId w:val="32"/>
  </w:num>
  <w:num w:numId="23">
    <w:abstractNumId w:val="23"/>
  </w:num>
  <w:num w:numId="24">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5"/>
  </w:num>
  <w:num w:numId="29">
    <w:abstractNumId w:val="29"/>
  </w:num>
  <w:num w:numId="30">
    <w:abstractNumId w:val="7"/>
  </w:num>
  <w:num w:numId="31">
    <w:abstractNumId w:val="27"/>
  </w:num>
  <w:num w:numId="32">
    <w:abstractNumId w:val="2"/>
  </w:num>
  <w:num w:numId="33">
    <w:abstractNumId w:val="0"/>
  </w:num>
  <w:num w:numId="34">
    <w:abstractNumId w:val="1"/>
  </w:num>
  <w:num w:numId="35">
    <w:abstractNumId w:val="6"/>
  </w:num>
  <w:num w:numId="36">
    <w:abstractNumId w:val="8"/>
  </w:num>
  <w:num w:numId="3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7BB5"/>
    <w:rsid w:val="00017DF0"/>
    <w:rsid w:val="0002387C"/>
    <w:rsid w:val="00025629"/>
    <w:rsid w:val="00042AF5"/>
    <w:rsid w:val="00043148"/>
    <w:rsid w:val="00043671"/>
    <w:rsid w:val="00044A97"/>
    <w:rsid w:val="00046DED"/>
    <w:rsid w:val="00054D5F"/>
    <w:rsid w:val="00063039"/>
    <w:rsid w:val="00065512"/>
    <w:rsid w:val="00073875"/>
    <w:rsid w:val="00081073"/>
    <w:rsid w:val="00081C08"/>
    <w:rsid w:val="0008372C"/>
    <w:rsid w:val="000971B4"/>
    <w:rsid w:val="000A0AA8"/>
    <w:rsid w:val="000C5564"/>
    <w:rsid w:val="000E418C"/>
    <w:rsid w:val="000E62F4"/>
    <w:rsid w:val="00122883"/>
    <w:rsid w:val="00163974"/>
    <w:rsid w:val="001723F6"/>
    <w:rsid w:val="00177689"/>
    <w:rsid w:val="001930BC"/>
    <w:rsid w:val="001B4FC6"/>
    <w:rsid w:val="001B64CA"/>
    <w:rsid w:val="001C0CB1"/>
    <w:rsid w:val="001C22E8"/>
    <w:rsid w:val="001C6A5C"/>
    <w:rsid w:val="001E52D8"/>
    <w:rsid w:val="001F47B5"/>
    <w:rsid w:val="00200A8B"/>
    <w:rsid w:val="00213213"/>
    <w:rsid w:val="00215FA6"/>
    <w:rsid w:val="00216933"/>
    <w:rsid w:val="002218F0"/>
    <w:rsid w:val="00227D58"/>
    <w:rsid w:val="00233CF6"/>
    <w:rsid w:val="00241CB6"/>
    <w:rsid w:val="00256E86"/>
    <w:rsid w:val="00257A1D"/>
    <w:rsid w:val="00260BB9"/>
    <w:rsid w:val="0027173A"/>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7CFC"/>
    <w:rsid w:val="0031090D"/>
    <w:rsid w:val="00314868"/>
    <w:rsid w:val="00315581"/>
    <w:rsid w:val="00315B79"/>
    <w:rsid w:val="00316803"/>
    <w:rsid w:val="003446BF"/>
    <w:rsid w:val="00347536"/>
    <w:rsid w:val="0036057E"/>
    <w:rsid w:val="0036481B"/>
    <w:rsid w:val="003665B2"/>
    <w:rsid w:val="00390292"/>
    <w:rsid w:val="003A4138"/>
    <w:rsid w:val="003B76B9"/>
    <w:rsid w:val="003D7C07"/>
    <w:rsid w:val="003E5FC0"/>
    <w:rsid w:val="003F2C31"/>
    <w:rsid w:val="003F4361"/>
    <w:rsid w:val="003F4BD9"/>
    <w:rsid w:val="0040642D"/>
    <w:rsid w:val="004158C5"/>
    <w:rsid w:val="004267AA"/>
    <w:rsid w:val="00426AB9"/>
    <w:rsid w:val="00435285"/>
    <w:rsid w:val="00454F12"/>
    <w:rsid w:val="004575B1"/>
    <w:rsid w:val="00476AA1"/>
    <w:rsid w:val="0047742F"/>
    <w:rsid w:val="0049207D"/>
    <w:rsid w:val="004927DB"/>
    <w:rsid w:val="004966B7"/>
    <w:rsid w:val="004B3CB2"/>
    <w:rsid w:val="004C1523"/>
    <w:rsid w:val="004D3682"/>
    <w:rsid w:val="004D5288"/>
    <w:rsid w:val="004D7668"/>
    <w:rsid w:val="004F3F60"/>
    <w:rsid w:val="00506B8C"/>
    <w:rsid w:val="00513615"/>
    <w:rsid w:val="00517BCE"/>
    <w:rsid w:val="005419ED"/>
    <w:rsid w:val="00553A42"/>
    <w:rsid w:val="005558C8"/>
    <w:rsid w:val="00557E9A"/>
    <w:rsid w:val="00565DF1"/>
    <w:rsid w:val="005775F4"/>
    <w:rsid w:val="00595032"/>
    <w:rsid w:val="005B1224"/>
    <w:rsid w:val="005B794F"/>
    <w:rsid w:val="005C2EE6"/>
    <w:rsid w:val="005D1950"/>
    <w:rsid w:val="005E10F9"/>
    <w:rsid w:val="005E25D6"/>
    <w:rsid w:val="005E632E"/>
    <w:rsid w:val="005F2E62"/>
    <w:rsid w:val="005F41FC"/>
    <w:rsid w:val="0060370B"/>
    <w:rsid w:val="00614832"/>
    <w:rsid w:val="00614E7F"/>
    <w:rsid w:val="006174E2"/>
    <w:rsid w:val="00617796"/>
    <w:rsid w:val="00622F36"/>
    <w:rsid w:val="00626134"/>
    <w:rsid w:val="006327C6"/>
    <w:rsid w:val="00636B77"/>
    <w:rsid w:val="0065778E"/>
    <w:rsid w:val="006721E0"/>
    <w:rsid w:val="006800A4"/>
    <w:rsid w:val="006A1092"/>
    <w:rsid w:val="006A1225"/>
    <w:rsid w:val="006A2F93"/>
    <w:rsid w:val="006B36CD"/>
    <w:rsid w:val="006B5D64"/>
    <w:rsid w:val="00712CAA"/>
    <w:rsid w:val="00715C2F"/>
    <w:rsid w:val="007332FA"/>
    <w:rsid w:val="00734B8C"/>
    <w:rsid w:val="00734DE3"/>
    <w:rsid w:val="007351EF"/>
    <w:rsid w:val="00745C6A"/>
    <w:rsid w:val="00756B59"/>
    <w:rsid w:val="00762913"/>
    <w:rsid w:val="00766589"/>
    <w:rsid w:val="007711FC"/>
    <w:rsid w:val="00772E5A"/>
    <w:rsid w:val="0077799C"/>
    <w:rsid w:val="007803DD"/>
    <w:rsid w:val="00785128"/>
    <w:rsid w:val="007955B2"/>
    <w:rsid w:val="00797434"/>
    <w:rsid w:val="00797BB8"/>
    <w:rsid w:val="007A02F5"/>
    <w:rsid w:val="007A598B"/>
    <w:rsid w:val="007B19E7"/>
    <w:rsid w:val="007B5AFF"/>
    <w:rsid w:val="007C1B39"/>
    <w:rsid w:val="007E7C09"/>
    <w:rsid w:val="007F1891"/>
    <w:rsid w:val="007F2D04"/>
    <w:rsid w:val="007F4CA2"/>
    <w:rsid w:val="008037BB"/>
    <w:rsid w:val="008060B6"/>
    <w:rsid w:val="008140C2"/>
    <w:rsid w:val="00814594"/>
    <w:rsid w:val="008241E9"/>
    <w:rsid w:val="0082790D"/>
    <w:rsid w:val="00841A4B"/>
    <w:rsid w:val="00841CFC"/>
    <w:rsid w:val="008648DB"/>
    <w:rsid w:val="00866909"/>
    <w:rsid w:val="008714CB"/>
    <w:rsid w:val="00880F35"/>
    <w:rsid w:val="0088647B"/>
    <w:rsid w:val="00887866"/>
    <w:rsid w:val="008C635F"/>
    <w:rsid w:val="008E011F"/>
    <w:rsid w:val="008E18ED"/>
    <w:rsid w:val="008E7557"/>
    <w:rsid w:val="009011E6"/>
    <w:rsid w:val="00902330"/>
    <w:rsid w:val="00906DB5"/>
    <w:rsid w:val="00907C6A"/>
    <w:rsid w:val="009256A7"/>
    <w:rsid w:val="0093438B"/>
    <w:rsid w:val="00935781"/>
    <w:rsid w:val="00946AEF"/>
    <w:rsid w:val="00957A76"/>
    <w:rsid w:val="0096071F"/>
    <w:rsid w:val="0096369E"/>
    <w:rsid w:val="00965E1B"/>
    <w:rsid w:val="00967751"/>
    <w:rsid w:val="009A655A"/>
    <w:rsid w:val="009B6CDC"/>
    <w:rsid w:val="009C588F"/>
    <w:rsid w:val="009D4397"/>
    <w:rsid w:val="009D6E73"/>
    <w:rsid w:val="009F1F6D"/>
    <w:rsid w:val="009F519D"/>
    <w:rsid w:val="00A03A8C"/>
    <w:rsid w:val="00A113E3"/>
    <w:rsid w:val="00A15291"/>
    <w:rsid w:val="00A2088E"/>
    <w:rsid w:val="00A25EE5"/>
    <w:rsid w:val="00A33BF3"/>
    <w:rsid w:val="00A45ED5"/>
    <w:rsid w:val="00A5531B"/>
    <w:rsid w:val="00A56A3F"/>
    <w:rsid w:val="00A671A3"/>
    <w:rsid w:val="00A77D97"/>
    <w:rsid w:val="00AB1D7C"/>
    <w:rsid w:val="00AC44CE"/>
    <w:rsid w:val="00AE22CD"/>
    <w:rsid w:val="00B01D0B"/>
    <w:rsid w:val="00B05125"/>
    <w:rsid w:val="00B10B11"/>
    <w:rsid w:val="00B240FE"/>
    <w:rsid w:val="00B353A2"/>
    <w:rsid w:val="00B3764F"/>
    <w:rsid w:val="00B4156E"/>
    <w:rsid w:val="00B53441"/>
    <w:rsid w:val="00B5564B"/>
    <w:rsid w:val="00B678DE"/>
    <w:rsid w:val="00B773FB"/>
    <w:rsid w:val="00B82EBF"/>
    <w:rsid w:val="00B87B13"/>
    <w:rsid w:val="00B97C7A"/>
    <w:rsid w:val="00BA1F79"/>
    <w:rsid w:val="00BA63A8"/>
    <w:rsid w:val="00BA63BD"/>
    <w:rsid w:val="00BB365E"/>
    <w:rsid w:val="00BB65AC"/>
    <w:rsid w:val="00BC3489"/>
    <w:rsid w:val="00BD2E24"/>
    <w:rsid w:val="00BE52D8"/>
    <w:rsid w:val="00BE5579"/>
    <w:rsid w:val="00BE570A"/>
    <w:rsid w:val="00BF14E5"/>
    <w:rsid w:val="00BF61A4"/>
    <w:rsid w:val="00BF7C4F"/>
    <w:rsid w:val="00C2608B"/>
    <w:rsid w:val="00C26346"/>
    <w:rsid w:val="00C30380"/>
    <w:rsid w:val="00C37FBF"/>
    <w:rsid w:val="00C41A27"/>
    <w:rsid w:val="00C54215"/>
    <w:rsid w:val="00C545A7"/>
    <w:rsid w:val="00C57E77"/>
    <w:rsid w:val="00C71257"/>
    <w:rsid w:val="00C77006"/>
    <w:rsid w:val="00C7766E"/>
    <w:rsid w:val="00C815F0"/>
    <w:rsid w:val="00CA0236"/>
    <w:rsid w:val="00CB79DA"/>
    <w:rsid w:val="00CC3840"/>
    <w:rsid w:val="00CC459D"/>
    <w:rsid w:val="00CE15D7"/>
    <w:rsid w:val="00CE1FA6"/>
    <w:rsid w:val="00CF455C"/>
    <w:rsid w:val="00CF4910"/>
    <w:rsid w:val="00CF4A14"/>
    <w:rsid w:val="00D020D8"/>
    <w:rsid w:val="00D04366"/>
    <w:rsid w:val="00D117C6"/>
    <w:rsid w:val="00D137F0"/>
    <w:rsid w:val="00D1411A"/>
    <w:rsid w:val="00D36D9B"/>
    <w:rsid w:val="00D37340"/>
    <w:rsid w:val="00D44116"/>
    <w:rsid w:val="00D446AF"/>
    <w:rsid w:val="00D46A70"/>
    <w:rsid w:val="00D534BA"/>
    <w:rsid w:val="00D540C7"/>
    <w:rsid w:val="00D5795E"/>
    <w:rsid w:val="00D85ADB"/>
    <w:rsid w:val="00D860E4"/>
    <w:rsid w:val="00D93D3D"/>
    <w:rsid w:val="00D941F3"/>
    <w:rsid w:val="00DA0477"/>
    <w:rsid w:val="00DA254E"/>
    <w:rsid w:val="00DC08F8"/>
    <w:rsid w:val="00DC3E4E"/>
    <w:rsid w:val="00DC5994"/>
    <w:rsid w:val="00DD757B"/>
    <w:rsid w:val="00DF3D7E"/>
    <w:rsid w:val="00E16DC1"/>
    <w:rsid w:val="00E17A42"/>
    <w:rsid w:val="00E2429F"/>
    <w:rsid w:val="00E3218B"/>
    <w:rsid w:val="00E40149"/>
    <w:rsid w:val="00E45A91"/>
    <w:rsid w:val="00E45EA3"/>
    <w:rsid w:val="00E54C74"/>
    <w:rsid w:val="00E63C6C"/>
    <w:rsid w:val="00E70F56"/>
    <w:rsid w:val="00E73928"/>
    <w:rsid w:val="00E74008"/>
    <w:rsid w:val="00E904B8"/>
    <w:rsid w:val="00E91526"/>
    <w:rsid w:val="00EB48F9"/>
    <w:rsid w:val="00EB5699"/>
    <w:rsid w:val="00EB5A28"/>
    <w:rsid w:val="00EC0B9F"/>
    <w:rsid w:val="00EC5503"/>
    <w:rsid w:val="00EE2D38"/>
    <w:rsid w:val="00F013A6"/>
    <w:rsid w:val="00F12A78"/>
    <w:rsid w:val="00F15044"/>
    <w:rsid w:val="00F23774"/>
    <w:rsid w:val="00F54412"/>
    <w:rsid w:val="00F644F7"/>
    <w:rsid w:val="00F867F3"/>
    <w:rsid w:val="00F912D9"/>
    <w:rsid w:val="00FB5319"/>
    <w:rsid w:val="00FB6A3D"/>
    <w:rsid w:val="00FE0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f.fattahov@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2F95F-CC5D-4296-A5AB-2F311DE9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56</Pages>
  <Words>20280</Words>
  <Characters>115601</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55</cp:revision>
  <cp:lastPrinted>2017-12-19T06:06:00Z</cp:lastPrinted>
  <dcterms:created xsi:type="dcterms:W3CDTF">2017-03-20T11:15:00Z</dcterms:created>
  <dcterms:modified xsi:type="dcterms:W3CDTF">2017-12-19T06:09:00Z</dcterms:modified>
</cp:coreProperties>
</file>