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1135A" w:rsidRDefault="00E13AF8" w:rsidP="00A1135A">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E34FF7" w:rsidRDefault="00E34FF7" w:rsidP="00E34FF7">
      <w:pPr>
        <w:jc w:val="right"/>
      </w:pPr>
    </w:p>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6659F4" w:rsidRDefault="006659F4" w:rsidP="001968EB">
      <w:pPr>
        <w:rPr>
          <w:b/>
        </w:rPr>
      </w:pPr>
    </w:p>
    <w:p w:rsidR="00993D54" w:rsidRDefault="00993D54" w:rsidP="001968EB">
      <w:pPr>
        <w:rPr>
          <w:b/>
        </w:rPr>
      </w:pPr>
    </w:p>
    <w:p w:rsidR="00993D54" w:rsidRDefault="00993D54" w:rsidP="001968EB">
      <w:pPr>
        <w:rPr>
          <w:b/>
        </w:rPr>
      </w:pPr>
    </w:p>
    <w:p w:rsidR="00993D54" w:rsidRDefault="00993D54"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A1135A" w:rsidRDefault="00A1135A" w:rsidP="001968EB">
      <w:pPr>
        <w:rPr>
          <w:b/>
        </w:rPr>
      </w:pPr>
    </w:p>
    <w:p w:rsidR="00993D54" w:rsidRDefault="00993D54" w:rsidP="001968EB">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теплоснабжение объектов ПАО "Башинформсвязь" в </w:t>
      </w:r>
      <w:r w:rsidR="00507A23">
        <w:rPr>
          <w:sz w:val="26"/>
          <w:szCs w:val="26"/>
        </w:rPr>
        <w:t xml:space="preserve">     </w:t>
      </w:r>
      <w:r w:rsidR="00663E5F" w:rsidRPr="00663E5F">
        <w:rPr>
          <w:sz w:val="26"/>
          <w:szCs w:val="26"/>
        </w:rPr>
        <w:t xml:space="preserve">с. </w:t>
      </w:r>
      <w:proofErr w:type="spellStart"/>
      <w:r w:rsidR="002C14F8">
        <w:rPr>
          <w:sz w:val="26"/>
          <w:szCs w:val="26"/>
        </w:rPr>
        <w:t>Иглин</w:t>
      </w:r>
      <w:r w:rsidR="00225FC8" w:rsidRPr="00225FC8">
        <w:rPr>
          <w:sz w:val="26"/>
          <w:szCs w:val="26"/>
        </w:rPr>
        <w:t>о</w:t>
      </w:r>
      <w:proofErr w:type="spellEnd"/>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A1135A" w:rsidRPr="00A1135A">
        <w:rPr>
          <w:iCs/>
        </w:rPr>
        <w:t>15</w:t>
      </w:r>
      <w:r w:rsidRPr="00F84878">
        <w:rPr>
          <w:iCs/>
        </w:rPr>
        <w:t xml:space="preserve">» </w:t>
      </w:r>
      <w:r w:rsidR="002404E4">
        <w:rPr>
          <w:iCs/>
        </w:rPr>
        <w:t>феврал</w:t>
      </w:r>
      <w:r w:rsidR="0014311D">
        <w:rPr>
          <w:iCs/>
        </w:rPr>
        <w:t>я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5E3247" w:rsidRDefault="005E3247" w:rsidP="00E34FF7"/>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D646C6">
          <w:rPr>
            <w:noProof/>
            <w:webHidden/>
          </w:rPr>
          <w:t>3</w:t>
        </w:r>
        <w:r>
          <w:rPr>
            <w:noProof/>
            <w:webHidden/>
          </w:rPr>
          <w:fldChar w:fldCharType="end"/>
        </w:r>
      </w:hyperlink>
    </w:p>
    <w:p w:rsidR="00915B7D" w:rsidRPr="008E3CB4" w:rsidRDefault="00D646C6"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646C6"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646C6"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D646C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D646C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D646C6"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D646C6"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D646C6"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D646C6"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теплоснабжение объектов ПАО "Башинформсвязь" в с. </w:t>
      </w:r>
      <w:proofErr w:type="spellStart"/>
      <w:r w:rsidR="002C14F8" w:rsidRPr="002C14F8">
        <w:rPr>
          <w:szCs w:val="26"/>
        </w:rPr>
        <w:t>Иглино</w:t>
      </w:r>
      <w:proofErr w:type="spellEnd"/>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B1FA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B03952" w:rsidRPr="0053230E" w:rsidRDefault="00B03952" w:rsidP="00B0395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B03952" w:rsidRPr="001C5A0E" w:rsidRDefault="00B03952" w:rsidP="00B0395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bookmarkStart w:id="1" w:name="_GoBack"/>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bookmarkEnd w:id="1"/>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8E3EB7" w:rsidP="00A47819">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915B7D" w:rsidRPr="002C14F8" w:rsidRDefault="0073335D" w:rsidP="00CB1FA8">
            <w:pPr>
              <w:autoSpaceDE w:val="0"/>
              <w:autoSpaceDN w:val="0"/>
              <w:adjustRightInd w:val="0"/>
              <w:jc w:val="both"/>
              <w:rPr>
                <w:rFonts w:eastAsia="Calibri"/>
                <w:bCs/>
              </w:rPr>
            </w:pPr>
            <w:r w:rsidRPr="00B57D6D">
              <w:rPr>
                <w:rFonts w:eastAsia="Calibri"/>
                <w:bCs/>
                <w:color w:val="000000"/>
              </w:rPr>
              <w:t>тел</w:t>
            </w:r>
            <w:r w:rsidR="008E3EB7" w:rsidRPr="002C14F8">
              <w:rPr>
                <w:rFonts w:eastAsia="Calibri"/>
                <w:bCs/>
                <w:color w:val="000000"/>
              </w:rPr>
              <w:t>. + 7 (347)2211326</w:t>
            </w:r>
            <w:r w:rsidRPr="002C14F8">
              <w:rPr>
                <w:rFonts w:eastAsia="Calibri"/>
                <w:bCs/>
                <w:color w:val="000000"/>
              </w:rPr>
              <w:t xml:space="preserve">, </w:t>
            </w:r>
            <w:r w:rsidRPr="00B57D6D">
              <w:rPr>
                <w:rFonts w:eastAsia="Calibri"/>
                <w:bCs/>
                <w:color w:val="000000"/>
                <w:lang w:val="en-US"/>
              </w:rPr>
              <w:t>e</w:t>
            </w:r>
            <w:r w:rsidRPr="002C14F8">
              <w:rPr>
                <w:rFonts w:eastAsia="Calibri"/>
                <w:bCs/>
                <w:color w:val="000000"/>
              </w:rPr>
              <w:t>-</w:t>
            </w:r>
            <w:r w:rsidRPr="00B57D6D">
              <w:rPr>
                <w:rFonts w:eastAsia="Calibri"/>
                <w:bCs/>
                <w:color w:val="000000"/>
                <w:lang w:val="en-US"/>
              </w:rPr>
              <w:t>mail</w:t>
            </w:r>
            <w:r w:rsidRPr="002C14F8">
              <w:rPr>
                <w:rFonts w:eastAsia="Calibri"/>
                <w:bCs/>
                <w:color w:val="000000"/>
              </w:rPr>
              <w:t xml:space="preserve">: </w:t>
            </w:r>
            <w:hyperlink r:id="rId14" w:history="1">
              <w:r w:rsidR="008E3EB7" w:rsidRPr="006C4EED">
                <w:rPr>
                  <w:rStyle w:val="a4"/>
                  <w:lang w:val="en-US"/>
                </w:rPr>
                <w:t>n</w:t>
              </w:r>
              <w:r w:rsidR="008E3EB7" w:rsidRPr="002C14F8">
                <w:rPr>
                  <w:rStyle w:val="a4"/>
                </w:rPr>
                <w:t>.</w:t>
              </w:r>
              <w:r w:rsidR="008E3EB7" w:rsidRPr="006C4EED">
                <w:rPr>
                  <w:rStyle w:val="a4"/>
                  <w:lang w:val="en-US"/>
                </w:rPr>
                <w:t>ishmaev</w:t>
              </w:r>
              <w:r w:rsidR="008E3EB7" w:rsidRPr="002C14F8">
                <w:rPr>
                  <w:rStyle w:val="a4"/>
                </w:rPr>
                <w:t>@</w:t>
              </w:r>
              <w:r w:rsidR="008E3EB7" w:rsidRPr="006C4EED">
                <w:rPr>
                  <w:rStyle w:val="a4"/>
                  <w:lang w:val="en-US"/>
                </w:rPr>
                <w:t>bashtel</w:t>
              </w:r>
              <w:r w:rsidR="008E3EB7" w:rsidRPr="002C14F8">
                <w:rPr>
                  <w:rStyle w:val="a4"/>
                </w:rPr>
                <w:t>.</w:t>
              </w:r>
              <w:proofErr w:type="spellStart"/>
              <w:r w:rsidR="008E3EB7" w:rsidRPr="006C4EED">
                <w:rPr>
                  <w:rStyle w:val="a4"/>
                  <w:lang w:val="en-US"/>
                </w:rPr>
                <w:t>ru</w:t>
              </w:r>
              <w:proofErr w:type="spellEnd"/>
            </w:hyperlink>
            <w:r w:rsidR="008E3EB7" w:rsidRPr="002C14F8">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теплоснабжение объектов ПАО "Башинформсвязь" в с. </w:t>
            </w:r>
            <w:proofErr w:type="spellStart"/>
            <w:r w:rsidR="002C14F8" w:rsidRPr="002C14F8">
              <w:rPr>
                <w:szCs w:val="26"/>
              </w:rPr>
              <w:t>Иглино</w:t>
            </w:r>
            <w:proofErr w:type="spellEnd"/>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2C14F8" w:rsidP="00641690">
            <w:pPr>
              <w:pStyle w:val="Default"/>
              <w:jc w:val="both"/>
              <w:rPr>
                <w:iCs/>
                <w:color w:val="auto"/>
              </w:rPr>
            </w:pPr>
            <w:r>
              <w:rPr>
                <w:iCs/>
              </w:rPr>
              <w:t>660 816,22 (шестьсот шестьдесят тысяч восемьсот шестнадцать) рублей 22 копейки, НДС не облагается</w:t>
            </w:r>
            <w:r w:rsidRPr="00BB6C80">
              <w:rPr>
                <w:iCs/>
                <w:color w:val="auto"/>
              </w:rPr>
              <w:t xml:space="preserve">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Pr="00F84878">
              <w:rPr>
                <w:iCs/>
              </w:rPr>
              <w:t>«</w:t>
            </w:r>
            <w:r w:rsidR="009B34A0">
              <w:rPr>
                <w:iCs/>
              </w:rPr>
              <w:t>22</w:t>
            </w:r>
            <w:r w:rsidRPr="00F84878">
              <w:rPr>
                <w:iCs/>
              </w:rPr>
              <w:t xml:space="preserve">» </w:t>
            </w:r>
            <w:r w:rsidR="00043A83">
              <w:rPr>
                <w:iCs/>
              </w:rPr>
              <w:t>феврал</w:t>
            </w:r>
            <w:r w:rsidR="00921D29">
              <w:rPr>
                <w:iCs/>
              </w:rPr>
              <w:t>я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646C6">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D646C6">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D646C6"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B03952" w:rsidRPr="0053230E" w:rsidRDefault="00B03952" w:rsidP="00B0395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B03952" w:rsidRPr="001C5A0E" w:rsidRDefault="00B03952" w:rsidP="00B0395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2020E" w:rsidRDefault="0062020E" w:rsidP="0062020E">
            <w:pPr>
              <w:autoSpaceDE w:val="0"/>
              <w:autoSpaceDN w:val="0"/>
              <w:adjustRightInd w:val="0"/>
              <w:jc w:val="both"/>
              <w:rPr>
                <w:rFonts w:eastAsia="Calibri"/>
                <w:bCs/>
              </w:rPr>
            </w:pPr>
            <w:r>
              <w:rPr>
                <w:rFonts w:eastAsia="Calibri"/>
                <w:bCs/>
              </w:rPr>
              <w:t xml:space="preserve">Ишмаев </w:t>
            </w:r>
            <w:proofErr w:type="spellStart"/>
            <w:r>
              <w:rPr>
                <w:rFonts w:eastAsia="Calibri"/>
                <w:bCs/>
              </w:rPr>
              <w:t>Нияз</w:t>
            </w:r>
            <w:proofErr w:type="spellEnd"/>
            <w:r>
              <w:rPr>
                <w:rFonts w:eastAsia="Calibri"/>
                <w:bCs/>
              </w:rPr>
              <w:t xml:space="preserve"> Нагимович</w:t>
            </w:r>
          </w:p>
          <w:p w:rsidR="0062020E" w:rsidRPr="0062020E" w:rsidRDefault="0062020E" w:rsidP="0062020E">
            <w:pPr>
              <w:autoSpaceDE w:val="0"/>
              <w:autoSpaceDN w:val="0"/>
              <w:adjustRightInd w:val="0"/>
              <w:jc w:val="both"/>
              <w:rPr>
                <w:rFonts w:eastAsia="Calibri"/>
                <w:bCs/>
              </w:rPr>
            </w:pPr>
            <w:r w:rsidRPr="00B57D6D">
              <w:rPr>
                <w:rFonts w:eastAsia="Calibri"/>
                <w:bCs/>
                <w:color w:val="000000"/>
              </w:rPr>
              <w:t>тел</w:t>
            </w:r>
            <w:r w:rsidRPr="0062020E">
              <w:rPr>
                <w:rFonts w:eastAsia="Calibri"/>
                <w:bCs/>
                <w:color w:val="000000"/>
              </w:rPr>
              <w:t xml:space="preserve">. + 7 (347)2211326, </w:t>
            </w:r>
            <w:r w:rsidRPr="00B57D6D">
              <w:rPr>
                <w:rFonts w:eastAsia="Calibri"/>
                <w:bCs/>
                <w:color w:val="000000"/>
                <w:lang w:val="en-US"/>
              </w:rPr>
              <w:t>e</w:t>
            </w:r>
            <w:r w:rsidRPr="0062020E">
              <w:rPr>
                <w:rFonts w:eastAsia="Calibri"/>
                <w:bCs/>
                <w:color w:val="000000"/>
              </w:rPr>
              <w:t>-</w:t>
            </w:r>
            <w:r w:rsidRPr="00B57D6D">
              <w:rPr>
                <w:rFonts w:eastAsia="Calibri"/>
                <w:bCs/>
                <w:color w:val="000000"/>
                <w:lang w:val="en-US"/>
              </w:rPr>
              <w:t>mail</w:t>
            </w:r>
            <w:r w:rsidRPr="0062020E">
              <w:rPr>
                <w:rFonts w:eastAsia="Calibri"/>
                <w:bCs/>
                <w:color w:val="000000"/>
              </w:rPr>
              <w:t xml:space="preserve">: </w:t>
            </w:r>
            <w:hyperlink r:id="rId25" w:history="1">
              <w:r w:rsidRPr="006C4EED">
                <w:rPr>
                  <w:rStyle w:val="a4"/>
                  <w:lang w:val="en-US"/>
                </w:rPr>
                <w:t>n</w:t>
              </w:r>
              <w:r w:rsidRPr="0062020E">
                <w:rPr>
                  <w:rStyle w:val="a4"/>
                </w:rPr>
                <w:t>.</w:t>
              </w:r>
              <w:r w:rsidRPr="006C4EED">
                <w:rPr>
                  <w:rStyle w:val="a4"/>
                  <w:lang w:val="en-US"/>
                </w:rPr>
                <w:t>ishmaev</w:t>
              </w:r>
              <w:r w:rsidRPr="0062020E">
                <w:rPr>
                  <w:rStyle w:val="a4"/>
                </w:rPr>
                <w:t>@</w:t>
              </w:r>
              <w:r w:rsidRPr="006C4EED">
                <w:rPr>
                  <w:rStyle w:val="a4"/>
                  <w:lang w:val="en-US"/>
                </w:rPr>
                <w:t>bashtel</w:t>
              </w:r>
              <w:r w:rsidRPr="0062020E">
                <w:rPr>
                  <w:rStyle w:val="a4"/>
                </w:rPr>
                <w:t>.</w:t>
              </w:r>
              <w:proofErr w:type="spellStart"/>
              <w:r w:rsidRPr="006C4EED">
                <w:rPr>
                  <w:rStyle w:val="a4"/>
                  <w:lang w:val="en-US"/>
                </w:rPr>
                <w:t>ru</w:t>
              </w:r>
              <w:proofErr w:type="spellEnd"/>
            </w:hyperlink>
            <w:r w:rsidRPr="0062020E">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2C14F8" w:rsidRDefault="002C14F8" w:rsidP="00B8586E">
            <w:pPr>
              <w:pStyle w:val="afff8"/>
              <w:rPr>
                <w:rFonts w:cs="Times New Roman"/>
              </w:rPr>
            </w:pPr>
            <w:r w:rsidRPr="002C14F8">
              <w:t>Общество с ограниченной ответственностью «</w:t>
            </w:r>
            <w:r w:rsidRPr="002C14F8">
              <w:rPr>
                <w:rFonts w:cs="Times New Roman"/>
              </w:rPr>
              <w:t>Теплоэнергетик</w:t>
            </w:r>
            <w:r w:rsidRPr="002C14F8">
              <w:t>» (ООО «</w:t>
            </w:r>
            <w:r w:rsidRPr="002C14F8">
              <w:rPr>
                <w:rFonts w:cs="Times New Roman"/>
              </w:rPr>
              <w:t>Теплоэнергетик</w:t>
            </w:r>
            <w:r w:rsidRPr="002C14F8">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2C14F8" w:rsidP="00D02223">
            <w:pPr>
              <w:rPr>
                <w:color w:val="FF0000"/>
              </w:rPr>
            </w:pPr>
            <w:r>
              <w:t>452410,</w:t>
            </w:r>
            <w:r w:rsidRPr="009B5436">
              <w:t xml:space="preserve"> РБ, с. </w:t>
            </w:r>
            <w:proofErr w:type="spellStart"/>
            <w:r w:rsidRPr="009B5436">
              <w:t>Иглин</w:t>
            </w:r>
            <w:r>
              <w:t>о</w:t>
            </w:r>
            <w:proofErr w:type="spellEnd"/>
            <w:r>
              <w:t xml:space="preserve">, ул.  Ленина, № </w:t>
            </w:r>
            <w:r w:rsidRPr="009B5436">
              <w:t>25–А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43A83" w:rsidRPr="00F84878">
              <w:rPr>
                <w:iCs/>
              </w:rPr>
              <w:t>«</w:t>
            </w:r>
            <w:r w:rsidR="009B2EFE">
              <w:rPr>
                <w:iCs/>
              </w:rPr>
              <w:t>22</w:t>
            </w:r>
            <w:r w:rsidR="00043A83" w:rsidRPr="00F84878">
              <w:rPr>
                <w:iCs/>
              </w:rPr>
              <w:t xml:space="preserve">» </w:t>
            </w:r>
            <w:r w:rsidR="00043A83">
              <w:rPr>
                <w:iCs/>
              </w:rPr>
              <w:t xml:space="preserve">февраля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теплоснабжение объектов ПАО "Башинформсвязь" в с. </w:t>
            </w:r>
            <w:proofErr w:type="spellStart"/>
            <w:r w:rsidR="002C14F8" w:rsidRPr="002C14F8">
              <w:rPr>
                <w:szCs w:val="26"/>
              </w:rPr>
              <w:t>Иглино</w:t>
            </w:r>
            <w:proofErr w:type="spellEnd"/>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2C14F8" w:rsidP="00241826">
            <w:pPr>
              <w:ind w:firstLine="34"/>
              <w:jc w:val="both"/>
            </w:pPr>
            <w:r>
              <w:rPr>
                <w:rFonts w:eastAsia="Calibri"/>
                <w:iCs/>
              </w:rPr>
              <w:t>660 816,22 (шестьсот шестьдесят тысяч восемьсот шестнадцать) рублей 22 копейки, 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D646C6">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D646C6">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D646C6">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D646C6">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C4341" w:rsidRDefault="008C4341" w:rsidP="008C434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E950A1" w:rsidRDefault="00E950A1" w:rsidP="00E950A1">
      <w:pPr>
        <w:rPr>
          <w:rFonts w:ascii="Bookman Old Style" w:hAnsi="Bookman Old Style"/>
          <w:kern w:val="28"/>
        </w:rPr>
      </w:pPr>
    </w:p>
    <w:sectPr w:rsidR="00E950A1"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D646C6">
      <w:rPr>
        <w:noProof/>
      </w:rPr>
      <w:t>3</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D646C6">
      <w:rPr>
        <w:noProof/>
      </w:rPr>
      <w:t>15</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C14F8"/>
    <w:rsid w:val="002D4D5F"/>
    <w:rsid w:val="002E5ABF"/>
    <w:rsid w:val="002F67BE"/>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65E2"/>
    <w:rsid w:val="004A4570"/>
    <w:rsid w:val="004C0F8F"/>
    <w:rsid w:val="004C3BDF"/>
    <w:rsid w:val="004D2D1F"/>
    <w:rsid w:val="004D6006"/>
    <w:rsid w:val="004D775A"/>
    <w:rsid w:val="004E0956"/>
    <w:rsid w:val="004F03AF"/>
    <w:rsid w:val="004F3A41"/>
    <w:rsid w:val="004F76C0"/>
    <w:rsid w:val="00507A23"/>
    <w:rsid w:val="00535D62"/>
    <w:rsid w:val="00536A02"/>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6136A"/>
    <w:rsid w:val="00663E5F"/>
    <w:rsid w:val="006659F4"/>
    <w:rsid w:val="00676E38"/>
    <w:rsid w:val="006800C5"/>
    <w:rsid w:val="00690153"/>
    <w:rsid w:val="00690926"/>
    <w:rsid w:val="00690D7C"/>
    <w:rsid w:val="0069585D"/>
    <w:rsid w:val="00697008"/>
    <w:rsid w:val="006A4DCB"/>
    <w:rsid w:val="006B0350"/>
    <w:rsid w:val="006B3DE5"/>
    <w:rsid w:val="006C1D90"/>
    <w:rsid w:val="006C5769"/>
    <w:rsid w:val="006E013C"/>
    <w:rsid w:val="006E5FB3"/>
    <w:rsid w:val="006F6B77"/>
    <w:rsid w:val="0070052C"/>
    <w:rsid w:val="00706E74"/>
    <w:rsid w:val="00707D7A"/>
    <w:rsid w:val="00713C3E"/>
    <w:rsid w:val="00724427"/>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135A"/>
    <w:rsid w:val="00A15055"/>
    <w:rsid w:val="00A45317"/>
    <w:rsid w:val="00A47819"/>
    <w:rsid w:val="00A47A77"/>
    <w:rsid w:val="00A5192B"/>
    <w:rsid w:val="00A54157"/>
    <w:rsid w:val="00A60356"/>
    <w:rsid w:val="00A66DC9"/>
    <w:rsid w:val="00A80A9A"/>
    <w:rsid w:val="00A9189E"/>
    <w:rsid w:val="00A94EEA"/>
    <w:rsid w:val="00A979AE"/>
    <w:rsid w:val="00AC43E9"/>
    <w:rsid w:val="00AC6DD4"/>
    <w:rsid w:val="00AC6F18"/>
    <w:rsid w:val="00AD05F1"/>
    <w:rsid w:val="00AD2F1E"/>
    <w:rsid w:val="00AE21B3"/>
    <w:rsid w:val="00AF217A"/>
    <w:rsid w:val="00AF7223"/>
    <w:rsid w:val="00B01915"/>
    <w:rsid w:val="00B02029"/>
    <w:rsid w:val="00B03952"/>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46C6"/>
    <w:rsid w:val="00D65344"/>
    <w:rsid w:val="00D75490"/>
    <w:rsid w:val="00D83B23"/>
    <w:rsid w:val="00D8535C"/>
    <w:rsid w:val="00D93891"/>
    <w:rsid w:val="00DA2F39"/>
    <w:rsid w:val="00DA3C50"/>
    <w:rsid w:val="00DC7355"/>
    <w:rsid w:val="00DD1054"/>
    <w:rsid w:val="00DD3A1D"/>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7AD5"/>
    <w:rsid w:val="00EC5A22"/>
    <w:rsid w:val="00EC6910"/>
    <w:rsid w:val="00ED005F"/>
    <w:rsid w:val="00ED63F3"/>
    <w:rsid w:val="00ED6572"/>
    <w:rsid w:val="00EE5758"/>
    <w:rsid w:val="00EF740E"/>
    <w:rsid w:val="00F0122F"/>
    <w:rsid w:val="00F07789"/>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FF6EF-0641-462B-8AA8-A6F4A13BC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15</Pages>
  <Words>4151</Words>
  <Characters>23663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433</cp:revision>
  <cp:lastPrinted>2018-02-15T11:49:00Z</cp:lastPrinted>
  <dcterms:created xsi:type="dcterms:W3CDTF">2016-10-27T10:25:00Z</dcterms:created>
  <dcterms:modified xsi:type="dcterms:W3CDTF">2018-02-15T11:53:00Z</dcterms:modified>
</cp:coreProperties>
</file>