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E43BCE" w:rsidRDefault="00E13AF8" w:rsidP="004E1C5B">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781A56" w:rsidRDefault="00781A56" w:rsidP="00BC6D3D"/>
    <w:p w:rsidR="00A75375" w:rsidRDefault="008521B5" w:rsidP="00FB3247">
      <w:pPr>
        <w:rPr>
          <w:bCs/>
        </w:rPr>
      </w:pPr>
      <w:r>
        <w:rPr>
          <w:bCs/>
        </w:rPr>
        <w:t xml:space="preserve">    </w:t>
      </w:r>
    </w:p>
    <w:p w:rsidR="00F579A5" w:rsidRDefault="00F579A5" w:rsidP="00915B7D">
      <w:pPr>
        <w:rPr>
          <w:b/>
        </w:rPr>
      </w:pPr>
    </w:p>
    <w:p w:rsidR="00F579A5" w:rsidRDefault="00F579A5" w:rsidP="00915B7D">
      <w:pPr>
        <w:rPr>
          <w:b/>
        </w:rPr>
      </w:pPr>
    </w:p>
    <w:p w:rsidR="004F39DB" w:rsidRDefault="004F39DB" w:rsidP="00915B7D">
      <w:pPr>
        <w:rPr>
          <w:b/>
        </w:rPr>
      </w:pPr>
    </w:p>
    <w:p w:rsidR="004F39DB" w:rsidRDefault="004F39DB" w:rsidP="00915B7D">
      <w:pPr>
        <w:rPr>
          <w:b/>
        </w:rPr>
      </w:pPr>
    </w:p>
    <w:p w:rsidR="004F39DB" w:rsidRDefault="004F39DB" w:rsidP="00915B7D">
      <w:pPr>
        <w:rPr>
          <w:b/>
        </w:rPr>
      </w:pPr>
    </w:p>
    <w:p w:rsidR="004E1C5B" w:rsidRDefault="004E1C5B" w:rsidP="00915B7D">
      <w:pPr>
        <w:rPr>
          <w:b/>
        </w:rPr>
      </w:pPr>
    </w:p>
    <w:p w:rsidR="004E1C5B" w:rsidRDefault="004E1C5B" w:rsidP="00915B7D">
      <w:pPr>
        <w:rPr>
          <w:b/>
        </w:rPr>
      </w:pPr>
    </w:p>
    <w:p w:rsidR="004E1C5B" w:rsidRDefault="004E1C5B" w:rsidP="00915B7D">
      <w:pPr>
        <w:rPr>
          <w:b/>
        </w:rPr>
      </w:pPr>
    </w:p>
    <w:p w:rsidR="004E1C5B" w:rsidRDefault="004E1C5B" w:rsidP="00915B7D">
      <w:pPr>
        <w:rPr>
          <w:b/>
        </w:rPr>
      </w:pPr>
    </w:p>
    <w:p w:rsidR="004E1C5B" w:rsidRDefault="004E1C5B" w:rsidP="00915B7D">
      <w:pPr>
        <w:rPr>
          <w:b/>
        </w:rPr>
      </w:pPr>
    </w:p>
    <w:p w:rsidR="004E1C5B" w:rsidRDefault="004E1C5B" w:rsidP="00915B7D">
      <w:pPr>
        <w:rPr>
          <w:b/>
        </w:rPr>
      </w:pPr>
    </w:p>
    <w:p w:rsidR="004E1C5B" w:rsidRDefault="004E1C5B" w:rsidP="00915B7D">
      <w:pPr>
        <w:rPr>
          <w:b/>
        </w:rPr>
      </w:pPr>
    </w:p>
    <w:p w:rsidR="004F39DB" w:rsidRDefault="004F39DB" w:rsidP="00915B7D">
      <w:pPr>
        <w:rPr>
          <w:b/>
        </w:rPr>
      </w:pPr>
    </w:p>
    <w:p w:rsidR="004F39DB" w:rsidRDefault="004F39DB"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E43BCE"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8E5DAB" w:rsidRPr="008E5DAB">
        <w:rPr>
          <w:sz w:val="26"/>
          <w:szCs w:val="26"/>
        </w:rPr>
        <w:t xml:space="preserve">поставку </w:t>
      </w:r>
      <w:r w:rsidR="00E43BCE" w:rsidRPr="00E43BCE">
        <w:rPr>
          <w:sz w:val="26"/>
          <w:szCs w:val="26"/>
        </w:rPr>
        <w:t xml:space="preserve">оборудования </w:t>
      </w:r>
      <w:proofErr w:type="spellStart"/>
      <w:r w:rsidR="00E43BCE" w:rsidRPr="00E43BCE">
        <w:rPr>
          <w:sz w:val="26"/>
          <w:szCs w:val="26"/>
          <w:lang w:val="en-US"/>
        </w:rPr>
        <w:t>Eltex</w:t>
      </w:r>
      <w:proofErr w:type="spellEnd"/>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4E1C5B" w:rsidRPr="004E1C5B">
        <w:rPr>
          <w:iCs/>
        </w:rPr>
        <w:t>19</w:t>
      </w:r>
      <w:r w:rsidR="00A75375">
        <w:rPr>
          <w:iCs/>
        </w:rPr>
        <w:t xml:space="preserve">» </w:t>
      </w:r>
      <w:r w:rsidR="00E43BCE">
        <w:rPr>
          <w:iCs/>
        </w:rPr>
        <w:t>феврал</w:t>
      </w:r>
      <w:r w:rsidR="004F39DB">
        <w:rPr>
          <w:iCs/>
        </w:rPr>
        <w:t>я</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4E1C5B" w:rsidRDefault="004E1C5B" w:rsidP="0005731D">
      <w:pPr>
        <w:pStyle w:val="rvps1"/>
        <w:jc w:val="left"/>
      </w:pPr>
    </w:p>
    <w:p w:rsidR="004E1C5B" w:rsidRDefault="004E1C5B"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BF3B50">
          <w:rPr>
            <w:noProof/>
            <w:webHidden/>
          </w:rPr>
          <w:t>3</w:t>
        </w:r>
        <w:r>
          <w:rPr>
            <w:noProof/>
            <w:webHidden/>
          </w:rPr>
          <w:fldChar w:fldCharType="end"/>
        </w:r>
      </w:hyperlink>
    </w:p>
    <w:p w:rsidR="00915B7D" w:rsidRPr="008E3CB4" w:rsidRDefault="00BF3B50"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BF3B50"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BF3B50"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BF3B5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BF3B5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BF3B5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BF3B50"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BF3B50"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BF3B50"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8E5DAB">
        <w:rPr>
          <w:b/>
          <w:szCs w:val="26"/>
        </w:rPr>
        <w:t>поставку</w:t>
      </w:r>
      <w:r w:rsidR="008E5DAB" w:rsidRPr="006A470F">
        <w:rPr>
          <w:b/>
          <w:szCs w:val="26"/>
        </w:rPr>
        <w:t xml:space="preserve"> </w:t>
      </w:r>
      <w:r w:rsidR="00E43BCE">
        <w:rPr>
          <w:b/>
          <w:szCs w:val="26"/>
        </w:rPr>
        <w:t xml:space="preserve">оборудования </w:t>
      </w:r>
      <w:proofErr w:type="spellStart"/>
      <w:r w:rsidR="00E43BCE">
        <w:rPr>
          <w:b/>
          <w:szCs w:val="26"/>
          <w:lang w:val="en-US"/>
        </w:rPr>
        <w:t>Eltex</w:t>
      </w:r>
      <w:proofErr w:type="spellEnd"/>
      <w:r w:rsidR="008E5DAB" w:rsidRPr="00F8487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E43BCE"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E43BCE" w:rsidP="00A75375">
            <w:pPr>
              <w:autoSpaceDE w:val="0"/>
              <w:autoSpaceDN w:val="0"/>
              <w:adjustRightInd w:val="0"/>
              <w:jc w:val="both"/>
              <w:rPr>
                <w:rFonts w:eastAsia="Calibri"/>
                <w:bCs/>
              </w:rPr>
            </w:pPr>
            <w:r>
              <w:rPr>
                <w:rFonts w:eastAsia="Calibri"/>
                <w:bCs/>
              </w:rPr>
              <w:t>Тимофеев Игорь Александрович</w:t>
            </w:r>
          </w:p>
          <w:p w:rsidR="00A26A86" w:rsidRPr="004E1C5B" w:rsidRDefault="002D5354" w:rsidP="00A75375">
            <w:pPr>
              <w:autoSpaceDE w:val="0"/>
              <w:autoSpaceDN w:val="0"/>
              <w:adjustRightInd w:val="0"/>
              <w:jc w:val="both"/>
              <w:rPr>
                <w:rFonts w:eastAsia="Calibri"/>
              </w:rPr>
            </w:pPr>
            <w:r w:rsidRPr="00B57D6D">
              <w:rPr>
                <w:rFonts w:eastAsia="Calibri"/>
                <w:bCs/>
                <w:color w:val="000000"/>
              </w:rPr>
              <w:t>тел</w:t>
            </w:r>
            <w:r w:rsidR="006016B1" w:rsidRPr="004E1C5B">
              <w:rPr>
                <w:rFonts w:eastAsia="Calibri"/>
                <w:bCs/>
                <w:color w:val="000000"/>
              </w:rPr>
              <w:t>. + 7 (347)2215</w:t>
            </w:r>
            <w:r w:rsidR="00E43BCE" w:rsidRPr="004E1C5B">
              <w:rPr>
                <w:rFonts w:eastAsia="Calibri"/>
                <w:bCs/>
                <w:color w:val="000000"/>
              </w:rPr>
              <w:t>478</w:t>
            </w:r>
            <w:r w:rsidRPr="004E1C5B">
              <w:rPr>
                <w:rFonts w:eastAsia="Calibri"/>
                <w:bCs/>
                <w:color w:val="000000"/>
              </w:rPr>
              <w:t xml:space="preserve"> </w:t>
            </w:r>
            <w:r w:rsidRPr="00B57D6D">
              <w:rPr>
                <w:rFonts w:eastAsia="Calibri"/>
                <w:bCs/>
                <w:color w:val="000000"/>
                <w:lang w:val="en-US"/>
              </w:rPr>
              <w:t>e</w:t>
            </w:r>
            <w:r w:rsidRPr="004E1C5B">
              <w:rPr>
                <w:rFonts w:eastAsia="Calibri"/>
                <w:bCs/>
                <w:color w:val="000000"/>
              </w:rPr>
              <w:t>-</w:t>
            </w:r>
            <w:r w:rsidRPr="00B57D6D">
              <w:rPr>
                <w:rFonts w:eastAsia="Calibri"/>
                <w:bCs/>
                <w:color w:val="000000"/>
                <w:lang w:val="en-US"/>
              </w:rPr>
              <w:t>mail</w:t>
            </w:r>
            <w:r w:rsidRPr="004E1C5B">
              <w:rPr>
                <w:rFonts w:eastAsia="Calibri"/>
                <w:bCs/>
                <w:color w:val="000000"/>
              </w:rPr>
              <w:t xml:space="preserve">: </w:t>
            </w:r>
            <w:hyperlink r:id="rId14" w:history="1">
              <w:r w:rsidR="00E43BCE" w:rsidRPr="00540F73">
                <w:rPr>
                  <w:rStyle w:val="a5"/>
                  <w:lang w:val="en-US"/>
                </w:rPr>
                <w:t>Timofeev</w:t>
              </w:r>
              <w:r w:rsidR="00E43BCE" w:rsidRPr="004E1C5B">
                <w:rPr>
                  <w:rStyle w:val="a5"/>
                </w:rPr>
                <w:t>@</w:t>
              </w:r>
              <w:proofErr w:type="spellStart"/>
              <w:r w:rsidR="00E43BCE" w:rsidRPr="00540F73">
                <w:rPr>
                  <w:rStyle w:val="a5"/>
                  <w:lang w:val="en-US"/>
                </w:rPr>
                <w:t>bashtel</w:t>
              </w:r>
              <w:proofErr w:type="spellEnd"/>
              <w:r w:rsidR="00E43BCE" w:rsidRPr="004E1C5B">
                <w:rPr>
                  <w:rStyle w:val="a5"/>
                </w:rPr>
                <w:t>.</w:t>
              </w:r>
              <w:proofErr w:type="spellStart"/>
              <w:r w:rsidR="00E43BCE" w:rsidRPr="00540F73">
                <w:rPr>
                  <w:rStyle w:val="a5"/>
                  <w:lang w:val="en-US"/>
                </w:rPr>
                <w:t>ru</w:t>
              </w:r>
              <w:proofErr w:type="spellEnd"/>
            </w:hyperlink>
            <w:r w:rsidR="00E43BCE" w:rsidRPr="004E1C5B">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8E5DAB">
              <w:rPr>
                <w:b/>
                <w:szCs w:val="26"/>
              </w:rPr>
              <w:t>поставку</w:t>
            </w:r>
            <w:r w:rsidR="008E5DAB" w:rsidRPr="006A470F">
              <w:rPr>
                <w:b/>
                <w:szCs w:val="26"/>
              </w:rPr>
              <w:t xml:space="preserve"> </w:t>
            </w:r>
            <w:r w:rsidR="00E43BCE">
              <w:rPr>
                <w:b/>
                <w:szCs w:val="26"/>
              </w:rPr>
              <w:t xml:space="preserve">оборудования </w:t>
            </w:r>
            <w:proofErr w:type="spellStart"/>
            <w:r w:rsidR="00E43BCE">
              <w:rPr>
                <w:b/>
                <w:szCs w:val="26"/>
                <w:lang w:val="en-US"/>
              </w:rPr>
              <w:t>Eltex</w:t>
            </w:r>
            <w:proofErr w:type="spellEnd"/>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1C0562" w:rsidP="00A75375">
            <w:pPr>
              <w:pStyle w:val="Default"/>
              <w:jc w:val="both"/>
              <w:rPr>
                <w:iCs/>
                <w:color w:val="auto"/>
              </w:rPr>
            </w:pPr>
            <w:r w:rsidRPr="00E72FDA">
              <w:t xml:space="preserve">не более </w:t>
            </w:r>
            <w:r>
              <w:t xml:space="preserve">6 385 </w:t>
            </w:r>
            <w:r w:rsidRPr="00E72FDA">
              <w:t xml:space="preserve">452 (шесть миллионов триста восемьдесят пять тысяч четыреста пятьдесят два) рубля, в </w:t>
            </w:r>
            <w:proofErr w:type="spellStart"/>
            <w:r w:rsidRPr="00E72FDA">
              <w:t>т.ч</w:t>
            </w:r>
            <w:proofErr w:type="spellEnd"/>
            <w:r w:rsidRPr="00E72FDA">
              <w:t>. НДС 18% 974 052</w:t>
            </w:r>
            <w:r w:rsidRPr="00E72FDA">
              <w:rPr>
                <w:bCs/>
              </w:rPr>
              <w:t xml:space="preserve"> </w:t>
            </w:r>
            <w:r w:rsidRPr="00E72FDA">
              <w:t>(девятьсот семьдесят четыре тысячи пятьдесят два) рубля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1C0562">
            <w:pPr>
              <w:pStyle w:val="Default"/>
              <w:rPr>
                <w:iCs/>
              </w:rPr>
            </w:pPr>
            <w:r w:rsidRPr="00F84878">
              <w:rPr>
                <w:iCs/>
              </w:rPr>
              <w:t xml:space="preserve"> </w:t>
            </w:r>
            <w:r w:rsidR="00D02223">
              <w:rPr>
                <w:iCs/>
              </w:rPr>
              <w:t xml:space="preserve">не позднее </w:t>
            </w:r>
            <w:r w:rsidRPr="00F84878">
              <w:rPr>
                <w:iCs/>
              </w:rPr>
              <w:t>«</w:t>
            </w:r>
            <w:r w:rsidR="001C0562">
              <w:rPr>
                <w:iCs/>
              </w:rPr>
              <w:t>22</w:t>
            </w:r>
            <w:r w:rsidR="00763932">
              <w:rPr>
                <w:iCs/>
              </w:rPr>
              <w:t>»</w:t>
            </w:r>
            <w:r w:rsidRPr="00F84878">
              <w:rPr>
                <w:iCs/>
              </w:rPr>
              <w:t xml:space="preserve"> </w:t>
            </w:r>
            <w:r w:rsidR="001C0562">
              <w:rPr>
                <w:iCs/>
              </w:rPr>
              <w:t>феврал</w:t>
            </w:r>
            <w:r w:rsidR="00F25C1E">
              <w:rPr>
                <w:iCs/>
              </w:rPr>
              <w:t>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F3B50">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BF3B50">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BF3B50"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E43BCE"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E43BCE" w:rsidRDefault="00E43BCE" w:rsidP="00E43BCE">
            <w:pPr>
              <w:autoSpaceDE w:val="0"/>
              <w:autoSpaceDN w:val="0"/>
              <w:adjustRightInd w:val="0"/>
              <w:jc w:val="both"/>
              <w:rPr>
                <w:rFonts w:eastAsia="Calibri"/>
                <w:bCs/>
              </w:rPr>
            </w:pPr>
            <w:r>
              <w:rPr>
                <w:rFonts w:eastAsia="Calibri"/>
                <w:bCs/>
              </w:rPr>
              <w:t>Тимофеев Игорь Александрович</w:t>
            </w:r>
          </w:p>
          <w:p w:rsidR="00915B7D" w:rsidRPr="004E1C5B" w:rsidRDefault="00E43BCE" w:rsidP="00E43BCE">
            <w:pPr>
              <w:pStyle w:val="Default"/>
              <w:rPr>
                <w:bCs/>
                <w:sz w:val="10"/>
                <w:szCs w:val="10"/>
              </w:rPr>
            </w:pPr>
            <w:r w:rsidRPr="00B57D6D">
              <w:rPr>
                <w:bCs/>
              </w:rPr>
              <w:t>тел</w:t>
            </w:r>
            <w:r w:rsidRPr="004E1C5B">
              <w:rPr>
                <w:bCs/>
              </w:rPr>
              <w:t xml:space="preserve">. + 7 (347)2215478 </w:t>
            </w:r>
            <w:r w:rsidRPr="00B57D6D">
              <w:rPr>
                <w:bCs/>
                <w:lang w:val="en-US"/>
              </w:rPr>
              <w:t>e</w:t>
            </w:r>
            <w:r w:rsidRPr="004E1C5B">
              <w:rPr>
                <w:bCs/>
              </w:rPr>
              <w:t>-</w:t>
            </w:r>
            <w:r w:rsidRPr="00B57D6D">
              <w:rPr>
                <w:bCs/>
                <w:lang w:val="en-US"/>
              </w:rPr>
              <w:t>mail</w:t>
            </w:r>
            <w:r w:rsidRPr="004E1C5B">
              <w:rPr>
                <w:bCs/>
              </w:rPr>
              <w:t xml:space="preserve">: </w:t>
            </w:r>
            <w:hyperlink r:id="rId25" w:history="1">
              <w:r w:rsidRPr="00540F73">
                <w:rPr>
                  <w:rStyle w:val="a5"/>
                  <w:lang w:val="en-US"/>
                </w:rPr>
                <w:t>Timofeev</w:t>
              </w:r>
              <w:r w:rsidRPr="004E1C5B">
                <w:rPr>
                  <w:rStyle w:val="a5"/>
                </w:rPr>
                <w:t>@</w:t>
              </w:r>
              <w:proofErr w:type="spellStart"/>
              <w:r w:rsidRPr="00540F73">
                <w:rPr>
                  <w:rStyle w:val="a5"/>
                  <w:lang w:val="en-US"/>
                </w:rPr>
                <w:t>bashtel</w:t>
              </w:r>
              <w:proofErr w:type="spellEnd"/>
              <w:r w:rsidRPr="004E1C5B">
                <w:rPr>
                  <w:rStyle w:val="a5"/>
                </w:rPr>
                <w:t>.</w:t>
              </w:r>
              <w:proofErr w:type="spellStart"/>
              <w:r w:rsidRPr="00540F73">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E1C5B"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36D20" w:rsidRPr="008A727E" w:rsidRDefault="00936D20" w:rsidP="00936D20">
            <w:pPr>
              <w:pStyle w:val="a6"/>
              <w:widowControl w:val="0"/>
              <w:autoSpaceDE w:val="0"/>
              <w:autoSpaceDN w:val="0"/>
              <w:adjustRightInd w:val="0"/>
              <w:ind w:left="0"/>
            </w:pPr>
            <w:r w:rsidRPr="008A727E">
              <w:t>О</w:t>
            </w:r>
            <w:r>
              <w:t>бщество с ограниченной ответственностью</w:t>
            </w:r>
            <w:r w:rsidRPr="008A727E">
              <w:t xml:space="preserve"> «Предприятие «ЭЛТЕКС»</w:t>
            </w:r>
          </w:p>
          <w:p w:rsidR="00915B7D" w:rsidRPr="00D7468D" w:rsidRDefault="00936D20" w:rsidP="00936D20">
            <w:pPr>
              <w:pStyle w:val="afff9"/>
              <w:rPr>
                <w:rFonts w:cs="Times New Roman"/>
              </w:rPr>
            </w:pPr>
            <w:r w:rsidRPr="008A727E">
              <w:rPr>
                <w:rFonts w:cs="Times New Roman"/>
              </w:rPr>
              <w:t>(ООО «Предприятие «ЭЛТЕКС»)</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936D20" w:rsidP="00D02223">
            <w:pPr>
              <w:rPr>
                <w:color w:val="FF0000"/>
              </w:rPr>
            </w:pPr>
            <w:r w:rsidRPr="008A727E">
              <w:rPr>
                <w:lang w:eastAsia="ar-SA"/>
              </w:rPr>
              <w:t>630020 г. Новосибирск, ул. Окружная, 29В</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1C0562">
            <w:pPr>
              <w:rPr>
                <w:i/>
                <w:color w:val="FF0000"/>
              </w:rPr>
            </w:pPr>
            <w:r w:rsidRPr="00F84878">
              <w:rPr>
                <w:iCs/>
              </w:rPr>
              <w:t xml:space="preserve"> </w:t>
            </w:r>
            <w:r w:rsidR="00D02223">
              <w:rPr>
                <w:iCs/>
              </w:rPr>
              <w:t xml:space="preserve">не позднее </w:t>
            </w:r>
            <w:r w:rsidR="00834A61" w:rsidRPr="00F84878">
              <w:rPr>
                <w:iCs/>
              </w:rPr>
              <w:t>«</w:t>
            </w:r>
            <w:r w:rsidR="001C0562">
              <w:rPr>
                <w:iCs/>
              </w:rPr>
              <w:t>22</w:t>
            </w:r>
            <w:r w:rsidR="00834A61">
              <w:rPr>
                <w:iCs/>
              </w:rPr>
              <w:t>»</w:t>
            </w:r>
            <w:r w:rsidR="00834A61" w:rsidRPr="00F84878">
              <w:rPr>
                <w:iCs/>
              </w:rPr>
              <w:t xml:space="preserve"> </w:t>
            </w:r>
            <w:r w:rsidR="001C0562">
              <w:rPr>
                <w:iCs/>
              </w:rPr>
              <w:t>феврал</w:t>
            </w:r>
            <w:r w:rsidR="00834A61">
              <w:rPr>
                <w:iCs/>
              </w:rPr>
              <w:t>я 2018</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8E5DAB">
              <w:rPr>
                <w:b/>
                <w:szCs w:val="26"/>
              </w:rPr>
              <w:t>поставку</w:t>
            </w:r>
            <w:r w:rsidR="008E5DAB" w:rsidRPr="006A470F">
              <w:rPr>
                <w:b/>
                <w:szCs w:val="26"/>
              </w:rPr>
              <w:t xml:space="preserve"> </w:t>
            </w:r>
            <w:r w:rsidR="00E43BCE">
              <w:rPr>
                <w:b/>
                <w:szCs w:val="26"/>
              </w:rPr>
              <w:t xml:space="preserve">оборудования </w:t>
            </w:r>
            <w:proofErr w:type="spellStart"/>
            <w:r w:rsidR="00E43BCE">
              <w:rPr>
                <w:b/>
                <w:szCs w:val="26"/>
                <w:lang w:val="en-US"/>
              </w:rPr>
              <w:t>Eltex</w:t>
            </w:r>
            <w:proofErr w:type="spellEnd"/>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1C0562" w:rsidP="005643B2">
            <w:pPr>
              <w:jc w:val="both"/>
            </w:pPr>
            <w:r w:rsidRPr="00E72FDA">
              <w:t xml:space="preserve">не более </w:t>
            </w:r>
            <w:r>
              <w:t xml:space="preserve">6 385 </w:t>
            </w:r>
            <w:r w:rsidRPr="00E72FDA">
              <w:t xml:space="preserve">452 (шесть миллионов триста восемьдесят пять тысяч четыреста пятьдесят два) рубля, в </w:t>
            </w:r>
            <w:proofErr w:type="spellStart"/>
            <w:r w:rsidRPr="00E72FDA">
              <w:t>т.ч</w:t>
            </w:r>
            <w:proofErr w:type="spellEnd"/>
            <w:r w:rsidRPr="00E72FDA">
              <w:t>. НДС 18% 974 052</w:t>
            </w:r>
            <w:r w:rsidRPr="00E72FDA">
              <w:rPr>
                <w:bCs/>
              </w:rPr>
              <w:t xml:space="preserve"> </w:t>
            </w:r>
            <w:r w:rsidRPr="00E72FDA">
              <w:t>(девятьсот семьдесят четыре тысячи пятьдесят два) рубля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BF3B50">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BF3B50">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BF3B50">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BF3B50">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D648FB" w:rsidRPr="00137D60" w:rsidRDefault="00915B7D" w:rsidP="00137D60">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37D60" w:rsidRDefault="00137D60" w:rsidP="00137D60">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D648FB" w:rsidRPr="00137D60" w:rsidRDefault="00D648FB" w:rsidP="00D648FB">
      <w:pPr>
        <w:rPr>
          <w:rFonts w:eastAsia="MS Mincho"/>
          <w:lang w:eastAsia="x-none"/>
        </w:rPr>
      </w:pPr>
    </w:p>
    <w:p w:rsidR="00D648FB" w:rsidRDefault="00D648FB" w:rsidP="00D648FB">
      <w:pPr>
        <w:rPr>
          <w:rFonts w:eastAsia="MS Mincho"/>
          <w:lang w:val="x-none" w:eastAsia="x-none"/>
        </w:rPr>
      </w:pPr>
    </w:p>
    <w:p w:rsidR="00ED3984" w:rsidRPr="00D648FB" w:rsidRDefault="00ED3984" w:rsidP="00D648FB">
      <w:pPr>
        <w:rPr>
          <w:rFonts w:eastAsia="MS Mincho"/>
          <w:lang w:val="x-none" w:eastAsia="x-none"/>
        </w:rPr>
      </w:pPr>
    </w:p>
    <w:sectPr w:rsidR="00ED3984" w:rsidRPr="00D648FB" w:rsidSect="004210FE">
      <w:footerReference w:type="even" r:id="rId31"/>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74D" w:rsidRDefault="005F074D">
      <w:r>
        <w:separator/>
      </w:r>
    </w:p>
  </w:endnote>
  <w:endnote w:type="continuationSeparator" w:id="0">
    <w:p w:rsidR="005F074D" w:rsidRDefault="005F0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Pr="008A1893" w:rsidRDefault="005F074D"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BF3B50">
      <w:rPr>
        <w:rStyle w:val="afc"/>
        <w:noProof/>
      </w:rPr>
      <w:t>16</w:t>
    </w:r>
    <w:r w:rsidRPr="008A1893">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74D" w:rsidRDefault="005F074D">
      <w:r>
        <w:separator/>
      </w:r>
    </w:p>
  </w:footnote>
  <w:footnote w:type="continuationSeparator" w:id="0">
    <w:p w:rsidR="005F074D" w:rsidRDefault="005F0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BF3B50">
      <w:rPr>
        <w:noProof/>
      </w:rPr>
      <w:t>13</w:t>
    </w:r>
    <w:r>
      <w:fldChar w:fldCharType="end"/>
    </w:r>
  </w:p>
  <w:p w:rsidR="005F074D" w:rsidRDefault="005F074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BF3B50">
      <w:rPr>
        <w:noProof/>
      </w:rPr>
      <w:t>16</w:t>
    </w:r>
    <w:r>
      <w:fldChar w:fldCharType="end"/>
    </w:r>
  </w:p>
  <w:p w:rsidR="005F074D" w:rsidRDefault="005F074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3795B"/>
    <w:rsid w:val="00137D60"/>
    <w:rsid w:val="001412FA"/>
    <w:rsid w:val="00145BEB"/>
    <w:rsid w:val="00145CCF"/>
    <w:rsid w:val="00146118"/>
    <w:rsid w:val="00156A9C"/>
    <w:rsid w:val="001659F9"/>
    <w:rsid w:val="001968EB"/>
    <w:rsid w:val="00197D48"/>
    <w:rsid w:val="00197F71"/>
    <w:rsid w:val="001A0136"/>
    <w:rsid w:val="001C0562"/>
    <w:rsid w:val="001C0801"/>
    <w:rsid w:val="001C4740"/>
    <w:rsid w:val="001E194D"/>
    <w:rsid w:val="001E68AE"/>
    <w:rsid w:val="001F272A"/>
    <w:rsid w:val="001F4097"/>
    <w:rsid w:val="001F68BA"/>
    <w:rsid w:val="00200B88"/>
    <w:rsid w:val="00203DB1"/>
    <w:rsid w:val="00220B8C"/>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4D08"/>
    <w:rsid w:val="00453923"/>
    <w:rsid w:val="004547CD"/>
    <w:rsid w:val="00454977"/>
    <w:rsid w:val="00461D0B"/>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D2D1F"/>
    <w:rsid w:val="004D347C"/>
    <w:rsid w:val="004D465D"/>
    <w:rsid w:val="004D6006"/>
    <w:rsid w:val="004D775A"/>
    <w:rsid w:val="004E0956"/>
    <w:rsid w:val="004E1C5B"/>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6F6DDB"/>
    <w:rsid w:val="0070052C"/>
    <w:rsid w:val="00705EC6"/>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E3FE1"/>
    <w:rsid w:val="007E4654"/>
    <w:rsid w:val="007F11B0"/>
    <w:rsid w:val="007F3DCE"/>
    <w:rsid w:val="00813B65"/>
    <w:rsid w:val="00825534"/>
    <w:rsid w:val="00827009"/>
    <w:rsid w:val="0083017D"/>
    <w:rsid w:val="0083262D"/>
    <w:rsid w:val="008335BB"/>
    <w:rsid w:val="00833E4F"/>
    <w:rsid w:val="00834A61"/>
    <w:rsid w:val="00834AC3"/>
    <w:rsid w:val="00844F13"/>
    <w:rsid w:val="0084681E"/>
    <w:rsid w:val="00850668"/>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8E5DAB"/>
    <w:rsid w:val="00900D1F"/>
    <w:rsid w:val="00907BCE"/>
    <w:rsid w:val="00907F4C"/>
    <w:rsid w:val="00913C42"/>
    <w:rsid w:val="00915B7D"/>
    <w:rsid w:val="0091625A"/>
    <w:rsid w:val="009206B3"/>
    <w:rsid w:val="00931D52"/>
    <w:rsid w:val="00934AA6"/>
    <w:rsid w:val="00934B05"/>
    <w:rsid w:val="009367A9"/>
    <w:rsid w:val="00936D20"/>
    <w:rsid w:val="00940C03"/>
    <w:rsid w:val="00943102"/>
    <w:rsid w:val="009465D0"/>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5AF2"/>
    <w:rsid w:val="009D6786"/>
    <w:rsid w:val="009E1FF7"/>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D3D"/>
    <w:rsid w:val="00BC6FEB"/>
    <w:rsid w:val="00BD01E1"/>
    <w:rsid w:val="00BD155C"/>
    <w:rsid w:val="00BD1D49"/>
    <w:rsid w:val="00BE342A"/>
    <w:rsid w:val="00BF3335"/>
    <w:rsid w:val="00BF3B50"/>
    <w:rsid w:val="00BF5E24"/>
    <w:rsid w:val="00C04168"/>
    <w:rsid w:val="00C04268"/>
    <w:rsid w:val="00C21C29"/>
    <w:rsid w:val="00C24E40"/>
    <w:rsid w:val="00C31113"/>
    <w:rsid w:val="00C33476"/>
    <w:rsid w:val="00C40C24"/>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48FB"/>
    <w:rsid w:val="00D65344"/>
    <w:rsid w:val="00D7468D"/>
    <w:rsid w:val="00D75490"/>
    <w:rsid w:val="00D83B23"/>
    <w:rsid w:val="00D841ED"/>
    <w:rsid w:val="00D8535C"/>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43BCE"/>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3984"/>
    <w:rsid w:val="00ED63F3"/>
    <w:rsid w:val="00EE5758"/>
    <w:rsid w:val="00EF740E"/>
    <w:rsid w:val="00F0122F"/>
    <w:rsid w:val="00F07073"/>
    <w:rsid w:val="00F07165"/>
    <w:rsid w:val="00F07789"/>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Timofeev@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Timof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63C0E-B6A9-4A24-AD27-4EBB97F58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TotalTime>
  <Pages>16</Pages>
  <Words>4226</Words>
  <Characters>24093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593</cp:revision>
  <cp:lastPrinted>2018-02-19T12:49:00Z</cp:lastPrinted>
  <dcterms:created xsi:type="dcterms:W3CDTF">2016-10-27T10:25:00Z</dcterms:created>
  <dcterms:modified xsi:type="dcterms:W3CDTF">2018-02-19T12:49:00Z</dcterms:modified>
</cp:coreProperties>
</file>