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FDE9278" w14:textId="3463A2B5" w:rsidR="00070E00" w:rsidRDefault="00070E00" w:rsidP="00B2000B">
      <w:pPr>
        <w:jc w:val="center"/>
        <w:rPr>
          <w:sz w:val="28"/>
          <w:szCs w:val="24"/>
        </w:rPr>
      </w:pPr>
      <w:r>
        <w:rPr>
          <w:b/>
          <w:bCs/>
          <w:sz w:val="28"/>
          <w:szCs w:val="28"/>
        </w:rPr>
        <w:t xml:space="preserve">ДОГОВОР № </w:t>
      </w:r>
    </w:p>
    <w:p w14:paraId="48A600B3" w14:textId="7705B465" w:rsidR="00070E00" w:rsidRPr="00611F4F" w:rsidRDefault="00070E00" w:rsidP="00C419F0">
      <w:pPr>
        <w:jc w:val="right"/>
        <w:rPr>
          <w:sz w:val="24"/>
          <w:szCs w:val="24"/>
        </w:rPr>
      </w:pPr>
      <w:r w:rsidRPr="000F1E50">
        <w:rPr>
          <w:sz w:val="24"/>
          <w:szCs w:val="24"/>
        </w:rPr>
        <w:t xml:space="preserve">г. Уфа </w:t>
      </w:r>
      <w:r w:rsidR="00B94F70">
        <w:rPr>
          <w:sz w:val="24"/>
          <w:szCs w:val="24"/>
        </w:rPr>
        <w:t xml:space="preserve">                </w:t>
      </w:r>
      <w:r w:rsidRPr="000F1E50">
        <w:rPr>
          <w:sz w:val="24"/>
          <w:szCs w:val="24"/>
        </w:rPr>
        <w:t xml:space="preserve">                                                                                                       «</w:t>
      </w:r>
      <w:r w:rsidR="00F24B1C">
        <w:rPr>
          <w:sz w:val="24"/>
          <w:szCs w:val="24"/>
        </w:rPr>
        <w:t>__</w:t>
      </w:r>
      <w:r w:rsidRPr="000F1E50">
        <w:rPr>
          <w:sz w:val="24"/>
          <w:szCs w:val="24"/>
        </w:rPr>
        <w:t>»</w:t>
      </w:r>
      <w:r w:rsidR="00611F4F" w:rsidRPr="00611F4F">
        <w:rPr>
          <w:sz w:val="24"/>
          <w:szCs w:val="24"/>
        </w:rPr>
        <w:t xml:space="preserve"> </w:t>
      </w:r>
      <w:r w:rsidR="00F24B1C">
        <w:rPr>
          <w:sz w:val="24"/>
          <w:szCs w:val="24"/>
        </w:rPr>
        <w:t>______</w:t>
      </w:r>
      <w:r w:rsidR="006433C2">
        <w:rPr>
          <w:sz w:val="24"/>
          <w:szCs w:val="24"/>
        </w:rPr>
        <w:t xml:space="preserve"> </w:t>
      </w:r>
      <w:r w:rsidRPr="000F1E50">
        <w:rPr>
          <w:sz w:val="24"/>
          <w:szCs w:val="24"/>
        </w:rPr>
        <w:t>20</w:t>
      </w:r>
      <w:r w:rsidR="004C6BEE">
        <w:rPr>
          <w:sz w:val="24"/>
          <w:szCs w:val="24"/>
        </w:rPr>
        <w:t>1</w:t>
      </w:r>
      <w:r w:rsidR="00436A67">
        <w:rPr>
          <w:sz w:val="24"/>
          <w:szCs w:val="24"/>
        </w:rPr>
        <w:t>4</w:t>
      </w:r>
      <w:r w:rsidRPr="000F1E50">
        <w:rPr>
          <w:sz w:val="24"/>
          <w:szCs w:val="24"/>
        </w:rPr>
        <w:t xml:space="preserve"> г.</w:t>
      </w:r>
    </w:p>
    <w:p w14:paraId="2375BDA7" w14:textId="77777777" w:rsidR="00070E00" w:rsidRPr="000F1E50" w:rsidRDefault="00070E00" w:rsidP="00572AE0">
      <w:pPr>
        <w:ind w:firstLine="709"/>
        <w:jc w:val="both"/>
        <w:rPr>
          <w:b/>
          <w:bCs/>
          <w:sz w:val="24"/>
          <w:szCs w:val="24"/>
        </w:rPr>
      </w:pPr>
    </w:p>
    <w:p w14:paraId="76F97559" w14:textId="4EA1AFDC" w:rsidR="00070E00" w:rsidRPr="00EC42E2" w:rsidRDefault="00611F4F" w:rsidP="00572AE0">
      <w:pPr>
        <w:ind w:firstLine="709"/>
        <w:jc w:val="both"/>
        <w:rPr>
          <w:sz w:val="24"/>
          <w:szCs w:val="24"/>
        </w:rPr>
      </w:pPr>
      <w:r w:rsidRPr="00611F4F">
        <w:rPr>
          <w:b/>
          <w:sz w:val="24"/>
          <w:szCs w:val="24"/>
        </w:rPr>
        <w:t>ОАО «Башинформсвязь</w:t>
      </w:r>
      <w:r w:rsidR="00070E00" w:rsidRPr="000F1E50">
        <w:rPr>
          <w:sz w:val="24"/>
          <w:szCs w:val="24"/>
        </w:rPr>
        <w:t>, именуемое в дальнейшем «Заказчик», в лице</w:t>
      </w:r>
      <w:r w:rsidR="004C6B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генерального директора </w:t>
      </w:r>
      <w:proofErr w:type="spellStart"/>
      <w:r>
        <w:rPr>
          <w:sz w:val="24"/>
          <w:szCs w:val="24"/>
        </w:rPr>
        <w:t>Сафеева</w:t>
      </w:r>
      <w:proofErr w:type="spellEnd"/>
      <w:r>
        <w:rPr>
          <w:sz w:val="24"/>
          <w:szCs w:val="24"/>
        </w:rPr>
        <w:t xml:space="preserve"> Р.Р.</w:t>
      </w:r>
      <w:r w:rsidR="00070E00" w:rsidRPr="000F1E50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Устава</w:t>
      </w:r>
      <w:r w:rsidR="004C6BEE">
        <w:rPr>
          <w:sz w:val="24"/>
          <w:szCs w:val="24"/>
        </w:rPr>
        <w:t>,</w:t>
      </w:r>
      <w:r w:rsidR="00070E00" w:rsidRPr="000F1E50">
        <w:rPr>
          <w:sz w:val="24"/>
          <w:szCs w:val="24"/>
        </w:rPr>
        <w:t xml:space="preserve"> с одной стороны, </w:t>
      </w:r>
      <w:proofErr w:type="gramStart"/>
      <w:r w:rsidR="00070E00" w:rsidRPr="000F1E50">
        <w:rPr>
          <w:sz w:val="24"/>
          <w:szCs w:val="24"/>
        </w:rPr>
        <w:t xml:space="preserve">и </w:t>
      </w:r>
      <w:r w:rsidR="00400BA0" w:rsidRPr="000F1E50">
        <w:rPr>
          <w:b/>
          <w:sz w:val="24"/>
          <w:szCs w:val="24"/>
        </w:rPr>
        <w:t>ООО</w:t>
      </w:r>
      <w:proofErr w:type="gramEnd"/>
      <w:r w:rsidR="00400BA0" w:rsidRPr="000F1E50">
        <w:rPr>
          <w:b/>
          <w:sz w:val="24"/>
          <w:szCs w:val="24"/>
        </w:rPr>
        <w:t xml:space="preserve"> «</w:t>
      </w:r>
      <w:proofErr w:type="spellStart"/>
      <w:r w:rsidR="00400BA0" w:rsidRPr="000F1E50">
        <w:rPr>
          <w:b/>
          <w:sz w:val="24"/>
          <w:szCs w:val="24"/>
        </w:rPr>
        <w:t>ЭкоСофт</w:t>
      </w:r>
      <w:proofErr w:type="spellEnd"/>
      <w:r w:rsidR="00400BA0" w:rsidRPr="000F1E50">
        <w:rPr>
          <w:b/>
          <w:sz w:val="24"/>
          <w:szCs w:val="24"/>
        </w:rPr>
        <w:t>»</w:t>
      </w:r>
      <w:r w:rsidR="00400BA0" w:rsidRPr="000F1E50">
        <w:rPr>
          <w:sz w:val="24"/>
          <w:szCs w:val="24"/>
        </w:rPr>
        <w:t xml:space="preserve">, именуемое в дальнейшем «Исполнитель», в лице генерального директора Тимошина В.А., действующего на основании Устава с </w:t>
      </w:r>
      <w:r w:rsidR="00070E00" w:rsidRPr="000F1E50">
        <w:rPr>
          <w:sz w:val="24"/>
          <w:szCs w:val="24"/>
        </w:rPr>
        <w:t>другой стороны, заключили договор о нижеследующем:</w:t>
      </w:r>
    </w:p>
    <w:p w14:paraId="5B17D4B0" w14:textId="77777777" w:rsidR="00162C65" w:rsidRPr="00332301" w:rsidRDefault="00162C65" w:rsidP="00572AE0">
      <w:pPr>
        <w:ind w:firstLine="709"/>
        <w:jc w:val="center"/>
        <w:rPr>
          <w:b/>
          <w:bCs/>
          <w:sz w:val="24"/>
          <w:szCs w:val="24"/>
        </w:rPr>
      </w:pPr>
    </w:p>
    <w:p w14:paraId="3C47396E" w14:textId="77777777" w:rsidR="00070E00" w:rsidRPr="000F1E50" w:rsidRDefault="00070E00" w:rsidP="00B2000B">
      <w:pPr>
        <w:jc w:val="center"/>
        <w:rPr>
          <w:b/>
          <w:bCs/>
          <w:sz w:val="24"/>
          <w:szCs w:val="24"/>
        </w:rPr>
      </w:pPr>
      <w:r w:rsidRPr="000F1E50">
        <w:rPr>
          <w:b/>
          <w:bCs/>
          <w:sz w:val="24"/>
          <w:szCs w:val="24"/>
        </w:rPr>
        <w:t>1. ПРЕДМЕТ   ДОГОВОРА</w:t>
      </w:r>
    </w:p>
    <w:p w14:paraId="13731478" w14:textId="77777777" w:rsidR="00070E00" w:rsidRPr="000F1E50" w:rsidRDefault="00070E00" w:rsidP="00572AE0">
      <w:pPr>
        <w:ind w:firstLine="709"/>
        <w:jc w:val="center"/>
        <w:rPr>
          <w:b/>
          <w:bCs/>
          <w:sz w:val="24"/>
          <w:szCs w:val="24"/>
        </w:rPr>
      </w:pPr>
    </w:p>
    <w:p w14:paraId="40E4FB76" w14:textId="77777777" w:rsidR="00070E00" w:rsidRPr="00062F1A" w:rsidRDefault="00070E00" w:rsidP="00572AE0">
      <w:pPr>
        <w:ind w:right="-1" w:firstLine="709"/>
        <w:jc w:val="both"/>
        <w:rPr>
          <w:sz w:val="24"/>
          <w:szCs w:val="24"/>
        </w:rPr>
      </w:pPr>
      <w:r w:rsidRPr="00062F1A">
        <w:rPr>
          <w:sz w:val="24"/>
          <w:szCs w:val="24"/>
        </w:rPr>
        <w:t>Заказчик поручает и оплачивает, а Исполнитель принимает на себя следующие обязательства:</w:t>
      </w:r>
      <w:bookmarkStart w:id="0" w:name="OLE_LINK1"/>
    </w:p>
    <w:p w14:paraId="2B8FBCBA" w14:textId="77777777" w:rsidR="00070E00" w:rsidRPr="002A2535" w:rsidRDefault="0086256F" w:rsidP="00436A67">
      <w:pPr>
        <w:numPr>
          <w:ilvl w:val="1"/>
          <w:numId w:val="2"/>
        </w:numPr>
        <w:tabs>
          <w:tab w:val="left" w:pos="0"/>
          <w:tab w:val="num" w:pos="709"/>
        </w:tabs>
        <w:ind w:left="0" w:firstLine="709"/>
        <w:jc w:val="both"/>
        <w:rPr>
          <w:sz w:val="24"/>
          <w:szCs w:val="24"/>
        </w:rPr>
      </w:pPr>
      <w:r w:rsidRPr="002A2535">
        <w:rPr>
          <w:sz w:val="24"/>
          <w:szCs w:val="24"/>
        </w:rPr>
        <w:t>Обеспечить техническую поддержку</w:t>
      </w:r>
      <w:r w:rsidR="00DF0C42" w:rsidRPr="002A2535">
        <w:rPr>
          <w:sz w:val="24"/>
          <w:szCs w:val="24"/>
        </w:rPr>
        <w:t xml:space="preserve"> комплексной системы </w:t>
      </w:r>
      <w:r w:rsidR="00B2000B">
        <w:rPr>
          <w:sz w:val="24"/>
          <w:szCs w:val="24"/>
        </w:rPr>
        <w:t xml:space="preserve">автоматизации </w:t>
      </w:r>
      <w:r w:rsidR="00DF0C42" w:rsidRPr="00B2000B">
        <w:rPr>
          <w:sz w:val="24"/>
          <w:szCs w:val="24"/>
        </w:rPr>
        <w:t>управления</w:t>
      </w:r>
      <w:r w:rsidR="00B2000B" w:rsidRPr="00B2000B">
        <w:rPr>
          <w:sz w:val="24"/>
          <w:szCs w:val="24"/>
        </w:rPr>
        <w:t xml:space="preserve"> предприятием</w:t>
      </w:r>
      <w:r w:rsidR="004C6BEE" w:rsidRPr="002A2535">
        <w:rPr>
          <w:sz w:val="24"/>
          <w:szCs w:val="24"/>
        </w:rPr>
        <w:t xml:space="preserve"> «Лексема».</w:t>
      </w:r>
      <w:r w:rsidR="00845CAA" w:rsidRPr="002A2535">
        <w:rPr>
          <w:sz w:val="24"/>
          <w:szCs w:val="24"/>
        </w:rPr>
        <w:t xml:space="preserve"> Перечень модулей, установлен в Приложении №1 к настоящему договору.</w:t>
      </w:r>
    </w:p>
    <w:p w14:paraId="444803C3" w14:textId="77777777" w:rsidR="00A230AB" w:rsidRDefault="00A230AB" w:rsidP="00436A67">
      <w:pPr>
        <w:tabs>
          <w:tab w:val="left" w:pos="0"/>
          <w:tab w:val="num" w:pos="114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 активной технической поддержкой понимается:</w:t>
      </w:r>
    </w:p>
    <w:p w14:paraId="19C521AA" w14:textId="77777777" w:rsidR="00A230AB" w:rsidRDefault="00324737" w:rsidP="003A241E">
      <w:pPr>
        <w:pStyle w:val="aff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Консультирование</w:t>
      </w:r>
      <w:r w:rsidR="00A230AB" w:rsidRPr="00A230AB">
        <w:rPr>
          <w:rFonts w:ascii="Times New Roman" w:hAnsi="Times New Roman"/>
          <w:sz w:val="24"/>
          <w:szCs w:val="24"/>
        </w:rPr>
        <w:t xml:space="preserve"> пользователей </w:t>
      </w:r>
      <w:r>
        <w:rPr>
          <w:rFonts w:ascii="Times New Roman" w:hAnsi="Times New Roman"/>
          <w:sz w:val="24"/>
          <w:szCs w:val="24"/>
        </w:rPr>
        <w:t xml:space="preserve">по телефону и </w:t>
      </w:r>
      <w:r w:rsidR="00A230AB" w:rsidRPr="00A230AB">
        <w:rPr>
          <w:rFonts w:ascii="Times New Roman" w:hAnsi="Times New Roman"/>
          <w:sz w:val="24"/>
          <w:szCs w:val="24"/>
        </w:rPr>
        <w:t>на рабочем месте</w:t>
      </w:r>
      <w:r w:rsidR="00A230AB">
        <w:rPr>
          <w:rFonts w:ascii="Times New Roman" w:hAnsi="Times New Roman"/>
          <w:sz w:val="24"/>
          <w:szCs w:val="24"/>
        </w:rPr>
        <w:t xml:space="preserve"> Заказчика,</w:t>
      </w:r>
    </w:p>
    <w:p w14:paraId="3AA937B9" w14:textId="77777777" w:rsidR="00A230AB" w:rsidRDefault="00A230AB" w:rsidP="003A241E">
      <w:pPr>
        <w:pStyle w:val="aff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пользователей</w:t>
      </w:r>
      <w:r w:rsidR="00324737">
        <w:rPr>
          <w:rFonts w:ascii="Times New Roman" w:hAnsi="Times New Roman"/>
          <w:sz w:val="24"/>
          <w:szCs w:val="24"/>
        </w:rPr>
        <w:t xml:space="preserve"> Заказчика</w:t>
      </w:r>
      <w:r>
        <w:rPr>
          <w:rFonts w:ascii="Times New Roman" w:hAnsi="Times New Roman"/>
          <w:sz w:val="24"/>
          <w:szCs w:val="24"/>
        </w:rPr>
        <w:t>,</w:t>
      </w:r>
    </w:p>
    <w:p w14:paraId="08CB7A32" w14:textId="77777777" w:rsidR="00A230AB" w:rsidRDefault="00324737" w:rsidP="003A241E">
      <w:pPr>
        <w:pStyle w:val="aff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A230AB">
        <w:rPr>
          <w:rFonts w:ascii="Times New Roman" w:hAnsi="Times New Roman"/>
          <w:sz w:val="24"/>
          <w:szCs w:val="24"/>
        </w:rPr>
        <w:t>оработк</w:t>
      </w:r>
      <w:r>
        <w:rPr>
          <w:rFonts w:ascii="Times New Roman" w:hAnsi="Times New Roman"/>
          <w:sz w:val="24"/>
          <w:szCs w:val="24"/>
        </w:rPr>
        <w:t>а</w:t>
      </w:r>
      <w:r w:rsidR="00A230AB">
        <w:rPr>
          <w:rFonts w:ascii="Times New Roman" w:hAnsi="Times New Roman"/>
          <w:sz w:val="24"/>
          <w:szCs w:val="24"/>
        </w:rPr>
        <w:t xml:space="preserve"> (модификация отчетных форм, документов, схем бизнес-процессов) модулей указанных в Приложении №1 к настоящему договору</w:t>
      </w:r>
      <w:r w:rsidR="002A2535">
        <w:rPr>
          <w:rFonts w:ascii="Times New Roman" w:hAnsi="Times New Roman"/>
          <w:sz w:val="24"/>
          <w:szCs w:val="24"/>
        </w:rPr>
        <w:t xml:space="preserve"> по запросам Заказчика,</w:t>
      </w:r>
    </w:p>
    <w:p w14:paraId="011B764F" w14:textId="77777777" w:rsidR="00A230AB" w:rsidRPr="00A230AB" w:rsidRDefault="00A230AB" w:rsidP="003A241E">
      <w:pPr>
        <w:pStyle w:val="aff"/>
        <w:numPr>
          <w:ilvl w:val="0"/>
          <w:numId w:val="2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Устранение всевозможных сбоев в работе программы.</w:t>
      </w:r>
    </w:p>
    <w:p w14:paraId="15965346" w14:textId="77777777" w:rsidR="0086256F" w:rsidRPr="00EC42E2" w:rsidRDefault="0086256F" w:rsidP="00436A67">
      <w:pPr>
        <w:numPr>
          <w:ilvl w:val="1"/>
          <w:numId w:val="2"/>
        </w:numPr>
        <w:tabs>
          <w:tab w:val="left" w:pos="0"/>
          <w:tab w:val="num" w:pos="709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24737">
        <w:rPr>
          <w:sz w:val="24"/>
          <w:szCs w:val="24"/>
        </w:rPr>
        <w:t xml:space="preserve">При необходимости </w:t>
      </w:r>
      <w:r>
        <w:rPr>
          <w:sz w:val="24"/>
          <w:szCs w:val="24"/>
        </w:rPr>
        <w:t>присутстви</w:t>
      </w:r>
      <w:r w:rsidR="00324737">
        <w:rPr>
          <w:sz w:val="24"/>
          <w:szCs w:val="24"/>
        </w:rPr>
        <w:t>я</w:t>
      </w:r>
      <w:r>
        <w:rPr>
          <w:sz w:val="24"/>
          <w:szCs w:val="24"/>
        </w:rPr>
        <w:t xml:space="preserve"> специалист</w:t>
      </w:r>
      <w:r w:rsidR="00324737">
        <w:rPr>
          <w:sz w:val="24"/>
          <w:szCs w:val="24"/>
        </w:rPr>
        <w:t>ов</w:t>
      </w:r>
      <w:r>
        <w:rPr>
          <w:sz w:val="24"/>
          <w:szCs w:val="24"/>
        </w:rPr>
        <w:t xml:space="preserve"> Исполнителя на территории Заказчика</w:t>
      </w:r>
      <w:r w:rsidR="00324737">
        <w:rPr>
          <w:sz w:val="24"/>
          <w:szCs w:val="24"/>
        </w:rPr>
        <w:t>, необходимо за 3 рабочих дня направить заявку по электронной почте Исполнителю</w:t>
      </w:r>
      <w:r>
        <w:rPr>
          <w:sz w:val="24"/>
          <w:szCs w:val="24"/>
        </w:rPr>
        <w:t>.</w:t>
      </w:r>
    </w:p>
    <w:p w14:paraId="43055C1A" w14:textId="77777777" w:rsidR="004C6BEE" w:rsidRPr="00062F1A" w:rsidRDefault="004C6BEE" w:rsidP="00E67246">
      <w:pPr>
        <w:tabs>
          <w:tab w:val="left" w:pos="426"/>
          <w:tab w:val="num" w:pos="1146"/>
        </w:tabs>
        <w:ind w:left="567" w:firstLine="709"/>
        <w:jc w:val="both"/>
        <w:rPr>
          <w:sz w:val="24"/>
          <w:szCs w:val="24"/>
        </w:rPr>
      </w:pPr>
    </w:p>
    <w:bookmarkEnd w:id="0"/>
    <w:p w14:paraId="3FAB3536" w14:textId="74BBC5CE" w:rsidR="00070E00" w:rsidRPr="004D56B5" w:rsidRDefault="00070E00" w:rsidP="00B2000B">
      <w:pPr>
        <w:numPr>
          <w:ilvl w:val="0"/>
          <w:numId w:val="2"/>
        </w:numPr>
        <w:tabs>
          <w:tab w:val="clear" w:pos="645"/>
          <w:tab w:val="left" w:pos="0"/>
        </w:tabs>
        <w:ind w:left="0" w:firstLine="0"/>
        <w:jc w:val="center"/>
        <w:rPr>
          <w:b/>
          <w:bCs/>
          <w:sz w:val="24"/>
          <w:szCs w:val="24"/>
        </w:rPr>
      </w:pPr>
      <w:r w:rsidRPr="004D56B5">
        <w:rPr>
          <w:b/>
          <w:bCs/>
          <w:sz w:val="24"/>
          <w:szCs w:val="24"/>
        </w:rPr>
        <w:t xml:space="preserve">СТОИМОСТЬ </w:t>
      </w:r>
      <w:r w:rsidR="00460706">
        <w:rPr>
          <w:b/>
          <w:bCs/>
          <w:sz w:val="24"/>
          <w:szCs w:val="24"/>
        </w:rPr>
        <w:t>УСЛУГ</w:t>
      </w:r>
      <w:r w:rsidRPr="004D56B5">
        <w:rPr>
          <w:b/>
          <w:bCs/>
          <w:sz w:val="24"/>
          <w:szCs w:val="24"/>
        </w:rPr>
        <w:t xml:space="preserve"> И ПОРЯДОК РАСЧЕТА</w:t>
      </w:r>
    </w:p>
    <w:p w14:paraId="26254005" w14:textId="77777777" w:rsidR="00070E00" w:rsidRPr="004D56B5" w:rsidRDefault="00070E00" w:rsidP="00436A67">
      <w:pPr>
        <w:tabs>
          <w:tab w:val="left" w:pos="645"/>
        </w:tabs>
        <w:ind w:left="645" w:firstLine="709"/>
        <w:rPr>
          <w:b/>
          <w:bCs/>
          <w:sz w:val="24"/>
          <w:szCs w:val="24"/>
        </w:rPr>
      </w:pPr>
    </w:p>
    <w:p w14:paraId="7E15CCC4" w14:textId="51559B2A" w:rsidR="00A05A9B" w:rsidRPr="00186D8C" w:rsidRDefault="00056F81" w:rsidP="00B2000B">
      <w:pPr>
        <w:numPr>
          <w:ilvl w:val="1"/>
          <w:numId w:val="2"/>
        </w:numPr>
        <w:tabs>
          <w:tab w:val="left" w:pos="0"/>
        </w:tabs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Стоимость </w:t>
      </w:r>
      <w:r w:rsidR="00460706">
        <w:rPr>
          <w:sz w:val="24"/>
          <w:szCs w:val="24"/>
        </w:rPr>
        <w:t>услуг</w:t>
      </w:r>
      <w:r>
        <w:rPr>
          <w:sz w:val="24"/>
          <w:szCs w:val="24"/>
        </w:rPr>
        <w:t xml:space="preserve"> указанных в</w:t>
      </w:r>
      <w:r w:rsidR="004C6BEE" w:rsidRPr="00056F81">
        <w:rPr>
          <w:sz w:val="24"/>
          <w:szCs w:val="24"/>
        </w:rPr>
        <w:t xml:space="preserve"> п. </w:t>
      </w:r>
      <w:r w:rsidR="00D0628D" w:rsidRPr="00056F81">
        <w:rPr>
          <w:sz w:val="24"/>
          <w:szCs w:val="24"/>
        </w:rPr>
        <w:t>1.1.</w:t>
      </w:r>
      <w:r w:rsidR="00D0628D">
        <w:rPr>
          <w:sz w:val="24"/>
          <w:szCs w:val="24"/>
        </w:rPr>
        <w:t xml:space="preserve"> -</w:t>
      </w:r>
      <w:r w:rsidR="00D0628D" w:rsidRPr="00C419F0">
        <w:rPr>
          <w:sz w:val="24"/>
          <w:szCs w:val="24"/>
        </w:rPr>
        <w:t xml:space="preserve"> </w:t>
      </w:r>
      <w:r w:rsidR="00E97CF0">
        <w:rPr>
          <w:sz w:val="24"/>
          <w:szCs w:val="24"/>
        </w:rPr>
        <w:t>1.</w:t>
      </w:r>
      <w:r w:rsidR="00BC52E3">
        <w:rPr>
          <w:sz w:val="24"/>
          <w:szCs w:val="24"/>
        </w:rPr>
        <w:t>2</w:t>
      </w:r>
      <w:r w:rsidR="00E97CF0">
        <w:rPr>
          <w:sz w:val="24"/>
          <w:szCs w:val="24"/>
        </w:rPr>
        <w:t>.</w:t>
      </w:r>
      <w:r w:rsidR="00B156E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настоящего договора </w:t>
      </w:r>
      <w:r w:rsidR="00C8675B">
        <w:rPr>
          <w:sz w:val="24"/>
          <w:szCs w:val="24"/>
        </w:rPr>
        <w:t xml:space="preserve">определяется в конце каждого месяца в зависимости от </w:t>
      </w:r>
      <w:r w:rsidR="00417AB4" w:rsidRPr="00417AB4">
        <w:rPr>
          <w:sz w:val="24"/>
          <w:szCs w:val="24"/>
        </w:rPr>
        <w:t xml:space="preserve">отработанного времени в течение месяца и часовой ставки специалиста </w:t>
      </w:r>
      <w:r w:rsidR="00417AB4">
        <w:rPr>
          <w:sz w:val="24"/>
          <w:szCs w:val="24"/>
        </w:rPr>
        <w:t>Исполнителя</w:t>
      </w:r>
      <w:r w:rsidR="008C2160">
        <w:rPr>
          <w:sz w:val="24"/>
          <w:szCs w:val="24"/>
        </w:rPr>
        <w:t>. Общая стоимость договора не</w:t>
      </w:r>
      <w:r w:rsidR="00177F22">
        <w:rPr>
          <w:sz w:val="24"/>
          <w:szCs w:val="24"/>
        </w:rPr>
        <w:t xml:space="preserve"> может быть более </w:t>
      </w:r>
      <w:r w:rsidR="00177F22" w:rsidRPr="00C419F0">
        <w:rPr>
          <w:sz w:val="24"/>
          <w:szCs w:val="24"/>
        </w:rPr>
        <w:t>7</w:t>
      </w:r>
      <w:r w:rsidR="00177F22">
        <w:rPr>
          <w:sz w:val="24"/>
          <w:szCs w:val="24"/>
        </w:rPr>
        <w:t>08</w:t>
      </w:r>
      <w:r w:rsidR="008C2160">
        <w:rPr>
          <w:sz w:val="24"/>
          <w:szCs w:val="24"/>
        </w:rPr>
        <w:t>000 (шестьсот тысяч) рублей</w:t>
      </w:r>
      <w:r w:rsidR="002826AD" w:rsidRPr="00C419F0">
        <w:rPr>
          <w:sz w:val="24"/>
          <w:szCs w:val="24"/>
        </w:rPr>
        <w:t xml:space="preserve"> </w:t>
      </w:r>
      <w:r w:rsidR="00177F22">
        <w:rPr>
          <w:sz w:val="24"/>
          <w:szCs w:val="24"/>
          <w:lang w:val="en-US"/>
        </w:rPr>
        <w:t>c</w:t>
      </w:r>
      <w:r w:rsidR="002826AD">
        <w:rPr>
          <w:sz w:val="24"/>
          <w:szCs w:val="24"/>
        </w:rPr>
        <w:t xml:space="preserve"> учет</w:t>
      </w:r>
      <w:r w:rsidR="00177F22">
        <w:rPr>
          <w:sz w:val="24"/>
          <w:szCs w:val="24"/>
        </w:rPr>
        <w:t>ом</w:t>
      </w:r>
      <w:r w:rsidR="002826AD">
        <w:rPr>
          <w:sz w:val="24"/>
          <w:szCs w:val="24"/>
        </w:rPr>
        <w:t xml:space="preserve"> НДС</w:t>
      </w:r>
      <w:r w:rsidR="00417AB4" w:rsidRPr="00417AB4">
        <w:rPr>
          <w:sz w:val="24"/>
          <w:szCs w:val="24"/>
        </w:rPr>
        <w:t>.</w:t>
      </w:r>
      <w:r w:rsidR="00417AB4">
        <w:rPr>
          <w:sz w:val="24"/>
          <w:szCs w:val="24"/>
        </w:rPr>
        <w:t xml:space="preserve"> </w:t>
      </w:r>
      <w:r w:rsidR="00417AB4" w:rsidRPr="00417AB4">
        <w:rPr>
          <w:sz w:val="24"/>
          <w:szCs w:val="24"/>
        </w:rPr>
        <w:t xml:space="preserve">По квалификациям специалистов применяются </w:t>
      </w:r>
      <w:proofErr w:type="gramStart"/>
      <w:r w:rsidR="00417AB4" w:rsidRPr="00417AB4">
        <w:rPr>
          <w:sz w:val="24"/>
          <w:szCs w:val="24"/>
        </w:rPr>
        <w:t>следующие</w:t>
      </w:r>
      <w:proofErr w:type="gramEnd"/>
      <w:r w:rsidR="00417AB4" w:rsidRPr="00417AB4">
        <w:rPr>
          <w:sz w:val="24"/>
          <w:szCs w:val="24"/>
        </w:rPr>
        <w:t xml:space="preserve"> часовые ставки:</w:t>
      </w:r>
    </w:p>
    <w:p w14:paraId="255D69F3" w14:textId="77777777" w:rsidR="00C8675B" w:rsidRPr="00C8675B" w:rsidRDefault="00C8675B" w:rsidP="00436A67">
      <w:pPr>
        <w:tabs>
          <w:tab w:val="left" w:pos="567"/>
        </w:tabs>
        <w:ind w:left="567" w:firstLine="709"/>
        <w:jc w:val="both"/>
        <w:rPr>
          <w:bCs/>
          <w:sz w:val="24"/>
          <w:szCs w:val="24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5954"/>
        <w:gridCol w:w="1701"/>
      </w:tblGrid>
      <w:tr w:rsidR="00417AB4" w:rsidRPr="00417AB4" w14:paraId="1D81821C" w14:textId="77777777" w:rsidTr="00B2000B">
        <w:trPr>
          <w:trHeight w:val="868"/>
        </w:trPr>
        <w:tc>
          <w:tcPr>
            <w:tcW w:w="675" w:type="dxa"/>
          </w:tcPr>
          <w:p w14:paraId="0BB654BD" w14:textId="77777777" w:rsidR="00417AB4" w:rsidRPr="00417AB4" w:rsidRDefault="00417AB4" w:rsidP="00B2000B">
            <w:pPr>
              <w:suppressAutoHyphens w:val="0"/>
              <w:autoSpaceDE/>
              <w:jc w:val="center"/>
              <w:rPr>
                <w:bCs/>
                <w:sz w:val="24"/>
                <w:szCs w:val="24"/>
                <w:lang w:eastAsia="ru-RU"/>
              </w:rPr>
            </w:pPr>
            <w:r w:rsidRPr="00417AB4">
              <w:rPr>
                <w:bCs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5954" w:type="dxa"/>
          </w:tcPr>
          <w:p w14:paraId="6CDD98BF" w14:textId="77777777" w:rsidR="00417AB4" w:rsidRPr="00417AB4" w:rsidRDefault="00417AB4" w:rsidP="00B2000B">
            <w:pPr>
              <w:suppressAutoHyphens w:val="0"/>
              <w:autoSpaceDE/>
              <w:ind w:firstLine="34"/>
              <w:jc w:val="center"/>
              <w:rPr>
                <w:bCs/>
                <w:sz w:val="24"/>
                <w:szCs w:val="24"/>
                <w:lang w:eastAsia="ru-RU"/>
              </w:rPr>
            </w:pPr>
            <w:r w:rsidRPr="00417AB4">
              <w:rPr>
                <w:bCs/>
                <w:sz w:val="22"/>
                <w:szCs w:val="22"/>
                <w:lang w:eastAsia="ru-RU"/>
              </w:rPr>
              <w:t>Квалификация</w:t>
            </w:r>
          </w:p>
        </w:tc>
        <w:tc>
          <w:tcPr>
            <w:tcW w:w="1701" w:type="dxa"/>
          </w:tcPr>
          <w:p w14:paraId="0C39B92C" w14:textId="77777777" w:rsidR="00417AB4" w:rsidRPr="00417AB4" w:rsidRDefault="00417AB4" w:rsidP="00B2000B">
            <w:pPr>
              <w:suppressAutoHyphens w:val="0"/>
              <w:autoSpaceDE/>
              <w:ind w:firstLine="34"/>
              <w:jc w:val="center"/>
              <w:rPr>
                <w:bCs/>
                <w:sz w:val="24"/>
                <w:szCs w:val="24"/>
                <w:lang w:eastAsia="ru-RU"/>
              </w:rPr>
            </w:pPr>
            <w:r w:rsidRPr="00417AB4">
              <w:rPr>
                <w:bCs/>
                <w:sz w:val="22"/>
                <w:szCs w:val="22"/>
                <w:lang w:eastAsia="ru-RU"/>
              </w:rPr>
              <w:t>Стоимость одного часа в рублях, с НДС</w:t>
            </w:r>
          </w:p>
        </w:tc>
      </w:tr>
      <w:tr w:rsidR="00417AB4" w:rsidRPr="00417AB4" w14:paraId="3D502B27" w14:textId="77777777" w:rsidTr="00B2000B">
        <w:tc>
          <w:tcPr>
            <w:tcW w:w="675" w:type="dxa"/>
          </w:tcPr>
          <w:p w14:paraId="0C693DB3" w14:textId="77777777" w:rsidR="00417AB4" w:rsidRPr="00417AB4" w:rsidRDefault="00417AB4" w:rsidP="00B2000B">
            <w:pPr>
              <w:suppressAutoHyphens w:val="0"/>
              <w:autoSpaceDE/>
              <w:jc w:val="center"/>
              <w:rPr>
                <w:bCs/>
                <w:sz w:val="24"/>
                <w:szCs w:val="24"/>
                <w:lang w:eastAsia="ru-RU"/>
              </w:rPr>
            </w:pPr>
            <w:r w:rsidRPr="00417AB4">
              <w:rPr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954" w:type="dxa"/>
            <w:vAlign w:val="bottom"/>
          </w:tcPr>
          <w:p w14:paraId="3C70A11E" w14:textId="77777777" w:rsidR="00417AB4" w:rsidRPr="00417AB4" w:rsidRDefault="00417AB4" w:rsidP="00B2000B">
            <w:pPr>
              <w:suppressAutoHyphens w:val="0"/>
              <w:autoSpaceDE/>
              <w:ind w:firstLine="34"/>
              <w:rPr>
                <w:color w:val="000000"/>
                <w:sz w:val="24"/>
                <w:szCs w:val="24"/>
                <w:lang w:eastAsia="ru-RU"/>
              </w:rPr>
            </w:pPr>
            <w:r w:rsidRPr="00417AB4">
              <w:rPr>
                <w:color w:val="000000"/>
                <w:sz w:val="22"/>
                <w:szCs w:val="22"/>
                <w:lang w:eastAsia="ru-RU"/>
              </w:rPr>
              <w:t xml:space="preserve">Руководитель проекта </w:t>
            </w:r>
          </w:p>
        </w:tc>
        <w:tc>
          <w:tcPr>
            <w:tcW w:w="1701" w:type="dxa"/>
          </w:tcPr>
          <w:p w14:paraId="47E1D25E" w14:textId="77777777" w:rsidR="00417AB4" w:rsidRPr="00417AB4" w:rsidRDefault="00417AB4" w:rsidP="00B2000B">
            <w:pPr>
              <w:suppressAutoHyphens w:val="0"/>
              <w:autoSpaceDE/>
              <w:ind w:firstLine="709"/>
              <w:jc w:val="right"/>
              <w:rPr>
                <w:bCs/>
                <w:sz w:val="24"/>
                <w:szCs w:val="24"/>
                <w:lang w:eastAsia="ru-RU"/>
              </w:rPr>
            </w:pPr>
            <w:r w:rsidRPr="00417AB4">
              <w:rPr>
                <w:bCs/>
                <w:sz w:val="22"/>
                <w:szCs w:val="22"/>
                <w:lang w:eastAsia="ru-RU"/>
              </w:rPr>
              <w:t>1 400,00</w:t>
            </w:r>
          </w:p>
        </w:tc>
      </w:tr>
      <w:tr w:rsidR="00417AB4" w:rsidRPr="00417AB4" w14:paraId="4BE1DE30" w14:textId="77777777" w:rsidTr="00B2000B">
        <w:tc>
          <w:tcPr>
            <w:tcW w:w="675" w:type="dxa"/>
          </w:tcPr>
          <w:p w14:paraId="47944A30" w14:textId="77777777" w:rsidR="00417AB4" w:rsidRPr="00417AB4" w:rsidRDefault="00417AB4" w:rsidP="00B2000B">
            <w:pPr>
              <w:suppressAutoHyphens w:val="0"/>
              <w:autoSpaceDE/>
              <w:jc w:val="center"/>
              <w:rPr>
                <w:bCs/>
                <w:sz w:val="24"/>
                <w:szCs w:val="24"/>
                <w:lang w:eastAsia="ru-RU"/>
              </w:rPr>
            </w:pPr>
            <w:r w:rsidRPr="00417AB4">
              <w:rPr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954" w:type="dxa"/>
            <w:vAlign w:val="bottom"/>
          </w:tcPr>
          <w:p w14:paraId="1EEEF72B" w14:textId="77777777" w:rsidR="00417AB4" w:rsidRPr="00417AB4" w:rsidRDefault="00417AB4" w:rsidP="00B2000B">
            <w:pPr>
              <w:suppressAutoHyphens w:val="0"/>
              <w:autoSpaceDE/>
              <w:ind w:firstLine="34"/>
              <w:rPr>
                <w:color w:val="000000"/>
                <w:sz w:val="24"/>
                <w:szCs w:val="24"/>
                <w:lang w:eastAsia="ru-RU"/>
              </w:rPr>
            </w:pPr>
            <w:r w:rsidRPr="00417AB4">
              <w:rPr>
                <w:color w:val="000000"/>
                <w:sz w:val="22"/>
                <w:szCs w:val="22"/>
                <w:lang w:eastAsia="ru-RU"/>
              </w:rPr>
              <w:t>Разработчик</w:t>
            </w:r>
          </w:p>
        </w:tc>
        <w:tc>
          <w:tcPr>
            <w:tcW w:w="1701" w:type="dxa"/>
          </w:tcPr>
          <w:p w14:paraId="508CFD65" w14:textId="77777777" w:rsidR="00417AB4" w:rsidRPr="00417AB4" w:rsidRDefault="00417AB4" w:rsidP="00B2000B">
            <w:pPr>
              <w:suppressAutoHyphens w:val="0"/>
              <w:autoSpaceDE/>
              <w:ind w:firstLine="709"/>
              <w:jc w:val="right"/>
              <w:rPr>
                <w:bCs/>
                <w:sz w:val="24"/>
                <w:szCs w:val="24"/>
                <w:lang w:eastAsia="ru-RU"/>
              </w:rPr>
            </w:pPr>
            <w:r w:rsidRPr="00417AB4">
              <w:rPr>
                <w:bCs/>
                <w:sz w:val="22"/>
                <w:szCs w:val="22"/>
                <w:lang w:eastAsia="ru-RU"/>
              </w:rPr>
              <w:t>1 200,00</w:t>
            </w:r>
          </w:p>
        </w:tc>
      </w:tr>
      <w:tr w:rsidR="00417AB4" w:rsidRPr="00417AB4" w14:paraId="2287F892" w14:textId="77777777" w:rsidTr="00B2000B">
        <w:tc>
          <w:tcPr>
            <w:tcW w:w="675" w:type="dxa"/>
          </w:tcPr>
          <w:p w14:paraId="3315B0C1" w14:textId="77777777" w:rsidR="00417AB4" w:rsidRPr="00417AB4" w:rsidRDefault="00417AB4" w:rsidP="00B2000B">
            <w:pPr>
              <w:suppressAutoHyphens w:val="0"/>
              <w:autoSpaceDE/>
              <w:jc w:val="center"/>
              <w:rPr>
                <w:bCs/>
                <w:sz w:val="24"/>
                <w:szCs w:val="24"/>
                <w:lang w:eastAsia="ru-RU"/>
              </w:rPr>
            </w:pPr>
            <w:r w:rsidRPr="00417AB4">
              <w:rPr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954" w:type="dxa"/>
            <w:vAlign w:val="bottom"/>
          </w:tcPr>
          <w:p w14:paraId="622AA35E" w14:textId="77777777" w:rsidR="00417AB4" w:rsidRPr="00417AB4" w:rsidRDefault="00417AB4" w:rsidP="00B2000B">
            <w:pPr>
              <w:suppressAutoHyphens w:val="0"/>
              <w:autoSpaceDE/>
              <w:ind w:firstLine="34"/>
              <w:rPr>
                <w:color w:val="000000"/>
                <w:sz w:val="24"/>
                <w:szCs w:val="24"/>
                <w:lang w:eastAsia="ru-RU"/>
              </w:rPr>
            </w:pPr>
            <w:r w:rsidRPr="00417AB4">
              <w:rPr>
                <w:color w:val="000000"/>
                <w:sz w:val="22"/>
                <w:szCs w:val="22"/>
                <w:lang w:eastAsia="ru-RU"/>
              </w:rPr>
              <w:t>Консультант по внедрению программного обеспечения</w:t>
            </w:r>
          </w:p>
        </w:tc>
        <w:tc>
          <w:tcPr>
            <w:tcW w:w="1701" w:type="dxa"/>
          </w:tcPr>
          <w:p w14:paraId="18CA4363" w14:textId="77777777" w:rsidR="00417AB4" w:rsidRPr="00417AB4" w:rsidRDefault="00417AB4" w:rsidP="00B2000B">
            <w:pPr>
              <w:suppressAutoHyphens w:val="0"/>
              <w:autoSpaceDE/>
              <w:ind w:firstLine="709"/>
              <w:jc w:val="right"/>
              <w:rPr>
                <w:bCs/>
                <w:sz w:val="24"/>
                <w:szCs w:val="24"/>
                <w:lang w:eastAsia="ru-RU"/>
              </w:rPr>
            </w:pPr>
            <w:r w:rsidRPr="00417AB4">
              <w:rPr>
                <w:bCs/>
                <w:sz w:val="22"/>
                <w:szCs w:val="22"/>
                <w:lang w:eastAsia="ru-RU"/>
              </w:rPr>
              <w:t>900,00</w:t>
            </w:r>
          </w:p>
        </w:tc>
      </w:tr>
      <w:tr w:rsidR="00417AB4" w:rsidRPr="00417AB4" w14:paraId="317EE6C5" w14:textId="77777777" w:rsidTr="00B2000B">
        <w:tc>
          <w:tcPr>
            <w:tcW w:w="675" w:type="dxa"/>
          </w:tcPr>
          <w:p w14:paraId="5557B714" w14:textId="77777777" w:rsidR="00417AB4" w:rsidRPr="00417AB4" w:rsidRDefault="00417AB4" w:rsidP="00B2000B">
            <w:pPr>
              <w:suppressAutoHyphens w:val="0"/>
              <w:autoSpaceDE/>
              <w:jc w:val="center"/>
              <w:rPr>
                <w:bCs/>
                <w:sz w:val="24"/>
                <w:szCs w:val="24"/>
                <w:lang w:eastAsia="ru-RU"/>
              </w:rPr>
            </w:pPr>
            <w:r w:rsidRPr="00417AB4">
              <w:rPr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954" w:type="dxa"/>
            <w:vAlign w:val="bottom"/>
          </w:tcPr>
          <w:p w14:paraId="21176364" w14:textId="77777777" w:rsidR="00417AB4" w:rsidRPr="00417AB4" w:rsidRDefault="00417AB4" w:rsidP="00B2000B">
            <w:pPr>
              <w:suppressAutoHyphens w:val="0"/>
              <w:autoSpaceDE/>
              <w:ind w:firstLine="34"/>
              <w:rPr>
                <w:color w:val="000000"/>
                <w:sz w:val="24"/>
                <w:szCs w:val="24"/>
                <w:lang w:eastAsia="ru-RU"/>
              </w:rPr>
            </w:pPr>
            <w:r w:rsidRPr="00417AB4">
              <w:rPr>
                <w:color w:val="000000"/>
                <w:sz w:val="22"/>
                <w:szCs w:val="22"/>
                <w:lang w:eastAsia="ru-RU"/>
              </w:rPr>
              <w:t xml:space="preserve">Технический писатель (разработка </w:t>
            </w:r>
            <w:r w:rsidR="00324737">
              <w:rPr>
                <w:color w:val="000000"/>
                <w:sz w:val="22"/>
                <w:szCs w:val="22"/>
                <w:lang w:eastAsia="ru-RU"/>
              </w:rPr>
              <w:t>документации, инструкций пользователя</w:t>
            </w:r>
            <w:r w:rsidRPr="00417AB4">
              <w:rPr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701" w:type="dxa"/>
          </w:tcPr>
          <w:p w14:paraId="194CC71A" w14:textId="77777777" w:rsidR="00417AB4" w:rsidRPr="00417AB4" w:rsidRDefault="00417AB4" w:rsidP="00B2000B">
            <w:pPr>
              <w:suppressAutoHyphens w:val="0"/>
              <w:autoSpaceDE/>
              <w:ind w:firstLine="709"/>
              <w:jc w:val="right"/>
              <w:rPr>
                <w:bCs/>
                <w:sz w:val="24"/>
                <w:szCs w:val="24"/>
                <w:lang w:eastAsia="ru-RU"/>
              </w:rPr>
            </w:pPr>
            <w:r w:rsidRPr="00417AB4">
              <w:rPr>
                <w:bCs/>
                <w:sz w:val="22"/>
                <w:szCs w:val="22"/>
                <w:lang w:eastAsia="ru-RU"/>
              </w:rPr>
              <w:t>900,00</w:t>
            </w:r>
          </w:p>
        </w:tc>
      </w:tr>
    </w:tbl>
    <w:p w14:paraId="6C67E17D" w14:textId="77777777" w:rsidR="00C8675B" w:rsidRPr="00056F81" w:rsidRDefault="00C8675B" w:rsidP="00572AE0">
      <w:pPr>
        <w:tabs>
          <w:tab w:val="left" w:pos="567"/>
        </w:tabs>
        <w:ind w:left="567" w:firstLine="709"/>
        <w:jc w:val="both"/>
        <w:rPr>
          <w:bCs/>
          <w:sz w:val="24"/>
          <w:szCs w:val="24"/>
        </w:rPr>
      </w:pPr>
    </w:p>
    <w:p w14:paraId="68427504" w14:textId="5A2E8F1B" w:rsidR="00011C23" w:rsidRPr="00EC42E2" w:rsidRDefault="00460706" w:rsidP="00867049">
      <w:pPr>
        <w:numPr>
          <w:ilvl w:val="1"/>
          <w:numId w:val="2"/>
        </w:numPr>
        <w:tabs>
          <w:tab w:val="num" w:pos="0"/>
        </w:tabs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Ежемесячно составляется акт сдачи-приемки выполненных работ и на его основании предъявляется счет-фактура</w:t>
      </w:r>
      <w:r w:rsidR="00B50C79">
        <w:rPr>
          <w:sz w:val="24"/>
          <w:szCs w:val="24"/>
        </w:rPr>
        <w:t xml:space="preserve"> и отчет о выполненных </w:t>
      </w:r>
      <w:r w:rsidR="00B50C79" w:rsidRPr="00A850F6">
        <w:rPr>
          <w:sz w:val="24"/>
          <w:szCs w:val="24"/>
        </w:rPr>
        <w:t>работах (для разработчиков, Приложение 2), и лицевого счета (для руководителя проекта и консультантов, Приложение 3)</w:t>
      </w:r>
      <w:r>
        <w:rPr>
          <w:sz w:val="24"/>
          <w:szCs w:val="24"/>
        </w:rPr>
        <w:t xml:space="preserve">. </w:t>
      </w:r>
      <w:r w:rsidR="00070E00" w:rsidRPr="00056F81">
        <w:rPr>
          <w:sz w:val="24"/>
          <w:szCs w:val="24"/>
        </w:rPr>
        <w:t>Оплата за выполненные</w:t>
      </w:r>
      <w:r w:rsidR="00E96705">
        <w:rPr>
          <w:sz w:val="24"/>
          <w:szCs w:val="24"/>
        </w:rPr>
        <w:t xml:space="preserve"> </w:t>
      </w:r>
      <w:r w:rsidR="001B6CDC">
        <w:rPr>
          <w:sz w:val="24"/>
          <w:szCs w:val="24"/>
        </w:rPr>
        <w:t>услуги</w:t>
      </w:r>
      <w:r w:rsidR="00070E00" w:rsidRPr="00A05A9B">
        <w:rPr>
          <w:sz w:val="24"/>
          <w:szCs w:val="24"/>
        </w:rPr>
        <w:t xml:space="preserve"> производится</w:t>
      </w:r>
      <w:r w:rsidR="00E96705">
        <w:rPr>
          <w:sz w:val="24"/>
          <w:szCs w:val="24"/>
        </w:rPr>
        <w:t xml:space="preserve"> </w:t>
      </w:r>
      <w:r>
        <w:rPr>
          <w:sz w:val="24"/>
          <w:szCs w:val="24"/>
        </w:rPr>
        <w:t>не позднее</w:t>
      </w:r>
      <w:r w:rsidR="003D11C6">
        <w:rPr>
          <w:sz w:val="24"/>
          <w:szCs w:val="24"/>
        </w:rPr>
        <w:t xml:space="preserve"> 10 (десяти) банковских дней после получения Заказчиком счета-фактуры на основании подписанного обеими сторонами Акта сдачи-при</w:t>
      </w:r>
      <w:r>
        <w:rPr>
          <w:sz w:val="24"/>
          <w:szCs w:val="24"/>
        </w:rPr>
        <w:t>емки выполненных работ по п.1</w:t>
      </w:r>
      <w:r w:rsidR="003D11C6">
        <w:rPr>
          <w:sz w:val="24"/>
          <w:szCs w:val="24"/>
        </w:rPr>
        <w:t>.</w:t>
      </w:r>
      <w:r>
        <w:rPr>
          <w:sz w:val="24"/>
          <w:szCs w:val="24"/>
        </w:rPr>
        <w:t xml:space="preserve"> настоящего договора</w:t>
      </w:r>
      <w:r w:rsidR="003D11C6">
        <w:rPr>
          <w:sz w:val="24"/>
          <w:szCs w:val="24"/>
        </w:rPr>
        <w:t xml:space="preserve">, путем перечисления денежных средств на расчетный счет Исполнителя. </w:t>
      </w:r>
    </w:p>
    <w:p w14:paraId="588FF6FD" w14:textId="77777777" w:rsidR="00070E00" w:rsidRDefault="00070E00" w:rsidP="00867049">
      <w:pPr>
        <w:numPr>
          <w:ilvl w:val="1"/>
          <w:numId w:val="2"/>
        </w:numPr>
        <w:tabs>
          <w:tab w:val="clear" w:pos="1146"/>
          <w:tab w:val="num" w:pos="0"/>
          <w:tab w:val="num" w:pos="1134"/>
        </w:tabs>
        <w:ind w:left="0" w:firstLine="709"/>
        <w:jc w:val="both"/>
        <w:rPr>
          <w:bCs/>
          <w:sz w:val="24"/>
          <w:szCs w:val="24"/>
        </w:rPr>
      </w:pPr>
      <w:r w:rsidRPr="000F1E50">
        <w:rPr>
          <w:bCs/>
          <w:sz w:val="24"/>
          <w:szCs w:val="24"/>
        </w:rPr>
        <w:t>Оплата по договору осуществляется на расчетный счет Исполнителя, указанный в настоящем договоре. В случае изменения расчетного счета Исполнитель обязан в 5-</w:t>
      </w:r>
      <w:r w:rsidR="001F716F" w:rsidRPr="000F1E50">
        <w:rPr>
          <w:bCs/>
          <w:sz w:val="24"/>
          <w:szCs w:val="24"/>
        </w:rPr>
        <w:t>т</w:t>
      </w:r>
      <w:r w:rsidRPr="000F1E50">
        <w:rPr>
          <w:bCs/>
          <w:sz w:val="24"/>
          <w:szCs w:val="24"/>
        </w:rPr>
        <w:t xml:space="preserve">идневный срок до исполнения платежа Заказчиком в письменной форме сообщить об этом Заказчику, </w:t>
      </w:r>
      <w:r w:rsidRPr="000F1E50">
        <w:rPr>
          <w:bCs/>
          <w:sz w:val="24"/>
          <w:szCs w:val="24"/>
        </w:rPr>
        <w:lastRenderedPageBreak/>
        <w:t>указав новые реквизиты расчетного счета. В противном случае все риски, связанные с перечислением Заказчиком денежных средств на указанный в настоящем Договоре счет Исполнителя, несет Исполнитель.</w:t>
      </w:r>
    </w:p>
    <w:p w14:paraId="26032E44" w14:textId="77777777" w:rsidR="00070E00" w:rsidRPr="00C8675B" w:rsidRDefault="003D11C6" w:rsidP="00867049">
      <w:pPr>
        <w:numPr>
          <w:ilvl w:val="1"/>
          <w:numId w:val="2"/>
        </w:numPr>
        <w:tabs>
          <w:tab w:val="num" w:pos="0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 сдачи-приемки выполненных работ является бесспорным основанием для оплаты Заказчиком работы Исполнителя.</w:t>
      </w:r>
    </w:p>
    <w:p w14:paraId="63129ED3" w14:textId="77777777" w:rsidR="00070E00" w:rsidRPr="00460706" w:rsidRDefault="00070E00" w:rsidP="00867049">
      <w:pPr>
        <w:tabs>
          <w:tab w:val="num" w:pos="1146"/>
        </w:tabs>
        <w:ind w:firstLine="709"/>
        <w:jc w:val="both"/>
        <w:rPr>
          <w:color w:val="FF0000"/>
          <w:sz w:val="24"/>
          <w:szCs w:val="24"/>
        </w:rPr>
      </w:pPr>
    </w:p>
    <w:p w14:paraId="5C63E05D" w14:textId="77777777" w:rsidR="00070E00" w:rsidRPr="000F1E50" w:rsidRDefault="00070E00" w:rsidP="00B2000B">
      <w:pPr>
        <w:numPr>
          <w:ilvl w:val="0"/>
          <w:numId w:val="2"/>
        </w:numPr>
        <w:tabs>
          <w:tab w:val="clear" w:pos="645"/>
          <w:tab w:val="num" w:pos="0"/>
        </w:tabs>
        <w:ind w:left="0" w:right="43" w:firstLine="0"/>
        <w:jc w:val="center"/>
        <w:rPr>
          <w:b/>
          <w:bCs/>
          <w:sz w:val="24"/>
          <w:szCs w:val="24"/>
        </w:rPr>
      </w:pPr>
      <w:r w:rsidRPr="000F1E50">
        <w:rPr>
          <w:b/>
          <w:bCs/>
          <w:sz w:val="24"/>
          <w:szCs w:val="24"/>
        </w:rPr>
        <w:t>ОБЯЗАННОСТИ СТОРОН</w:t>
      </w:r>
    </w:p>
    <w:p w14:paraId="7EA33635" w14:textId="77777777" w:rsidR="00070E00" w:rsidRPr="00E508D2" w:rsidRDefault="00070E00" w:rsidP="00867049">
      <w:pPr>
        <w:ind w:left="645" w:right="43" w:firstLine="709"/>
        <w:rPr>
          <w:bCs/>
          <w:sz w:val="24"/>
          <w:szCs w:val="24"/>
        </w:rPr>
      </w:pPr>
    </w:p>
    <w:p w14:paraId="56639B12" w14:textId="0036CF9F" w:rsidR="00070E00" w:rsidRPr="00E508D2" w:rsidRDefault="00070E00" w:rsidP="00867049">
      <w:pPr>
        <w:ind w:right="-1" w:firstLine="709"/>
        <w:jc w:val="both"/>
        <w:rPr>
          <w:sz w:val="24"/>
          <w:szCs w:val="24"/>
        </w:rPr>
      </w:pPr>
      <w:r w:rsidRPr="00E508D2">
        <w:rPr>
          <w:sz w:val="24"/>
          <w:szCs w:val="24"/>
        </w:rPr>
        <w:t>Для обеспечения  выполнения  работ, предусмотренных настоящим Договором, стороны обязуются:</w:t>
      </w:r>
    </w:p>
    <w:p w14:paraId="4640D948" w14:textId="77777777" w:rsidR="00070E00" w:rsidRPr="00E508D2" w:rsidRDefault="00070E00" w:rsidP="00B2000B">
      <w:pPr>
        <w:numPr>
          <w:ilvl w:val="1"/>
          <w:numId w:val="3"/>
        </w:numPr>
        <w:ind w:left="0" w:right="30" w:firstLine="709"/>
        <w:jc w:val="both"/>
        <w:rPr>
          <w:sz w:val="24"/>
          <w:szCs w:val="24"/>
          <w:lang w:val="en-US"/>
        </w:rPr>
      </w:pPr>
      <w:r w:rsidRPr="00E508D2">
        <w:rPr>
          <w:sz w:val="24"/>
          <w:szCs w:val="24"/>
        </w:rPr>
        <w:t>Заказчик:</w:t>
      </w:r>
    </w:p>
    <w:p w14:paraId="40DC6D88" w14:textId="77777777" w:rsidR="00070E00" w:rsidRPr="00E508D2" w:rsidRDefault="00070E00" w:rsidP="00B2000B">
      <w:pPr>
        <w:numPr>
          <w:ilvl w:val="2"/>
          <w:numId w:val="3"/>
        </w:numPr>
        <w:tabs>
          <w:tab w:val="clear" w:pos="2771"/>
          <w:tab w:val="num" w:pos="1134"/>
          <w:tab w:val="num" w:pos="1418"/>
        </w:tabs>
        <w:ind w:left="0" w:right="30" w:firstLine="709"/>
        <w:jc w:val="both"/>
        <w:rPr>
          <w:sz w:val="24"/>
          <w:szCs w:val="24"/>
        </w:rPr>
      </w:pPr>
      <w:r w:rsidRPr="00E508D2">
        <w:rPr>
          <w:sz w:val="24"/>
          <w:szCs w:val="24"/>
        </w:rPr>
        <w:t>Об</w:t>
      </w:r>
      <w:r w:rsidR="001B6CDC">
        <w:rPr>
          <w:sz w:val="24"/>
          <w:szCs w:val="24"/>
        </w:rPr>
        <w:t>еспечить своевременную оплату услуг</w:t>
      </w:r>
      <w:r w:rsidRPr="00E508D2">
        <w:rPr>
          <w:sz w:val="24"/>
          <w:szCs w:val="24"/>
        </w:rPr>
        <w:t xml:space="preserve"> в соответствии с п.2 настоящего Договора.</w:t>
      </w:r>
    </w:p>
    <w:p w14:paraId="6362D418" w14:textId="5C2E8BEC" w:rsidR="00070E00" w:rsidRPr="00E508D2" w:rsidRDefault="00070E00" w:rsidP="00B2000B">
      <w:pPr>
        <w:numPr>
          <w:ilvl w:val="2"/>
          <w:numId w:val="3"/>
        </w:numPr>
        <w:tabs>
          <w:tab w:val="clear" w:pos="2771"/>
          <w:tab w:val="num" w:pos="1134"/>
          <w:tab w:val="num" w:pos="1418"/>
        </w:tabs>
        <w:ind w:left="0" w:right="30" w:firstLine="709"/>
        <w:jc w:val="both"/>
        <w:rPr>
          <w:sz w:val="24"/>
          <w:szCs w:val="24"/>
        </w:rPr>
      </w:pPr>
      <w:r w:rsidRPr="00E508D2">
        <w:rPr>
          <w:sz w:val="24"/>
          <w:szCs w:val="24"/>
        </w:rPr>
        <w:t xml:space="preserve">Предоставить полную информацию для настройки системы </w:t>
      </w:r>
      <w:r w:rsidR="00B06E53">
        <w:rPr>
          <w:sz w:val="24"/>
          <w:szCs w:val="24"/>
        </w:rPr>
        <w:t xml:space="preserve">КСАУП «Лексема» с учетом особенностей </w:t>
      </w:r>
      <w:r w:rsidRPr="00E508D2">
        <w:rPr>
          <w:sz w:val="24"/>
          <w:szCs w:val="24"/>
        </w:rPr>
        <w:t>на предприятии Заказчика.</w:t>
      </w:r>
    </w:p>
    <w:p w14:paraId="616F86D1" w14:textId="77777777" w:rsidR="00070E00" w:rsidRPr="00A230AB" w:rsidRDefault="00070E00" w:rsidP="00B2000B">
      <w:pPr>
        <w:numPr>
          <w:ilvl w:val="1"/>
          <w:numId w:val="3"/>
        </w:numPr>
        <w:ind w:left="0" w:right="30" w:firstLine="709"/>
        <w:jc w:val="both"/>
        <w:rPr>
          <w:sz w:val="24"/>
          <w:szCs w:val="24"/>
        </w:rPr>
      </w:pPr>
      <w:r w:rsidRPr="00A230AB">
        <w:rPr>
          <w:sz w:val="24"/>
          <w:szCs w:val="24"/>
        </w:rPr>
        <w:t>Исполнитель:</w:t>
      </w:r>
    </w:p>
    <w:p w14:paraId="0E93E190" w14:textId="77777777" w:rsidR="00070E00" w:rsidRPr="00A230AB" w:rsidRDefault="00070E00" w:rsidP="00B2000B">
      <w:pPr>
        <w:numPr>
          <w:ilvl w:val="2"/>
          <w:numId w:val="3"/>
        </w:numPr>
        <w:tabs>
          <w:tab w:val="num" w:pos="1276"/>
        </w:tabs>
        <w:ind w:left="0" w:right="30" w:firstLine="709"/>
        <w:jc w:val="both"/>
        <w:rPr>
          <w:sz w:val="24"/>
          <w:szCs w:val="24"/>
        </w:rPr>
      </w:pPr>
      <w:r w:rsidRPr="00A230AB">
        <w:rPr>
          <w:sz w:val="24"/>
          <w:szCs w:val="24"/>
        </w:rPr>
        <w:t xml:space="preserve">Оперативно и качественно выполнять </w:t>
      </w:r>
      <w:r w:rsidR="00A230AB" w:rsidRPr="00A230AB">
        <w:rPr>
          <w:sz w:val="24"/>
          <w:szCs w:val="24"/>
        </w:rPr>
        <w:t>услуги</w:t>
      </w:r>
      <w:r w:rsidRPr="00A230AB">
        <w:rPr>
          <w:sz w:val="24"/>
          <w:szCs w:val="24"/>
        </w:rPr>
        <w:t xml:space="preserve"> в объеме, указанном в </w:t>
      </w:r>
      <w:r w:rsidR="00A230AB" w:rsidRPr="00A230AB">
        <w:rPr>
          <w:sz w:val="24"/>
          <w:szCs w:val="24"/>
        </w:rPr>
        <w:t>договоре</w:t>
      </w:r>
      <w:r w:rsidRPr="00A230AB">
        <w:rPr>
          <w:sz w:val="24"/>
          <w:szCs w:val="24"/>
        </w:rPr>
        <w:t xml:space="preserve">, </w:t>
      </w:r>
      <w:proofErr w:type="gramStart"/>
      <w:r w:rsidRPr="00A230AB">
        <w:rPr>
          <w:sz w:val="24"/>
          <w:szCs w:val="24"/>
        </w:rPr>
        <w:t>по</w:t>
      </w:r>
      <w:proofErr w:type="gramEnd"/>
      <w:r w:rsidRPr="00A230AB">
        <w:rPr>
          <w:sz w:val="24"/>
          <w:szCs w:val="24"/>
        </w:rPr>
        <w:t>:</w:t>
      </w:r>
    </w:p>
    <w:p w14:paraId="5A40F86C" w14:textId="77777777" w:rsidR="00070E00" w:rsidRPr="00A230AB" w:rsidRDefault="00070E00" w:rsidP="00B2000B">
      <w:pPr>
        <w:numPr>
          <w:ilvl w:val="0"/>
          <w:numId w:val="14"/>
        </w:numPr>
        <w:tabs>
          <w:tab w:val="clear" w:pos="1636"/>
          <w:tab w:val="num" w:pos="1276"/>
          <w:tab w:val="left" w:pos="1701"/>
        </w:tabs>
        <w:ind w:left="1276" w:hanging="567"/>
        <w:jc w:val="both"/>
        <w:rPr>
          <w:sz w:val="24"/>
          <w:szCs w:val="24"/>
        </w:rPr>
      </w:pPr>
      <w:r w:rsidRPr="00A230AB">
        <w:rPr>
          <w:sz w:val="24"/>
          <w:szCs w:val="24"/>
        </w:rPr>
        <w:t>адаптации, внедрению и корректировке технических решений и документации  по предложению Заказчика   и    собственной   инициативе,  направленные  на повышение качественных показателей программы;</w:t>
      </w:r>
    </w:p>
    <w:p w14:paraId="09874066" w14:textId="77777777" w:rsidR="00070E00" w:rsidRPr="00A230AB" w:rsidRDefault="00070E00" w:rsidP="00B2000B">
      <w:pPr>
        <w:numPr>
          <w:ilvl w:val="0"/>
          <w:numId w:val="14"/>
        </w:numPr>
        <w:tabs>
          <w:tab w:val="clear" w:pos="1636"/>
          <w:tab w:val="num" w:pos="1276"/>
          <w:tab w:val="left" w:pos="2540"/>
        </w:tabs>
        <w:ind w:left="0" w:firstLine="709"/>
        <w:jc w:val="both"/>
        <w:rPr>
          <w:sz w:val="24"/>
          <w:szCs w:val="24"/>
        </w:rPr>
      </w:pPr>
      <w:r w:rsidRPr="00A230AB">
        <w:rPr>
          <w:sz w:val="24"/>
          <w:szCs w:val="24"/>
        </w:rPr>
        <w:t>оказанию помощи персоналу  Заказчика  в освоении программы.</w:t>
      </w:r>
    </w:p>
    <w:p w14:paraId="24BE3185" w14:textId="77777777" w:rsidR="00D40962" w:rsidRPr="00A230AB" w:rsidRDefault="00070E00" w:rsidP="00B2000B">
      <w:pPr>
        <w:ind w:firstLine="709"/>
        <w:jc w:val="both"/>
        <w:rPr>
          <w:sz w:val="24"/>
          <w:szCs w:val="24"/>
        </w:rPr>
      </w:pPr>
      <w:r w:rsidRPr="00A230AB">
        <w:rPr>
          <w:sz w:val="24"/>
          <w:szCs w:val="24"/>
        </w:rPr>
        <w:t>4.2.2.</w:t>
      </w:r>
      <w:r w:rsidRPr="00A230AB">
        <w:rPr>
          <w:sz w:val="24"/>
          <w:szCs w:val="24"/>
        </w:rPr>
        <w:tab/>
        <w:t>Предоставлять консультации Заказчику по телефонам и на предприятии Заказчика в течение всего срока действия данного договора, а так же предоставлять Заказчику консультации в режиме «горячая линия» по вопросам использования программных продуктов, их функций и возможностей:</w:t>
      </w:r>
      <w:r w:rsidR="00D40962">
        <w:rPr>
          <w:sz w:val="24"/>
          <w:szCs w:val="24"/>
        </w:rPr>
        <w:tab/>
      </w:r>
    </w:p>
    <w:p w14:paraId="2F7E7217" w14:textId="77777777" w:rsidR="00D40962" w:rsidRPr="00A230AB" w:rsidRDefault="00D40962" w:rsidP="00B2000B">
      <w:pPr>
        <w:numPr>
          <w:ilvl w:val="0"/>
          <w:numId w:val="13"/>
        </w:numPr>
        <w:tabs>
          <w:tab w:val="clear" w:pos="2345"/>
          <w:tab w:val="num" w:pos="1276"/>
        </w:tabs>
        <w:ind w:left="1276" w:hanging="567"/>
        <w:jc w:val="both"/>
        <w:rPr>
          <w:sz w:val="24"/>
          <w:szCs w:val="24"/>
        </w:rPr>
      </w:pPr>
      <w:r>
        <w:rPr>
          <w:sz w:val="24"/>
          <w:szCs w:val="24"/>
        </w:rPr>
        <w:t>на рабочих местах Заказчика силами одного специалиста – конс</w:t>
      </w:r>
      <w:r w:rsidR="00F633C8">
        <w:rPr>
          <w:sz w:val="24"/>
          <w:szCs w:val="24"/>
        </w:rPr>
        <w:t>ультанта по работе с программой,</w:t>
      </w:r>
    </w:p>
    <w:p w14:paraId="20EBADBB" w14:textId="77777777" w:rsidR="00070E00" w:rsidRPr="00A230AB" w:rsidRDefault="00070E00" w:rsidP="00B2000B">
      <w:pPr>
        <w:numPr>
          <w:ilvl w:val="0"/>
          <w:numId w:val="13"/>
        </w:numPr>
        <w:tabs>
          <w:tab w:val="clear" w:pos="2345"/>
          <w:tab w:val="num" w:pos="1276"/>
        </w:tabs>
        <w:ind w:left="0" w:firstLine="709"/>
        <w:jc w:val="both"/>
        <w:rPr>
          <w:sz w:val="24"/>
          <w:szCs w:val="24"/>
        </w:rPr>
      </w:pPr>
      <w:r w:rsidRPr="00A230AB">
        <w:rPr>
          <w:sz w:val="24"/>
          <w:szCs w:val="24"/>
        </w:rPr>
        <w:t>по телефон</w:t>
      </w:r>
      <w:r w:rsidR="006C0253" w:rsidRPr="00A230AB">
        <w:rPr>
          <w:sz w:val="24"/>
          <w:szCs w:val="24"/>
        </w:rPr>
        <w:t>ам</w:t>
      </w:r>
      <w:r w:rsidR="001B7F09" w:rsidRPr="00A230AB">
        <w:rPr>
          <w:sz w:val="24"/>
          <w:szCs w:val="24"/>
        </w:rPr>
        <w:t xml:space="preserve"> (347)284-70-00 </w:t>
      </w:r>
      <w:r w:rsidR="00244C3E">
        <w:rPr>
          <w:sz w:val="24"/>
          <w:szCs w:val="24"/>
        </w:rPr>
        <w:t xml:space="preserve">в рабочие дни </w:t>
      </w:r>
      <w:r w:rsidRPr="00A230AB">
        <w:rPr>
          <w:sz w:val="24"/>
          <w:szCs w:val="24"/>
        </w:rPr>
        <w:t xml:space="preserve"> 9:00-18:00 по местному времени</w:t>
      </w:r>
      <w:r w:rsidR="00F633C8">
        <w:rPr>
          <w:sz w:val="24"/>
          <w:szCs w:val="24"/>
        </w:rPr>
        <w:t>,</w:t>
      </w:r>
    </w:p>
    <w:p w14:paraId="0C749C74" w14:textId="77777777" w:rsidR="00D40962" w:rsidRPr="00D40962" w:rsidRDefault="00070E00" w:rsidP="00B2000B">
      <w:pPr>
        <w:numPr>
          <w:ilvl w:val="0"/>
          <w:numId w:val="13"/>
        </w:numPr>
        <w:tabs>
          <w:tab w:val="clear" w:pos="2345"/>
          <w:tab w:val="num" w:pos="1276"/>
        </w:tabs>
        <w:ind w:left="0" w:firstLine="709"/>
        <w:jc w:val="both"/>
        <w:rPr>
          <w:sz w:val="24"/>
          <w:szCs w:val="24"/>
        </w:rPr>
      </w:pPr>
      <w:r w:rsidRPr="00A230AB">
        <w:rPr>
          <w:sz w:val="24"/>
          <w:szCs w:val="24"/>
        </w:rPr>
        <w:t xml:space="preserve">по электронной почте </w:t>
      </w:r>
      <w:hyperlink r:id="rId9" w:history="1">
        <w:r w:rsidR="001B7F09" w:rsidRPr="00A230AB">
          <w:rPr>
            <w:rStyle w:val="afe"/>
            <w:color w:val="auto"/>
            <w:sz w:val="24"/>
            <w:szCs w:val="24"/>
            <w:lang w:val="en-US"/>
          </w:rPr>
          <w:t>orange</w:t>
        </w:r>
        <w:r w:rsidR="001B7F09" w:rsidRPr="00A230AB">
          <w:rPr>
            <w:rStyle w:val="afe"/>
            <w:color w:val="auto"/>
            <w:sz w:val="24"/>
            <w:szCs w:val="24"/>
          </w:rPr>
          <w:t>@</w:t>
        </w:r>
        <w:proofErr w:type="spellStart"/>
        <w:r w:rsidR="001B7F09" w:rsidRPr="00A230AB">
          <w:rPr>
            <w:rStyle w:val="afe"/>
            <w:color w:val="auto"/>
            <w:sz w:val="24"/>
            <w:szCs w:val="24"/>
            <w:lang w:val="en-US"/>
          </w:rPr>
          <w:t>lexema</w:t>
        </w:r>
        <w:proofErr w:type="spellEnd"/>
        <w:r w:rsidR="001B7F09" w:rsidRPr="00A230AB">
          <w:rPr>
            <w:rStyle w:val="afe"/>
            <w:color w:val="auto"/>
            <w:sz w:val="24"/>
            <w:szCs w:val="24"/>
          </w:rPr>
          <w:t>.</w:t>
        </w:r>
        <w:proofErr w:type="spellStart"/>
        <w:r w:rsidR="001B7F09" w:rsidRPr="00A230AB">
          <w:rPr>
            <w:rStyle w:val="afe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324737">
        <w:rPr>
          <w:rStyle w:val="afe"/>
          <w:color w:val="auto"/>
          <w:sz w:val="24"/>
          <w:szCs w:val="24"/>
        </w:rPr>
        <w:t xml:space="preserve"> </w:t>
      </w:r>
      <w:r w:rsidRPr="00A230AB">
        <w:rPr>
          <w:sz w:val="24"/>
          <w:szCs w:val="24"/>
        </w:rPr>
        <w:t>с составлением письменных ответов на запросы Заказчика и их рассылкой пользователям программных продуктов</w:t>
      </w:r>
      <w:r w:rsidR="006C0253" w:rsidRPr="00A230AB">
        <w:rPr>
          <w:sz w:val="24"/>
          <w:szCs w:val="24"/>
        </w:rPr>
        <w:t>.</w:t>
      </w:r>
    </w:p>
    <w:p w14:paraId="70A2C67C" w14:textId="77777777" w:rsidR="00070E00" w:rsidRPr="00A230AB" w:rsidRDefault="00070E00" w:rsidP="00B2000B">
      <w:pPr>
        <w:numPr>
          <w:ilvl w:val="2"/>
          <w:numId w:val="5"/>
        </w:numPr>
        <w:ind w:left="0" w:right="30" w:firstLine="709"/>
        <w:jc w:val="both"/>
        <w:rPr>
          <w:sz w:val="24"/>
          <w:szCs w:val="24"/>
        </w:rPr>
      </w:pPr>
      <w:r w:rsidRPr="00A230AB">
        <w:rPr>
          <w:sz w:val="24"/>
          <w:szCs w:val="24"/>
        </w:rPr>
        <w:t>Согласовывать  с  Заказчиком  все  принципиально важные для работы решения.</w:t>
      </w:r>
    </w:p>
    <w:p w14:paraId="2FA573AA" w14:textId="77777777" w:rsidR="00070E00" w:rsidRDefault="00070E00" w:rsidP="00B2000B">
      <w:pPr>
        <w:numPr>
          <w:ilvl w:val="2"/>
          <w:numId w:val="5"/>
        </w:numPr>
        <w:tabs>
          <w:tab w:val="num" w:pos="2771"/>
        </w:tabs>
        <w:ind w:left="0" w:right="30" w:firstLine="709"/>
        <w:jc w:val="both"/>
        <w:rPr>
          <w:sz w:val="24"/>
          <w:szCs w:val="24"/>
        </w:rPr>
      </w:pPr>
      <w:r w:rsidRPr="00A230AB">
        <w:rPr>
          <w:sz w:val="24"/>
          <w:szCs w:val="24"/>
        </w:rPr>
        <w:t>Предоставлять Заказчику по его требованию исчерпывающую информацию о ходе выполнения работы.</w:t>
      </w:r>
    </w:p>
    <w:p w14:paraId="79531AE5" w14:textId="77777777" w:rsidR="0066677A" w:rsidRPr="00A230AB" w:rsidRDefault="0066677A" w:rsidP="00867049">
      <w:pPr>
        <w:tabs>
          <w:tab w:val="num" w:pos="2771"/>
        </w:tabs>
        <w:ind w:left="1418" w:right="30" w:firstLine="709"/>
        <w:jc w:val="both"/>
        <w:rPr>
          <w:sz w:val="24"/>
          <w:szCs w:val="24"/>
        </w:rPr>
      </w:pPr>
    </w:p>
    <w:p w14:paraId="00F80BB8" w14:textId="00BACBA2" w:rsidR="00070E00" w:rsidRPr="000F1E50" w:rsidRDefault="005032A2" w:rsidP="00B2000B">
      <w:pPr>
        <w:numPr>
          <w:ilvl w:val="0"/>
          <w:numId w:val="5"/>
        </w:numPr>
        <w:tabs>
          <w:tab w:val="clear" w:pos="630"/>
          <w:tab w:val="num" w:pos="0"/>
        </w:tabs>
        <w:ind w:left="0" w:right="43" w:firstLine="0"/>
        <w:jc w:val="center"/>
        <w:rPr>
          <w:b/>
          <w:bCs/>
          <w:sz w:val="24"/>
          <w:szCs w:val="24"/>
        </w:rPr>
      </w:pPr>
      <w:r w:rsidRPr="000F1E50">
        <w:rPr>
          <w:b/>
          <w:bCs/>
          <w:sz w:val="24"/>
          <w:szCs w:val="24"/>
        </w:rPr>
        <w:t>ОТВЕТСТВЕННОСТЬ СТОРОН</w:t>
      </w:r>
    </w:p>
    <w:p w14:paraId="46E64924" w14:textId="77777777" w:rsidR="00070E00" w:rsidRPr="000F1E50" w:rsidRDefault="00070E00" w:rsidP="00B7204E">
      <w:pPr>
        <w:tabs>
          <w:tab w:val="left" w:pos="1538"/>
          <w:tab w:val="left" w:pos="1583"/>
        </w:tabs>
        <w:ind w:left="98" w:firstLine="709"/>
        <w:jc w:val="both"/>
        <w:rPr>
          <w:sz w:val="24"/>
          <w:szCs w:val="24"/>
        </w:rPr>
      </w:pPr>
    </w:p>
    <w:p w14:paraId="0B90C5DF" w14:textId="77777777" w:rsidR="00070E00" w:rsidRPr="000F1E50" w:rsidRDefault="00070E00" w:rsidP="00B2000B">
      <w:pPr>
        <w:numPr>
          <w:ilvl w:val="1"/>
          <w:numId w:val="15"/>
        </w:numPr>
        <w:tabs>
          <w:tab w:val="clear" w:pos="1003"/>
          <w:tab w:val="num" w:pos="0"/>
        </w:tabs>
        <w:ind w:left="0" w:right="30" w:firstLine="709"/>
        <w:jc w:val="both"/>
        <w:rPr>
          <w:sz w:val="24"/>
          <w:szCs w:val="24"/>
        </w:rPr>
      </w:pPr>
      <w:r w:rsidRPr="000F1E50">
        <w:rPr>
          <w:sz w:val="24"/>
          <w:szCs w:val="24"/>
        </w:rPr>
        <w:t>За невыполнение или ненадлежащее выполнение обязательств по настоящему договору Исполнитель и Заказчик несут имущественную и финансовую ответственность в соответствии с действующим законодательством Российской Федерации.</w:t>
      </w:r>
    </w:p>
    <w:p w14:paraId="4C03A825" w14:textId="77777777" w:rsidR="00070E00" w:rsidRPr="000F1E50" w:rsidRDefault="00070E00" w:rsidP="00B2000B">
      <w:pPr>
        <w:numPr>
          <w:ilvl w:val="1"/>
          <w:numId w:val="15"/>
        </w:numPr>
        <w:tabs>
          <w:tab w:val="clear" w:pos="1003"/>
          <w:tab w:val="num" w:pos="0"/>
        </w:tabs>
        <w:ind w:left="0" w:right="30" w:firstLine="709"/>
        <w:jc w:val="both"/>
        <w:rPr>
          <w:sz w:val="24"/>
          <w:szCs w:val="24"/>
        </w:rPr>
      </w:pPr>
      <w:r w:rsidRPr="000F1E50">
        <w:rPr>
          <w:sz w:val="24"/>
          <w:szCs w:val="24"/>
        </w:rPr>
        <w:t>В случае расторжения договора по инициативе Заказчика или в случае нарушения им обязательств по договору Заказчик возмещает Исполнителю все фактические затраты, понесенные на день остановки работ в</w:t>
      </w:r>
      <w:r w:rsidR="00A66E85">
        <w:rPr>
          <w:sz w:val="24"/>
          <w:szCs w:val="24"/>
        </w:rPr>
        <w:t xml:space="preserve"> пределах объемов, установленных условиями договора</w:t>
      </w:r>
      <w:r w:rsidRPr="000F1E50">
        <w:rPr>
          <w:sz w:val="24"/>
          <w:szCs w:val="24"/>
        </w:rPr>
        <w:t>.</w:t>
      </w:r>
    </w:p>
    <w:p w14:paraId="43566CC2" w14:textId="77777777" w:rsidR="00070E00" w:rsidRPr="000F1E50" w:rsidRDefault="00070E00" w:rsidP="00B2000B">
      <w:pPr>
        <w:numPr>
          <w:ilvl w:val="1"/>
          <w:numId w:val="15"/>
        </w:numPr>
        <w:tabs>
          <w:tab w:val="clear" w:pos="1003"/>
          <w:tab w:val="num" w:pos="0"/>
        </w:tabs>
        <w:ind w:left="0" w:right="30" w:firstLine="709"/>
        <w:jc w:val="both"/>
        <w:rPr>
          <w:sz w:val="24"/>
          <w:szCs w:val="24"/>
        </w:rPr>
      </w:pPr>
      <w:r w:rsidRPr="000F1E50">
        <w:rPr>
          <w:sz w:val="24"/>
          <w:szCs w:val="24"/>
        </w:rPr>
        <w:t>В течение ср</w:t>
      </w:r>
      <w:r w:rsidR="003D11C6">
        <w:rPr>
          <w:sz w:val="24"/>
          <w:szCs w:val="24"/>
        </w:rPr>
        <w:t>ока действия настоящего договора</w:t>
      </w:r>
      <w:r w:rsidRPr="000F1E50">
        <w:rPr>
          <w:sz w:val="24"/>
          <w:szCs w:val="24"/>
        </w:rPr>
        <w:t>, в случае сбоя в созданных Исполнителем настройках К</w:t>
      </w:r>
      <w:r w:rsidR="00A66E85">
        <w:rPr>
          <w:sz w:val="24"/>
          <w:szCs w:val="24"/>
        </w:rPr>
        <w:t>ИС</w:t>
      </w:r>
      <w:r w:rsidRPr="000F1E50">
        <w:rPr>
          <w:sz w:val="24"/>
          <w:szCs w:val="24"/>
        </w:rPr>
        <w:t xml:space="preserve"> «</w:t>
      </w:r>
      <w:r w:rsidR="00A66E85">
        <w:rPr>
          <w:sz w:val="24"/>
          <w:szCs w:val="24"/>
        </w:rPr>
        <w:t>Лексема</w:t>
      </w:r>
      <w:r w:rsidRPr="000F1E50">
        <w:rPr>
          <w:sz w:val="24"/>
          <w:szCs w:val="24"/>
        </w:rPr>
        <w:t>» в процессе эксплуатации, все работы по восстановлению работоспособности программы осуществляется силами и за счет Исполнителя.</w:t>
      </w:r>
    </w:p>
    <w:p w14:paraId="659715BB" w14:textId="77777777" w:rsidR="00070E00" w:rsidRPr="000F1E50" w:rsidRDefault="00070E00" w:rsidP="005A2D33">
      <w:pPr>
        <w:ind w:left="567" w:right="30" w:firstLine="709"/>
        <w:jc w:val="both"/>
        <w:rPr>
          <w:sz w:val="24"/>
          <w:szCs w:val="24"/>
        </w:rPr>
      </w:pPr>
    </w:p>
    <w:p w14:paraId="70299D2B" w14:textId="77777777" w:rsidR="00AC45AF" w:rsidRDefault="009A70BA" w:rsidP="005032A2">
      <w:pPr>
        <w:pStyle w:val="2"/>
        <w:tabs>
          <w:tab w:val="clear" w:pos="0"/>
          <w:tab w:val="left" w:pos="1276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6.</w:t>
      </w:r>
      <w:r w:rsidR="00070E00" w:rsidRPr="00AC45AF">
        <w:rPr>
          <w:rFonts w:ascii="Times New Roman" w:hAnsi="Times New Roman"/>
          <w:b/>
          <w:szCs w:val="24"/>
        </w:rPr>
        <w:t>ПОРЯДОК РАССМОТРЕНИЯ СПОРОВ</w:t>
      </w:r>
    </w:p>
    <w:p w14:paraId="077F6C97" w14:textId="77777777" w:rsidR="006B017A" w:rsidRPr="006B017A" w:rsidRDefault="006B017A" w:rsidP="005A2D33">
      <w:pPr>
        <w:ind w:firstLine="709"/>
      </w:pPr>
    </w:p>
    <w:p w14:paraId="3E759AF9" w14:textId="77777777" w:rsidR="00070E00" w:rsidRPr="000F1E50" w:rsidRDefault="00070E00" w:rsidP="00B2000B">
      <w:pPr>
        <w:pStyle w:val="a8"/>
        <w:spacing w:line="240" w:lineRule="auto"/>
        <w:ind w:firstLine="709"/>
      </w:pPr>
      <w:r w:rsidRPr="000F1E50">
        <w:t xml:space="preserve">6.1. В случае возникновения споров или разногласий между Сторонами при исполнении настоящего Договора или в связи с ним, Стороны обязуются решать их в претензионном порядке. Срок ответа на претензию - 10 (десять) рабочих дней </w:t>
      </w:r>
      <w:proofErr w:type="gramStart"/>
      <w:r w:rsidRPr="000F1E50">
        <w:t>с даты</w:t>
      </w:r>
      <w:proofErr w:type="gramEnd"/>
      <w:r w:rsidRPr="000F1E50">
        <w:t xml:space="preserve"> ее получения стороной.</w:t>
      </w:r>
    </w:p>
    <w:p w14:paraId="40C70C30" w14:textId="77777777" w:rsidR="00070E00" w:rsidRPr="000F1E50" w:rsidRDefault="00070E00" w:rsidP="005A2D33">
      <w:pPr>
        <w:pStyle w:val="a8"/>
        <w:spacing w:line="240" w:lineRule="auto"/>
        <w:ind w:firstLine="709"/>
      </w:pPr>
      <w:r w:rsidRPr="000F1E50">
        <w:lastRenderedPageBreak/>
        <w:t>6.2. В случае</w:t>
      </w:r>
      <w:proofErr w:type="gramStart"/>
      <w:r w:rsidRPr="000F1E50">
        <w:t>,</w:t>
      </w:r>
      <w:proofErr w:type="gramEnd"/>
      <w:r w:rsidRPr="000F1E50">
        <w:t xml:space="preserve"> если стороны не достигнут согласия по изложенным вопросам, спор передается на рассмотрение в арбитражный суд в соответствии с нормами действующего законодательства Российской Федерации. </w:t>
      </w:r>
    </w:p>
    <w:p w14:paraId="2F2B5D16" w14:textId="328D11B6" w:rsidR="00070E00" w:rsidRPr="000F1E50" w:rsidRDefault="00EC42E2" w:rsidP="00B2000B">
      <w:pPr>
        <w:pStyle w:val="a8"/>
        <w:spacing w:line="240" w:lineRule="auto"/>
        <w:ind w:firstLine="709"/>
      </w:pPr>
      <w:r>
        <w:t>6.3.</w:t>
      </w:r>
      <w:r w:rsidR="00070E00" w:rsidRPr="000F1E50">
        <w:t>Взаимоотношения сторон, не урегулированные настоящим договором, регламентируются в соответствии с действующим законодательством РФ.</w:t>
      </w:r>
    </w:p>
    <w:p w14:paraId="2D9EF20E" w14:textId="77777777" w:rsidR="00070E00" w:rsidRPr="000F1E50" w:rsidRDefault="00070E00" w:rsidP="005A2D33">
      <w:pPr>
        <w:ind w:firstLine="709"/>
        <w:jc w:val="center"/>
        <w:rPr>
          <w:b/>
          <w:bCs/>
          <w:sz w:val="24"/>
          <w:szCs w:val="24"/>
        </w:rPr>
      </w:pPr>
    </w:p>
    <w:p w14:paraId="45B8CD7D" w14:textId="77777777" w:rsidR="009A70BA" w:rsidRDefault="009A70BA" w:rsidP="00B2000B">
      <w:pPr>
        <w:shd w:val="clear" w:color="auto" w:fill="FFFFFF"/>
        <w:ind w:left="34" w:firstLine="709"/>
        <w:jc w:val="center"/>
        <w:rPr>
          <w:b/>
          <w:color w:val="000000"/>
          <w:spacing w:val="-26"/>
          <w:sz w:val="24"/>
          <w:szCs w:val="24"/>
        </w:rPr>
      </w:pPr>
    </w:p>
    <w:p w14:paraId="5DB01C69" w14:textId="77777777" w:rsidR="00070E00" w:rsidRPr="000F1E50" w:rsidRDefault="00070E00" w:rsidP="00B2000B">
      <w:pPr>
        <w:shd w:val="clear" w:color="auto" w:fill="FFFFFF"/>
        <w:ind w:left="34" w:hanging="34"/>
        <w:jc w:val="center"/>
        <w:rPr>
          <w:b/>
          <w:color w:val="000000"/>
          <w:spacing w:val="-26"/>
          <w:sz w:val="24"/>
          <w:szCs w:val="24"/>
        </w:rPr>
      </w:pPr>
      <w:r w:rsidRPr="000F1E50">
        <w:rPr>
          <w:b/>
          <w:color w:val="000000"/>
          <w:spacing w:val="-26"/>
          <w:sz w:val="24"/>
          <w:szCs w:val="24"/>
        </w:rPr>
        <w:t>7.  СРОК  ДЕЙСТВИЯ   ДОГОВОРА</w:t>
      </w:r>
    </w:p>
    <w:p w14:paraId="483EC67B" w14:textId="77777777" w:rsidR="00070E00" w:rsidRPr="000F1E50" w:rsidRDefault="00070E00" w:rsidP="00572AE0">
      <w:pPr>
        <w:pStyle w:val="a8"/>
        <w:spacing w:line="240" w:lineRule="auto"/>
        <w:ind w:left="567" w:firstLine="709"/>
      </w:pPr>
    </w:p>
    <w:p w14:paraId="2B512A76" w14:textId="561EF1D5" w:rsidR="00070E00" w:rsidRDefault="00070E00" w:rsidP="005A2D33">
      <w:pPr>
        <w:pStyle w:val="a8"/>
        <w:spacing w:line="240" w:lineRule="auto"/>
        <w:ind w:firstLine="709"/>
      </w:pPr>
      <w:r w:rsidRPr="000F1E50">
        <w:t xml:space="preserve">7.1. </w:t>
      </w:r>
      <w:r w:rsidR="00845CAA" w:rsidRPr="00845CAA">
        <w:t>Срок</w:t>
      </w:r>
      <w:r w:rsidR="0099249D">
        <w:t xml:space="preserve"> действия</w:t>
      </w:r>
      <w:r w:rsidR="00AC45AF">
        <w:t xml:space="preserve"> </w:t>
      </w:r>
      <w:r w:rsidR="0099249D">
        <w:t xml:space="preserve">настоящего договора </w:t>
      </w:r>
      <w:r w:rsidR="00EE7F47">
        <w:t>–</w:t>
      </w:r>
      <w:r w:rsidR="0099249D">
        <w:t xml:space="preserve"> </w:t>
      </w:r>
      <w:r w:rsidR="00915AC1">
        <w:t xml:space="preserve">по 31 </w:t>
      </w:r>
      <w:r w:rsidR="009B512A">
        <w:t>марта</w:t>
      </w:r>
      <w:r w:rsidR="00915AC1">
        <w:t xml:space="preserve"> 201</w:t>
      </w:r>
      <w:r w:rsidR="009B512A">
        <w:t>5</w:t>
      </w:r>
      <w:r w:rsidR="00915AC1">
        <w:t xml:space="preserve"> года</w:t>
      </w:r>
      <w:r w:rsidR="0099249D">
        <w:t>.</w:t>
      </w:r>
      <w:r w:rsidR="00324737">
        <w:t xml:space="preserve"> Договор может быть пролонгирован по соглашению сторон.</w:t>
      </w:r>
    </w:p>
    <w:p w14:paraId="63D6B92C" w14:textId="77777777" w:rsidR="009A70BA" w:rsidRPr="00845CAA" w:rsidRDefault="009A70BA" w:rsidP="00E67246">
      <w:pPr>
        <w:pStyle w:val="a8"/>
        <w:spacing w:line="240" w:lineRule="auto"/>
        <w:ind w:left="567" w:firstLine="709"/>
      </w:pPr>
      <w:bookmarkStart w:id="1" w:name="_GoBack"/>
      <w:bookmarkEnd w:id="1"/>
    </w:p>
    <w:p w14:paraId="3F8AB1B0" w14:textId="77777777" w:rsidR="007856CA" w:rsidRPr="00A66E85" w:rsidRDefault="007856CA" w:rsidP="0042540B">
      <w:pPr>
        <w:ind w:firstLine="709"/>
        <w:jc w:val="center"/>
        <w:rPr>
          <w:b/>
          <w:bCs/>
          <w:color w:val="FF0000"/>
          <w:sz w:val="24"/>
          <w:szCs w:val="24"/>
        </w:rPr>
      </w:pPr>
    </w:p>
    <w:p w14:paraId="46CF8B92" w14:textId="77777777" w:rsidR="00070E00" w:rsidRPr="000F1E50" w:rsidRDefault="00070E00" w:rsidP="00B2000B">
      <w:pPr>
        <w:jc w:val="center"/>
        <w:rPr>
          <w:b/>
          <w:bCs/>
          <w:sz w:val="24"/>
          <w:szCs w:val="24"/>
        </w:rPr>
      </w:pPr>
      <w:r w:rsidRPr="000F1E50">
        <w:rPr>
          <w:b/>
          <w:bCs/>
          <w:sz w:val="24"/>
          <w:szCs w:val="24"/>
        </w:rPr>
        <w:t>8. ПРОЧИЕ УСЛОВИЯ</w:t>
      </w:r>
    </w:p>
    <w:p w14:paraId="232A49B1" w14:textId="77777777" w:rsidR="00070E00" w:rsidRPr="000F1E50" w:rsidRDefault="00070E00" w:rsidP="005A2D33">
      <w:pPr>
        <w:ind w:firstLine="709"/>
        <w:jc w:val="center"/>
        <w:rPr>
          <w:b/>
          <w:bCs/>
          <w:sz w:val="24"/>
          <w:szCs w:val="24"/>
        </w:rPr>
      </w:pPr>
    </w:p>
    <w:p w14:paraId="2859C320" w14:textId="77777777" w:rsidR="00070E00" w:rsidRPr="000F1E50" w:rsidRDefault="00070E00" w:rsidP="00B2000B">
      <w:pPr>
        <w:pStyle w:val="ab"/>
        <w:numPr>
          <w:ilvl w:val="1"/>
          <w:numId w:val="4"/>
        </w:numPr>
        <w:tabs>
          <w:tab w:val="clear" w:pos="360"/>
          <w:tab w:val="num" w:pos="0"/>
        </w:tabs>
        <w:spacing w:line="240" w:lineRule="auto"/>
        <w:ind w:left="0" w:right="45" w:firstLine="709"/>
        <w:jc w:val="both"/>
      </w:pPr>
      <w:r w:rsidRPr="000F1E50">
        <w:t xml:space="preserve"> Все изменения и дополнения к настоящему договору действительны лишь в том случае, если они совершены в письменной форме и  подписаны обеими сторонами.</w:t>
      </w:r>
    </w:p>
    <w:p w14:paraId="169F6277" w14:textId="77777777" w:rsidR="00070E00" w:rsidRPr="000F1E50" w:rsidRDefault="00070E00" w:rsidP="00B2000B">
      <w:pPr>
        <w:pStyle w:val="ab"/>
        <w:numPr>
          <w:ilvl w:val="1"/>
          <w:numId w:val="4"/>
        </w:numPr>
        <w:tabs>
          <w:tab w:val="clear" w:pos="360"/>
          <w:tab w:val="num" w:pos="0"/>
        </w:tabs>
        <w:spacing w:line="240" w:lineRule="auto"/>
        <w:ind w:left="0" w:right="45" w:firstLine="709"/>
        <w:jc w:val="both"/>
      </w:pPr>
      <w:r w:rsidRPr="000F1E50">
        <w:t>Стороны признают правомочными документы, переданные факсимильными и иными электронными средствами, с последующим представлением подлинных материалов.</w:t>
      </w:r>
    </w:p>
    <w:p w14:paraId="7B913FC6" w14:textId="77777777" w:rsidR="00070E00" w:rsidRPr="004C6BEE" w:rsidRDefault="00070E00" w:rsidP="00B2000B">
      <w:pPr>
        <w:pStyle w:val="ab"/>
        <w:numPr>
          <w:ilvl w:val="1"/>
          <w:numId w:val="4"/>
        </w:numPr>
        <w:tabs>
          <w:tab w:val="clear" w:pos="360"/>
          <w:tab w:val="num" w:pos="0"/>
        </w:tabs>
        <w:spacing w:line="240" w:lineRule="auto"/>
        <w:ind w:left="0" w:right="45" w:firstLine="709"/>
        <w:jc w:val="both"/>
      </w:pPr>
      <w:r w:rsidRPr="000F1E50">
        <w:t xml:space="preserve">Обо всех изменениях в платежных и почтовых реквизитах </w:t>
      </w:r>
      <w:r w:rsidR="001F716F" w:rsidRPr="000F1E50">
        <w:t xml:space="preserve">стороны </w:t>
      </w:r>
      <w:r w:rsidRPr="000F1E50">
        <w:t>обязаны письменно извещать друг друга в срок не позднее 5 (пяти) рабочих дней.</w:t>
      </w:r>
    </w:p>
    <w:p w14:paraId="0E489940" w14:textId="2AAE4DF5" w:rsidR="00070E00" w:rsidRPr="000F1E50" w:rsidRDefault="00070E00" w:rsidP="00B2000B">
      <w:pPr>
        <w:pStyle w:val="ab"/>
        <w:numPr>
          <w:ilvl w:val="1"/>
          <w:numId w:val="4"/>
        </w:numPr>
        <w:tabs>
          <w:tab w:val="num" w:pos="0"/>
        </w:tabs>
        <w:spacing w:line="240" w:lineRule="auto"/>
        <w:ind w:left="0" w:right="45" w:firstLine="709"/>
        <w:jc w:val="both"/>
      </w:pPr>
      <w:r w:rsidRPr="000F1E50">
        <w:t>Договор может быть изменен или расторгнут по письменному соглашению сторон.</w:t>
      </w:r>
    </w:p>
    <w:p w14:paraId="122BEBB8" w14:textId="7BF18412" w:rsidR="00162C65" w:rsidRPr="00FD76FA" w:rsidRDefault="00070E00" w:rsidP="00B2000B">
      <w:pPr>
        <w:pStyle w:val="ab"/>
        <w:numPr>
          <w:ilvl w:val="1"/>
          <w:numId w:val="4"/>
        </w:numPr>
        <w:tabs>
          <w:tab w:val="num" w:pos="0"/>
        </w:tabs>
        <w:spacing w:line="240" w:lineRule="auto"/>
        <w:ind w:left="0" w:right="45" w:firstLine="709"/>
        <w:jc w:val="both"/>
      </w:pPr>
      <w:r w:rsidRPr="000F1E50">
        <w:rPr>
          <w:color w:val="000000"/>
        </w:rPr>
        <w:t>Договор составлен в трех экземплярах, имеющих равную юридическую силу, два экземпляра для Заказчика, один экземпляр для Исполнителя.</w:t>
      </w:r>
    </w:p>
    <w:p w14:paraId="39FE9F8D" w14:textId="77777777" w:rsidR="00FD76FA" w:rsidRPr="00C8675B" w:rsidRDefault="00FD76FA" w:rsidP="005A2D33">
      <w:pPr>
        <w:pStyle w:val="ab"/>
        <w:tabs>
          <w:tab w:val="left" w:pos="567"/>
        </w:tabs>
        <w:spacing w:line="240" w:lineRule="auto"/>
        <w:ind w:left="567" w:right="45" w:firstLine="709"/>
        <w:jc w:val="both"/>
      </w:pPr>
    </w:p>
    <w:p w14:paraId="783BB66A" w14:textId="77777777" w:rsidR="00162C65" w:rsidRPr="006822AF" w:rsidRDefault="00162C65" w:rsidP="005A2D33">
      <w:pPr>
        <w:pStyle w:val="ab"/>
        <w:spacing w:line="240" w:lineRule="auto"/>
        <w:ind w:firstLine="709"/>
        <w:jc w:val="center"/>
        <w:rPr>
          <w:b/>
          <w:bCs/>
          <w:szCs w:val="26"/>
        </w:rPr>
      </w:pPr>
    </w:p>
    <w:p w14:paraId="25D20AAD" w14:textId="77777777" w:rsidR="00070E00" w:rsidRPr="00682B0A" w:rsidRDefault="00070E00" w:rsidP="00B2000B">
      <w:pPr>
        <w:pStyle w:val="ab"/>
        <w:spacing w:line="240" w:lineRule="auto"/>
        <w:ind w:firstLine="709"/>
        <w:jc w:val="center"/>
        <w:rPr>
          <w:b/>
          <w:bCs/>
          <w:szCs w:val="26"/>
        </w:rPr>
      </w:pPr>
      <w:r>
        <w:rPr>
          <w:b/>
          <w:bCs/>
          <w:szCs w:val="26"/>
        </w:rPr>
        <w:t>9</w:t>
      </w:r>
      <w:r w:rsidRPr="00682B0A">
        <w:rPr>
          <w:b/>
          <w:bCs/>
          <w:szCs w:val="26"/>
        </w:rPr>
        <w:t xml:space="preserve">. ЮРИДИЧЕСКИЕ  АДРЕСА, РЕКВИЗИТЫ И </w:t>
      </w:r>
    </w:p>
    <w:p w14:paraId="05F06698" w14:textId="77777777" w:rsidR="00070E00" w:rsidRPr="00877A02" w:rsidRDefault="00070E00" w:rsidP="00B2000B">
      <w:pPr>
        <w:pStyle w:val="ab"/>
        <w:spacing w:line="240" w:lineRule="auto"/>
        <w:jc w:val="center"/>
        <w:rPr>
          <w:b/>
          <w:bCs/>
        </w:rPr>
      </w:pPr>
      <w:r w:rsidRPr="00877A02">
        <w:rPr>
          <w:b/>
          <w:bCs/>
        </w:rPr>
        <w:t>ПОДПИСИ СТОРОН</w:t>
      </w:r>
      <w:r w:rsidR="00FD76FA">
        <w:rPr>
          <w:b/>
          <w:bCs/>
        </w:rPr>
        <w:t>.</w:t>
      </w:r>
    </w:p>
    <w:tbl>
      <w:tblPr>
        <w:tblpPr w:leftFromText="180" w:rightFromText="180" w:vertAnchor="text" w:horzAnchor="margin" w:tblpY="234"/>
        <w:tblW w:w="15242" w:type="dxa"/>
        <w:tblLayout w:type="fixed"/>
        <w:tblLook w:val="0000" w:firstRow="0" w:lastRow="0" w:firstColumn="0" w:lastColumn="0" w:noHBand="0" w:noVBand="0"/>
      </w:tblPr>
      <w:tblGrid>
        <w:gridCol w:w="5070"/>
        <w:gridCol w:w="283"/>
        <w:gridCol w:w="4787"/>
        <w:gridCol w:w="32"/>
        <w:gridCol w:w="251"/>
        <w:gridCol w:w="4819"/>
      </w:tblGrid>
      <w:tr w:rsidR="00D60063" w:rsidRPr="00877A02" w14:paraId="44881866" w14:textId="77777777" w:rsidTr="00FD76FA">
        <w:tc>
          <w:tcPr>
            <w:tcW w:w="5070" w:type="dxa"/>
          </w:tcPr>
          <w:p w14:paraId="729C7D3A" w14:textId="77777777" w:rsidR="00D60063" w:rsidRPr="007856CA" w:rsidRDefault="00D60063" w:rsidP="00572AE0">
            <w:pPr>
              <w:snapToGrid w:val="0"/>
              <w:ind w:firstLine="709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5070" w:type="dxa"/>
            <w:gridSpan w:val="2"/>
          </w:tcPr>
          <w:p w14:paraId="787D1A1F" w14:textId="77777777" w:rsidR="00D60063" w:rsidRPr="007856CA" w:rsidRDefault="00D60063" w:rsidP="00E67246">
            <w:pPr>
              <w:snapToGrid w:val="0"/>
              <w:ind w:firstLine="709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83" w:type="dxa"/>
            <w:gridSpan w:val="2"/>
          </w:tcPr>
          <w:p w14:paraId="7260016F" w14:textId="77777777" w:rsidR="00D60063" w:rsidRPr="007856CA" w:rsidRDefault="00D60063" w:rsidP="00E67246">
            <w:pPr>
              <w:pStyle w:val="2"/>
              <w:tabs>
                <w:tab w:val="clear" w:pos="0"/>
                <w:tab w:val="left" w:pos="426"/>
                <w:tab w:val="left" w:pos="4820"/>
              </w:tabs>
              <w:ind w:right="34" w:firstLine="709"/>
              <w:jc w:val="both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</w:p>
        </w:tc>
        <w:tc>
          <w:tcPr>
            <w:tcW w:w="4819" w:type="dxa"/>
          </w:tcPr>
          <w:p w14:paraId="6823E7FF" w14:textId="77777777" w:rsidR="00D60063" w:rsidRPr="007856CA" w:rsidRDefault="00D60063" w:rsidP="0042540B">
            <w:pPr>
              <w:ind w:right="848" w:firstLine="709"/>
              <w:rPr>
                <w:sz w:val="22"/>
                <w:szCs w:val="22"/>
              </w:rPr>
            </w:pPr>
          </w:p>
        </w:tc>
      </w:tr>
      <w:tr w:rsidR="00F70BBB" w:rsidRPr="00877A02" w14:paraId="3D0A3ED6" w14:textId="77777777" w:rsidTr="00FD76FA">
        <w:trPr>
          <w:gridAfter w:val="2"/>
          <w:wAfter w:w="5070" w:type="dxa"/>
        </w:trPr>
        <w:tc>
          <w:tcPr>
            <w:tcW w:w="5070" w:type="dxa"/>
          </w:tcPr>
          <w:p w14:paraId="341CD713" w14:textId="77777777" w:rsidR="00F70BBB" w:rsidRDefault="00F70BBB" w:rsidP="00D70EB2">
            <w:pPr>
              <w:snapToGrid w:val="0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9F4644">
              <w:rPr>
                <w:b/>
                <w:bCs/>
                <w:iCs/>
                <w:sz w:val="24"/>
                <w:szCs w:val="24"/>
              </w:rPr>
              <w:t>OOO «</w:t>
            </w:r>
            <w:proofErr w:type="spellStart"/>
            <w:r w:rsidRPr="009F4644">
              <w:rPr>
                <w:b/>
                <w:bCs/>
                <w:iCs/>
                <w:sz w:val="24"/>
                <w:szCs w:val="24"/>
              </w:rPr>
              <w:t>ЭкоСофт</w:t>
            </w:r>
            <w:proofErr w:type="spellEnd"/>
            <w:r w:rsidRPr="009F4644">
              <w:rPr>
                <w:b/>
                <w:bCs/>
                <w:iCs/>
                <w:sz w:val="24"/>
                <w:szCs w:val="24"/>
              </w:rPr>
              <w:t>»:</w:t>
            </w:r>
          </w:p>
          <w:p w14:paraId="5173BB75" w14:textId="77777777" w:rsidR="00F70BBB" w:rsidRPr="009F4644" w:rsidRDefault="00F70BBB" w:rsidP="00E67246">
            <w:pPr>
              <w:snapToGrid w:val="0"/>
              <w:ind w:firstLine="709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" w:type="dxa"/>
          </w:tcPr>
          <w:p w14:paraId="5FEB6340" w14:textId="77777777" w:rsidR="00F70BBB" w:rsidRPr="00877A02" w:rsidRDefault="00F70BBB" w:rsidP="00E67246">
            <w:pPr>
              <w:snapToGrid w:val="0"/>
              <w:ind w:right="848" w:firstLine="709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644B6FBB" w14:textId="77777777" w:rsidR="00F70BBB" w:rsidRPr="00877A02" w:rsidRDefault="00F70BBB" w:rsidP="00D70EB2">
            <w:pPr>
              <w:pStyle w:val="1"/>
              <w:tabs>
                <w:tab w:val="clear" w:pos="0"/>
              </w:tabs>
              <w:snapToGrid w:val="0"/>
              <w:spacing w:line="240" w:lineRule="auto"/>
              <w:ind w:right="848" w:firstLine="3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ОАО «Башинформсвязь»</w:t>
            </w:r>
          </w:p>
        </w:tc>
      </w:tr>
      <w:tr w:rsidR="00F70BBB" w:rsidRPr="00877A02" w14:paraId="350F20F9" w14:textId="77777777" w:rsidTr="00FD76FA">
        <w:trPr>
          <w:gridAfter w:val="2"/>
          <w:wAfter w:w="5070" w:type="dxa"/>
        </w:trPr>
        <w:tc>
          <w:tcPr>
            <w:tcW w:w="5070" w:type="dxa"/>
          </w:tcPr>
          <w:p w14:paraId="4D1972C8" w14:textId="77777777" w:rsidR="00F70BBB" w:rsidRDefault="00F70BBB" w:rsidP="00D70EB2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7856CA">
              <w:rPr>
                <w:iCs/>
                <w:sz w:val="22"/>
                <w:szCs w:val="22"/>
              </w:rPr>
              <w:t xml:space="preserve">Юридический и почтовый адрес: </w:t>
            </w:r>
          </w:p>
          <w:p w14:paraId="645530BB" w14:textId="77777777" w:rsidR="00F70BBB" w:rsidRPr="007856CA" w:rsidRDefault="00F70BBB" w:rsidP="00D70EB2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7856CA">
              <w:rPr>
                <w:iCs/>
                <w:sz w:val="22"/>
                <w:szCs w:val="22"/>
              </w:rPr>
              <w:t>450104, РБ, г. Уфа, ул. Российская, д.25</w:t>
            </w:r>
          </w:p>
          <w:p w14:paraId="333B5A1D" w14:textId="7B649F18" w:rsidR="00F70BBB" w:rsidRPr="007856CA" w:rsidRDefault="00F70BBB" w:rsidP="00D70EB2">
            <w:pPr>
              <w:snapToGrid w:val="0"/>
              <w:rPr>
                <w:iCs/>
                <w:sz w:val="22"/>
                <w:szCs w:val="22"/>
              </w:rPr>
            </w:pPr>
            <w:r w:rsidRPr="007856CA">
              <w:rPr>
                <w:iCs/>
                <w:sz w:val="22"/>
                <w:szCs w:val="22"/>
              </w:rPr>
              <w:t>Расчетный счет: 40702810606420100343</w:t>
            </w:r>
            <w:r w:rsidR="00D70EB2">
              <w:rPr>
                <w:iCs/>
                <w:sz w:val="22"/>
                <w:szCs w:val="22"/>
              </w:rPr>
              <w:t xml:space="preserve"> </w:t>
            </w:r>
            <w:r w:rsidRPr="007856CA">
              <w:rPr>
                <w:iCs/>
                <w:sz w:val="22"/>
                <w:szCs w:val="22"/>
              </w:rPr>
              <w:t xml:space="preserve">в Башкирском ОСБ №8598 г. Уфа </w:t>
            </w:r>
            <w:proofErr w:type="gramStart"/>
            <w:r w:rsidRPr="007856CA">
              <w:rPr>
                <w:iCs/>
                <w:sz w:val="22"/>
                <w:szCs w:val="22"/>
              </w:rPr>
              <w:t>СБ</w:t>
            </w:r>
            <w:proofErr w:type="gramEnd"/>
            <w:r w:rsidRPr="007856CA">
              <w:rPr>
                <w:iCs/>
                <w:sz w:val="22"/>
                <w:szCs w:val="22"/>
              </w:rPr>
              <w:t xml:space="preserve"> России, </w:t>
            </w:r>
          </w:p>
          <w:p w14:paraId="06FCDEC2" w14:textId="77777777" w:rsidR="00F70BBB" w:rsidRPr="007856CA" w:rsidRDefault="00F70BBB" w:rsidP="00D70EB2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7856CA">
              <w:rPr>
                <w:iCs/>
                <w:sz w:val="22"/>
                <w:szCs w:val="22"/>
              </w:rPr>
              <w:t xml:space="preserve">БИК 048073601, </w:t>
            </w:r>
          </w:p>
          <w:p w14:paraId="2DFA723F" w14:textId="77777777" w:rsidR="00F70BBB" w:rsidRPr="007856CA" w:rsidRDefault="00F70BBB" w:rsidP="00D70EB2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7856CA">
              <w:rPr>
                <w:iCs/>
                <w:sz w:val="22"/>
                <w:szCs w:val="22"/>
              </w:rPr>
              <w:t>к/</w:t>
            </w:r>
            <w:proofErr w:type="spellStart"/>
            <w:r w:rsidRPr="007856CA">
              <w:rPr>
                <w:iCs/>
                <w:sz w:val="22"/>
                <w:szCs w:val="22"/>
              </w:rPr>
              <w:t>сч</w:t>
            </w:r>
            <w:proofErr w:type="spellEnd"/>
            <w:r w:rsidRPr="007856CA">
              <w:rPr>
                <w:iCs/>
                <w:sz w:val="22"/>
                <w:szCs w:val="22"/>
              </w:rPr>
              <w:t xml:space="preserve"> 30101810300000000601,</w:t>
            </w:r>
          </w:p>
          <w:p w14:paraId="7BFDB672" w14:textId="77777777" w:rsidR="00F70BBB" w:rsidRDefault="00F70BBB" w:rsidP="00D70EB2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7856CA">
              <w:rPr>
                <w:iCs/>
                <w:sz w:val="22"/>
                <w:szCs w:val="22"/>
              </w:rPr>
              <w:t>ИНН 0273021786 КПП 027701001</w:t>
            </w:r>
          </w:p>
          <w:p w14:paraId="4F4D3244" w14:textId="77777777" w:rsidR="00F70BBB" w:rsidRDefault="00F70BBB" w:rsidP="00B2000B">
            <w:pPr>
              <w:snapToGrid w:val="0"/>
              <w:ind w:firstLine="709"/>
              <w:jc w:val="both"/>
              <w:rPr>
                <w:iCs/>
                <w:sz w:val="22"/>
                <w:szCs w:val="22"/>
              </w:rPr>
            </w:pPr>
          </w:p>
          <w:p w14:paraId="5F8E4879" w14:textId="77777777" w:rsidR="00F70BBB" w:rsidRPr="007856CA" w:rsidRDefault="00F70BBB" w:rsidP="00B2000B">
            <w:pPr>
              <w:snapToGrid w:val="0"/>
              <w:ind w:firstLine="709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83" w:type="dxa"/>
          </w:tcPr>
          <w:p w14:paraId="707F27C4" w14:textId="77777777" w:rsidR="00F70BBB" w:rsidRPr="00D365F2" w:rsidRDefault="00F70BBB" w:rsidP="00B2000B">
            <w:pPr>
              <w:pStyle w:val="2"/>
              <w:tabs>
                <w:tab w:val="clear" w:pos="0"/>
                <w:tab w:val="left" w:pos="426"/>
                <w:tab w:val="left" w:pos="4820"/>
              </w:tabs>
              <w:ind w:right="34" w:firstLine="709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4819" w:type="dxa"/>
            <w:gridSpan w:val="2"/>
          </w:tcPr>
          <w:p w14:paraId="592573ED" w14:textId="77777777" w:rsidR="00F70BBB" w:rsidRDefault="00F70BBB" w:rsidP="00D70EB2">
            <w:pPr>
              <w:snapToGrid w:val="0"/>
              <w:ind w:firstLine="34"/>
              <w:jc w:val="both"/>
              <w:rPr>
                <w:iCs/>
                <w:sz w:val="22"/>
                <w:szCs w:val="22"/>
              </w:rPr>
            </w:pPr>
            <w:r w:rsidRPr="007856CA">
              <w:rPr>
                <w:iCs/>
                <w:sz w:val="22"/>
                <w:szCs w:val="22"/>
              </w:rPr>
              <w:t xml:space="preserve">Юридический и почтовый адрес: </w:t>
            </w:r>
          </w:p>
          <w:p w14:paraId="0CDD3054" w14:textId="444F6FD9" w:rsidR="00F70BBB" w:rsidRPr="007856CA" w:rsidRDefault="00F70BBB" w:rsidP="00D70EB2">
            <w:pPr>
              <w:snapToGrid w:val="0"/>
              <w:ind w:firstLine="34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450000</w:t>
            </w:r>
            <w:r w:rsidRPr="007856CA">
              <w:rPr>
                <w:iCs/>
                <w:sz w:val="22"/>
                <w:szCs w:val="22"/>
              </w:rPr>
              <w:t xml:space="preserve">, РБ, г. Уфа, ул. </w:t>
            </w:r>
            <w:r>
              <w:rPr>
                <w:iCs/>
                <w:sz w:val="22"/>
                <w:szCs w:val="22"/>
              </w:rPr>
              <w:t>Ленина,</w:t>
            </w:r>
            <w:r w:rsidR="00A308CE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д.32/1</w:t>
            </w:r>
          </w:p>
          <w:p w14:paraId="1C93C934" w14:textId="77777777" w:rsidR="00F70BBB" w:rsidRDefault="00F70BBB" w:rsidP="00D70EB2">
            <w:pPr>
              <w:ind w:right="848" w:firstLine="34"/>
              <w:rPr>
                <w:iCs/>
                <w:sz w:val="22"/>
                <w:szCs w:val="22"/>
              </w:rPr>
            </w:pPr>
            <w:r w:rsidRPr="007856CA">
              <w:rPr>
                <w:iCs/>
                <w:sz w:val="22"/>
                <w:szCs w:val="22"/>
              </w:rPr>
              <w:t>Расчетный счет: 407028104</w:t>
            </w:r>
            <w:r>
              <w:rPr>
                <w:iCs/>
                <w:sz w:val="22"/>
                <w:szCs w:val="22"/>
              </w:rPr>
              <w:t>0</w:t>
            </w:r>
            <w:r w:rsidRPr="007856CA">
              <w:rPr>
                <w:iCs/>
                <w:sz w:val="22"/>
                <w:szCs w:val="22"/>
              </w:rPr>
              <w:t>03</w:t>
            </w:r>
            <w:r>
              <w:rPr>
                <w:iCs/>
                <w:sz w:val="22"/>
                <w:szCs w:val="22"/>
              </w:rPr>
              <w:t xml:space="preserve">51000169 </w:t>
            </w:r>
            <w:r w:rsidRPr="007856CA">
              <w:rPr>
                <w:iCs/>
                <w:sz w:val="22"/>
                <w:szCs w:val="22"/>
              </w:rPr>
              <w:t xml:space="preserve"> в</w:t>
            </w:r>
            <w:r>
              <w:rPr>
                <w:iCs/>
                <w:sz w:val="22"/>
                <w:szCs w:val="22"/>
              </w:rPr>
              <w:t xml:space="preserve"> филиале «Башкортостан» ОАО «Альфа-Банк»</w:t>
            </w:r>
          </w:p>
          <w:p w14:paraId="6C9A9CB1" w14:textId="77777777" w:rsidR="00F70BBB" w:rsidRPr="007856CA" w:rsidRDefault="00F70BBB" w:rsidP="00D70EB2">
            <w:pPr>
              <w:snapToGrid w:val="0"/>
              <w:ind w:firstLine="34"/>
              <w:jc w:val="both"/>
              <w:rPr>
                <w:iCs/>
                <w:sz w:val="22"/>
                <w:szCs w:val="22"/>
              </w:rPr>
            </w:pPr>
            <w:r w:rsidRPr="007856CA">
              <w:rPr>
                <w:iCs/>
                <w:sz w:val="22"/>
                <w:szCs w:val="22"/>
              </w:rPr>
              <w:t>к/</w:t>
            </w:r>
            <w:proofErr w:type="spellStart"/>
            <w:r w:rsidRPr="007856CA">
              <w:rPr>
                <w:iCs/>
                <w:sz w:val="22"/>
                <w:szCs w:val="22"/>
              </w:rPr>
              <w:t>сч</w:t>
            </w:r>
            <w:proofErr w:type="spellEnd"/>
            <w:r w:rsidRPr="007856CA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3010181010000000094</w:t>
            </w:r>
            <w:r w:rsidRPr="007856CA">
              <w:rPr>
                <w:iCs/>
                <w:sz w:val="22"/>
                <w:szCs w:val="22"/>
              </w:rPr>
              <w:t>0</w:t>
            </w:r>
            <w:r>
              <w:rPr>
                <w:iCs/>
                <w:sz w:val="22"/>
                <w:szCs w:val="22"/>
              </w:rPr>
              <w:t xml:space="preserve"> в ГРКЦ НБ РБ</w:t>
            </w:r>
            <w:r w:rsidRPr="007856CA">
              <w:rPr>
                <w:iCs/>
                <w:sz w:val="22"/>
                <w:szCs w:val="22"/>
              </w:rPr>
              <w:t>,</w:t>
            </w:r>
          </w:p>
          <w:p w14:paraId="027A131D" w14:textId="77777777" w:rsidR="00F70BBB" w:rsidRDefault="00F70BBB" w:rsidP="00D70EB2">
            <w:pPr>
              <w:snapToGrid w:val="0"/>
              <w:ind w:firstLine="34"/>
              <w:jc w:val="both"/>
              <w:rPr>
                <w:iCs/>
                <w:sz w:val="22"/>
                <w:szCs w:val="22"/>
              </w:rPr>
            </w:pPr>
            <w:r w:rsidRPr="007856CA">
              <w:rPr>
                <w:iCs/>
                <w:sz w:val="22"/>
                <w:szCs w:val="22"/>
              </w:rPr>
              <w:t xml:space="preserve">ИНН </w:t>
            </w:r>
            <w:r>
              <w:rPr>
                <w:iCs/>
                <w:sz w:val="22"/>
                <w:szCs w:val="22"/>
              </w:rPr>
              <w:t>0274018377</w:t>
            </w:r>
            <w:r w:rsidRPr="007856CA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7856CA">
              <w:rPr>
                <w:iCs/>
                <w:sz w:val="22"/>
                <w:szCs w:val="22"/>
              </w:rPr>
              <w:t xml:space="preserve">КПП </w:t>
            </w:r>
            <w:r>
              <w:rPr>
                <w:iCs/>
                <w:sz w:val="22"/>
                <w:szCs w:val="22"/>
              </w:rPr>
              <w:t>99775001</w:t>
            </w:r>
          </w:p>
          <w:p w14:paraId="203BE6BA" w14:textId="77777777" w:rsidR="00F70BBB" w:rsidRPr="007856CA" w:rsidRDefault="00F70BBB" w:rsidP="00D70EB2">
            <w:pPr>
              <w:ind w:right="848" w:firstLine="34"/>
              <w:rPr>
                <w:sz w:val="22"/>
                <w:szCs w:val="22"/>
              </w:rPr>
            </w:pPr>
          </w:p>
        </w:tc>
      </w:tr>
    </w:tbl>
    <w:tbl>
      <w:tblPr>
        <w:tblW w:w="96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606"/>
      </w:tblGrid>
      <w:tr w:rsidR="00F70BBB" w:rsidRPr="00545D59" w14:paraId="5B9B5B3D" w14:textId="77777777" w:rsidTr="00F17DE3">
        <w:tc>
          <w:tcPr>
            <w:tcW w:w="5032" w:type="dxa"/>
          </w:tcPr>
          <w:p w14:paraId="2070D22A" w14:textId="77777777" w:rsidR="00F70BBB" w:rsidRPr="00545D59" w:rsidRDefault="00F70BBB" w:rsidP="004537D8">
            <w:pPr>
              <w:keepNext/>
              <w:keepLines/>
              <w:snapToGrid w:val="0"/>
              <w:ind w:right="84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</w:t>
            </w:r>
            <w:r w:rsidRPr="00545D59">
              <w:rPr>
                <w:b/>
                <w:sz w:val="24"/>
                <w:szCs w:val="24"/>
              </w:rPr>
              <w:t>полнитель</w:t>
            </w:r>
            <w:r>
              <w:rPr>
                <w:b/>
                <w:sz w:val="24"/>
                <w:szCs w:val="24"/>
              </w:rPr>
              <w:t xml:space="preserve">                                                           </w:t>
            </w:r>
          </w:p>
          <w:p w14:paraId="233B69B4" w14:textId="77777777" w:rsidR="00F70BBB" w:rsidRDefault="00F70BBB" w:rsidP="004537D8">
            <w:pPr>
              <w:keepNext/>
              <w:keepLines/>
              <w:ind w:right="84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Генеральный директор </w:t>
            </w:r>
          </w:p>
          <w:p w14:paraId="3952ED11" w14:textId="77777777" w:rsidR="00F70BBB" w:rsidRPr="00545D59" w:rsidRDefault="00F70BBB" w:rsidP="004537D8">
            <w:pPr>
              <w:keepNext/>
              <w:keepLines/>
              <w:ind w:right="84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proofErr w:type="spellStart"/>
            <w:r>
              <w:rPr>
                <w:b/>
                <w:sz w:val="24"/>
                <w:szCs w:val="24"/>
              </w:rPr>
              <w:t>ЭкоСофт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  <w:p w14:paraId="3D5D7460" w14:textId="77777777" w:rsidR="00F70BBB" w:rsidRPr="00545D59" w:rsidRDefault="00F70BBB" w:rsidP="004537D8">
            <w:pPr>
              <w:keepNext/>
              <w:keepLines/>
              <w:ind w:right="848"/>
              <w:jc w:val="center"/>
              <w:rPr>
                <w:b/>
                <w:sz w:val="24"/>
                <w:szCs w:val="24"/>
              </w:rPr>
            </w:pPr>
          </w:p>
          <w:p w14:paraId="4546607D" w14:textId="77777777" w:rsidR="00F70BBB" w:rsidRDefault="00F70BBB" w:rsidP="004537D8">
            <w:pPr>
              <w:keepNext/>
              <w:keepLines/>
              <w:ind w:right="848"/>
              <w:jc w:val="center"/>
              <w:rPr>
                <w:b/>
                <w:sz w:val="24"/>
                <w:szCs w:val="24"/>
              </w:rPr>
            </w:pPr>
          </w:p>
          <w:p w14:paraId="37F07E8B" w14:textId="77777777" w:rsidR="00F70BBB" w:rsidRPr="00545D59" w:rsidRDefault="00F70BBB" w:rsidP="004537D8">
            <w:pPr>
              <w:keepNext/>
              <w:keepLines/>
              <w:ind w:right="848"/>
              <w:jc w:val="center"/>
              <w:rPr>
                <w:b/>
                <w:sz w:val="24"/>
                <w:szCs w:val="24"/>
              </w:rPr>
            </w:pPr>
          </w:p>
          <w:p w14:paraId="203359E3" w14:textId="77777777" w:rsidR="00F70BBB" w:rsidRPr="00545D59" w:rsidRDefault="005C76C3" w:rsidP="004537D8">
            <w:pPr>
              <w:keepNext/>
              <w:keepLines/>
              <w:ind w:right="2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</w:t>
            </w:r>
            <w:r w:rsidR="00F70BBB" w:rsidRPr="00C91FD7">
              <w:rPr>
                <w:b/>
                <w:sz w:val="24"/>
                <w:szCs w:val="24"/>
              </w:rPr>
              <w:t>В.А. Тимошин</w:t>
            </w:r>
          </w:p>
          <w:p w14:paraId="6D0C2690" w14:textId="77777777" w:rsidR="00F70BBB" w:rsidRPr="00545D59" w:rsidRDefault="00F70BBB" w:rsidP="004537D8">
            <w:pPr>
              <w:keepNext/>
              <w:keepLines/>
              <w:ind w:right="848"/>
              <w:jc w:val="center"/>
              <w:rPr>
                <w:sz w:val="16"/>
                <w:szCs w:val="16"/>
              </w:rPr>
            </w:pPr>
          </w:p>
          <w:p w14:paraId="06305EFF" w14:textId="77777777" w:rsidR="00F70BBB" w:rsidRPr="00545D59" w:rsidRDefault="00F70BBB" w:rsidP="004537D8">
            <w:pPr>
              <w:keepNext/>
              <w:keepLines/>
              <w:ind w:right="848"/>
              <w:jc w:val="center"/>
              <w:rPr>
                <w:sz w:val="24"/>
                <w:szCs w:val="24"/>
              </w:rPr>
            </w:pPr>
          </w:p>
          <w:p w14:paraId="08B919B5" w14:textId="77777777" w:rsidR="00F70BBB" w:rsidRDefault="00F70BBB" w:rsidP="004537D8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  <w:p w14:paraId="401BE9A7" w14:textId="77777777" w:rsidR="00F70BBB" w:rsidRPr="00545D59" w:rsidRDefault="00F70BBB" w:rsidP="004537D8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545D59">
              <w:rPr>
                <w:sz w:val="24"/>
                <w:szCs w:val="24"/>
              </w:rPr>
              <w:t>М.П.</w:t>
            </w:r>
          </w:p>
        </w:tc>
        <w:tc>
          <w:tcPr>
            <w:tcW w:w="4606" w:type="dxa"/>
          </w:tcPr>
          <w:p w14:paraId="09DF8EA7" w14:textId="77777777" w:rsidR="00F70BBB" w:rsidRDefault="00F70BBB" w:rsidP="003259E3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</w:t>
            </w:r>
          </w:p>
          <w:p w14:paraId="60704E1E" w14:textId="77777777" w:rsidR="00F70BBB" w:rsidRDefault="00F70BBB" w:rsidP="003259E3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Генеральный директор</w:t>
            </w:r>
          </w:p>
          <w:p w14:paraId="4F71D09B" w14:textId="77777777" w:rsidR="00F70BBB" w:rsidRDefault="00F70BBB" w:rsidP="003259E3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«Башинформсвязь»</w:t>
            </w:r>
          </w:p>
          <w:p w14:paraId="5C5C9FE0" w14:textId="77777777" w:rsidR="00F70BBB" w:rsidRDefault="00F70BBB" w:rsidP="003259E3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</w:p>
          <w:p w14:paraId="686E3ED9" w14:textId="77777777" w:rsidR="00F70BBB" w:rsidRDefault="00F70BBB" w:rsidP="003259E3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</w:p>
          <w:p w14:paraId="686DE8F1" w14:textId="77777777" w:rsidR="00F70BBB" w:rsidRDefault="00F70BBB" w:rsidP="003259E3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</w:p>
          <w:p w14:paraId="5B8E44C9" w14:textId="77777777" w:rsidR="00F70BBB" w:rsidRDefault="005C76C3" w:rsidP="003259E3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</w:t>
            </w:r>
            <w:r w:rsidR="00F70BB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F70BBB">
              <w:rPr>
                <w:b/>
                <w:sz w:val="24"/>
                <w:szCs w:val="24"/>
              </w:rPr>
              <w:t>Р.Р.Сафеев</w:t>
            </w:r>
            <w:proofErr w:type="spellEnd"/>
          </w:p>
          <w:p w14:paraId="7BF1A7AF" w14:textId="77777777" w:rsidR="00F70BBB" w:rsidRDefault="00F70BBB" w:rsidP="00B2000B">
            <w:pPr>
              <w:keepNext/>
              <w:keepLines/>
              <w:ind w:firstLine="709"/>
              <w:jc w:val="center"/>
              <w:rPr>
                <w:sz w:val="24"/>
                <w:szCs w:val="24"/>
              </w:rPr>
            </w:pPr>
          </w:p>
          <w:p w14:paraId="00BAEE85" w14:textId="77777777" w:rsidR="00F70BBB" w:rsidRDefault="00F70BBB" w:rsidP="00B2000B">
            <w:pPr>
              <w:keepNext/>
              <w:keepLines/>
              <w:ind w:firstLine="709"/>
              <w:jc w:val="center"/>
              <w:rPr>
                <w:sz w:val="24"/>
                <w:szCs w:val="24"/>
              </w:rPr>
            </w:pPr>
          </w:p>
          <w:p w14:paraId="1E5D273B" w14:textId="77777777" w:rsidR="00F70BBB" w:rsidRDefault="00F70BBB" w:rsidP="00B2000B">
            <w:pPr>
              <w:keepNext/>
              <w:keepLines/>
              <w:ind w:firstLine="709"/>
              <w:jc w:val="center"/>
              <w:rPr>
                <w:sz w:val="24"/>
                <w:szCs w:val="24"/>
              </w:rPr>
            </w:pPr>
          </w:p>
          <w:p w14:paraId="76B6BDC6" w14:textId="77777777" w:rsidR="00F70BBB" w:rsidRPr="00545D59" w:rsidRDefault="00F70BBB" w:rsidP="00B2000B">
            <w:pPr>
              <w:keepNext/>
              <w:keepLines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72081098" w14:textId="77777777" w:rsidR="00F70BBB" w:rsidRDefault="00F70BBB" w:rsidP="00572AE0">
      <w:pPr>
        <w:ind w:firstLine="709"/>
        <w:rPr>
          <w:sz w:val="18"/>
          <w:szCs w:val="28"/>
        </w:rPr>
      </w:pPr>
    </w:p>
    <w:p w14:paraId="3A718477" w14:textId="77777777" w:rsidR="00845CAA" w:rsidRPr="00845CAA" w:rsidRDefault="00F70BBB" w:rsidP="00D70EB2">
      <w:pPr>
        <w:ind w:left="6096" w:firstLine="709"/>
        <w:rPr>
          <w:sz w:val="22"/>
          <w:szCs w:val="22"/>
        </w:rPr>
      </w:pPr>
      <w:r>
        <w:rPr>
          <w:sz w:val="18"/>
          <w:szCs w:val="28"/>
        </w:rPr>
        <w:br w:type="page"/>
      </w:r>
      <w:r w:rsidR="0022048E">
        <w:rPr>
          <w:sz w:val="18"/>
          <w:szCs w:val="28"/>
        </w:rPr>
        <w:lastRenderedPageBreak/>
        <w:t>П</w:t>
      </w:r>
      <w:r w:rsidR="00845CAA" w:rsidRPr="00845CAA">
        <w:rPr>
          <w:sz w:val="22"/>
          <w:szCs w:val="22"/>
        </w:rPr>
        <w:t>риложение №1</w:t>
      </w:r>
    </w:p>
    <w:p w14:paraId="2FF39CC7" w14:textId="77777777" w:rsidR="00845CAA" w:rsidRPr="00845CAA" w:rsidRDefault="00845CAA" w:rsidP="00D70EB2">
      <w:pPr>
        <w:ind w:left="6096" w:firstLine="709"/>
        <w:rPr>
          <w:sz w:val="22"/>
          <w:szCs w:val="22"/>
        </w:rPr>
      </w:pPr>
      <w:r w:rsidRPr="00845CAA">
        <w:rPr>
          <w:sz w:val="22"/>
          <w:szCs w:val="22"/>
        </w:rPr>
        <w:t xml:space="preserve">К договору № </w:t>
      </w:r>
      <w:r w:rsidR="00186D8C">
        <w:rPr>
          <w:sz w:val="22"/>
          <w:szCs w:val="22"/>
        </w:rPr>
        <w:t>201</w:t>
      </w:r>
      <w:r w:rsidR="004537D8">
        <w:rPr>
          <w:sz w:val="22"/>
          <w:szCs w:val="22"/>
        </w:rPr>
        <w:t>4</w:t>
      </w:r>
      <w:r w:rsidR="00186D8C">
        <w:rPr>
          <w:sz w:val="22"/>
          <w:szCs w:val="22"/>
        </w:rPr>
        <w:t>-</w:t>
      </w:r>
      <w:r w:rsidR="004537D8">
        <w:rPr>
          <w:sz w:val="22"/>
          <w:szCs w:val="22"/>
        </w:rPr>
        <w:t>№№</w:t>
      </w:r>
    </w:p>
    <w:p w14:paraId="2FD24613" w14:textId="77777777" w:rsidR="00845CAA" w:rsidRDefault="00845CAA" w:rsidP="00D70EB2">
      <w:pPr>
        <w:ind w:left="6096" w:firstLine="709"/>
        <w:rPr>
          <w:sz w:val="22"/>
          <w:szCs w:val="22"/>
        </w:rPr>
      </w:pPr>
      <w:r w:rsidRPr="00845CAA">
        <w:rPr>
          <w:sz w:val="22"/>
          <w:szCs w:val="22"/>
        </w:rPr>
        <w:t xml:space="preserve">от </w:t>
      </w:r>
      <w:r w:rsidR="004537D8">
        <w:rPr>
          <w:sz w:val="22"/>
          <w:szCs w:val="22"/>
        </w:rPr>
        <w:t>01</w:t>
      </w:r>
      <w:r w:rsidR="00186D8C">
        <w:rPr>
          <w:sz w:val="22"/>
          <w:szCs w:val="22"/>
        </w:rPr>
        <w:t>.04.201</w:t>
      </w:r>
      <w:r w:rsidR="004537D8">
        <w:rPr>
          <w:sz w:val="22"/>
          <w:szCs w:val="22"/>
        </w:rPr>
        <w:t>4</w:t>
      </w:r>
      <w:r w:rsidR="00186D8C">
        <w:rPr>
          <w:sz w:val="22"/>
          <w:szCs w:val="22"/>
        </w:rPr>
        <w:t>г.</w:t>
      </w:r>
    </w:p>
    <w:p w14:paraId="30D72131" w14:textId="77777777" w:rsidR="00483F49" w:rsidRDefault="00483F49" w:rsidP="0042540B">
      <w:pPr>
        <w:ind w:left="5670" w:firstLine="709"/>
        <w:rPr>
          <w:sz w:val="22"/>
          <w:szCs w:val="22"/>
        </w:rPr>
      </w:pPr>
    </w:p>
    <w:p w14:paraId="482129EB" w14:textId="77777777" w:rsidR="00483F49" w:rsidRDefault="00483F49" w:rsidP="005A2D33">
      <w:pPr>
        <w:ind w:left="5670" w:firstLine="709"/>
        <w:rPr>
          <w:sz w:val="22"/>
          <w:szCs w:val="22"/>
        </w:rPr>
      </w:pPr>
    </w:p>
    <w:p w14:paraId="3B520366" w14:textId="77777777" w:rsidR="00070E00" w:rsidRDefault="00483F49" w:rsidP="00B2000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 модулей</w:t>
      </w:r>
    </w:p>
    <w:p w14:paraId="54593087" w14:textId="77777777" w:rsidR="00483F49" w:rsidRDefault="00483F49" w:rsidP="00D70EB2">
      <w:pPr>
        <w:jc w:val="center"/>
        <w:rPr>
          <w:b/>
          <w:sz w:val="22"/>
          <w:szCs w:val="22"/>
        </w:rPr>
      </w:pPr>
    </w:p>
    <w:tbl>
      <w:tblPr>
        <w:tblStyle w:val="aff0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8610"/>
      </w:tblGrid>
      <w:tr w:rsidR="00483F49" w14:paraId="08A21BBB" w14:textId="77777777" w:rsidTr="00D70EB2">
        <w:trPr>
          <w:jc w:val="center"/>
        </w:trPr>
        <w:tc>
          <w:tcPr>
            <w:tcW w:w="817" w:type="dxa"/>
          </w:tcPr>
          <w:p w14:paraId="7CA78807" w14:textId="77777777" w:rsidR="00483F49" w:rsidRDefault="00483F49" w:rsidP="00B200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0" w:type="dxa"/>
          </w:tcPr>
          <w:p w14:paraId="421A5E58" w14:textId="77777777" w:rsidR="00483F49" w:rsidRPr="00483F49" w:rsidRDefault="00483F49" w:rsidP="00D70EB2">
            <w:pPr>
              <w:jc w:val="center"/>
              <w:rPr>
                <w:b/>
                <w:sz w:val="22"/>
                <w:szCs w:val="22"/>
              </w:rPr>
            </w:pPr>
            <w:r w:rsidRPr="00483F49">
              <w:rPr>
                <w:b/>
                <w:sz w:val="22"/>
                <w:szCs w:val="22"/>
              </w:rPr>
              <w:t xml:space="preserve">Модуль </w:t>
            </w:r>
            <w:r w:rsidR="001D60D9">
              <w:rPr>
                <w:b/>
                <w:sz w:val="22"/>
                <w:szCs w:val="22"/>
              </w:rPr>
              <w:t xml:space="preserve"> «Планирование МТО»</w:t>
            </w:r>
            <w:r w:rsidRPr="00483F4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83F49" w14:paraId="5E6AEC4D" w14:textId="77777777" w:rsidTr="00D70EB2">
        <w:trPr>
          <w:jc w:val="center"/>
        </w:trPr>
        <w:tc>
          <w:tcPr>
            <w:tcW w:w="817" w:type="dxa"/>
          </w:tcPr>
          <w:p w14:paraId="4E0E8C88" w14:textId="77777777" w:rsidR="00483F49" w:rsidRDefault="00483F49" w:rsidP="00B20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8610" w:type="dxa"/>
          </w:tcPr>
          <w:p w14:paraId="1F320EB5" w14:textId="5997BB60" w:rsidR="00483F49" w:rsidRDefault="00483F49" w:rsidP="00D70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Регистрация заявок </w:t>
            </w:r>
            <w:r w:rsidR="001D60D9">
              <w:rPr>
                <w:sz w:val="22"/>
                <w:szCs w:val="22"/>
              </w:rPr>
              <w:t xml:space="preserve">в </w:t>
            </w:r>
            <w:r w:rsidR="00916715">
              <w:rPr>
                <w:sz w:val="22"/>
                <w:szCs w:val="22"/>
              </w:rPr>
              <w:t xml:space="preserve">основной и дополнительный </w:t>
            </w:r>
            <w:r w:rsidR="001D60D9">
              <w:rPr>
                <w:sz w:val="22"/>
                <w:szCs w:val="22"/>
              </w:rPr>
              <w:t xml:space="preserve">план МТО. </w:t>
            </w:r>
          </w:p>
        </w:tc>
      </w:tr>
      <w:tr w:rsidR="005C24B1" w14:paraId="3B53BA11" w14:textId="77777777" w:rsidTr="00D70EB2">
        <w:trPr>
          <w:jc w:val="center"/>
        </w:trPr>
        <w:tc>
          <w:tcPr>
            <w:tcW w:w="817" w:type="dxa"/>
          </w:tcPr>
          <w:p w14:paraId="46F828CE" w14:textId="77777777" w:rsidR="005C24B1" w:rsidRDefault="00D70EB2" w:rsidP="00B20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8610" w:type="dxa"/>
          </w:tcPr>
          <w:p w14:paraId="394230B7" w14:textId="77777777" w:rsidR="005C24B1" w:rsidRDefault="005C24B1" w:rsidP="00D70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годового плана МТО.</w:t>
            </w:r>
          </w:p>
        </w:tc>
      </w:tr>
      <w:tr w:rsidR="00483F49" w14:paraId="27BD8558" w14:textId="77777777" w:rsidTr="00D70EB2">
        <w:trPr>
          <w:jc w:val="center"/>
        </w:trPr>
        <w:tc>
          <w:tcPr>
            <w:tcW w:w="817" w:type="dxa"/>
          </w:tcPr>
          <w:p w14:paraId="1615F2FF" w14:textId="77777777" w:rsidR="00483F49" w:rsidRDefault="00D70EB2" w:rsidP="00B20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83F49">
              <w:rPr>
                <w:sz w:val="22"/>
                <w:szCs w:val="22"/>
              </w:rPr>
              <w:t>.</w:t>
            </w:r>
          </w:p>
        </w:tc>
        <w:tc>
          <w:tcPr>
            <w:tcW w:w="8610" w:type="dxa"/>
          </w:tcPr>
          <w:p w14:paraId="6317EBCA" w14:textId="77777777" w:rsidR="00483F49" w:rsidRDefault="001D60D9" w:rsidP="00D70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годового плана закупок.</w:t>
            </w:r>
          </w:p>
        </w:tc>
      </w:tr>
      <w:tr w:rsidR="00483F49" w14:paraId="15C9FDFB" w14:textId="77777777" w:rsidTr="00D70EB2">
        <w:trPr>
          <w:jc w:val="center"/>
        </w:trPr>
        <w:tc>
          <w:tcPr>
            <w:tcW w:w="817" w:type="dxa"/>
          </w:tcPr>
          <w:p w14:paraId="2CB13618" w14:textId="77777777" w:rsidR="00483F49" w:rsidRDefault="00D70EB2" w:rsidP="00B20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83F49">
              <w:rPr>
                <w:sz w:val="22"/>
                <w:szCs w:val="22"/>
              </w:rPr>
              <w:t>.</w:t>
            </w:r>
          </w:p>
        </w:tc>
        <w:tc>
          <w:tcPr>
            <w:tcW w:w="8610" w:type="dxa"/>
          </w:tcPr>
          <w:p w14:paraId="2575083E" w14:textId="77777777" w:rsidR="00483F49" w:rsidRDefault="005C24B1" w:rsidP="00D70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Внесение корректировок в годовой план МТО и годовой план закупок</w:t>
            </w:r>
            <w:r w:rsidR="00EB1A33">
              <w:rPr>
                <w:sz w:val="22"/>
                <w:szCs w:val="22"/>
              </w:rPr>
              <w:t>.</w:t>
            </w:r>
          </w:p>
        </w:tc>
      </w:tr>
      <w:tr w:rsidR="00483F49" w14:paraId="3032FA7D" w14:textId="77777777" w:rsidTr="00D70EB2">
        <w:trPr>
          <w:jc w:val="center"/>
        </w:trPr>
        <w:tc>
          <w:tcPr>
            <w:tcW w:w="817" w:type="dxa"/>
          </w:tcPr>
          <w:p w14:paraId="0121364B" w14:textId="77777777" w:rsidR="00483F49" w:rsidRDefault="00483F49" w:rsidP="00B200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0" w:type="dxa"/>
          </w:tcPr>
          <w:p w14:paraId="722C7FE2" w14:textId="77777777" w:rsidR="00483F49" w:rsidRPr="00483F49" w:rsidRDefault="00483F49" w:rsidP="00D70EB2">
            <w:pPr>
              <w:jc w:val="center"/>
              <w:rPr>
                <w:b/>
                <w:sz w:val="22"/>
                <w:szCs w:val="22"/>
              </w:rPr>
            </w:pPr>
            <w:r w:rsidRPr="00483F49">
              <w:rPr>
                <w:b/>
                <w:sz w:val="22"/>
                <w:szCs w:val="22"/>
              </w:rPr>
              <w:t xml:space="preserve">Модуль </w:t>
            </w:r>
            <w:r w:rsidR="001D60D9">
              <w:rPr>
                <w:b/>
                <w:sz w:val="22"/>
                <w:szCs w:val="22"/>
              </w:rPr>
              <w:t xml:space="preserve"> «Управление закупками»</w:t>
            </w:r>
          </w:p>
        </w:tc>
      </w:tr>
      <w:tr w:rsidR="00483F49" w14:paraId="05B662D6" w14:textId="77777777" w:rsidTr="00D70EB2">
        <w:trPr>
          <w:jc w:val="center"/>
        </w:trPr>
        <w:tc>
          <w:tcPr>
            <w:tcW w:w="817" w:type="dxa"/>
          </w:tcPr>
          <w:p w14:paraId="2EC05651" w14:textId="77777777" w:rsidR="00483F49" w:rsidRDefault="00483F49" w:rsidP="00B20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8610" w:type="dxa"/>
          </w:tcPr>
          <w:p w14:paraId="23BC3127" w14:textId="77777777" w:rsidR="00483F49" w:rsidRDefault="00EB1A33" w:rsidP="00D70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закупочных процедур.</w:t>
            </w:r>
          </w:p>
        </w:tc>
      </w:tr>
      <w:tr w:rsidR="00483F49" w14:paraId="74877A65" w14:textId="77777777" w:rsidTr="00D70EB2">
        <w:trPr>
          <w:jc w:val="center"/>
        </w:trPr>
        <w:tc>
          <w:tcPr>
            <w:tcW w:w="817" w:type="dxa"/>
          </w:tcPr>
          <w:p w14:paraId="40FA7206" w14:textId="77777777" w:rsidR="00483F49" w:rsidRDefault="00483F49" w:rsidP="00B20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8610" w:type="dxa"/>
          </w:tcPr>
          <w:p w14:paraId="62F5388E" w14:textId="77777777" w:rsidR="00483F49" w:rsidRPr="008116BB" w:rsidRDefault="00EB1A33" w:rsidP="00D70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8116BB">
              <w:rPr>
                <w:sz w:val="22"/>
                <w:szCs w:val="22"/>
              </w:rPr>
              <w:t>мпорт</w:t>
            </w:r>
            <w:r>
              <w:rPr>
                <w:sz w:val="22"/>
                <w:szCs w:val="22"/>
              </w:rPr>
              <w:t xml:space="preserve"> </w:t>
            </w:r>
            <w:r w:rsidR="008116BB">
              <w:rPr>
                <w:sz w:val="22"/>
                <w:szCs w:val="22"/>
              </w:rPr>
              <w:t xml:space="preserve">итогов торгов с электронной торговой площадки </w:t>
            </w:r>
            <w:r w:rsidR="008116BB">
              <w:rPr>
                <w:sz w:val="22"/>
                <w:szCs w:val="22"/>
                <w:lang w:val="en-US"/>
              </w:rPr>
              <w:t>www</w:t>
            </w:r>
            <w:r w:rsidR="008116BB" w:rsidRPr="00D70EB2">
              <w:rPr>
                <w:sz w:val="22"/>
                <w:szCs w:val="22"/>
              </w:rPr>
              <w:t>.</w:t>
            </w:r>
            <w:proofErr w:type="spellStart"/>
            <w:r w:rsidR="008116BB">
              <w:rPr>
                <w:sz w:val="22"/>
                <w:szCs w:val="22"/>
                <w:lang w:val="en-US"/>
              </w:rPr>
              <w:t>Setonline</w:t>
            </w:r>
            <w:proofErr w:type="spellEnd"/>
            <w:r w:rsidR="008116BB" w:rsidRPr="00D70EB2">
              <w:rPr>
                <w:sz w:val="22"/>
                <w:szCs w:val="22"/>
              </w:rPr>
              <w:t>.</w:t>
            </w:r>
            <w:proofErr w:type="spellStart"/>
            <w:r w:rsidR="008116BB">
              <w:rPr>
                <w:sz w:val="22"/>
                <w:szCs w:val="22"/>
                <w:lang w:val="en-US"/>
              </w:rPr>
              <w:t>ru</w:t>
            </w:r>
            <w:proofErr w:type="spellEnd"/>
            <w:r w:rsidR="008116BB">
              <w:rPr>
                <w:sz w:val="22"/>
                <w:szCs w:val="22"/>
              </w:rPr>
              <w:t>.</w:t>
            </w:r>
          </w:p>
        </w:tc>
      </w:tr>
      <w:tr w:rsidR="00483F49" w14:paraId="4F69B53C" w14:textId="77777777" w:rsidTr="00D70EB2">
        <w:trPr>
          <w:jc w:val="center"/>
        </w:trPr>
        <w:tc>
          <w:tcPr>
            <w:tcW w:w="817" w:type="dxa"/>
          </w:tcPr>
          <w:p w14:paraId="0C6F7A97" w14:textId="77777777" w:rsidR="00483F49" w:rsidRDefault="00044ADC" w:rsidP="00B20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8610" w:type="dxa"/>
          </w:tcPr>
          <w:p w14:paraId="2BBEBD1C" w14:textId="77777777" w:rsidR="00483F49" w:rsidRDefault="008116BB" w:rsidP="00D70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спецификации по поставке ТМЦ к договору.</w:t>
            </w:r>
          </w:p>
        </w:tc>
      </w:tr>
      <w:tr w:rsidR="00483F49" w14:paraId="58060D44" w14:textId="77777777" w:rsidTr="00D70EB2">
        <w:trPr>
          <w:jc w:val="center"/>
        </w:trPr>
        <w:tc>
          <w:tcPr>
            <w:tcW w:w="817" w:type="dxa"/>
          </w:tcPr>
          <w:p w14:paraId="255AA560" w14:textId="77777777" w:rsidR="00483F49" w:rsidRDefault="00483F49" w:rsidP="00B200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0" w:type="dxa"/>
          </w:tcPr>
          <w:p w14:paraId="218720E7" w14:textId="77777777" w:rsidR="00483F49" w:rsidRPr="00044ADC" w:rsidRDefault="001D60D9" w:rsidP="00D70EB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 «Распределение ТМЦ»</w:t>
            </w:r>
          </w:p>
        </w:tc>
      </w:tr>
      <w:tr w:rsidR="00483F49" w14:paraId="30056614" w14:textId="77777777" w:rsidTr="00D70EB2">
        <w:trPr>
          <w:jc w:val="center"/>
        </w:trPr>
        <w:tc>
          <w:tcPr>
            <w:tcW w:w="817" w:type="dxa"/>
          </w:tcPr>
          <w:p w14:paraId="7B37D140" w14:textId="77777777" w:rsidR="00483F49" w:rsidRDefault="00044ADC" w:rsidP="00B20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8610" w:type="dxa"/>
          </w:tcPr>
          <w:p w14:paraId="27638581" w14:textId="77777777" w:rsidR="00483F49" w:rsidRDefault="008116BB" w:rsidP="00D70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разнарядки для распределения ТМЦ по Филиалам.</w:t>
            </w:r>
          </w:p>
        </w:tc>
      </w:tr>
      <w:tr w:rsidR="00483F49" w14:paraId="5B7634C5" w14:textId="77777777" w:rsidTr="00D70EB2">
        <w:trPr>
          <w:jc w:val="center"/>
        </w:trPr>
        <w:tc>
          <w:tcPr>
            <w:tcW w:w="817" w:type="dxa"/>
          </w:tcPr>
          <w:p w14:paraId="5A29DA4A" w14:textId="77777777" w:rsidR="00483F49" w:rsidRDefault="00044ADC" w:rsidP="00B20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8610" w:type="dxa"/>
          </w:tcPr>
          <w:p w14:paraId="12A83E99" w14:textId="77777777" w:rsidR="00483F49" w:rsidRDefault="008116BB" w:rsidP="00D70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Учет поступления и выдачи ТМЦ</w:t>
            </w:r>
            <w:r w:rsidR="00D70EB2">
              <w:rPr>
                <w:sz w:val="22"/>
                <w:szCs w:val="22"/>
              </w:rPr>
              <w:t>.</w:t>
            </w:r>
          </w:p>
        </w:tc>
      </w:tr>
    </w:tbl>
    <w:p w14:paraId="60D34474" w14:textId="77777777" w:rsidR="00845CAA" w:rsidRDefault="00845CAA" w:rsidP="00572AE0">
      <w:pPr>
        <w:ind w:firstLine="709"/>
        <w:rPr>
          <w:sz w:val="22"/>
          <w:szCs w:val="22"/>
        </w:rPr>
      </w:pPr>
    </w:p>
    <w:p w14:paraId="23F5FCA5" w14:textId="77777777" w:rsidR="00975504" w:rsidRDefault="00975504" w:rsidP="00E67246">
      <w:pPr>
        <w:ind w:firstLine="709"/>
        <w:rPr>
          <w:sz w:val="22"/>
          <w:szCs w:val="22"/>
        </w:rPr>
      </w:pPr>
    </w:p>
    <w:p w14:paraId="2EEA0C00" w14:textId="77777777" w:rsidR="00975504" w:rsidRDefault="00975504" w:rsidP="00E67246">
      <w:pPr>
        <w:ind w:firstLine="709"/>
        <w:rPr>
          <w:sz w:val="22"/>
          <w:szCs w:val="22"/>
        </w:rPr>
      </w:pPr>
    </w:p>
    <w:tbl>
      <w:tblPr>
        <w:tblW w:w="96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606"/>
      </w:tblGrid>
      <w:tr w:rsidR="00975504" w:rsidRPr="00545D59" w14:paraId="5BC42006" w14:textId="77777777" w:rsidTr="00F17DE3">
        <w:tc>
          <w:tcPr>
            <w:tcW w:w="5032" w:type="dxa"/>
          </w:tcPr>
          <w:p w14:paraId="63DB2F78" w14:textId="77777777" w:rsidR="00975504" w:rsidRPr="00545D59" w:rsidRDefault="00975504" w:rsidP="0042540B">
            <w:pPr>
              <w:keepNext/>
              <w:keepLines/>
              <w:snapToGrid w:val="0"/>
              <w:ind w:right="848" w:firstLine="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</w:t>
            </w:r>
            <w:r w:rsidRPr="00545D59">
              <w:rPr>
                <w:b/>
                <w:sz w:val="24"/>
                <w:szCs w:val="24"/>
              </w:rPr>
              <w:t>полнитель</w:t>
            </w:r>
            <w:r>
              <w:rPr>
                <w:b/>
                <w:sz w:val="24"/>
                <w:szCs w:val="24"/>
              </w:rPr>
              <w:t xml:space="preserve">                                                           </w:t>
            </w:r>
          </w:p>
          <w:p w14:paraId="6AB8F5C5" w14:textId="77777777" w:rsidR="00975504" w:rsidRDefault="00975504" w:rsidP="005A2D33">
            <w:pPr>
              <w:keepNext/>
              <w:keepLines/>
              <w:ind w:right="848" w:firstLine="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Генеральный директор </w:t>
            </w:r>
          </w:p>
          <w:p w14:paraId="54B964FA" w14:textId="77777777" w:rsidR="00975504" w:rsidRPr="00545D59" w:rsidRDefault="00975504" w:rsidP="00B2000B">
            <w:pPr>
              <w:keepNext/>
              <w:keepLines/>
              <w:ind w:right="848" w:firstLine="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proofErr w:type="spellStart"/>
            <w:r>
              <w:rPr>
                <w:b/>
                <w:sz w:val="24"/>
                <w:szCs w:val="24"/>
              </w:rPr>
              <w:t>ЭкоСофт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  <w:p w14:paraId="67639F90" w14:textId="77777777" w:rsidR="00975504" w:rsidRPr="00545D59" w:rsidRDefault="00975504" w:rsidP="00B2000B">
            <w:pPr>
              <w:keepNext/>
              <w:keepLines/>
              <w:ind w:right="848" w:firstLine="709"/>
              <w:jc w:val="center"/>
              <w:rPr>
                <w:b/>
                <w:sz w:val="24"/>
                <w:szCs w:val="24"/>
              </w:rPr>
            </w:pPr>
          </w:p>
          <w:p w14:paraId="73ED41DC" w14:textId="77777777" w:rsidR="00975504" w:rsidRDefault="00975504" w:rsidP="00B2000B">
            <w:pPr>
              <w:keepNext/>
              <w:keepLines/>
              <w:ind w:right="848" w:firstLine="709"/>
              <w:jc w:val="center"/>
              <w:rPr>
                <w:b/>
                <w:sz w:val="24"/>
                <w:szCs w:val="24"/>
              </w:rPr>
            </w:pPr>
          </w:p>
          <w:p w14:paraId="700479FF" w14:textId="77777777" w:rsidR="00975504" w:rsidRPr="00545D59" w:rsidRDefault="00975504" w:rsidP="00B2000B">
            <w:pPr>
              <w:keepNext/>
              <w:keepLines/>
              <w:ind w:right="848" w:firstLine="709"/>
              <w:jc w:val="center"/>
              <w:rPr>
                <w:b/>
                <w:sz w:val="24"/>
                <w:szCs w:val="24"/>
              </w:rPr>
            </w:pPr>
          </w:p>
          <w:p w14:paraId="76C92D2F" w14:textId="77777777" w:rsidR="00975504" w:rsidRPr="00545D59" w:rsidRDefault="00975504" w:rsidP="00B2000B">
            <w:pPr>
              <w:keepNext/>
              <w:keepLines/>
              <w:ind w:right="213"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</w:t>
            </w:r>
            <w:r w:rsidRPr="00C91FD7">
              <w:rPr>
                <w:b/>
                <w:sz w:val="24"/>
                <w:szCs w:val="24"/>
              </w:rPr>
              <w:t>В.А. Тимошин</w:t>
            </w:r>
          </w:p>
          <w:p w14:paraId="1ED76687" w14:textId="77777777" w:rsidR="00975504" w:rsidRPr="00545D59" w:rsidRDefault="00975504" w:rsidP="00B2000B">
            <w:pPr>
              <w:keepNext/>
              <w:keepLines/>
              <w:ind w:right="848" w:firstLine="709"/>
              <w:jc w:val="center"/>
              <w:rPr>
                <w:sz w:val="16"/>
                <w:szCs w:val="16"/>
              </w:rPr>
            </w:pPr>
          </w:p>
          <w:p w14:paraId="488505A9" w14:textId="77777777" w:rsidR="00975504" w:rsidRPr="00545D59" w:rsidRDefault="00975504" w:rsidP="00B2000B">
            <w:pPr>
              <w:keepNext/>
              <w:keepLines/>
              <w:ind w:right="848" w:firstLine="709"/>
              <w:jc w:val="center"/>
              <w:rPr>
                <w:sz w:val="24"/>
                <w:szCs w:val="24"/>
              </w:rPr>
            </w:pPr>
          </w:p>
          <w:p w14:paraId="3236FC36" w14:textId="77777777" w:rsidR="00975504" w:rsidRDefault="00975504" w:rsidP="00B2000B">
            <w:pPr>
              <w:keepNext/>
              <w:keepLines/>
              <w:ind w:firstLine="709"/>
              <w:jc w:val="center"/>
              <w:rPr>
                <w:sz w:val="24"/>
                <w:szCs w:val="24"/>
              </w:rPr>
            </w:pPr>
          </w:p>
          <w:p w14:paraId="027678F7" w14:textId="77777777" w:rsidR="00975504" w:rsidRPr="00545D59" w:rsidRDefault="00975504" w:rsidP="00B2000B">
            <w:pPr>
              <w:keepNext/>
              <w:keepLines/>
              <w:ind w:firstLine="709"/>
              <w:jc w:val="center"/>
              <w:rPr>
                <w:sz w:val="24"/>
                <w:szCs w:val="24"/>
              </w:rPr>
            </w:pPr>
            <w:r w:rsidRPr="00545D59">
              <w:rPr>
                <w:sz w:val="24"/>
                <w:szCs w:val="24"/>
              </w:rPr>
              <w:t>М.П.</w:t>
            </w:r>
          </w:p>
        </w:tc>
        <w:tc>
          <w:tcPr>
            <w:tcW w:w="4606" w:type="dxa"/>
          </w:tcPr>
          <w:p w14:paraId="160B4AF0" w14:textId="77777777" w:rsidR="00975504" w:rsidRDefault="00975504" w:rsidP="00B2000B">
            <w:pPr>
              <w:keepNext/>
              <w:keepLines/>
              <w:ind w:firstLine="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</w:t>
            </w:r>
          </w:p>
          <w:p w14:paraId="4A469D4D" w14:textId="77777777" w:rsidR="00975504" w:rsidRDefault="00975504" w:rsidP="00B2000B">
            <w:pPr>
              <w:keepNext/>
              <w:keepLines/>
              <w:ind w:firstLine="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Генеральный директор</w:t>
            </w:r>
          </w:p>
          <w:p w14:paraId="120D61BA" w14:textId="77777777" w:rsidR="00975504" w:rsidRDefault="00975504" w:rsidP="00B2000B">
            <w:pPr>
              <w:keepNext/>
              <w:keepLines/>
              <w:ind w:firstLine="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«Башинформсвязь»</w:t>
            </w:r>
          </w:p>
          <w:p w14:paraId="266ACC60" w14:textId="77777777" w:rsidR="00975504" w:rsidRDefault="00975504" w:rsidP="00B2000B">
            <w:pPr>
              <w:keepNext/>
              <w:keepLines/>
              <w:ind w:firstLine="709"/>
              <w:jc w:val="center"/>
              <w:rPr>
                <w:b/>
                <w:sz w:val="24"/>
                <w:szCs w:val="24"/>
              </w:rPr>
            </w:pPr>
          </w:p>
          <w:p w14:paraId="6A2F545E" w14:textId="77777777" w:rsidR="00975504" w:rsidRDefault="00975504" w:rsidP="00B2000B">
            <w:pPr>
              <w:keepNext/>
              <w:keepLines/>
              <w:ind w:firstLine="709"/>
              <w:jc w:val="center"/>
              <w:rPr>
                <w:b/>
                <w:sz w:val="24"/>
                <w:szCs w:val="24"/>
              </w:rPr>
            </w:pPr>
          </w:p>
          <w:p w14:paraId="34C47DA7" w14:textId="77777777" w:rsidR="00975504" w:rsidRDefault="00975504" w:rsidP="00B2000B">
            <w:pPr>
              <w:keepNext/>
              <w:keepLines/>
              <w:ind w:firstLine="709"/>
              <w:jc w:val="center"/>
              <w:rPr>
                <w:b/>
                <w:sz w:val="24"/>
                <w:szCs w:val="24"/>
              </w:rPr>
            </w:pPr>
          </w:p>
          <w:p w14:paraId="711551E5" w14:textId="77777777" w:rsidR="00975504" w:rsidRDefault="00975504" w:rsidP="00B2000B">
            <w:pPr>
              <w:keepNext/>
              <w:keepLines/>
              <w:ind w:firstLine="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 </w:t>
            </w:r>
            <w:proofErr w:type="spellStart"/>
            <w:r>
              <w:rPr>
                <w:b/>
                <w:sz w:val="24"/>
                <w:szCs w:val="24"/>
              </w:rPr>
              <w:t>Р.Р.Сафеев</w:t>
            </w:r>
            <w:proofErr w:type="spellEnd"/>
          </w:p>
          <w:p w14:paraId="59F3C36A" w14:textId="77777777" w:rsidR="00975504" w:rsidRDefault="00975504" w:rsidP="00B2000B">
            <w:pPr>
              <w:keepNext/>
              <w:keepLines/>
              <w:ind w:firstLine="709"/>
              <w:jc w:val="center"/>
              <w:rPr>
                <w:sz w:val="24"/>
                <w:szCs w:val="24"/>
              </w:rPr>
            </w:pPr>
          </w:p>
          <w:p w14:paraId="779C91D8" w14:textId="77777777" w:rsidR="00975504" w:rsidRDefault="00975504" w:rsidP="00B2000B">
            <w:pPr>
              <w:keepNext/>
              <w:keepLines/>
              <w:ind w:firstLine="709"/>
              <w:jc w:val="center"/>
              <w:rPr>
                <w:sz w:val="24"/>
                <w:szCs w:val="24"/>
              </w:rPr>
            </w:pPr>
          </w:p>
          <w:p w14:paraId="4C941197" w14:textId="77777777" w:rsidR="00975504" w:rsidRDefault="00975504" w:rsidP="00B2000B">
            <w:pPr>
              <w:keepNext/>
              <w:keepLines/>
              <w:ind w:firstLine="709"/>
              <w:jc w:val="center"/>
              <w:rPr>
                <w:sz w:val="24"/>
                <w:szCs w:val="24"/>
              </w:rPr>
            </w:pPr>
          </w:p>
          <w:p w14:paraId="6773AD16" w14:textId="77777777" w:rsidR="00975504" w:rsidRPr="00545D59" w:rsidRDefault="00975504" w:rsidP="00B2000B">
            <w:pPr>
              <w:keepNext/>
              <w:keepLines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0E0D69C3" w14:textId="77777777" w:rsidR="00975504" w:rsidRDefault="00975504" w:rsidP="00572AE0">
      <w:pPr>
        <w:ind w:firstLine="709"/>
        <w:rPr>
          <w:sz w:val="18"/>
          <w:szCs w:val="28"/>
        </w:rPr>
      </w:pPr>
    </w:p>
    <w:p w14:paraId="339F20AD" w14:textId="77777777" w:rsidR="00975504" w:rsidRDefault="00975504" w:rsidP="00E67246">
      <w:pPr>
        <w:ind w:firstLine="709"/>
      </w:pPr>
    </w:p>
    <w:p w14:paraId="7AB56795" w14:textId="77777777" w:rsidR="00845CAA" w:rsidRDefault="00845CAA" w:rsidP="00E67246">
      <w:pPr>
        <w:ind w:left="5670" w:firstLine="709"/>
      </w:pPr>
    </w:p>
    <w:p w14:paraId="1C53BE0F" w14:textId="77777777" w:rsidR="00845CAA" w:rsidRDefault="00845CAA" w:rsidP="0042540B">
      <w:pPr>
        <w:ind w:left="5670" w:firstLine="709"/>
      </w:pPr>
    </w:p>
    <w:p w14:paraId="53AF13E6" w14:textId="77777777" w:rsidR="00845CAA" w:rsidRDefault="00845CAA" w:rsidP="005A2D33">
      <w:pPr>
        <w:ind w:left="5670" w:firstLine="709"/>
        <w:jc w:val="both"/>
      </w:pPr>
    </w:p>
    <w:p w14:paraId="7E9B3F35" w14:textId="77777777" w:rsidR="00845CAA" w:rsidRDefault="00845CAA" w:rsidP="00B2000B">
      <w:pPr>
        <w:ind w:left="5670" w:firstLine="709"/>
      </w:pPr>
    </w:p>
    <w:p w14:paraId="24D4E099" w14:textId="77777777" w:rsidR="00845CAA" w:rsidRDefault="00845CAA" w:rsidP="00B2000B">
      <w:pPr>
        <w:ind w:left="5670" w:firstLine="709"/>
      </w:pPr>
    </w:p>
    <w:p w14:paraId="15B9094E" w14:textId="77777777" w:rsidR="00DD229E" w:rsidRDefault="00DD229E">
      <w:pPr>
        <w:suppressAutoHyphens w:val="0"/>
        <w:autoSpaceDE/>
      </w:pPr>
      <w:r>
        <w:br w:type="page"/>
      </w:r>
    </w:p>
    <w:p w14:paraId="76A69FE4" w14:textId="77777777" w:rsidR="00DD229E" w:rsidRPr="00DD229E" w:rsidRDefault="00DD229E" w:rsidP="00DD229E">
      <w:pPr>
        <w:jc w:val="right"/>
        <w:rPr>
          <w:b/>
          <w:sz w:val="24"/>
          <w:szCs w:val="24"/>
        </w:rPr>
      </w:pPr>
      <w:r w:rsidRPr="00DD229E">
        <w:rPr>
          <w:b/>
          <w:sz w:val="24"/>
          <w:szCs w:val="24"/>
        </w:rPr>
        <w:lastRenderedPageBreak/>
        <w:t>Приложение № 2</w:t>
      </w:r>
    </w:p>
    <w:p w14:paraId="7150F49F" w14:textId="77777777" w:rsidR="00DD229E" w:rsidRPr="00DD229E" w:rsidRDefault="00DD229E" w:rsidP="00DD229E">
      <w:pPr>
        <w:jc w:val="right"/>
        <w:rPr>
          <w:b/>
          <w:sz w:val="24"/>
          <w:szCs w:val="24"/>
        </w:rPr>
      </w:pPr>
      <w:r w:rsidRPr="00DD229E">
        <w:rPr>
          <w:b/>
          <w:sz w:val="24"/>
          <w:szCs w:val="24"/>
        </w:rPr>
        <w:t>к договору № 201</w:t>
      </w:r>
      <w:r w:rsidRPr="00C419F0">
        <w:rPr>
          <w:b/>
          <w:sz w:val="24"/>
          <w:szCs w:val="24"/>
        </w:rPr>
        <w:t>4</w:t>
      </w:r>
      <w:r w:rsidRPr="00DD229E">
        <w:rPr>
          <w:b/>
          <w:sz w:val="24"/>
          <w:szCs w:val="24"/>
        </w:rPr>
        <w:t>-№№ от «___»___________2014</w:t>
      </w:r>
    </w:p>
    <w:p w14:paraId="49C56F46" w14:textId="77777777" w:rsidR="00DD229E" w:rsidRPr="00DD229E" w:rsidRDefault="00DD229E" w:rsidP="00DD229E">
      <w:pPr>
        <w:jc w:val="center"/>
        <w:rPr>
          <w:b/>
          <w:sz w:val="24"/>
          <w:szCs w:val="24"/>
        </w:rPr>
      </w:pPr>
    </w:p>
    <w:p w14:paraId="364A9F7B" w14:textId="77777777" w:rsidR="00DD229E" w:rsidRPr="00DD229E" w:rsidRDefault="00DD229E" w:rsidP="00DD229E">
      <w:pPr>
        <w:jc w:val="center"/>
        <w:rPr>
          <w:b/>
          <w:sz w:val="24"/>
          <w:szCs w:val="24"/>
        </w:rPr>
      </w:pPr>
    </w:p>
    <w:p w14:paraId="67D4FD5C" w14:textId="77777777" w:rsidR="00DD229E" w:rsidRPr="00DD229E" w:rsidRDefault="00DD229E" w:rsidP="00DD229E">
      <w:pPr>
        <w:jc w:val="center"/>
        <w:rPr>
          <w:b/>
          <w:sz w:val="24"/>
          <w:szCs w:val="24"/>
        </w:rPr>
      </w:pPr>
      <w:r w:rsidRPr="00DD229E">
        <w:rPr>
          <w:b/>
          <w:sz w:val="24"/>
          <w:szCs w:val="24"/>
        </w:rPr>
        <w:t>Отчет о разработке</w:t>
      </w:r>
    </w:p>
    <w:p w14:paraId="71089DCB" w14:textId="77777777" w:rsidR="00DD229E" w:rsidRPr="00DD229E" w:rsidRDefault="00DD229E" w:rsidP="00DD229E">
      <w:pPr>
        <w:jc w:val="center"/>
        <w:rPr>
          <w:b/>
          <w:sz w:val="24"/>
          <w:szCs w:val="24"/>
        </w:rPr>
      </w:pPr>
      <w:r w:rsidRPr="00DD229E">
        <w:rPr>
          <w:b/>
          <w:sz w:val="24"/>
          <w:szCs w:val="24"/>
        </w:rPr>
        <w:t xml:space="preserve">за период </w:t>
      </w:r>
      <w:proofErr w:type="gramStart"/>
      <w:r w:rsidRPr="00DD229E">
        <w:rPr>
          <w:b/>
          <w:sz w:val="24"/>
          <w:szCs w:val="24"/>
        </w:rPr>
        <w:t>с</w:t>
      </w:r>
      <w:proofErr w:type="gramEnd"/>
      <w:r w:rsidRPr="00DD229E">
        <w:rPr>
          <w:b/>
          <w:sz w:val="24"/>
          <w:szCs w:val="24"/>
        </w:rPr>
        <w:t xml:space="preserve"> __.__._______ по __.__._____</w:t>
      </w:r>
    </w:p>
    <w:p w14:paraId="729A59BF" w14:textId="77777777" w:rsidR="00DD229E" w:rsidRPr="00DD229E" w:rsidRDefault="00DD229E" w:rsidP="00DD229E">
      <w:pPr>
        <w:rPr>
          <w:sz w:val="24"/>
          <w:szCs w:val="24"/>
        </w:rPr>
      </w:pPr>
    </w:p>
    <w:p w14:paraId="2671EEE5" w14:textId="77777777" w:rsidR="00DD229E" w:rsidRPr="00DD229E" w:rsidRDefault="00DD229E" w:rsidP="00DD229E">
      <w:pPr>
        <w:tabs>
          <w:tab w:val="left" w:pos="1418"/>
        </w:tabs>
        <w:rPr>
          <w:sz w:val="24"/>
          <w:szCs w:val="24"/>
        </w:rPr>
      </w:pPr>
      <w:r w:rsidRPr="00DD229E">
        <w:rPr>
          <w:sz w:val="24"/>
          <w:szCs w:val="24"/>
        </w:rPr>
        <w:t>Исполнитель</w:t>
      </w:r>
      <w:r w:rsidRPr="00DD229E">
        <w:rPr>
          <w:sz w:val="24"/>
          <w:szCs w:val="24"/>
        </w:rPr>
        <w:tab/>
      </w:r>
      <w:r w:rsidRPr="00DD229E">
        <w:rPr>
          <w:sz w:val="24"/>
          <w:szCs w:val="24"/>
        </w:rPr>
        <w:tab/>
      </w:r>
      <w:r w:rsidRPr="00DD229E">
        <w:rPr>
          <w:sz w:val="24"/>
          <w:szCs w:val="24"/>
        </w:rPr>
        <w:tab/>
        <w:t>: ООО «</w:t>
      </w:r>
      <w:proofErr w:type="spellStart"/>
      <w:r w:rsidRPr="00DD229E">
        <w:rPr>
          <w:sz w:val="24"/>
          <w:szCs w:val="24"/>
        </w:rPr>
        <w:t>ЭкоСофт</w:t>
      </w:r>
      <w:proofErr w:type="spellEnd"/>
      <w:r w:rsidRPr="00DD229E">
        <w:rPr>
          <w:sz w:val="24"/>
          <w:szCs w:val="24"/>
        </w:rPr>
        <w:t>»</w:t>
      </w:r>
    </w:p>
    <w:p w14:paraId="7BE6A06D" w14:textId="77777777" w:rsidR="00DD229E" w:rsidRPr="00DD229E" w:rsidRDefault="00DD229E" w:rsidP="00DD229E">
      <w:pPr>
        <w:tabs>
          <w:tab w:val="left" w:pos="1418"/>
        </w:tabs>
        <w:rPr>
          <w:sz w:val="24"/>
          <w:szCs w:val="24"/>
        </w:rPr>
      </w:pPr>
      <w:r w:rsidRPr="00DD229E">
        <w:rPr>
          <w:sz w:val="24"/>
          <w:szCs w:val="24"/>
        </w:rPr>
        <w:t>Заказчик</w:t>
      </w:r>
      <w:r w:rsidRPr="00DD229E">
        <w:rPr>
          <w:sz w:val="24"/>
          <w:szCs w:val="24"/>
        </w:rPr>
        <w:tab/>
      </w:r>
      <w:r w:rsidRPr="00DD229E">
        <w:rPr>
          <w:sz w:val="24"/>
          <w:szCs w:val="24"/>
        </w:rPr>
        <w:tab/>
      </w:r>
      <w:r w:rsidRPr="00DD229E">
        <w:rPr>
          <w:sz w:val="24"/>
          <w:szCs w:val="24"/>
        </w:rPr>
        <w:tab/>
        <w:t>: ОАО «Башинформсвязь»</w:t>
      </w:r>
    </w:p>
    <w:p w14:paraId="59A5829D" w14:textId="77777777" w:rsidR="00DD229E" w:rsidRPr="00DD229E" w:rsidRDefault="00DD229E" w:rsidP="00DD229E">
      <w:pPr>
        <w:tabs>
          <w:tab w:val="left" w:pos="1418"/>
        </w:tabs>
        <w:rPr>
          <w:sz w:val="24"/>
          <w:szCs w:val="24"/>
        </w:rPr>
      </w:pPr>
      <w:r w:rsidRPr="00DD229E">
        <w:rPr>
          <w:sz w:val="24"/>
          <w:szCs w:val="24"/>
        </w:rPr>
        <w:t>Договор</w:t>
      </w:r>
      <w:r w:rsidRPr="00DD229E">
        <w:rPr>
          <w:sz w:val="24"/>
          <w:szCs w:val="24"/>
        </w:rPr>
        <w:tab/>
      </w:r>
      <w:r w:rsidRPr="00DD229E">
        <w:rPr>
          <w:sz w:val="24"/>
          <w:szCs w:val="24"/>
        </w:rPr>
        <w:tab/>
      </w:r>
      <w:r w:rsidRPr="00DD229E">
        <w:rPr>
          <w:sz w:val="24"/>
          <w:szCs w:val="24"/>
        </w:rPr>
        <w:tab/>
        <w:t xml:space="preserve">: №2014-№№ </w:t>
      </w:r>
      <w:proofErr w:type="gramStart"/>
      <w:r w:rsidRPr="00DD229E">
        <w:rPr>
          <w:sz w:val="24"/>
          <w:szCs w:val="24"/>
        </w:rPr>
        <w:t>от</w:t>
      </w:r>
      <w:proofErr w:type="gramEnd"/>
      <w:r w:rsidRPr="00DD229E">
        <w:rPr>
          <w:sz w:val="24"/>
          <w:szCs w:val="24"/>
        </w:rPr>
        <w:t xml:space="preserve"> __.__.____</w:t>
      </w:r>
    </w:p>
    <w:p w14:paraId="3D90952E" w14:textId="77777777" w:rsidR="00DD229E" w:rsidRDefault="00DD229E" w:rsidP="00DD229E">
      <w:pPr>
        <w:jc w:val="center"/>
        <w:rPr>
          <w:b/>
          <w:sz w:val="24"/>
          <w:szCs w:val="24"/>
        </w:rPr>
      </w:pPr>
    </w:p>
    <w:p w14:paraId="6EB7DEE0" w14:textId="77777777" w:rsidR="0088592F" w:rsidRPr="00DD229E" w:rsidRDefault="0088592F" w:rsidP="00DD229E">
      <w:pPr>
        <w:jc w:val="center"/>
        <w:rPr>
          <w:b/>
          <w:sz w:val="24"/>
          <w:szCs w:val="24"/>
        </w:rPr>
      </w:pPr>
    </w:p>
    <w:tbl>
      <w:tblPr>
        <w:tblW w:w="89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961"/>
        <w:gridCol w:w="1759"/>
        <w:gridCol w:w="1434"/>
      </w:tblGrid>
      <w:tr w:rsidR="00DD229E" w:rsidRPr="00DD229E" w14:paraId="1C4B6C96" w14:textId="77777777" w:rsidTr="00DD229E">
        <w:trPr>
          <w:trHeight w:val="675"/>
          <w:jc w:val="center"/>
        </w:trPr>
        <w:tc>
          <w:tcPr>
            <w:tcW w:w="817" w:type="dxa"/>
            <w:shd w:val="clear" w:color="auto" w:fill="auto"/>
            <w:noWrap/>
            <w:hideMark/>
          </w:tcPr>
          <w:p w14:paraId="1EEE1710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  <w:r w:rsidRPr="00DD229E">
              <w:rPr>
                <w:b/>
                <w:bCs/>
                <w:sz w:val="24"/>
                <w:szCs w:val="24"/>
              </w:rPr>
              <w:t>№</w:t>
            </w:r>
            <w:proofErr w:type="spellStart"/>
            <w:r w:rsidRPr="00DD229E"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61" w:type="dxa"/>
            <w:shd w:val="clear" w:color="auto" w:fill="auto"/>
            <w:hideMark/>
          </w:tcPr>
          <w:p w14:paraId="2EF772A4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  <w:r w:rsidRPr="00DD229E">
              <w:rPr>
                <w:b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759" w:type="dxa"/>
            <w:shd w:val="clear" w:color="auto" w:fill="auto"/>
          </w:tcPr>
          <w:p w14:paraId="65F5CF66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  <w:r w:rsidRPr="00DD229E">
              <w:rPr>
                <w:b/>
                <w:bCs/>
                <w:sz w:val="24"/>
                <w:szCs w:val="24"/>
              </w:rPr>
              <w:t>Фамилия И.О.</w:t>
            </w:r>
          </w:p>
        </w:tc>
        <w:tc>
          <w:tcPr>
            <w:tcW w:w="1434" w:type="dxa"/>
            <w:shd w:val="clear" w:color="auto" w:fill="auto"/>
            <w:hideMark/>
          </w:tcPr>
          <w:p w14:paraId="22226362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  <w:r w:rsidRPr="00DD229E">
              <w:rPr>
                <w:b/>
                <w:bCs/>
                <w:sz w:val="24"/>
                <w:szCs w:val="24"/>
              </w:rPr>
              <w:t>Затраты (час)</w:t>
            </w:r>
          </w:p>
        </w:tc>
      </w:tr>
      <w:tr w:rsidR="00DD229E" w:rsidRPr="00DD229E" w14:paraId="0D87976A" w14:textId="77777777" w:rsidTr="00DD229E">
        <w:trPr>
          <w:trHeight w:val="675"/>
          <w:jc w:val="center"/>
        </w:trPr>
        <w:tc>
          <w:tcPr>
            <w:tcW w:w="817" w:type="dxa"/>
            <w:shd w:val="clear" w:color="auto" w:fill="auto"/>
            <w:noWrap/>
          </w:tcPr>
          <w:p w14:paraId="149182FF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14:paraId="2D5B3592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1F230014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434" w:type="dxa"/>
            <w:shd w:val="clear" w:color="auto" w:fill="auto"/>
          </w:tcPr>
          <w:p w14:paraId="1CC6B12C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D229E" w:rsidRPr="00DD229E" w14:paraId="1877198F" w14:textId="77777777" w:rsidTr="00DD229E">
        <w:trPr>
          <w:trHeight w:val="675"/>
          <w:jc w:val="center"/>
        </w:trPr>
        <w:tc>
          <w:tcPr>
            <w:tcW w:w="817" w:type="dxa"/>
            <w:shd w:val="clear" w:color="auto" w:fill="auto"/>
            <w:noWrap/>
          </w:tcPr>
          <w:p w14:paraId="25C87A5A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14:paraId="170A950E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0C050312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4" w:type="dxa"/>
            <w:shd w:val="clear" w:color="auto" w:fill="auto"/>
          </w:tcPr>
          <w:p w14:paraId="375379DE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D229E" w:rsidRPr="00DD229E" w14:paraId="5A39F726" w14:textId="77777777" w:rsidTr="00DD229E">
        <w:trPr>
          <w:trHeight w:val="675"/>
          <w:jc w:val="center"/>
        </w:trPr>
        <w:tc>
          <w:tcPr>
            <w:tcW w:w="817" w:type="dxa"/>
            <w:shd w:val="clear" w:color="auto" w:fill="auto"/>
            <w:noWrap/>
          </w:tcPr>
          <w:p w14:paraId="2C1C499C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14:paraId="5440A429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4EE6A577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4" w:type="dxa"/>
            <w:shd w:val="clear" w:color="auto" w:fill="auto"/>
          </w:tcPr>
          <w:p w14:paraId="0166A7A4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D229E" w:rsidRPr="00DD229E" w14:paraId="1699DC69" w14:textId="77777777" w:rsidTr="00DD229E">
        <w:trPr>
          <w:trHeight w:val="675"/>
          <w:jc w:val="center"/>
        </w:trPr>
        <w:tc>
          <w:tcPr>
            <w:tcW w:w="817" w:type="dxa"/>
            <w:shd w:val="clear" w:color="auto" w:fill="auto"/>
            <w:noWrap/>
          </w:tcPr>
          <w:p w14:paraId="7CCB4BF6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14:paraId="1E2E1BE6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69F10006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4" w:type="dxa"/>
            <w:shd w:val="clear" w:color="auto" w:fill="auto"/>
          </w:tcPr>
          <w:p w14:paraId="5D9ACC3B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D229E" w:rsidRPr="00DD229E" w14:paraId="28C331EA" w14:textId="77777777" w:rsidTr="00DD229E">
        <w:trPr>
          <w:trHeight w:val="675"/>
          <w:jc w:val="center"/>
        </w:trPr>
        <w:tc>
          <w:tcPr>
            <w:tcW w:w="817" w:type="dxa"/>
            <w:shd w:val="clear" w:color="auto" w:fill="auto"/>
            <w:noWrap/>
          </w:tcPr>
          <w:p w14:paraId="27A96DFB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14:paraId="29ECF4C0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027636EE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4" w:type="dxa"/>
            <w:shd w:val="clear" w:color="auto" w:fill="auto"/>
          </w:tcPr>
          <w:p w14:paraId="0C25FF63" w14:textId="77777777" w:rsidR="00DD229E" w:rsidRPr="00DD229E" w:rsidRDefault="00DD229E" w:rsidP="00DD22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635EAA46" w14:textId="77777777" w:rsidR="00DD229E" w:rsidRPr="00DD229E" w:rsidRDefault="00DD229E" w:rsidP="00DD229E">
      <w:pPr>
        <w:rPr>
          <w:sz w:val="24"/>
          <w:szCs w:val="24"/>
        </w:rPr>
      </w:pPr>
      <w:r w:rsidRPr="00DD229E">
        <w:rPr>
          <w:b/>
          <w:sz w:val="24"/>
          <w:szCs w:val="24"/>
        </w:rPr>
        <w:tab/>
      </w:r>
      <w:r w:rsidRPr="00DD229E">
        <w:rPr>
          <w:b/>
          <w:sz w:val="24"/>
          <w:szCs w:val="24"/>
        </w:rPr>
        <w:tab/>
      </w:r>
      <w:r w:rsidRPr="00DD229E">
        <w:rPr>
          <w:sz w:val="24"/>
          <w:szCs w:val="24"/>
        </w:rPr>
        <w:tab/>
      </w:r>
      <w:r w:rsidRPr="00DD229E">
        <w:rPr>
          <w:sz w:val="24"/>
          <w:szCs w:val="24"/>
        </w:rPr>
        <w:tab/>
      </w:r>
      <w:r w:rsidRPr="00DD229E">
        <w:rPr>
          <w:sz w:val="24"/>
          <w:szCs w:val="24"/>
        </w:rPr>
        <w:tab/>
      </w:r>
      <w:r w:rsidRPr="00DD229E">
        <w:rPr>
          <w:sz w:val="24"/>
          <w:szCs w:val="24"/>
        </w:rPr>
        <w:tab/>
      </w:r>
      <w:r w:rsidRPr="00DD229E">
        <w:rPr>
          <w:sz w:val="24"/>
          <w:szCs w:val="24"/>
        </w:rPr>
        <w:tab/>
      </w:r>
      <w:r w:rsidRPr="00DD229E">
        <w:rPr>
          <w:sz w:val="24"/>
          <w:szCs w:val="24"/>
        </w:rPr>
        <w:tab/>
      </w:r>
      <w:r w:rsidRPr="00DD229E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</w:t>
      </w:r>
      <w:r w:rsidRPr="00DD229E">
        <w:rPr>
          <w:sz w:val="24"/>
          <w:szCs w:val="24"/>
        </w:rPr>
        <w:t>ИТОГО</w:t>
      </w:r>
    </w:p>
    <w:p w14:paraId="41B72CF0" w14:textId="77777777" w:rsidR="00DD229E" w:rsidRPr="00DD229E" w:rsidRDefault="00DD229E" w:rsidP="00DD229E">
      <w:pPr>
        <w:jc w:val="center"/>
        <w:rPr>
          <w:b/>
          <w:sz w:val="24"/>
          <w:szCs w:val="24"/>
        </w:rPr>
      </w:pPr>
    </w:p>
    <w:p w14:paraId="2B43CBC1" w14:textId="77777777" w:rsidR="00DD229E" w:rsidRPr="00DD229E" w:rsidRDefault="00DD229E" w:rsidP="00DD229E">
      <w:pPr>
        <w:jc w:val="center"/>
        <w:rPr>
          <w:b/>
          <w:sz w:val="24"/>
          <w:szCs w:val="24"/>
        </w:rPr>
      </w:pPr>
    </w:p>
    <w:p w14:paraId="62EC7969" w14:textId="77777777" w:rsidR="00DD229E" w:rsidRPr="00DD229E" w:rsidRDefault="00DD229E" w:rsidP="00DD229E">
      <w:pPr>
        <w:jc w:val="both"/>
        <w:rPr>
          <w:b/>
          <w:sz w:val="24"/>
          <w:szCs w:val="24"/>
        </w:rPr>
      </w:pPr>
      <w:r w:rsidRPr="00DD229E">
        <w:rPr>
          <w:b/>
          <w:sz w:val="24"/>
          <w:szCs w:val="24"/>
        </w:rPr>
        <w:t>Согласовано:</w:t>
      </w:r>
    </w:p>
    <w:p w14:paraId="24FAAA3B" w14:textId="77777777" w:rsidR="00DD229E" w:rsidRPr="00DD229E" w:rsidRDefault="00DD229E" w:rsidP="00DD229E">
      <w:pPr>
        <w:jc w:val="both"/>
        <w:rPr>
          <w:b/>
          <w:sz w:val="24"/>
          <w:szCs w:val="24"/>
        </w:rPr>
      </w:pPr>
    </w:p>
    <w:p w14:paraId="3F61614A" w14:textId="77777777" w:rsidR="00DD229E" w:rsidRPr="00DD229E" w:rsidRDefault="00DD229E" w:rsidP="00DD229E">
      <w:pPr>
        <w:jc w:val="both"/>
        <w:rPr>
          <w:b/>
          <w:sz w:val="24"/>
          <w:szCs w:val="24"/>
        </w:rPr>
      </w:pPr>
    </w:p>
    <w:p w14:paraId="15DE3525" w14:textId="77777777" w:rsidR="00DD229E" w:rsidRPr="00DD229E" w:rsidRDefault="00DD229E" w:rsidP="00DD229E">
      <w:pPr>
        <w:jc w:val="both"/>
        <w:rPr>
          <w:sz w:val="24"/>
          <w:szCs w:val="24"/>
        </w:rPr>
      </w:pPr>
      <w:r w:rsidRPr="00DD229E">
        <w:rPr>
          <w:sz w:val="24"/>
          <w:szCs w:val="24"/>
        </w:rPr>
        <w:t xml:space="preserve">Исполнитель </w:t>
      </w:r>
      <w:r w:rsidRPr="00DD229E">
        <w:rPr>
          <w:sz w:val="24"/>
          <w:szCs w:val="24"/>
        </w:rPr>
        <w:tab/>
        <w:t>_______________ /________________________________________/</w:t>
      </w:r>
    </w:p>
    <w:p w14:paraId="08A97714" w14:textId="77777777" w:rsidR="00DD229E" w:rsidRPr="00DD229E" w:rsidRDefault="00DD229E" w:rsidP="00DD229E">
      <w:pPr>
        <w:jc w:val="both"/>
        <w:rPr>
          <w:sz w:val="24"/>
          <w:szCs w:val="24"/>
        </w:rPr>
      </w:pPr>
    </w:p>
    <w:p w14:paraId="6849FB4D" w14:textId="77777777" w:rsidR="00DD229E" w:rsidRPr="00DD229E" w:rsidRDefault="00DD229E" w:rsidP="00DD229E">
      <w:pPr>
        <w:jc w:val="both"/>
        <w:rPr>
          <w:sz w:val="24"/>
          <w:szCs w:val="24"/>
        </w:rPr>
      </w:pPr>
      <w:r w:rsidRPr="00DD229E">
        <w:rPr>
          <w:sz w:val="24"/>
          <w:szCs w:val="24"/>
        </w:rPr>
        <w:t>Заказчик</w:t>
      </w:r>
      <w:r w:rsidRPr="00DD229E">
        <w:rPr>
          <w:sz w:val="24"/>
          <w:szCs w:val="24"/>
        </w:rPr>
        <w:tab/>
        <w:t xml:space="preserve"> _______________ /________________________________________/</w:t>
      </w:r>
    </w:p>
    <w:p w14:paraId="793AAC49" w14:textId="77777777" w:rsidR="00DD229E" w:rsidRPr="00DD229E" w:rsidRDefault="00DD229E" w:rsidP="00DD229E">
      <w:pPr>
        <w:rPr>
          <w:b/>
          <w:sz w:val="24"/>
          <w:szCs w:val="24"/>
        </w:rPr>
      </w:pPr>
    </w:p>
    <w:p w14:paraId="5AF05B43" w14:textId="77777777" w:rsidR="00DD229E" w:rsidRPr="00DD229E" w:rsidRDefault="00DD229E" w:rsidP="00DD229E">
      <w:pPr>
        <w:rPr>
          <w:b/>
          <w:sz w:val="24"/>
          <w:szCs w:val="24"/>
        </w:rPr>
      </w:pPr>
    </w:p>
    <w:p w14:paraId="51EA0529" w14:textId="77777777" w:rsidR="00DD229E" w:rsidRPr="00DD229E" w:rsidRDefault="00DD229E" w:rsidP="00DD229E">
      <w:pPr>
        <w:rPr>
          <w:b/>
          <w:sz w:val="24"/>
          <w:szCs w:val="24"/>
        </w:rPr>
      </w:pPr>
    </w:p>
    <w:p w14:paraId="19D4DE59" w14:textId="77777777" w:rsidR="00DD229E" w:rsidRPr="00DD229E" w:rsidRDefault="00DD229E" w:rsidP="00DD229E">
      <w:pPr>
        <w:jc w:val="right"/>
        <w:rPr>
          <w:b/>
          <w:sz w:val="24"/>
          <w:szCs w:val="24"/>
        </w:rPr>
      </w:pPr>
      <w:r w:rsidRPr="00DD229E">
        <w:rPr>
          <w:b/>
          <w:sz w:val="24"/>
          <w:szCs w:val="24"/>
        </w:rPr>
        <w:br w:type="page"/>
      </w:r>
      <w:r w:rsidRPr="00DD229E">
        <w:rPr>
          <w:b/>
          <w:sz w:val="24"/>
          <w:szCs w:val="24"/>
        </w:rPr>
        <w:lastRenderedPageBreak/>
        <w:t>Приложение № 3</w:t>
      </w:r>
    </w:p>
    <w:p w14:paraId="1662B7C1" w14:textId="77777777" w:rsidR="00DD229E" w:rsidRPr="00DD229E" w:rsidRDefault="00DD229E" w:rsidP="00DD229E">
      <w:pPr>
        <w:jc w:val="right"/>
        <w:rPr>
          <w:b/>
          <w:sz w:val="24"/>
          <w:szCs w:val="24"/>
        </w:rPr>
      </w:pPr>
      <w:r w:rsidRPr="00DD229E">
        <w:rPr>
          <w:b/>
          <w:sz w:val="24"/>
          <w:szCs w:val="24"/>
        </w:rPr>
        <w:t>к договору № 2014 - от «___»__________2014</w:t>
      </w:r>
    </w:p>
    <w:p w14:paraId="64301C29" w14:textId="77777777" w:rsidR="00DD229E" w:rsidRPr="00DD229E" w:rsidRDefault="00DD229E" w:rsidP="00DD229E">
      <w:pPr>
        <w:jc w:val="center"/>
        <w:rPr>
          <w:b/>
          <w:sz w:val="24"/>
          <w:szCs w:val="24"/>
        </w:rPr>
      </w:pPr>
    </w:p>
    <w:p w14:paraId="24B541D0" w14:textId="77777777" w:rsidR="0088592F" w:rsidRDefault="0088592F" w:rsidP="00DD229E">
      <w:pPr>
        <w:jc w:val="center"/>
        <w:rPr>
          <w:b/>
          <w:sz w:val="24"/>
          <w:szCs w:val="24"/>
        </w:rPr>
      </w:pPr>
    </w:p>
    <w:p w14:paraId="58AA9823" w14:textId="77777777" w:rsidR="00DD229E" w:rsidRPr="00DD229E" w:rsidRDefault="00DD229E" w:rsidP="00DD229E">
      <w:pPr>
        <w:jc w:val="center"/>
        <w:rPr>
          <w:b/>
          <w:sz w:val="24"/>
          <w:szCs w:val="24"/>
        </w:rPr>
      </w:pPr>
      <w:r w:rsidRPr="00DD229E">
        <w:rPr>
          <w:b/>
          <w:sz w:val="24"/>
          <w:szCs w:val="24"/>
        </w:rPr>
        <w:t>Лицевой счет</w:t>
      </w:r>
    </w:p>
    <w:p w14:paraId="239B4CCF" w14:textId="77777777" w:rsidR="00DD229E" w:rsidRPr="00DD229E" w:rsidRDefault="00DD229E" w:rsidP="00DD229E">
      <w:pPr>
        <w:jc w:val="center"/>
        <w:rPr>
          <w:b/>
          <w:sz w:val="24"/>
          <w:szCs w:val="24"/>
        </w:rPr>
      </w:pPr>
      <w:r w:rsidRPr="00DD229E">
        <w:rPr>
          <w:b/>
          <w:sz w:val="24"/>
          <w:szCs w:val="24"/>
        </w:rPr>
        <w:t xml:space="preserve">за период </w:t>
      </w:r>
      <w:proofErr w:type="gramStart"/>
      <w:r w:rsidRPr="00DD229E">
        <w:rPr>
          <w:b/>
          <w:sz w:val="24"/>
          <w:szCs w:val="24"/>
        </w:rPr>
        <w:t>с</w:t>
      </w:r>
      <w:proofErr w:type="gramEnd"/>
      <w:r w:rsidRPr="00DD229E">
        <w:rPr>
          <w:b/>
          <w:sz w:val="24"/>
          <w:szCs w:val="24"/>
        </w:rPr>
        <w:t xml:space="preserve"> __.__._______ по __.__._____</w:t>
      </w:r>
    </w:p>
    <w:p w14:paraId="17DE6FBA" w14:textId="77777777" w:rsidR="00DD229E" w:rsidRPr="00DD229E" w:rsidRDefault="00DD229E" w:rsidP="00DD229E">
      <w:pPr>
        <w:rPr>
          <w:sz w:val="24"/>
          <w:szCs w:val="24"/>
        </w:rPr>
      </w:pPr>
    </w:p>
    <w:p w14:paraId="4B70F3D5" w14:textId="77777777" w:rsidR="00DD229E" w:rsidRPr="00DD229E" w:rsidRDefault="00DD229E" w:rsidP="00DD229E">
      <w:pPr>
        <w:tabs>
          <w:tab w:val="left" w:pos="1418"/>
        </w:tabs>
        <w:jc w:val="both"/>
        <w:rPr>
          <w:sz w:val="24"/>
          <w:szCs w:val="24"/>
        </w:rPr>
      </w:pPr>
      <w:r w:rsidRPr="00DD229E">
        <w:rPr>
          <w:sz w:val="24"/>
          <w:szCs w:val="24"/>
        </w:rPr>
        <w:t>Исполнитель</w:t>
      </w:r>
      <w:r w:rsidRPr="00DD229E">
        <w:rPr>
          <w:sz w:val="24"/>
          <w:szCs w:val="24"/>
        </w:rPr>
        <w:tab/>
      </w:r>
      <w:r w:rsidRPr="00DD229E">
        <w:rPr>
          <w:sz w:val="24"/>
          <w:szCs w:val="24"/>
        </w:rPr>
        <w:tab/>
      </w:r>
      <w:r w:rsidRPr="00DD229E">
        <w:rPr>
          <w:sz w:val="24"/>
          <w:szCs w:val="24"/>
        </w:rPr>
        <w:tab/>
        <w:t>: ООО «</w:t>
      </w:r>
      <w:proofErr w:type="spellStart"/>
      <w:r w:rsidRPr="00DD229E">
        <w:rPr>
          <w:sz w:val="24"/>
          <w:szCs w:val="24"/>
        </w:rPr>
        <w:t>ЭкоСофт</w:t>
      </w:r>
      <w:proofErr w:type="spellEnd"/>
      <w:r w:rsidRPr="00DD229E">
        <w:rPr>
          <w:sz w:val="24"/>
          <w:szCs w:val="24"/>
        </w:rPr>
        <w:t>»</w:t>
      </w:r>
    </w:p>
    <w:p w14:paraId="4747143C" w14:textId="77777777" w:rsidR="00DD229E" w:rsidRPr="00DD229E" w:rsidRDefault="00DD229E" w:rsidP="00DD229E">
      <w:pPr>
        <w:tabs>
          <w:tab w:val="left" w:pos="1418"/>
        </w:tabs>
        <w:jc w:val="both"/>
        <w:rPr>
          <w:sz w:val="24"/>
          <w:szCs w:val="24"/>
        </w:rPr>
      </w:pPr>
      <w:r w:rsidRPr="00DD229E">
        <w:rPr>
          <w:sz w:val="24"/>
          <w:szCs w:val="24"/>
        </w:rPr>
        <w:t>Заказчик</w:t>
      </w:r>
      <w:r w:rsidRPr="00DD229E">
        <w:rPr>
          <w:sz w:val="24"/>
          <w:szCs w:val="24"/>
        </w:rPr>
        <w:tab/>
      </w:r>
      <w:r w:rsidRPr="00DD229E">
        <w:rPr>
          <w:sz w:val="24"/>
          <w:szCs w:val="24"/>
        </w:rPr>
        <w:tab/>
      </w:r>
      <w:r w:rsidRPr="00DD229E">
        <w:rPr>
          <w:sz w:val="24"/>
          <w:szCs w:val="24"/>
        </w:rPr>
        <w:tab/>
        <w:t>: ОАО «Башинформсвязь»</w:t>
      </w:r>
    </w:p>
    <w:p w14:paraId="0CE0242E" w14:textId="77777777" w:rsidR="00DD229E" w:rsidRPr="00DD229E" w:rsidRDefault="00DD229E" w:rsidP="00DD229E">
      <w:pPr>
        <w:tabs>
          <w:tab w:val="left" w:pos="1418"/>
        </w:tabs>
        <w:jc w:val="both"/>
        <w:rPr>
          <w:sz w:val="24"/>
          <w:szCs w:val="24"/>
          <w:lang w:val="en-US"/>
        </w:rPr>
      </w:pPr>
      <w:r w:rsidRPr="00DD229E">
        <w:rPr>
          <w:sz w:val="24"/>
          <w:szCs w:val="24"/>
        </w:rPr>
        <w:t>Договор</w:t>
      </w:r>
      <w:r w:rsidRPr="00DD229E">
        <w:rPr>
          <w:sz w:val="24"/>
          <w:szCs w:val="24"/>
        </w:rPr>
        <w:tab/>
      </w:r>
      <w:r w:rsidRPr="00DD229E">
        <w:rPr>
          <w:sz w:val="24"/>
          <w:szCs w:val="24"/>
        </w:rPr>
        <w:tab/>
      </w:r>
      <w:r w:rsidRPr="00DD229E">
        <w:rPr>
          <w:sz w:val="24"/>
          <w:szCs w:val="24"/>
        </w:rPr>
        <w:tab/>
        <w:t xml:space="preserve">: №2014- </w:t>
      </w:r>
      <w:proofErr w:type="gramStart"/>
      <w:r w:rsidRPr="00DD229E">
        <w:rPr>
          <w:sz w:val="24"/>
          <w:szCs w:val="24"/>
        </w:rPr>
        <w:t>от</w:t>
      </w:r>
      <w:proofErr w:type="gramEnd"/>
      <w:r w:rsidRPr="00DD229E">
        <w:rPr>
          <w:sz w:val="24"/>
          <w:szCs w:val="24"/>
        </w:rPr>
        <w:t xml:space="preserve"> </w:t>
      </w:r>
      <w:r w:rsidRPr="00DD229E">
        <w:rPr>
          <w:sz w:val="24"/>
          <w:szCs w:val="24"/>
          <w:lang w:val="en-US"/>
        </w:rPr>
        <w:t>__</w:t>
      </w:r>
      <w:r w:rsidRPr="00DD229E">
        <w:rPr>
          <w:sz w:val="24"/>
          <w:szCs w:val="24"/>
        </w:rPr>
        <w:t>.</w:t>
      </w:r>
      <w:r w:rsidRPr="00DD229E">
        <w:rPr>
          <w:sz w:val="24"/>
          <w:szCs w:val="24"/>
          <w:lang w:val="en-US"/>
        </w:rPr>
        <w:t>__</w:t>
      </w:r>
      <w:r w:rsidRPr="00DD229E">
        <w:rPr>
          <w:sz w:val="24"/>
          <w:szCs w:val="24"/>
        </w:rPr>
        <w:t>.</w:t>
      </w:r>
      <w:r w:rsidRPr="00DD229E">
        <w:rPr>
          <w:sz w:val="24"/>
          <w:szCs w:val="24"/>
          <w:lang w:val="en-US"/>
        </w:rPr>
        <w:t>____</w:t>
      </w:r>
    </w:p>
    <w:p w14:paraId="0DD8BF26" w14:textId="77777777" w:rsidR="00DD229E" w:rsidRPr="00DD229E" w:rsidRDefault="00DD229E" w:rsidP="00DD229E">
      <w:pPr>
        <w:jc w:val="center"/>
        <w:rPr>
          <w:b/>
          <w:sz w:val="24"/>
          <w:szCs w:val="24"/>
        </w:rPr>
      </w:pPr>
    </w:p>
    <w:p w14:paraId="4F29BE64" w14:textId="77777777" w:rsidR="00DD229E" w:rsidRPr="00DD229E" w:rsidRDefault="00DD229E" w:rsidP="00DD229E">
      <w:pPr>
        <w:jc w:val="center"/>
        <w:rPr>
          <w:b/>
          <w:sz w:val="24"/>
          <w:szCs w:val="24"/>
        </w:rPr>
      </w:pPr>
    </w:p>
    <w:tbl>
      <w:tblPr>
        <w:tblW w:w="903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3775"/>
        <w:gridCol w:w="1134"/>
        <w:gridCol w:w="1746"/>
        <w:gridCol w:w="1276"/>
      </w:tblGrid>
      <w:tr w:rsidR="00DD229E" w:rsidRPr="00DD229E" w14:paraId="3516A977" w14:textId="77777777" w:rsidTr="00DD229E">
        <w:trPr>
          <w:jc w:val="center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F79D4E7" w14:textId="77777777" w:rsidR="00DD229E" w:rsidRPr="00DD229E" w:rsidRDefault="00DD229E" w:rsidP="00DD229E">
            <w:pPr>
              <w:jc w:val="center"/>
              <w:rPr>
                <w:sz w:val="24"/>
                <w:szCs w:val="24"/>
              </w:rPr>
            </w:pPr>
            <w:r w:rsidRPr="00DD229E">
              <w:rPr>
                <w:sz w:val="24"/>
                <w:szCs w:val="24"/>
              </w:rPr>
              <w:t>Дата</w:t>
            </w:r>
          </w:p>
        </w:tc>
        <w:tc>
          <w:tcPr>
            <w:tcW w:w="3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FE95BD6" w14:textId="77777777" w:rsidR="00DD229E" w:rsidRPr="00DD229E" w:rsidRDefault="00DD229E" w:rsidP="00DD229E">
            <w:pPr>
              <w:jc w:val="center"/>
              <w:rPr>
                <w:sz w:val="24"/>
                <w:szCs w:val="24"/>
              </w:rPr>
            </w:pPr>
            <w:r w:rsidRPr="00DD229E">
              <w:rPr>
                <w:sz w:val="24"/>
                <w:szCs w:val="24"/>
              </w:rPr>
              <w:t>Фамилия И.О.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6750A3E" w14:textId="77777777" w:rsidR="00DD229E" w:rsidRPr="00DD229E" w:rsidRDefault="00DD229E" w:rsidP="00DD229E">
            <w:pPr>
              <w:jc w:val="center"/>
              <w:rPr>
                <w:sz w:val="24"/>
                <w:szCs w:val="24"/>
              </w:rPr>
            </w:pPr>
            <w:r w:rsidRPr="00DD229E">
              <w:rPr>
                <w:sz w:val="24"/>
                <w:szCs w:val="24"/>
              </w:rPr>
              <w:t>Кол-во часов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1316BCC6" w14:textId="77777777" w:rsidR="00DD229E" w:rsidRPr="00DD229E" w:rsidRDefault="00DD229E" w:rsidP="00DD229E">
            <w:pPr>
              <w:jc w:val="center"/>
              <w:rPr>
                <w:sz w:val="24"/>
                <w:szCs w:val="24"/>
              </w:rPr>
            </w:pPr>
            <w:r w:rsidRPr="00DD229E">
              <w:rPr>
                <w:sz w:val="24"/>
                <w:szCs w:val="24"/>
              </w:rPr>
              <w:t>Квалификация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A54C002" w14:textId="77777777" w:rsidR="00DD229E" w:rsidRPr="00DD229E" w:rsidRDefault="00DD229E" w:rsidP="00DD229E">
            <w:pPr>
              <w:jc w:val="center"/>
              <w:rPr>
                <w:sz w:val="24"/>
                <w:szCs w:val="24"/>
              </w:rPr>
            </w:pPr>
            <w:r w:rsidRPr="00DD229E">
              <w:rPr>
                <w:sz w:val="24"/>
                <w:szCs w:val="24"/>
              </w:rPr>
              <w:t>Подпись</w:t>
            </w:r>
          </w:p>
          <w:p w14:paraId="505702E3" w14:textId="77777777" w:rsidR="00DD229E" w:rsidRPr="00DD229E" w:rsidRDefault="00DD229E" w:rsidP="00DD229E">
            <w:pPr>
              <w:jc w:val="center"/>
              <w:rPr>
                <w:sz w:val="24"/>
                <w:szCs w:val="24"/>
              </w:rPr>
            </w:pPr>
            <w:r w:rsidRPr="00DD229E">
              <w:rPr>
                <w:sz w:val="24"/>
                <w:szCs w:val="24"/>
              </w:rPr>
              <w:t>Заказчика</w:t>
            </w:r>
          </w:p>
        </w:tc>
      </w:tr>
      <w:tr w:rsidR="00DD229E" w:rsidRPr="00DD229E" w14:paraId="2CA2B813" w14:textId="77777777" w:rsidTr="00DD229E">
        <w:trPr>
          <w:trHeight w:val="146"/>
          <w:jc w:val="center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FFC64" w14:textId="77777777" w:rsidR="00DD229E" w:rsidRPr="00DD229E" w:rsidRDefault="00DD229E" w:rsidP="00DD229E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27115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8E38F" w14:textId="77777777" w:rsidR="00DD229E" w:rsidRPr="00DD229E" w:rsidRDefault="00DD229E" w:rsidP="00DD229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EAFE0" w14:textId="77777777" w:rsidR="00DD229E" w:rsidRPr="00DD229E" w:rsidRDefault="00DD229E" w:rsidP="00DD229E">
            <w:pPr>
              <w:rPr>
                <w:sz w:val="24"/>
                <w:szCs w:val="24"/>
              </w:rPr>
            </w:pPr>
            <w:r w:rsidRPr="00DD229E">
              <w:rPr>
                <w:sz w:val="24"/>
                <w:szCs w:val="24"/>
              </w:rPr>
              <w:t>Руководитель проекта</w:t>
            </w:r>
          </w:p>
          <w:p w14:paraId="319E252E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5127B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</w:tr>
      <w:tr w:rsidR="00DD229E" w:rsidRPr="00DD229E" w14:paraId="7AA55A8A" w14:textId="77777777" w:rsidTr="00DD229E">
        <w:trPr>
          <w:trHeight w:val="224"/>
          <w:jc w:val="center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C7E00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AC2AE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B70A4" w14:textId="77777777" w:rsidR="00DD229E" w:rsidRPr="00DD229E" w:rsidRDefault="00DD229E" w:rsidP="00DD229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D1ED8" w14:textId="77777777" w:rsidR="00DD229E" w:rsidRPr="00DD229E" w:rsidRDefault="00DD229E" w:rsidP="00DD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 внедрению</w:t>
            </w:r>
          </w:p>
          <w:p w14:paraId="0AC50117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780CF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</w:tr>
      <w:tr w:rsidR="00DD229E" w:rsidRPr="00DD229E" w14:paraId="7ED6F7D1" w14:textId="77777777" w:rsidTr="00DD229E">
        <w:trPr>
          <w:trHeight w:val="289"/>
          <w:jc w:val="center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F5C11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BBC6F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8DA5E" w14:textId="77777777" w:rsidR="00DD229E" w:rsidRPr="00DD229E" w:rsidRDefault="00DD229E" w:rsidP="00DD229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E45A7" w14:textId="77777777" w:rsidR="00DD229E" w:rsidRPr="00DD229E" w:rsidRDefault="00DD229E" w:rsidP="00DD2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Разработчик</w:t>
            </w:r>
          </w:p>
          <w:p w14:paraId="0BB2FB1A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7C96B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</w:tr>
      <w:tr w:rsidR="00DD229E" w:rsidRPr="00DD229E" w14:paraId="0A7C476A" w14:textId="77777777" w:rsidTr="00DD229E">
        <w:trPr>
          <w:trHeight w:val="246"/>
          <w:jc w:val="center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E0723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48715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F0166" w14:textId="77777777" w:rsidR="00DD229E" w:rsidRPr="00DD229E" w:rsidRDefault="00DD229E" w:rsidP="00DD2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59EEB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E5053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</w:tr>
      <w:tr w:rsidR="00DD229E" w:rsidRPr="00DD229E" w14:paraId="27F20BBF" w14:textId="77777777" w:rsidTr="00DD229E">
        <w:trPr>
          <w:trHeight w:val="228"/>
          <w:jc w:val="center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C5704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3266C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5BB47" w14:textId="77777777" w:rsidR="00DD229E" w:rsidRPr="00DD229E" w:rsidRDefault="00DD229E" w:rsidP="00DD229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E558E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4FC5B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</w:tr>
      <w:tr w:rsidR="00DD229E" w:rsidRPr="00DD229E" w14:paraId="66434C93" w14:textId="77777777" w:rsidTr="00DD229E">
        <w:trPr>
          <w:trHeight w:val="298"/>
          <w:jc w:val="center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96C51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D0F4E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0FFCC" w14:textId="77777777" w:rsidR="00DD229E" w:rsidRPr="00DD229E" w:rsidRDefault="00DD229E" w:rsidP="00DD229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2147E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90861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</w:tr>
      <w:tr w:rsidR="00DD229E" w:rsidRPr="00DD229E" w14:paraId="646B8028" w14:textId="77777777" w:rsidTr="00DD229E">
        <w:trPr>
          <w:trHeight w:val="296"/>
          <w:jc w:val="center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D8D5A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48964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7970B" w14:textId="77777777" w:rsidR="00DD229E" w:rsidRPr="00DD229E" w:rsidRDefault="00DD229E" w:rsidP="00DD2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A7969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060BA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</w:tr>
      <w:tr w:rsidR="00DD229E" w:rsidRPr="00DD229E" w14:paraId="05545C23" w14:textId="77777777" w:rsidTr="00DD229E">
        <w:trPr>
          <w:trHeight w:val="250"/>
          <w:jc w:val="center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079DE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FEC5F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BF797" w14:textId="77777777" w:rsidR="00DD229E" w:rsidRPr="00DD229E" w:rsidRDefault="00DD229E" w:rsidP="00DD229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63817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2BB32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</w:tr>
      <w:tr w:rsidR="00DD229E" w:rsidRPr="00DD229E" w14:paraId="3785B5CF" w14:textId="77777777" w:rsidTr="00DD229E">
        <w:trPr>
          <w:trHeight w:val="258"/>
          <w:jc w:val="center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F5EA5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E8EB3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529B0" w14:textId="77777777" w:rsidR="00DD229E" w:rsidRPr="00DD229E" w:rsidRDefault="00DD229E" w:rsidP="00DD2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D3BC6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AF7EA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</w:tr>
      <w:tr w:rsidR="00DD229E" w:rsidRPr="00DD229E" w14:paraId="2CA16B56" w14:textId="77777777" w:rsidTr="00DD229E">
        <w:trPr>
          <w:trHeight w:val="306"/>
          <w:jc w:val="center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C8BF6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213F7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4BC06" w14:textId="77777777" w:rsidR="00DD229E" w:rsidRPr="00DD229E" w:rsidRDefault="00DD229E" w:rsidP="00DD229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E3574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585F8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</w:tr>
      <w:tr w:rsidR="00DD229E" w:rsidRPr="00DD229E" w14:paraId="02CA7796" w14:textId="77777777" w:rsidTr="00DD229E">
        <w:trPr>
          <w:trHeight w:val="212"/>
          <w:jc w:val="center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F9FFA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91C93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A1CAE" w14:textId="77777777" w:rsidR="00DD229E" w:rsidRPr="00DD229E" w:rsidRDefault="00DD229E" w:rsidP="00DD2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AFA8E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AEE08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</w:tr>
      <w:tr w:rsidR="00DD229E" w:rsidRPr="00DD229E" w14:paraId="6E805421" w14:textId="77777777" w:rsidTr="00DD229E">
        <w:trPr>
          <w:trHeight w:val="284"/>
          <w:jc w:val="center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5A5E54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E19622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496A1F" w14:textId="77777777" w:rsidR="00DD229E" w:rsidRPr="00DD229E" w:rsidRDefault="00DD229E" w:rsidP="00DD2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7903F3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994F34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</w:tr>
      <w:tr w:rsidR="00DD229E" w:rsidRPr="00DD229E" w14:paraId="4F2830D5" w14:textId="77777777" w:rsidTr="00DD229E">
        <w:trPr>
          <w:trHeight w:val="315"/>
          <w:jc w:val="center"/>
        </w:trPr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2878D0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AFA319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10C043" w14:textId="77777777" w:rsidR="00DD229E" w:rsidRPr="00DD229E" w:rsidRDefault="00DD229E" w:rsidP="00DD229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AC9D6F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209605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</w:tr>
      <w:tr w:rsidR="00DD229E" w:rsidRPr="00DD229E" w14:paraId="77E04E74" w14:textId="77777777" w:rsidTr="00DD229E">
        <w:trPr>
          <w:trHeight w:val="345"/>
          <w:jc w:val="center"/>
        </w:trPr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E62E53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8C02EA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589FE7" w14:textId="77777777" w:rsidR="00DD229E" w:rsidRPr="00DD229E" w:rsidRDefault="00DD229E" w:rsidP="00DD2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FB330B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E1E378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</w:tr>
      <w:tr w:rsidR="00DD229E" w:rsidRPr="00DD229E" w14:paraId="4D9D1AD4" w14:textId="77777777" w:rsidTr="00DD229E">
        <w:trPr>
          <w:trHeight w:val="319"/>
          <w:jc w:val="center"/>
        </w:trPr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2EAC80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9CAE26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D1C72F" w14:textId="77777777" w:rsidR="00DD229E" w:rsidRPr="00DD229E" w:rsidRDefault="00DD229E" w:rsidP="00DD229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D35F0C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F20455" w14:textId="77777777" w:rsidR="00DD229E" w:rsidRPr="00DD229E" w:rsidRDefault="00DD229E" w:rsidP="00DD229E">
            <w:pPr>
              <w:rPr>
                <w:sz w:val="24"/>
                <w:szCs w:val="24"/>
              </w:rPr>
            </w:pPr>
          </w:p>
        </w:tc>
      </w:tr>
    </w:tbl>
    <w:p w14:paraId="1F1B0AB6" w14:textId="77777777" w:rsidR="00DD229E" w:rsidRPr="00DD229E" w:rsidRDefault="00DD229E" w:rsidP="00DD229E">
      <w:pPr>
        <w:jc w:val="center"/>
        <w:rPr>
          <w:b/>
          <w:sz w:val="24"/>
          <w:szCs w:val="24"/>
        </w:rPr>
      </w:pPr>
    </w:p>
    <w:p w14:paraId="6B76BDD5" w14:textId="77777777" w:rsidR="00DD229E" w:rsidRPr="00DD229E" w:rsidRDefault="00DD229E" w:rsidP="00DD229E">
      <w:pPr>
        <w:jc w:val="center"/>
        <w:rPr>
          <w:b/>
          <w:sz w:val="24"/>
          <w:szCs w:val="24"/>
        </w:rPr>
      </w:pPr>
    </w:p>
    <w:p w14:paraId="455D8CCA" w14:textId="77777777" w:rsidR="00DD229E" w:rsidRPr="00DD229E" w:rsidRDefault="00DD229E" w:rsidP="00DD229E">
      <w:pPr>
        <w:jc w:val="both"/>
        <w:rPr>
          <w:b/>
          <w:sz w:val="24"/>
          <w:szCs w:val="24"/>
        </w:rPr>
      </w:pPr>
      <w:r w:rsidRPr="00DD229E">
        <w:rPr>
          <w:b/>
          <w:sz w:val="24"/>
          <w:szCs w:val="24"/>
        </w:rPr>
        <w:t>Согласовано:</w:t>
      </w:r>
    </w:p>
    <w:p w14:paraId="30EEF754" w14:textId="77777777" w:rsidR="00DD229E" w:rsidRPr="00DD229E" w:rsidRDefault="00DD229E" w:rsidP="00DD229E">
      <w:pPr>
        <w:jc w:val="both"/>
        <w:rPr>
          <w:b/>
          <w:sz w:val="24"/>
          <w:szCs w:val="24"/>
        </w:rPr>
      </w:pPr>
    </w:p>
    <w:p w14:paraId="5A93121A" w14:textId="77777777" w:rsidR="00DD229E" w:rsidRPr="00DD229E" w:rsidRDefault="00DD229E" w:rsidP="00DD229E">
      <w:pPr>
        <w:jc w:val="both"/>
        <w:rPr>
          <w:b/>
          <w:sz w:val="24"/>
          <w:szCs w:val="24"/>
        </w:rPr>
      </w:pPr>
    </w:p>
    <w:p w14:paraId="572A5F50" w14:textId="77777777" w:rsidR="00DD229E" w:rsidRPr="00DD229E" w:rsidRDefault="00DD229E" w:rsidP="00DD229E">
      <w:pPr>
        <w:jc w:val="both"/>
        <w:rPr>
          <w:sz w:val="24"/>
          <w:szCs w:val="24"/>
        </w:rPr>
      </w:pPr>
      <w:r w:rsidRPr="00DD229E">
        <w:rPr>
          <w:sz w:val="24"/>
          <w:szCs w:val="24"/>
        </w:rPr>
        <w:t xml:space="preserve">Исполнитель </w:t>
      </w:r>
      <w:r w:rsidRPr="00DD229E">
        <w:rPr>
          <w:sz w:val="24"/>
          <w:szCs w:val="24"/>
        </w:rPr>
        <w:tab/>
        <w:t>_______________ /________________________________________/</w:t>
      </w:r>
    </w:p>
    <w:p w14:paraId="0F97612C" w14:textId="77777777" w:rsidR="00DD229E" w:rsidRPr="00DD229E" w:rsidRDefault="00DD229E" w:rsidP="00DD229E">
      <w:pPr>
        <w:jc w:val="both"/>
        <w:rPr>
          <w:sz w:val="24"/>
          <w:szCs w:val="24"/>
        </w:rPr>
      </w:pPr>
    </w:p>
    <w:p w14:paraId="3D77980C" w14:textId="77777777" w:rsidR="00DD229E" w:rsidRPr="00DD229E" w:rsidRDefault="00DD229E" w:rsidP="00DD229E">
      <w:pPr>
        <w:jc w:val="both"/>
        <w:rPr>
          <w:sz w:val="24"/>
          <w:szCs w:val="24"/>
        </w:rPr>
      </w:pPr>
      <w:r w:rsidRPr="00DD229E">
        <w:rPr>
          <w:sz w:val="24"/>
          <w:szCs w:val="24"/>
        </w:rPr>
        <w:t>Заказчик</w:t>
      </w:r>
      <w:r w:rsidRPr="00DD229E">
        <w:rPr>
          <w:sz w:val="24"/>
          <w:szCs w:val="24"/>
        </w:rPr>
        <w:tab/>
        <w:t xml:space="preserve"> _______________ /________________________________________/</w:t>
      </w:r>
    </w:p>
    <w:p w14:paraId="3010CDA4" w14:textId="77777777" w:rsidR="00845CAA" w:rsidRDefault="00845CAA" w:rsidP="00B2000B">
      <w:pPr>
        <w:ind w:left="5670" w:firstLine="709"/>
      </w:pPr>
    </w:p>
    <w:sectPr w:rsidR="00845CAA" w:rsidSect="005A2D33">
      <w:footerReference w:type="default" r:id="rId10"/>
      <w:footnotePr>
        <w:pos w:val="beneathText"/>
      </w:footnotePr>
      <w:pgSz w:w="11905" w:h="16837"/>
      <w:pgMar w:top="1134" w:right="567" w:bottom="1134" w:left="1418" w:header="720" w:footer="51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2B4A32" w14:textId="77777777" w:rsidR="00D919FB" w:rsidRDefault="00D919FB">
      <w:r>
        <w:separator/>
      </w:r>
    </w:p>
  </w:endnote>
  <w:endnote w:type="continuationSeparator" w:id="0">
    <w:p w14:paraId="62143388" w14:textId="77777777" w:rsidR="00D919FB" w:rsidRDefault="00D91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C9B27B" w14:textId="77777777" w:rsidR="00C8675B" w:rsidRDefault="00C8675B" w:rsidP="00070E00">
    <w:pPr>
      <w:pStyle w:val="ad"/>
      <w:tabs>
        <w:tab w:val="clear" w:pos="8306"/>
        <w:tab w:val="right" w:pos="9781"/>
      </w:tabs>
      <w:ind w:right="360"/>
    </w:pPr>
    <w:r w:rsidRPr="008928F0">
      <w:rPr>
        <w:rFonts w:ascii="Times New Roman" w:hAnsi="Times New Roman"/>
      </w:rPr>
      <w:t>Договор №</w:t>
    </w:r>
    <w:r>
      <w:t xml:space="preserve">______________________ </w:t>
    </w:r>
    <w:r w:rsidRPr="008928F0">
      <w:t xml:space="preserve"> от </w:t>
    </w:r>
    <w:r>
      <w:t xml:space="preserve"> «____»_____________</w:t>
    </w:r>
    <w:r w:rsidRPr="008928F0">
      <w:t>20</w:t>
    </w:r>
    <w:r>
      <w:t>__</w:t>
    </w:r>
    <w:r w:rsidRPr="008928F0">
      <w:t xml:space="preserve"> г.</w:t>
    </w:r>
    <w:r>
      <w:tab/>
    </w:r>
    <w:r w:rsidR="007C53E4">
      <w:rPr>
        <w:rStyle w:val="a4"/>
      </w:rPr>
      <w:fldChar w:fldCharType="begin"/>
    </w:r>
    <w:r>
      <w:rPr>
        <w:rStyle w:val="a4"/>
      </w:rPr>
      <w:instrText xml:space="preserve"> PAGE </w:instrText>
    </w:r>
    <w:r w:rsidR="007C53E4">
      <w:rPr>
        <w:rStyle w:val="a4"/>
      </w:rPr>
      <w:fldChar w:fldCharType="separate"/>
    </w:r>
    <w:r w:rsidR="00F24B1C">
      <w:rPr>
        <w:rStyle w:val="a4"/>
        <w:noProof/>
      </w:rPr>
      <w:t>1</w:t>
    </w:r>
    <w:r w:rsidR="007C53E4">
      <w:rPr>
        <w:rStyle w:val="a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089846" w14:textId="77777777" w:rsidR="00D919FB" w:rsidRDefault="00D919FB">
      <w:r>
        <w:separator/>
      </w:r>
    </w:p>
  </w:footnote>
  <w:footnote w:type="continuationSeparator" w:id="0">
    <w:p w14:paraId="25CBE0B6" w14:textId="77777777" w:rsidR="00D919FB" w:rsidRDefault="00D919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upperRoman"/>
      <w:lvlText w:val="Статья 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Раздел %1.%2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6CE5944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260"/>
        </w:tabs>
        <w:ind w:left="426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95"/>
        </w:tabs>
        <w:ind w:left="7095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2700"/>
        </w:tabs>
        <w:ind w:left="127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hAnsi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ascii="Times New Roman" w:hAnsi="Times New Roman"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Wingdings" w:hAnsi="Wingdings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hAnsi="Times New Roman"/>
      </w:rPr>
    </w:lvl>
  </w:abstractNum>
  <w:abstractNum w:abstractNumId="8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>
    <w:nsid w:val="0000000A"/>
    <w:multiLevelType w:val="multi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93"/>
        </w:tabs>
        <w:ind w:left="393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771"/>
        </w:tabs>
        <w:ind w:left="2771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459"/>
        </w:tabs>
        <w:ind w:left="459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92"/>
        </w:tabs>
        <w:ind w:left="492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25"/>
        </w:tabs>
        <w:ind w:left="525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58"/>
        </w:tabs>
        <w:ind w:left="558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91"/>
        </w:tabs>
        <w:ind w:left="591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24"/>
        </w:tabs>
        <w:ind w:left="624" w:hanging="360"/>
      </w:pPr>
      <w:rPr>
        <w:rFonts w:cs="Times New Roman"/>
      </w:rPr>
    </w:lvl>
  </w:abstractNum>
  <w:abstractNum w:abstractNumId="13">
    <w:nsid w:val="0FF54F5E"/>
    <w:multiLevelType w:val="multilevel"/>
    <w:tmpl w:val="0DA6DD02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98"/>
        </w:tabs>
        <w:ind w:left="349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24"/>
        </w:tabs>
        <w:ind w:left="4424" w:hanging="2160"/>
      </w:pPr>
      <w:rPr>
        <w:rFonts w:cs="Times New Roman" w:hint="default"/>
      </w:rPr>
    </w:lvl>
  </w:abstractNum>
  <w:abstractNum w:abstractNumId="14">
    <w:nsid w:val="1335064F"/>
    <w:multiLevelType w:val="multilevel"/>
    <w:tmpl w:val="8D047E6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98"/>
        </w:tabs>
        <w:ind w:left="349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24"/>
        </w:tabs>
        <w:ind w:left="4424" w:hanging="2160"/>
      </w:pPr>
      <w:rPr>
        <w:rFonts w:cs="Times New Roman" w:hint="default"/>
      </w:rPr>
    </w:lvl>
  </w:abstractNum>
  <w:abstractNum w:abstractNumId="15">
    <w:nsid w:val="17F3041B"/>
    <w:multiLevelType w:val="multilevel"/>
    <w:tmpl w:val="D3BED788"/>
    <w:lvl w:ilvl="0">
      <w:start w:val="1"/>
      <w:numFmt w:val="decimal"/>
      <w:lvlText w:val="12.1.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>
      <w:start w:val="1"/>
      <w:numFmt w:val="decimal"/>
      <w:lvlText w:val="12.2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</w:abstractNum>
  <w:abstractNum w:abstractNumId="16">
    <w:nsid w:val="1A433D7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7">
    <w:nsid w:val="1D655DC6"/>
    <w:multiLevelType w:val="hybridMultilevel"/>
    <w:tmpl w:val="A1D2893A"/>
    <w:lvl w:ilvl="0" w:tplc="FFFFFFFF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8">
    <w:nsid w:val="3F444A23"/>
    <w:multiLevelType w:val="hybridMultilevel"/>
    <w:tmpl w:val="D89C61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AD6B0E"/>
    <w:multiLevelType w:val="hybridMultilevel"/>
    <w:tmpl w:val="8012BE88"/>
    <w:lvl w:ilvl="0" w:tplc="3614028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C321CF"/>
    <w:multiLevelType w:val="hybridMultilevel"/>
    <w:tmpl w:val="C4D233F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DED28D0"/>
    <w:multiLevelType w:val="multilevel"/>
    <w:tmpl w:val="E2D4A588"/>
    <w:lvl w:ilvl="0">
      <w:start w:val="1"/>
      <w:numFmt w:val="decimal"/>
      <w:lvlText w:val="12.1.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</w:abstractNum>
  <w:abstractNum w:abstractNumId="22">
    <w:nsid w:val="5E1E61B5"/>
    <w:multiLevelType w:val="multilevel"/>
    <w:tmpl w:val="5962955E"/>
    <w:lvl w:ilvl="0">
      <w:start w:val="1"/>
      <w:numFmt w:val="bullet"/>
      <w:lvlText w:val="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422"/>
        </w:tabs>
        <w:ind w:left="2422" w:hanging="720"/>
      </w:pPr>
      <w:rPr>
        <w:rFonts w:ascii="Symbol" w:hAnsi="Symbol" w:hint="default"/>
        <w:b w:val="0"/>
        <w:sz w:val="28"/>
      </w:rPr>
    </w:lvl>
    <w:lvl w:ilvl="2">
      <w:start w:val="1"/>
      <w:numFmt w:val="bullet"/>
      <w:lvlText w:val=""/>
      <w:lvlJc w:val="left"/>
      <w:pPr>
        <w:tabs>
          <w:tab w:val="num" w:pos="2130"/>
        </w:tabs>
        <w:ind w:left="21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260"/>
        </w:tabs>
        <w:ind w:left="426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95"/>
        </w:tabs>
        <w:ind w:left="7095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/>
      </w:rPr>
    </w:lvl>
  </w:abstractNum>
  <w:abstractNum w:abstractNumId="23">
    <w:nsid w:val="67434E7C"/>
    <w:multiLevelType w:val="hybridMultilevel"/>
    <w:tmpl w:val="6116F88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9D85C57"/>
    <w:multiLevelType w:val="hybridMultilevel"/>
    <w:tmpl w:val="864EF37C"/>
    <w:lvl w:ilvl="0" w:tplc="3614028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260998"/>
    <w:multiLevelType w:val="multilevel"/>
    <w:tmpl w:val="8C56598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DA1017A"/>
    <w:multiLevelType w:val="hybridMultilevel"/>
    <w:tmpl w:val="9FE458AE"/>
    <w:lvl w:ilvl="0" w:tplc="FFFFFFFF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7">
    <w:nsid w:val="78774EAE"/>
    <w:multiLevelType w:val="hybridMultilevel"/>
    <w:tmpl w:val="4DCE2DEE"/>
    <w:lvl w:ilvl="0" w:tplc="FFFFFFFF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25"/>
  </w:num>
  <w:num w:numId="5">
    <w:abstractNumId w:val="13"/>
  </w:num>
  <w:num w:numId="6">
    <w:abstractNumId w:val="23"/>
  </w:num>
  <w:num w:numId="7">
    <w:abstractNumId w:val="24"/>
  </w:num>
  <w:num w:numId="8">
    <w:abstractNumId w:val="19"/>
  </w:num>
  <w:num w:numId="9">
    <w:abstractNumId w:val="21"/>
  </w:num>
  <w:num w:numId="10">
    <w:abstractNumId w:val="15"/>
  </w:num>
  <w:num w:numId="11">
    <w:abstractNumId w:val="27"/>
  </w:num>
  <w:num w:numId="12">
    <w:abstractNumId w:val="26"/>
  </w:num>
  <w:num w:numId="13">
    <w:abstractNumId w:val="17"/>
  </w:num>
  <w:num w:numId="14">
    <w:abstractNumId w:val="22"/>
  </w:num>
  <w:num w:numId="15">
    <w:abstractNumId w:val="14"/>
  </w:num>
  <w:num w:numId="16">
    <w:abstractNumId w:val="16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0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901"/>
    <w:rsid w:val="000110C0"/>
    <w:rsid w:val="00011C23"/>
    <w:rsid w:val="00012B7F"/>
    <w:rsid w:val="00022335"/>
    <w:rsid w:val="0003119C"/>
    <w:rsid w:val="00043461"/>
    <w:rsid w:val="00044ADC"/>
    <w:rsid w:val="00056F81"/>
    <w:rsid w:val="00062F1A"/>
    <w:rsid w:val="000646D4"/>
    <w:rsid w:val="00070E00"/>
    <w:rsid w:val="00071F69"/>
    <w:rsid w:val="000A242D"/>
    <w:rsid w:val="000B37BB"/>
    <w:rsid w:val="000B57A4"/>
    <w:rsid w:val="000B6A62"/>
    <w:rsid w:val="000C0E97"/>
    <w:rsid w:val="000C1B28"/>
    <w:rsid w:val="000C2567"/>
    <w:rsid w:val="000C3FEF"/>
    <w:rsid w:val="000D20E3"/>
    <w:rsid w:val="000E5CCA"/>
    <w:rsid w:val="000F1E50"/>
    <w:rsid w:val="000F2798"/>
    <w:rsid w:val="000F627A"/>
    <w:rsid w:val="001012C1"/>
    <w:rsid w:val="00120C2D"/>
    <w:rsid w:val="001218B0"/>
    <w:rsid w:val="00132C85"/>
    <w:rsid w:val="00134F8D"/>
    <w:rsid w:val="00136022"/>
    <w:rsid w:val="001470E4"/>
    <w:rsid w:val="00151470"/>
    <w:rsid w:val="001536F3"/>
    <w:rsid w:val="00157EEB"/>
    <w:rsid w:val="00162C65"/>
    <w:rsid w:val="001666A8"/>
    <w:rsid w:val="00173C33"/>
    <w:rsid w:val="00174BCF"/>
    <w:rsid w:val="00175496"/>
    <w:rsid w:val="001769CE"/>
    <w:rsid w:val="00177F22"/>
    <w:rsid w:val="001808B0"/>
    <w:rsid w:val="00186D8C"/>
    <w:rsid w:val="001902AA"/>
    <w:rsid w:val="001B040F"/>
    <w:rsid w:val="001B276B"/>
    <w:rsid w:val="001B4F8D"/>
    <w:rsid w:val="001B6CDC"/>
    <w:rsid w:val="001B7F09"/>
    <w:rsid w:val="001C737D"/>
    <w:rsid w:val="001D1870"/>
    <w:rsid w:val="001D60D9"/>
    <w:rsid w:val="001E4D01"/>
    <w:rsid w:val="001E721A"/>
    <w:rsid w:val="001F0705"/>
    <w:rsid w:val="001F08AC"/>
    <w:rsid w:val="001F0B9D"/>
    <w:rsid w:val="001F1A90"/>
    <w:rsid w:val="001F1C44"/>
    <w:rsid w:val="001F716F"/>
    <w:rsid w:val="00203BA4"/>
    <w:rsid w:val="00206E4C"/>
    <w:rsid w:val="0020774E"/>
    <w:rsid w:val="0021411E"/>
    <w:rsid w:val="0022048E"/>
    <w:rsid w:val="00236536"/>
    <w:rsid w:val="0023795F"/>
    <w:rsid w:val="00244C3E"/>
    <w:rsid w:val="00247FB8"/>
    <w:rsid w:val="002605DC"/>
    <w:rsid w:val="002629AE"/>
    <w:rsid w:val="00265EAA"/>
    <w:rsid w:val="00267747"/>
    <w:rsid w:val="002804DA"/>
    <w:rsid w:val="002826AD"/>
    <w:rsid w:val="00290D2C"/>
    <w:rsid w:val="002922BB"/>
    <w:rsid w:val="002A094B"/>
    <w:rsid w:val="002A2535"/>
    <w:rsid w:val="002A2A14"/>
    <w:rsid w:val="002B0530"/>
    <w:rsid w:val="002B341E"/>
    <w:rsid w:val="002D25E2"/>
    <w:rsid w:val="002D7B8B"/>
    <w:rsid w:val="002F0FA7"/>
    <w:rsid w:val="002F37E0"/>
    <w:rsid w:val="0030463C"/>
    <w:rsid w:val="00324737"/>
    <w:rsid w:val="00325795"/>
    <w:rsid w:val="003259E3"/>
    <w:rsid w:val="00332301"/>
    <w:rsid w:val="003370C9"/>
    <w:rsid w:val="00337337"/>
    <w:rsid w:val="0034116C"/>
    <w:rsid w:val="00342116"/>
    <w:rsid w:val="0035099D"/>
    <w:rsid w:val="00361203"/>
    <w:rsid w:val="003944A3"/>
    <w:rsid w:val="003A241E"/>
    <w:rsid w:val="003B4861"/>
    <w:rsid w:val="003B5D6B"/>
    <w:rsid w:val="003B63E5"/>
    <w:rsid w:val="003C7E2F"/>
    <w:rsid w:val="003D11C6"/>
    <w:rsid w:val="003D647B"/>
    <w:rsid w:val="003E0AE7"/>
    <w:rsid w:val="003E1D1A"/>
    <w:rsid w:val="003E25FB"/>
    <w:rsid w:val="003E5B75"/>
    <w:rsid w:val="00400BA0"/>
    <w:rsid w:val="00405115"/>
    <w:rsid w:val="00410D07"/>
    <w:rsid w:val="00413C16"/>
    <w:rsid w:val="00417AB4"/>
    <w:rsid w:val="00421739"/>
    <w:rsid w:val="0042540B"/>
    <w:rsid w:val="00436A67"/>
    <w:rsid w:val="00442732"/>
    <w:rsid w:val="00442E74"/>
    <w:rsid w:val="004456DA"/>
    <w:rsid w:val="004537D8"/>
    <w:rsid w:val="00460706"/>
    <w:rsid w:val="00460988"/>
    <w:rsid w:val="004743C7"/>
    <w:rsid w:val="00477483"/>
    <w:rsid w:val="00482A2A"/>
    <w:rsid w:val="00483F49"/>
    <w:rsid w:val="0049254E"/>
    <w:rsid w:val="004A7D2D"/>
    <w:rsid w:val="004C0AD4"/>
    <w:rsid w:val="004C2CEE"/>
    <w:rsid w:val="004C4503"/>
    <w:rsid w:val="004C54F1"/>
    <w:rsid w:val="004C6BEE"/>
    <w:rsid w:val="004D56B5"/>
    <w:rsid w:val="004E4D18"/>
    <w:rsid w:val="004F366D"/>
    <w:rsid w:val="004F65F8"/>
    <w:rsid w:val="005032A2"/>
    <w:rsid w:val="005139B8"/>
    <w:rsid w:val="00514694"/>
    <w:rsid w:val="005267A4"/>
    <w:rsid w:val="0053342D"/>
    <w:rsid w:val="00545D59"/>
    <w:rsid w:val="00550B1B"/>
    <w:rsid w:val="00555F01"/>
    <w:rsid w:val="00563469"/>
    <w:rsid w:val="00564977"/>
    <w:rsid w:val="00572AE0"/>
    <w:rsid w:val="00573323"/>
    <w:rsid w:val="00574A03"/>
    <w:rsid w:val="005865B8"/>
    <w:rsid w:val="0059284F"/>
    <w:rsid w:val="005954E9"/>
    <w:rsid w:val="005A1363"/>
    <w:rsid w:val="005A2D33"/>
    <w:rsid w:val="005A35F1"/>
    <w:rsid w:val="005A4DB5"/>
    <w:rsid w:val="005B76B3"/>
    <w:rsid w:val="005B78C7"/>
    <w:rsid w:val="005C10C6"/>
    <w:rsid w:val="005C19C9"/>
    <w:rsid w:val="005C24B1"/>
    <w:rsid w:val="005C5261"/>
    <w:rsid w:val="005C76C3"/>
    <w:rsid w:val="005D1CAB"/>
    <w:rsid w:val="005D5C76"/>
    <w:rsid w:val="005E3336"/>
    <w:rsid w:val="00600AB7"/>
    <w:rsid w:val="00600E87"/>
    <w:rsid w:val="00604904"/>
    <w:rsid w:val="00611F4F"/>
    <w:rsid w:val="00612964"/>
    <w:rsid w:val="00625B3B"/>
    <w:rsid w:val="006279CB"/>
    <w:rsid w:val="0063608C"/>
    <w:rsid w:val="006433C2"/>
    <w:rsid w:val="00650A6A"/>
    <w:rsid w:val="006514BF"/>
    <w:rsid w:val="0065209A"/>
    <w:rsid w:val="00652C54"/>
    <w:rsid w:val="006575E8"/>
    <w:rsid w:val="0066360F"/>
    <w:rsid w:val="00664B74"/>
    <w:rsid w:val="0066677A"/>
    <w:rsid w:val="00670CC1"/>
    <w:rsid w:val="00672341"/>
    <w:rsid w:val="00673738"/>
    <w:rsid w:val="00676013"/>
    <w:rsid w:val="006807E4"/>
    <w:rsid w:val="006822AF"/>
    <w:rsid w:val="00682B0A"/>
    <w:rsid w:val="0068497F"/>
    <w:rsid w:val="00687C09"/>
    <w:rsid w:val="00690A2D"/>
    <w:rsid w:val="00693DA3"/>
    <w:rsid w:val="00697596"/>
    <w:rsid w:val="006A0131"/>
    <w:rsid w:val="006A07BF"/>
    <w:rsid w:val="006A116D"/>
    <w:rsid w:val="006B017A"/>
    <w:rsid w:val="006B0D1C"/>
    <w:rsid w:val="006B1894"/>
    <w:rsid w:val="006B364A"/>
    <w:rsid w:val="006B3D2E"/>
    <w:rsid w:val="006B3D5A"/>
    <w:rsid w:val="006C0253"/>
    <w:rsid w:val="006C0593"/>
    <w:rsid w:val="006C0D58"/>
    <w:rsid w:val="006D6FF1"/>
    <w:rsid w:val="006E3326"/>
    <w:rsid w:val="006E3761"/>
    <w:rsid w:val="006E7C44"/>
    <w:rsid w:val="006F6057"/>
    <w:rsid w:val="00721EF0"/>
    <w:rsid w:val="0072554C"/>
    <w:rsid w:val="0073480A"/>
    <w:rsid w:val="00756191"/>
    <w:rsid w:val="00756D66"/>
    <w:rsid w:val="00760B7A"/>
    <w:rsid w:val="0076218F"/>
    <w:rsid w:val="007661C0"/>
    <w:rsid w:val="00766E4E"/>
    <w:rsid w:val="0076726A"/>
    <w:rsid w:val="0077447E"/>
    <w:rsid w:val="0077731C"/>
    <w:rsid w:val="007812A4"/>
    <w:rsid w:val="007856CA"/>
    <w:rsid w:val="00790F10"/>
    <w:rsid w:val="007914C5"/>
    <w:rsid w:val="007923AB"/>
    <w:rsid w:val="0079254D"/>
    <w:rsid w:val="007940DF"/>
    <w:rsid w:val="007951ED"/>
    <w:rsid w:val="00795D4D"/>
    <w:rsid w:val="007A7476"/>
    <w:rsid w:val="007B65C2"/>
    <w:rsid w:val="007C2011"/>
    <w:rsid w:val="007C3D64"/>
    <w:rsid w:val="007C53E4"/>
    <w:rsid w:val="007D2C5E"/>
    <w:rsid w:val="007D3CD8"/>
    <w:rsid w:val="007E1BD4"/>
    <w:rsid w:val="007E4465"/>
    <w:rsid w:val="00802358"/>
    <w:rsid w:val="00802A8A"/>
    <w:rsid w:val="00810E70"/>
    <w:rsid w:val="008116BB"/>
    <w:rsid w:val="0082246E"/>
    <w:rsid w:val="00841B93"/>
    <w:rsid w:val="00842A68"/>
    <w:rsid w:val="00845CAA"/>
    <w:rsid w:val="00855718"/>
    <w:rsid w:val="0086256F"/>
    <w:rsid w:val="00864471"/>
    <w:rsid w:val="00867049"/>
    <w:rsid w:val="00872111"/>
    <w:rsid w:val="00875352"/>
    <w:rsid w:val="00877A02"/>
    <w:rsid w:val="0088592F"/>
    <w:rsid w:val="008928F0"/>
    <w:rsid w:val="0089379F"/>
    <w:rsid w:val="00895F5C"/>
    <w:rsid w:val="008A539C"/>
    <w:rsid w:val="008B265A"/>
    <w:rsid w:val="008B3C4D"/>
    <w:rsid w:val="008C2160"/>
    <w:rsid w:val="008C30F6"/>
    <w:rsid w:val="008C7EDB"/>
    <w:rsid w:val="008E1BEC"/>
    <w:rsid w:val="008E550B"/>
    <w:rsid w:val="00900AA3"/>
    <w:rsid w:val="00904A3F"/>
    <w:rsid w:val="00904E8F"/>
    <w:rsid w:val="00905099"/>
    <w:rsid w:val="009064A1"/>
    <w:rsid w:val="00914354"/>
    <w:rsid w:val="00915AC1"/>
    <w:rsid w:val="00916715"/>
    <w:rsid w:val="009173E0"/>
    <w:rsid w:val="00925A53"/>
    <w:rsid w:val="00940F48"/>
    <w:rsid w:val="00942031"/>
    <w:rsid w:val="00962B6B"/>
    <w:rsid w:val="00963A92"/>
    <w:rsid w:val="00963AE5"/>
    <w:rsid w:val="00966194"/>
    <w:rsid w:val="00971D4C"/>
    <w:rsid w:val="00975504"/>
    <w:rsid w:val="009830A0"/>
    <w:rsid w:val="00985A65"/>
    <w:rsid w:val="0099249D"/>
    <w:rsid w:val="009A1F8E"/>
    <w:rsid w:val="009A70BA"/>
    <w:rsid w:val="009B512A"/>
    <w:rsid w:val="009B557A"/>
    <w:rsid w:val="009C34D5"/>
    <w:rsid w:val="009E464B"/>
    <w:rsid w:val="009E4A16"/>
    <w:rsid w:val="009E4E2D"/>
    <w:rsid w:val="009F5BF8"/>
    <w:rsid w:val="009F7A0E"/>
    <w:rsid w:val="00A020B7"/>
    <w:rsid w:val="00A04DF5"/>
    <w:rsid w:val="00A05A9B"/>
    <w:rsid w:val="00A10ED0"/>
    <w:rsid w:val="00A11AD7"/>
    <w:rsid w:val="00A230AB"/>
    <w:rsid w:val="00A24DEF"/>
    <w:rsid w:val="00A253E9"/>
    <w:rsid w:val="00A308CE"/>
    <w:rsid w:val="00A43F00"/>
    <w:rsid w:val="00A4424B"/>
    <w:rsid w:val="00A56EFE"/>
    <w:rsid w:val="00A5716B"/>
    <w:rsid w:val="00A66E85"/>
    <w:rsid w:val="00A67F40"/>
    <w:rsid w:val="00A7026F"/>
    <w:rsid w:val="00A8249B"/>
    <w:rsid w:val="00A957C7"/>
    <w:rsid w:val="00AA3578"/>
    <w:rsid w:val="00AA3D64"/>
    <w:rsid w:val="00AA6D75"/>
    <w:rsid w:val="00AB2417"/>
    <w:rsid w:val="00AB2AAA"/>
    <w:rsid w:val="00AB317A"/>
    <w:rsid w:val="00AB357B"/>
    <w:rsid w:val="00AB4171"/>
    <w:rsid w:val="00AB7D99"/>
    <w:rsid w:val="00AC3560"/>
    <w:rsid w:val="00AC45AF"/>
    <w:rsid w:val="00AC4EA7"/>
    <w:rsid w:val="00AD49E2"/>
    <w:rsid w:val="00AD72F5"/>
    <w:rsid w:val="00AE1DD1"/>
    <w:rsid w:val="00AE49D3"/>
    <w:rsid w:val="00AE5D9A"/>
    <w:rsid w:val="00AE69F9"/>
    <w:rsid w:val="00AE6A87"/>
    <w:rsid w:val="00AF4897"/>
    <w:rsid w:val="00B06E53"/>
    <w:rsid w:val="00B10BDC"/>
    <w:rsid w:val="00B156E4"/>
    <w:rsid w:val="00B15F66"/>
    <w:rsid w:val="00B2000B"/>
    <w:rsid w:val="00B208FE"/>
    <w:rsid w:val="00B2778F"/>
    <w:rsid w:val="00B34642"/>
    <w:rsid w:val="00B36DB9"/>
    <w:rsid w:val="00B37498"/>
    <w:rsid w:val="00B4316E"/>
    <w:rsid w:val="00B50C79"/>
    <w:rsid w:val="00B65417"/>
    <w:rsid w:val="00B65CBC"/>
    <w:rsid w:val="00B7204E"/>
    <w:rsid w:val="00B74217"/>
    <w:rsid w:val="00B773D7"/>
    <w:rsid w:val="00B94F70"/>
    <w:rsid w:val="00BA1FF6"/>
    <w:rsid w:val="00BB15C3"/>
    <w:rsid w:val="00BB4D77"/>
    <w:rsid w:val="00BC2694"/>
    <w:rsid w:val="00BC52E3"/>
    <w:rsid w:val="00BC7238"/>
    <w:rsid w:val="00BE18C1"/>
    <w:rsid w:val="00BE5CE8"/>
    <w:rsid w:val="00BE6FAC"/>
    <w:rsid w:val="00BF1233"/>
    <w:rsid w:val="00BF7C9C"/>
    <w:rsid w:val="00C00F7B"/>
    <w:rsid w:val="00C02901"/>
    <w:rsid w:val="00C04CE8"/>
    <w:rsid w:val="00C1596B"/>
    <w:rsid w:val="00C21E6F"/>
    <w:rsid w:val="00C2447E"/>
    <w:rsid w:val="00C2789F"/>
    <w:rsid w:val="00C37FBB"/>
    <w:rsid w:val="00C419F0"/>
    <w:rsid w:val="00C42118"/>
    <w:rsid w:val="00C528E2"/>
    <w:rsid w:val="00C573BA"/>
    <w:rsid w:val="00C65A7F"/>
    <w:rsid w:val="00C72118"/>
    <w:rsid w:val="00C7351B"/>
    <w:rsid w:val="00C80F11"/>
    <w:rsid w:val="00C8675B"/>
    <w:rsid w:val="00C929A9"/>
    <w:rsid w:val="00C93B5F"/>
    <w:rsid w:val="00C9643A"/>
    <w:rsid w:val="00CA16F0"/>
    <w:rsid w:val="00CA4B85"/>
    <w:rsid w:val="00CB01E8"/>
    <w:rsid w:val="00CC06CB"/>
    <w:rsid w:val="00CD17AA"/>
    <w:rsid w:val="00CD41BC"/>
    <w:rsid w:val="00CE12A7"/>
    <w:rsid w:val="00CF5992"/>
    <w:rsid w:val="00D00DB2"/>
    <w:rsid w:val="00D0628D"/>
    <w:rsid w:val="00D144FB"/>
    <w:rsid w:val="00D14E4F"/>
    <w:rsid w:val="00D21B2D"/>
    <w:rsid w:val="00D21C6F"/>
    <w:rsid w:val="00D2287A"/>
    <w:rsid w:val="00D275F7"/>
    <w:rsid w:val="00D33D5E"/>
    <w:rsid w:val="00D40962"/>
    <w:rsid w:val="00D50D35"/>
    <w:rsid w:val="00D561F9"/>
    <w:rsid w:val="00D60063"/>
    <w:rsid w:val="00D62619"/>
    <w:rsid w:val="00D62DB4"/>
    <w:rsid w:val="00D65441"/>
    <w:rsid w:val="00D70EB2"/>
    <w:rsid w:val="00D72E90"/>
    <w:rsid w:val="00D747C2"/>
    <w:rsid w:val="00D75592"/>
    <w:rsid w:val="00D919FB"/>
    <w:rsid w:val="00D9356C"/>
    <w:rsid w:val="00D9636B"/>
    <w:rsid w:val="00DA74E6"/>
    <w:rsid w:val="00DB03CE"/>
    <w:rsid w:val="00DB06AA"/>
    <w:rsid w:val="00DB25D3"/>
    <w:rsid w:val="00DB7D1B"/>
    <w:rsid w:val="00DC04B5"/>
    <w:rsid w:val="00DC1D5F"/>
    <w:rsid w:val="00DD0546"/>
    <w:rsid w:val="00DD229E"/>
    <w:rsid w:val="00DE51F0"/>
    <w:rsid w:val="00DE721C"/>
    <w:rsid w:val="00DE7D39"/>
    <w:rsid w:val="00DF0C42"/>
    <w:rsid w:val="00DF33C7"/>
    <w:rsid w:val="00E17FE3"/>
    <w:rsid w:val="00E22835"/>
    <w:rsid w:val="00E26F78"/>
    <w:rsid w:val="00E31A7B"/>
    <w:rsid w:val="00E40A51"/>
    <w:rsid w:val="00E46395"/>
    <w:rsid w:val="00E508D2"/>
    <w:rsid w:val="00E51F59"/>
    <w:rsid w:val="00E67246"/>
    <w:rsid w:val="00E731BE"/>
    <w:rsid w:val="00E77AB3"/>
    <w:rsid w:val="00E809E5"/>
    <w:rsid w:val="00E80AF6"/>
    <w:rsid w:val="00E82BED"/>
    <w:rsid w:val="00E82CA1"/>
    <w:rsid w:val="00E96705"/>
    <w:rsid w:val="00E97CF0"/>
    <w:rsid w:val="00EA05C1"/>
    <w:rsid w:val="00EA0D5F"/>
    <w:rsid w:val="00EA27E1"/>
    <w:rsid w:val="00EA6398"/>
    <w:rsid w:val="00EB1A33"/>
    <w:rsid w:val="00EC0CEB"/>
    <w:rsid w:val="00EC32D7"/>
    <w:rsid w:val="00EC4190"/>
    <w:rsid w:val="00EC42E2"/>
    <w:rsid w:val="00EC592E"/>
    <w:rsid w:val="00EE5B79"/>
    <w:rsid w:val="00EE7F47"/>
    <w:rsid w:val="00F127D1"/>
    <w:rsid w:val="00F201C6"/>
    <w:rsid w:val="00F20240"/>
    <w:rsid w:val="00F2062A"/>
    <w:rsid w:val="00F212E1"/>
    <w:rsid w:val="00F24B1C"/>
    <w:rsid w:val="00F25123"/>
    <w:rsid w:val="00F25866"/>
    <w:rsid w:val="00F27940"/>
    <w:rsid w:val="00F429A7"/>
    <w:rsid w:val="00F51359"/>
    <w:rsid w:val="00F52781"/>
    <w:rsid w:val="00F633C8"/>
    <w:rsid w:val="00F63473"/>
    <w:rsid w:val="00F70B08"/>
    <w:rsid w:val="00F70BBB"/>
    <w:rsid w:val="00F80D32"/>
    <w:rsid w:val="00F8184A"/>
    <w:rsid w:val="00F971DE"/>
    <w:rsid w:val="00FA13BA"/>
    <w:rsid w:val="00FA72E8"/>
    <w:rsid w:val="00FB14F1"/>
    <w:rsid w:val="00FB3C6A"/>
    <w:rsid w:val="00FB4865"/>
    <w:rsid w:val="00FB54B7"/>
    <w:rsid w:val="00FD0707"/>
    <w:rsid w:val="00FD4BCD"/>
    <w:rsid w:val="00FD76FA"/>
    <w:rsid w:val="00FE0643"/>
    <w:rsid w:val="00FF6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EFEC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4C"/>
    <w:pPr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265EAA"/>
    <w:pPr>
      <w:keepNext/>
      <w:tabs>
        <w:tab w:val="num" w:pos="0"/>
      </w:tabs>
      <w:spacing w:line="360" w:lineRule="auto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265EAA"/>
    <w:pPr>
      <w:keepNext/>
      <w:tabs>
        <w:tab w:val="num" w:pos="0"/>
      </w:tabs>
      <w:autoSpaceDE/>
      <w:outlineLvl w:val="1"/>
    </w:pPr>
    <w:rPr>
      <w:rFonts w:ascii="Times New Roman CYR" w:hAnsi="Times New Roman CYR"/>
      <w:sz w:val="24"/>
    </w:rPr>
  </w:style>
  <w:style w:type="paragraph" w:styleId="3">
    <w:name w:val="heading 3"/>
    <w:basedOn w:val="a"/>
    <w:next w:val="a"/>
    <w:link w:val="30"/>
    <w:qFormat/>
    <w:rsid w:val="00265EAA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65EAA"/>
    <w:pPr>
      <w:keepNext/>
      <w:tabs>
        <w:tab w:val="num" w:pos="864"/>
      </w:tabs>
      <w:spacing w:line="216" w:lineRule="auto"/>
      <w:ind w:left="864" w:hanging="144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265EAA"/>
    <w:pPr>
      <w:keepNext/>
      <w:tabs>
        <w:tab w:val="num" w:pos="1008"/>
      </w:tabs>
      <w:ind w:left="1008" w:hanging="432"/>
      <w:jc w:val="both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06E4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semiHidden/>
    <w:locked/>
    <w:rsid w:val="00206E4C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basedOn w:val="a0"/>
    <w:link w:val="3"/>
    <w:semiHidden/>
    <w:locked/>
    <w:rsid w:val="00206E4C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basedOn w:val="a0"/>
    <w:link w:val="4"/>
    <w:semiHidden/>
    <w:locked/>
    <w:rsid w:val="00206E4C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semiHidden/>
    <w:locked/>
    <w:rsid w:val="00206E4C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WW8Num2z0">
    <w:name w:val="WW8Num2z0"/>
    <w:rsid w:val="00265EAA"/>
    <w:rPr>
      <w:rFonts w:ascii="Times New Roman" w:hAnsi="Times New Roman"/>
    </w:rPr>
  </w:style>
  <w:style w:type="character" w:customStyle="1" w:styleId="WW8Num3z1">
    <w:name w:val="WW8Num3z1"/>
    <w:rsid w:val="00265EAA"/>
    <w:rPr>
      <w:sz w:val="28"/>
    </w:rPr>
  </w:style>
  <w:style w:type="character" w:customStyle="1" w:styleId="WW8Num4z0">
    <w:name w:val="WW8Num4z0"/>
    <w:rsid w:val="00265EAA"/>
    <w:rPr>
      <w:rFonts w:ascii="Symbol" w:hAnsi="Symbol"/>
    </w:rPr>
  </w:style>
  <w:style w:type="character" w:customStyle="1" w:styleId="WW8Num6z0">
    <w:name w:val="WW8Num6z0"/>
    <w:rsid w:val="00265EAA"/>
    <w:rPr>
      <w:rFonts w:ascii="Times New Roman" w:hAnsi="Times New Roman"/>
    </w:rPr>
  </w:style>
  <w:style w:type="character" w:customStyle="1" w:styleId="WW8Num7z0">
    <w:name w:val="WW8Num7z0"/>
    <w:rsid w:val="00265EAA"/>
    <w:rPr>
      <w:rFonts w:ascii="Times New Roman" w:hAnsi="Times New Roman"/>
    </w:rPr>
  </w:style>
  <w:style w:type="character" w:customStyle="1" w:styleId="WW8Num7z2">
    <w:name w:val="WW8Num7z2"/>
    <w:rsid w:val="00265EAA"/>
    <w:rPr>
      <w:rFonts w:ascii="Wingdings" w:hAnsi="Wingdings"/>
    </w:rPr>
  </w:style>
  <w:style w:type="character" w:customStyle="1" w:styleId="WW8Num8z0">
    <w:name w:val="WW8Num8z0"/>
    <w:rsid w:val="00265EAA"/>
    <w:rPr>
      <w:rFonts w:ascii="Times New Roman" w:hAnsi="Times New Roman"/>
    </w:rPr>
  </w:style>
  <w:style w:type="character" w:customStyle="1" w:styleId="WW8Num12z0">
    <w:name w:val="WW8Num12z0"/>
    <w:rsid w:val="00265EAA"/>
    <w:rPr>
      <w:rFonts w:ascii="Symbol" w:hAnsi="Symbol"/>
    </w:rPr>
  </w:style>
  <w:style w:type="character" w:customStyle="1" w:styleId="31">
    <w:name w:val="Основной шрифт абзаца3"/>
    <w:rsid w:val="00265EAA"/>
  </w:style>
  <w:style w:type="character" w:customStyle="1" w:styleId="Absatz-Standardschriftart">
    <w:name w:val="Absatz-Standardschriftart"/>
    <w:rsid w:val="00265EAA"/>
  </w:style>
  <w:style w:type="character" w:customStyle="1" w:styleId="WW-Absatz-Standardschriftart">
    <w:name w:val="WW-Absatz-Standardschriftart"/>
    <w:rsid w:val="00265EAA"/>
  </w:style>
  <w:style w:type="character" w:customStyle="1" w:styleId="WW-Absatz-Standardschriftart1">
    <w:name w:val="WW-Absatz-Standardschriftart1"/>
    <w:rsid w:val="00265EAA"/>
  </w:style>
  <w:style w:type="character" w:customStyle="1" w:styleId="WW8Num8z2">
    <w:name w:val="WW8Num8z2"/>
    <w:rsid w:val="00265EAA"/>
    <w:rPr>
      <w:rFonts w:ascii="Wingdings" w:hAnsi="Wingdings"/>
    </w:rPr>
  </w:style>
  <w:style w:type="character" w:customStyle="1" w:styleId="WW8Num9z0">
    <w:name w:val="WW8Num9z0"/>
    <w:rsid w:val="00265EAA"/>
    <w:rPr>
      <w:rFonts w:ascii="Times New Roman" w:hAnsi="Times New Roman"/>
    </w:rPr>
  </w:style>
  <w:style w:type="character" w:customStyle="1" w:styleId="WW8Num13z0">
    <w:name w:val="WW8Num13z0"/>
    <w:rsid w:val="00265EAA"/>
    <w:rPr>
      <w:rFonts w:ascii="Symbol" w:hAnsi="Symbol"/>
    </w:rPr>
  </w:style>
  <w:style w:type="character" w:customStyle="1" w:styleId="WW-Absatz-Standardschriftart11">
    <w:name w:val="WW-Absatz-Standardschriftart11"/>
    <w:rsid w:val="00265EAA"/>
  </w:style>
  <w:style w:type="character" w:customStyle="1" w:styleId="WW8Num4z1">
    <w:name w:val="WW8Num4z1"/>
    <w:rsid w:val="00265EAA"/>
    <w:rPr>
      <w:sz w:val="28"/>
    </w:rPr>
  </w:style>
  <w:style w:type="character" w:customStyle="1" w:styleId="WW8Num5z0">
    <w:name w:val="WW8Num5z0"/>
    <w:rsid w:val="00265EAA"/>
    <w:rPr>
      <w:rFonts w:ascii="Symbol" w:hAnsi="Symbol"/>
    </w:rPr>
  </w:style>
  <w:style w:type="character" w:customStyle="1" w:styleId="WW8Num9z2">
    <w:name w:val="WW8Num9z2"/>
    <w:rsid w:val="00265EAA"/>
    <w:rPr>
      <w:rFonts w:ascii="Wingdings" w:hAnsi="Wingdings"/>
    </w:rPr>
  </w:style>
  <w:style w:type="character" w:customStyle="1" w:styleId="WW8Num10z0">
    <w:name w:val="WW8Num10z0"/>
    <w:rsid w:val="00265EAA"/>
  </w:style>
  <w:style w:type="character" w:customStyle="1" w:styleId="WW8Num14z0">
    <w:name w:val="WW8Num14z0"/>
    <w:rsid w:val="00265EAA"/>
    <w:rPr>
      <w:rFonts w:ascii="Symbol" w:hAnsi="Symbol"/>
    </w:rPr>
  </w:style>
  <w:style w:type="character" w:customStyle="1" w:styleId="WW-Absatz-Standardschriftart111">
    <w:name w:val="WW-Absatz-Standardschriftart111"/>
    <w:rsid w:val="00265EAA"/>
  </w:style>
  <w:style w:type="character" w:customStyle="1" w:styleId="WW8Num15z0">
    <w:name w:val="WW8Num15z0"/>
    <w:rsid w:val="00265EAA"/>
    <w:rPr>
      <w:rFonts w:ascii="Times New Roman" w:hAnsi="Times New Roman"/>
    </w:rPr>
  </w:style>
  <w:style w:type="character" w:customStyle="1" w:styleId="WW-Absatz-Standardschriftart1111">
    <w:name w:val="WW-Absatz-Standardschriftart1111"/>
    <w:rsid w:val="00265EAA"/>
  </w:style>
  <w:style w:type="character" w:customStyle="1" w:styleId="WW-Absatz-Standardschriftart11111">
    <w:name w:val="WW-Absatz-Standardschriftart11111"/>
    <w:rsid w:val="00265EAA"/>
  </w:style>
  <w:style w:type="character" w:customStyle="1" w:styleId="WW-Absatz-Standardschriftart111111">
    <w:name w:val="WW-Absatz-Standardschriftart111111"/>
    <w:rsid w:val="00265EAA"/>
  </w:style>
  <w:style w:type="character" w:customStyle="1" w:styleId="WW-Absatz-Standardschriftart1111111">
    <w:name w:val="WW-Absatz-Standardschriftart1111111"/>
    <w:rsid w:val="00265EAA"/>
  </w:style>
  <w:style w:type="character" w:customStyle="1" w:styleId="WW-Absatz-Standardschriftart11111111">
    <w:name w:val="WW-Absatz-Standardschriftart11111111"/>
    <w:rsid w:val="00265EAA"/>
  </w:style>
  <w:style w:type="character" w:customStyle="1" w:styleId="WW-Absatz-Standardschriftart111111111">
    <w:name w:val="WW-Absatz-Standardschriftart111111111"/>
    <w:rsid w:val="00265EAA"/>
  </w:style>
  <w:style w:type="character" w:customStyle="1" w:styleId="WW-Absatz-Standardschriftart1111111111">
    <w:name w:val="WW-Absatz-Standardschriftart1111111111"/>
    <w:rsid w:val="00265EAA"/>
  </w:style>
  <w:style w:type="character" w:customStyle="1" w:styleId="WW-Absatz-Standardschriftart11111111111">
    <w:name w:val="WW-Absatz-Standardschriftart11111111111"/>
    <w:rsid w:val="00265EAA"/>
  </w:style>
  <w:style w:type="character" w:customStyle="1" w:styleId="WW-Absatz-Standardschriftart111111111111">
    <w:name w:val="WW-Absatz-Standardschriftart111111111111"/>
    <w:rsid w:val="00265EAA"/>
  </w:style>
  <w:style w:type="character" w:customStyle="1" w:styleId="WW-Absatz-Standardschriftart1111111111111">
    <w:name w:val="WW-Absatz-Standardschriftart1111111111111"/>
    <w:rsid w:val="00265EAA"/>
  </w:style>
  <w:style w:type="character" w:customStyle="1" w:styleId="WW-Absatz-Standardschriftart11111111111111">
    <w:name w:val="WW-Absatz-Standardschriftart11111111111111"/>
    <w:rsid w:val="00265EAA"/>
  </w:style>
  <w:style w:type="character" w:customStyle="1" w:styleId="21">
    <w:name w:val="Основной шрифт абзаца2"/>
    <w:rsid w:val="00265EAA"/>
  </w:style>
  <w:style w:type="character" w:customStyle="1" w:styleId="WW-Absatz-Standardschriftart111111111111111">
    <w:name w:val="WW-Absatz-Standardschriftart111111111111111"/>
    <w:rsid w:val="00265EAA"/>
  </w:style>
  <w:style w:type="character" w:customStyle="1" w:styleId="WW-Absatz-Standardschriftart1111111111111111">
    <w:name w:val="WW-Absatz-Standardschriftart1111111111111111"/>
    <w:rsid w:val="00265EAA"/>
  </w:style>
  <w:style w:type="character" w:customStyle="1" w:styleId="WW8Num1z0">
    <w:name w:val="WW8Num1z0"/>
    <w:rsid w:val="00265EAA"/>
    <w:rPr>
      <w:rFonts w:ascii="Times New Roman" w:hAnsi="Times New Roman"/>
    </w:rPr>
  </w:style>
  <w:style w:type="character" w:customStyle="1" w:styleId="WW8Num1z1">
    <w:name w:val="WW8Num1z1"/>
    <w:rsid w:val="00265EAA"/>
    <w:rPr>
      <w:rFonts w:ascii="Courier New" w:hAnsi="Courier New"/>
    </w:rPr>
  </w:style>
  <w:style w:type="character" w:customStyle="1" w:styleId="WW8Num1z2">
    <w:name w:val="WW8Num1z2"/>
    <w:rsid w:val="00265EAA"/>
    <w:rPr>
      <w:rFonts w:ascii="Wingdings" w:hAnsi="Wingdings"/>
    </w:rPr>
  </w:style>
  <w:style w:type="character" w:customStyle="1" w:styleId="WW8Num1z3">
    <w:name w:val="WW8Num1z3"/>
    <w:rsid w:val="00265EAA"/>
    <w:rPr>
      <w:rFonts w:ascii="Symbol" w:hAnsi="Symbol"/>
    </w:rPr>
  </w:style>
  <w:style w:type="character" w:customStyle="1" w:styleId="WW8Num5z1">
    <w:name w:val="WW8Num5z1"/>
    <w:rsid w:val="00265EAA"/>
    <w:rPr>
      <w:rFonts w:ascii="Times New Roman" w:hAnsi="Times New Roman"/>
    </w:rPr>
  </w:style>
  <w:style w:type="character" w:customStyle="1" w:styleId="WW8Num5z2">
    <w:name w:val="WW8Num5z2"/>
    <w:rsid w:val="00265EAA"/>
    <w:rPr>
      <w:rFonts w:ascii="Wingdings" w:hAnsi="Wingdings"/>
    </w:rPr>
  </w:style>
  <w:style w:type="character" w:customStyle="1" w:styleId="WW8Num5z4">
    <w:name w:val="WW8Num5z4"/>
    <w:rsid w:val="00265EAA"/>
    <w:rPr>
      <w:rFonts w:ascii="Courier New" w:hAnsi="Courier New"/>
    </w:rPr>
  </w:style>
  <w:style w:type="character" w:customStyle="1" w:styleId="WW8Num8z1">
    <w:name w:val="WW8Num8z1"/>
    <w:rsid w:val="00265EAA"/>
    <w:rPr>
      <w:rFonts w:ascii="Courier New" w:hAnsi="Courier New"/>
    </w:rPr>
  </w:style>
  <w:style w:type="character" w:customStyle="1" w:styleId="WW8Num8z3">
    <w:name w:val="WW8Num8z3"/>
    <w:rsid w:val="00265EAA"/>
    <w:rPr>
      <w:rFonts w:ascii="Symbol" w:hAnsi="Symbol"/>
    </w:rPr>
  </w:style>
  <w:style w:type="character" w:customStyle="1" w:styleId="WW8Num9z1">
    <w:name w:val="WW8Num9z1"/>
    <w:rsid w:val="00265EAA"/>
    <w:rPr>
      <w:rFonts w:ascii="Courier New" w:hAnsi="Courier New"/>
    </w:rPr>
  </w:style>
  <w:style w:type="character" w:customStyle="1" w:styleId="WW8Num9z3">
    <w:name w:val="WW8Num9z3"/>
    <w:rsid w:val="00265EAA"/>
    <w:rPr>
      <w:rFonts w:ascii="Symbol" w:hAnsi="Symbol"/>
    </w:rPr>
  </w:style>
  <w:style w:type="character" w:customStyle="1" w:styleId="WW8Num12z1">
    <w:name w:val="WW8Num12z1"/>
    <w:rsid w:val="00265EAA"/>
    <w:rPr>
      <w:rFonts w:ascii="Courier New" w:hAnsi="Courier New"/>
    </w:rPr>
  </w:style>
  <w:style w:type="character" w:customStyle="1" w:styleId="WW8Num12z2">
    <w:name w:val="WW8Num12z2"/>
    <w:rsid w:val="00265EAA"/>
    <w:rPr>
      <w:rFonts w:ascii="Wingdings" w:hAnsi="Wingdings"/>
    </w:rPr>
  </w:style>
  <w:style w:type="character" w:customStyle="1" w:styleId="WW8Num13z1">
    <w:name w:val="WW8Num13z1"/>
    <w:rsid w:val="00265EAA"/>
    <w:rPr>
      <w:rFonts w:ascii="Courier New" w:hAnsi="Courier New"/>
    </w:rPr>
  </w:style>
  <w:style w:type="character" w:customStyle="1" w:styleId="WW8Num13z2">
    <w:name w:val="WW8Num13z2"/>
    <w:rsid w:val="00265EAA"/>
    <w:rPr>
      <w:rFonts w:ascii="Wingdings" w:hAnsi="Wingdings"/>
    </w:rPr>
  </w:style>
  <w:style w:type="character" w:customStyle="1" w:styleId="WW8Num15z1">
    <w:name w:val="WW8Num15z1"/>
    <w:rsid w:val="00265EAA"/>
    <w:rPr>
      <w:rFonts w:ascii="Courier New" w:hAnsi="Courier New"/>
    </w:rPr>
  </w:style>
  <w:style w:type="character" w:customStyle="1" w:styleId="WW8Num15z2">
    <w:name w:val="WW8Num15z2"/>
    <w:rsid w:val="00265EAA"/>
    <w:rPr>
      <w:rFonts w:ascii="Wingdings" w:hAnsi="Wingdings"/>
    </w:rPr>
  </w:style>
  <w:style w:type="character" w:customStyle="1" w:styleId="WW8Num15z3">
    <w:name w:val="WW8Num15z3"/>
    <w:rsid w:val="00265EAA"/>
    <w:rPr>
      <w:rFonts w:ascii="Symbol" w:hAnsi="Symbol"/>
    </w:rPr>
  </w:style>
  <w:style w:type="character" w:customStyle="1" w:styleId="WW8Num19z0">
    <w:name w:val="WW8Num19z0"/>
    <w:rsid w:val="00265EAA"/>
    <w:rPr>
      <w:rFonts w:ascii="Times New Roman" w:hAnsi="Times New Roman"/>
    </w:rPr>
  </w:style>
  <w:style w:type="character" w:customStyle="1" w:styleId="WW8Num19z1">
    <w:name w:val="WW8Num19z1"/>
    <w:rsid w:val="00265EAA"/>
    <w:rPr>
      <w:rFonts w:ascii="Symbol" w:hAnsi="Symbol"/>
    </w:rPr>
  </w:style>
  <w:style w:type="character" w:customStyle="1" w:styleId="WW8Num19z2">
    <w:name w:val="WW8Num19z2"/>
    <w:rsid w:val="00265EAA"/>
    <w:rPr>
      <w:rFonts w:ascii="Wingdings" w:hAnsi="Wingdings"/>
    </w:rPr>
  </w:style>
  <w:style w:type="character" w:customStyle="1" w:styleId="WW8Num19z4">
    <w:name w:val="WW8Num19z4"/>
    <w:rsid w:val="00265EAA"/>
    <w:rPr>
      <w:rFonts w:ascii="Courier New" w:hAnsi="Courier New"/>
    </w:rPr>
  </w:style>
  <w:style w:type="character" w:customStyle="1" w:styleId="11">
    <w:name w:val="Основной шрифт абзаца1"/>
    <w:rsid w:val="00265EAA"/>
  </w:style>
  <w:style w:type="character" w:customStyle="1" w:styleId="a3">
    <w:name w:val="Основной шрифт"/>
    <w:rsid w:val="00265EAA"/>
  </w:style>
  <w:style w:type="character" w:styleId="a4">
    <w:name w:val="page number"/>
    <w:basedOn w:val="11"/>
    <w:semiHidden/>
    <w:rsid w:val="00265EAA"/>
    <w:rPr>
      <w:rFonts w:cs="Times New Roman"/>
    </w:rPr>
  </w:style>
  <w:style w:type="character" w:customStyle="1" w:styleId="a5">
    <w:name w:val="Маркеры списка"/>
    <w:rsid w:val="00265EAA"/>
    <w:rPr>
      <w:rFonts w:ascii="StarSymbol" w:hAnsi="StarSymbol"/>
      <w:sz w:val="18"/>
    </w:rPr>
  </w:style>
  <w:style w:type="character" w:customStyle="1" w:styleId="a6">
    <w:name w:val="Символ нумерации"/>
    <w:rsid w:val="00265EAA"/>
  </w:style>
  <w:style w:type="paragraph" w:customStyle="1" w:styleId="a7">
    <w:name w:val="Заголовок"/>
    <w:basedOn w:val="a"/>
    <w:next w:val="a8"/>
    <w:rsid w:val="00265EA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8">
    <w:name w:val="Body Text"/>
    <w:basedOn w:val="a"/>
    <w:link w:val="a9"/>
    <w:semiHidden/>
    <w:rsid w:val="00265EAA"/>
    <w:pPr>
      <w:spacing w:line="360" w:lineRule="auto"/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206E4C"/>
    <w:rPr>
      <w:rFonts w:cs="Times New Roman"/>
      <w:sz w:val="20"/>
      <w:szCs w:val="20"/>
      <w:lang w:eastAsia="ar-SA" w:bidi="ar-SA"/>
    </w:rPr>
  </w:style>
  <w:style w:type="paragraph" w:styleId="aa">
    <w:name w:val="List"/>
    <w:basedOn w:val="a8"/>
    <w:semiHidden/>
    <w:rsid w:val="00265EAA"/>
    <w:rPr>
      <w:rFonts w:ascii="Arial" w:hAnsi="Arial" w:cs="Tahoma"/>
    </w:rPr>
  </w:style>
  <w:style w:type="paragraph" w:customStyle="1" w:styleId="32">
    <w:name w:val="Название3"/>
    <w:basedOn w:val="a"/>
    <w:rsid w:val="00265EAA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33">
    <w:name w:val="Указатель3"/>
    <w:basedOn w:val="a"/>
    <w:rsid w:val="00265EAA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265EAA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3">
    <w:name w:val="Указатель2"/>
    <w:basedOn w:val="a"/>
    <w:rsid w:val="00265EA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65EAA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3">
    <w:name w:val="Указатель1"/>
    <w:basedOn w:val="a"/>
    <w:rsid w:val="00265EAA"/>
    <w:pPr>
      <w:suppressLineNumbers/>
    </w:pPr>
    <w:rPr>
      <w:rFonts w:ascii="Arial" w:hAnsi="Arial" w:cs="Tahoma"/>
    </w:rPr>
  </w:style>
  <w:style w:type="paragraph" w:styleId="ab">
    <w:name w:val="Body Text Indent"/>
    <w:basedOn w:val="a"/>
    <w:link w:val="ac"/>
    <w:semiHidden/>
    <w:rsid w:val="00265EAA"/>
    <w:pPr>
      <w:spacing w:line="360" w:lineRule="auto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semiHidden/>
    <w:locked/>
    <w:rsid w:val="00206E4C"/>
    <w:rPr>
      <w:rFonts w:cs="Times New Roman"/>
      <w:sz w:val="20"/>
      <w:szCs w:val="20"/>
      <w:lang w:eastAsia="ar-SA" w:bidi="ar-SA"/>
    </w:rPr>
  </w:style>
  <w:style w:type="paragraph" w:customStyle="1" w:styleId="210">
    <w:name w:val="Основной текст с отступом 21"/>
    <w:basedOn w:val="a"/>
    <w:rsid w:val="00265EAA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310">
    <w:name w:val="Основной текст с отступом 31"/>
    <w:basedOn w:val="a"/>
    <w:rsid w:val="00265EAA"/>
    <w:pPr>
      <w:spacing w:line="360" w:lineRule="auto"/>
      <w:ind w:firstLine="720"/>
    </w:pPr>
    <w:rPr>
      <w:sz w:val="24"/>
      <w:szCs w:val="24"/>
    </w:rPr>
  </w:style>
  <w:style w:type="paragraph" w:customStyle="1" w:styleId="Normal1">
    <w:name w:val="Normal1"/>
    <w:rsid w:val="00265EAA"/>
    <w:pPr>
      <w:widowControl w:val="0"/>
      <w:suppressAutoHyphens/>
      <w:autoSpaceDE w:val="0"/>
      <w:spacing w:line="480" w:lineRule="auto"/>
      <w:ind w:firstLine="260"/>
      <w:jc w:val="both"/>
    </w:pPr>
    <w:rPr>
      <w:sz w:val="22"/>
      <w:szCs w:val="22"/>
      <w:lang w:eastAsia="ar-SA"/>
    </w:rPr>
  </w:style>
  <w:style w:type="paragraph" w:customStyle="1" w:styleId="14">
    <w:name w:val="Цитата1"/>
    <w:basedOn w:val="a"/>
    <w:rsid w:val="00265EAA"/>
    <w:pPr>
      <w:tabs>
        <w:tab w:val="left" w:pos="9356"/>
      </w:tabs>
      <w:autoSpaceDE/>
      <w:ind w:left="993" w:right="-1050"/>
      <w:jc w:val="both"/>
    </w:pPr>
    <w:rPr>
      <w:sz w:val="24"/>
      <w:szCs w:val="24"/>
    </w:rPr>
  </w:style>
  <w:style w:type="paragraph" w:customStyle="1" w:styleId="15">
    <w:name w:val="Текст макроса1"/>
    <w:basedOn w:val="a8"/>
    <w:rsid w:val="00265EAA"/>
    <w:pPr>
      <w:autoSpaceDE/>
      <w:spacing w:after="120" w:line="280" w:lineRule="exact"/>
    </w:pPr>
    <w:rPr>
      <w:rFonts w:ascii="Courier New" w:hAnsi="Courier New"/>
      <w:szCs w:val="20"/>
      <w:lang w:val="en-GB"/>
    </w:rPr>
  </w:style>
  <w:style w:type="paragraph" w:styleId="ad">
    <w:name w:val="footer"/>
    <w:basedOn w:val="a"/>
    <w:link w:val="ae"/>
    <w:rsid w:val="00265EAA"/>
    <w:pPr>
      <w:tabs>
        <w:tab w:val="center" w:pos="4153"/>
        <w:tab w:val="right" w:pos="8306"/>
      </w:tabs>
      <w:autoSpaceDE/>
    </w:pPr>
    <w:rPr>
      <w:rFonts w:ascii="Times New Roman CYR" w:hAnsi="Times New Roman CYR"/>
    </w:rPr>
  </w:style>
  <w:style w:type="character" w:customStyle="1" w:styleId="ae">
    <w:name w:val="Нижний колонтитул Знак"/>
    <w:basedOn w:val="a0"/>
    <w:link w:val="ad"/>
    <w:locked/>
    <w:rsid w:val="001470E4"/>
    <w:rPr>
      <w:rFonts w:ascii="Times New Roman CYR" w:hAnsi="Times New Roman CYR" w:cs="Times New Roman"/>
      <w:lang w:eastAsia="ar-SA" w:bidi="ar-SA"/>
    </w:rPr>
  </w:style>
  <w:style w:type="paragraph" w:customStyle="1" w:styleId="211">
    <w:name w:val="Основной текст 21"/>
    <w:basedOn w:val="a"/>
    <w:rsid w:val="00265EAA"/>
    <w:pPr>
      <w:keepNext/>
      <w:keepLines/>
    </w:pPr>
    <w:rPr>
      <w:iCs/>
      <w:sz w:val="24"/>
    </w:rPr>
  </w:style>
  <w:style w:type="paragraph" w:styleId="af">
    <w:name w:val="Balloon Text"/>
    <w:basedOn w:val="a"/>
    <w:link w:val="af0"/>
    <w:rsid w:val="00265EA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locked/>
    <w:rsid w:val="00206E4C"/>
    <w:rPr>
      <w:rFonts w:cs="Times New Roman"/>
      <w:sz w:val="2"/>
      <w:lang w:eastAsia="ar-SA" w:bidi="ar-SA"/>
    </w:rPr>
  </w:style>
  <w:style w:type="paragraph" w:customStyle="1" w:styleId="af1">
    <w:name w:val="Содержимое таблицы"/>
    <w:basedOn w:val="a"/>
    <w:rsid w:val="00265EAA"/>
    <w:pPr>
      <w:suppressLineNumbers/>
    </w:pPr>
  </w:style>
  <w:style w:type="paragraph" w:customStyle="1" w:styleId="af2">
    <w:name w:val="Заголовок таблицы"/>
    <w:basedOn w:val="af1"/>
    <w:rsid w:val="00265EAA"/>
    <w:pPr>
      <w:jc w:val="center"/>
    </w:pPr>
    <w:rPr>
      <w:b/>
      <w:bCs/>
      <w:i/>
      <w:iCs/>
    </w:rPr>
  </w:style>
  <w:style w:type="paragraph" w:customStyle="1" w:styleId="af3">
    <w:name w:val="Содержимое врезки"/>
    <w:basedOn w:val="a8"/>
    <w:rsid w:val="00265EAA"/>
  </w:style>
  <w:style w:type="character" w:styleId="af4">
    <w:name w:val="Strong"/>
    <w:basedOn w:val="a0"/>
    <w:qFormat/>
    <w:rsid w:val="001470E4"/>
    <w:rPr>
      <w:rFonts w:cs="Times New Roman"/>
      <w:b/>
      <w:bCs/>
    </w:rPr>
  </w:style>
  <w:style w:type="paragraph" w:styleId="af5">
    <w:name w:val="Plain Text"/>
    <w:basedOn w:val="a"/>
    <w:link w:val="af6"/>
    <w:rsid w:val="001D1870"/>
    <w:pPr>
      <w:suppressAutoHyphens w:val="0"/>
      <w:autoSpaceDE/>
    </w:pPr>
    <w:rPr>
      <w:rFonts w:ascii="Courier New" w:hAnsi="Courier New" w:cs="Tahoma"/>
      <w:lang w:eastAsia="en-US"/>
    </w:rPr>
  </w:style>
  <w:style w:type="character" w:customStyle="1" w:styleId="af6">
    <w:name w:val="Текст Знак"/>
    <w:basedOn w:val="a0"/>
    <w:link w:val="af5"/>
    <w:semiHidden/>
    <w:locked/>
    <w:rsid w:val="00810E70"/>
    <w:rPr>
      <w:rFonts w:ascii="Courier New" w:hAnsi="Courier New" w:cs="Courier New"/>
      <w:sz w:val="20"/>
      <w:szCs w:val="20"/>
      <w:lang w:eastAsia="ar-SA" w:bidi="ar-SA"/>
    </w:rPr>
  </w:style>
  <w:style w:type="paragraph" w:styleId="af7">
    <w:name w:val="header"/>
    <w:basedOn w:val="a"/>
    <w:link w:val="af8"/>
    <w:rsid w:val="00DB03CE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semiHidden/>
    <w:locked/>
    <w:rsid w:val="00810E70"/>
    <w:rPr>
      <w:rFonts w:cs="Times New Roman"/>
      <w:sz w:val="20"/>
      <w:szCs w:val="20"/>
      <w:lang w:eastAsia="ar-SA" w:bidi="ar-SA"/>
    </w:rPr>
  </w:style>
  <w:style w:type="character" w:styleId="af9">
    <w:name w:val="annotation reference"/>
    <w:basedOn w:val="a0"/>
    <w:semiHidden/>
    <w:rsid w:val="00795D4D"/>
    <w:rPr>
      <w:rFonts w:cs="Times New Roman"/>
      <w:sz w:val="16"/>
      <w:szCs w:val="16"/>
    </w:rPr>
  </w:style>
  <w:style w:type="paragraph" w:styleId="afa">
    <w:name w:val="annotation text"/>
    <w:basedOn w:val="a"/>
    <w:link w:val="afb"/>
    <w:semiHidden/>
    <w:rsid w:val="00795D4D"/>
    <w:pPr>
      <w:suppressAutoHyphens w:val="0"/>
      <w:autoSpaceDE/>
      <w:spacing w:after="200" w:line="276" w:lineRule="auto"/>
    </w:pPr>
    <w:rPr>
      <w:rFonts w:ascii="Calibri" w:hAnsi="Calibri"/>
      <w:lang w:eastAsia="ru-RU"/>
    </w:rPr>
  </w:style>
  <w:style w:type="character" w:customStyle="1" w:styleId="afb">
    <w:name w:val="Текст примечания Знак"/>
    <w:basedOn w:val="a0"/>
    <w:link w:val="afa"/>
    <w:semiHidden/>
    <w:locked/>
    <w:rsid w:val="00BE5CE8"/>
    <w:rPr>
      <w:rFonts w:cs="Times New Roman"/>
      <w:sz w:val="20"/>
      <w:szCs w:val="20"/>
      <w:lang w:eastAsia="ar-SA" w:bidi="ar-SA"/>
    </w:rPr>
  </w:style>
  <w:style w:type="paragraph" w:styleId="afc">
    <w:name w:val="annotation subject"/>
    <w:basedOn w:val="afa"/>
    <w:next w:val="afa"/>
    <w:link w:val="afd"/>
    <w:semiHidden/>
    <w:rsid w:val="00E82BED"/>
    <w:pPr>
      <w:suppressAutoHyphens/>
      <w:autoSpaceDE w:val="0"/>
      <w:spacing w:after="0" w:line="240" w:lineRule="auto"/>
    </w:pPr>
    <w:rPr>
      <w:rFonts w:ascii="Times New Roman" w:hAnsi="Times New Roman"/>
      <w:b/>
      <w:bCs/>
      <w:lang w:eastAsia="ar-SA"/>
    </w:rPr>
  </w:style>
  <w:style w:type="character" w:customStyle="1" w:styleId="afd">
    <w:name w:val="Тема примечания Знак"/>
    <w:basedOn w:val="afb"/>
    <w:link w:val="afc"/>
    <w:semiHidden/>
    <w:locked/>
    <w:rsid w:val="00BE5CE8"/>
    <w:rPr>
      <w:rFonts w:cs="Times New Roman"/>
      <w:b/>
      <w:bCs/>
      <w:sz w:val="20"/>
      <w:szCs w:val="20"/>
      <w:lang w:eastAsia="ar-SA" w:bidi="ar-SA"/>
    </w:rPr>
  </w:style>
  <w:style w:type="character" w:styleId="afe">
    <w:name w:val="Hyperlink"/>
    <w:basedOn w:val="a0"/>
    <w:rsid w:val="006C0253"/>
    <w:rPr>
      <w:color w:val="0000FF"/>
      <w:u w:val="single"/>
    </w:rPr>
  </w:style>
  <w:style w:type="paragraph" w:customStyle="1" w:styleId="16">
    <w:name w:val="Абзац списка1"/>
    <w:basedOn w:val="a"/>
    <w:rsid w:val="00AB357B"/>
    <w:pPr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styleId="aff">
    <w:name w:val="List Paragraph"/>
    <w:basedOn w:val="a"/>
    <w:uiPriority w:val="34"/>
    <w:qFormat/>
    <w:rsid w:val="00BE6FAC"/>
    <w:pPr>
      <w:suppressAutoHyphens w:val="0"/>
      <w:autoSpaceDE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table" w:styleId="aff0">
    <w:name w:val="Table Grid"/>
    <w:basedOn w:val="a1"/>
    <w:locked/>
    <w:rsid w:val="00483F4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4C"/>
    <w:pPr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265EAA"/>
    <w:pPr>
      <w:keepNext/>
      <w:tabs>
        <w:tab w:val="num" w:pos="0"/>
      </w:tabs>
      <w:spacing w:line="360" w:lineRule="auto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265EAA"/>
    <w:pPr>
      <w:keepNext/>
      <w:tabs>
        <w:tab w:val="num" w:pos="0"/>
      </w:tabs>
      <w:autoSpaceDE/>
      <w:outlineLvl w:val="1"/>
    </w:pPr>
    <w:rPr>
      <w:rFonts w:ascii="Times New Roman CYR" w:hAnsi="Times New Roman CYR"/>
      <w:sz w:val="24"/>
    </w:rPr>
  </w:style>
  <w:style w:type="paragraph" w:styleId="3">
    <w:name w:val="heading 3"/>
    <w:basedOn w:val="a"/>
    <w:next w:val="a"/>
    <w:link w:val="30"/>
    <w:qFormat/>
    <w:rsid w:val="00265EAA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65EAA"/>
    <w:pPr>
      <w:keepNext/>
      <w:tabs>
        <w:tab w:val="num" w:pos="864"/>
      </w:tabs>
      <w:spacing w:line="216" w:lineRule="auto"/>
      <w:ind w:left="864" w:hanging="144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265EAA"/>
    <w:pPr>
      <w:keepNext/>
      <w:tabs>
        <w:tab w:val="num" w:pos="1008"/>
      </w:tabs>
      <w:ind w:left="1008" w:hanging="432"/>
      <w:jc w:val="both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06E4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semiHidden/>
    <w:locked/>
    <w:rsid w:val="00206E4C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basedOn w:val="a0"/>
    <w:link w:val="3"/>
    <w:semiHidden/>
    <w:locked/>
    <w:rsid w:val="00206E4C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basedOn w:val="a0"/>
    <w:link w:val="4"/>
    <w:semiHidden/>
    <w:locked/>
    <w:rsid w:val="00206E4C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semiHidden/>
    <w:locked/>
    <w:rsid w:val="00206E4C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WW8Num2z0">
    <w:name w:val="WW8Num2z0"/>
    <w:rsid w:val="00265EAA"/>
    <w:rPr>
      <w:rFonts w:ascii="Times New Roman" w:hAnsi="Times New Roman"/>
    </w:rPr>
  </w:style>
  <w:style w:type="character" w:customStyle="1" w:styleId="WW8Num3z1">
    <w:name w:val="WW8Num3z1"/>
    <w:rsid w:val="00265EAA"/>
    <w:rPr>
      <w:sz w:val="28"/>
    </w:rPr>
  </w:style>
  <w:style w:type="character" w:customStyle="1" w:styleId="WW8Num4z0">
    <w:name w:val="WW8Num4z0"/>
    <w:rsid w:val="00265EAA"/>
    <w:rPr>
      <w:rFonts w:ascii="Symbol" w:hAnsi="Symbol"/>
    </w:rPr>
  </w:style>
  <w:style w:type="character" w:customStyle="1" w:styleId="WW8Num6z0">
    <w:name w:val="WW8Num6z0"/>
    <w:rsid w:val="00265EAA"/>
    <w:rPr>
      <w:rFonts w:ascii="Times New Roman" w:hAnsi="Times New Roman"/>
    </w:rPr>
  </w:style>
  <w:style w:type="character" w:customStyle="1" w:styleId="WW8Num7z0">
    <w:name w:val="WW8Num7z0"/>
    <w:rsid w:val="00265EAA"/>
    <w:rPr>
      <w:rFonts w:ascii="Times New Roman" w:hAnsi="Times New Roman"/>
    </w:rPr>
  </w:style>
  <w:style w:type="character" w:customStyle="1" w:styleId="WW8Num7z2">
    <w:name w:val="WW8Num7z2"/>
    <w:rsid w:val="00265EAA"/>
    <w:rPr>
      <w:rFonts w:ascii="Wingdings" w:hAnsi="Wingdings"/>
    </w:rPr>
  </w:style>
  <w:style w:type="character" w:customStyle="1" w:styleId="WW8Num8z0">
    <w:name w:val="WW8Num8z0"/>
    <w:rsid w:val="00265EAA"/>
    <w:rPr>
      <w:rFonts w:ascii="Times New Roman" w:hAnsi="Times New Roman"/>
    </w:rPr>
  </w:style>
  <w:style w:type="character" w:customStyle="1" w:styleId="WW8Num12z0">
    <w:name w:val="WW8Num12z0"/>
    <w:rsid w:val="00265EAA"/>
    <w:rPr>
      <w:rFonts w:ascii="Symbol" w:hAnsi="Symbol"/>
    </w:rPr>
  </w:style>
  <w:style w:type="character" w:customStyle="1" w:styleId="31">
    <w:name w:val="Основной шрифт абзаца3"/>
    <w:rsid w:val="00265EAA"/>
  </w:style>
  <w:style w:type="character" w:customStyle="1" w:styleId="Absatz-Standardschriftart">
    <w:name w:val="Absatz-Standardschriftart"/>
    <w:rsid w:val="00265EAA"/>
  </w:style>
  <w:style w:type="character" w:customStyle="1" w:styleId="WW-Absatz-Standardschriftart">
    <w:name w:val="WW-Absatz-Standardschriftart"/>
    <w:rsid w:val="00265EAA"/>
  </w:style>
  <w:style w:type="character" w:customStyle="1" w:styleId="WW-Absatz-Standardschriftart1">
    <w:name w:val="WW-Absatz-Standardschriftart1"/>
    <w:rsid w:val="00265EAA"/>
  </w:style>
  <w:style w:type="character" w:customStyle="1" w:styleId="WW8Num8z2">
    <w:name w:val="WW8Num8z2"/>
    <w:rsid w:val="00265EAA"/>
    <w:rPr>
      <w:rFonts w:ascii="Wingdings" w:hAnsi="Wingdings"/>
    </w:rPr>
  </w:style>
  <w:style w:type="character" w:customStyle="1" w:styleId="WW8Num9z0">
    <w:name w:val="WW8Num9z0"/>
    <w:rsid w:val="00265EAA"/>
    <w:rPr>
      <w:rFonts w:ascii="Times New Roman" w:hAnsi="Times New Roman"/>
    </w:rPr>
  </w:style>
  <w:style w:type="character" w:customStyle="1" w:styleId="WW8Num13z0">
    <w:name w:val="WW8Num13z0"/>
    <w:rsid w:val="00265EAA"/>
    <w:rPr>
      <w:rFonts w:ascii="Symbol" w:hAnsi="Symbol"/>
    </w:rPr>
  </w:style>
  <w:style w:type="character" w:customStyle="1" w:styleId="WW-Absatz-Standardschriftart11">
    <w:name w:val="WW-Absatz-Standardschriftart11"/>
    <w:rsid w:val="00265EAA"/>
  </w:style>
  <w:style w:type="character" w:customStyle="1" w:styleId="WW8Num4z1">
    <w:name w:val="WW8Num4z1"/>
    <w:rsid w:val="00265EAA"/>
    <w:rPr>
      <w:sz w:val="28"/>
    </w:rPr>
  </w:style>
  <w:style w:type="character" w:customStyle="1" w:styleId="WW8Num5z0">
    <w:name w:val="WW8Num5z0"/>
    <w:rsid w:val="00265EAA"/>
    <w:rPr>
      <w:rFonts w:ascii="Symbol" w:hAnsi="Symbol"/>
    </w:rPr>
  </w:style>
  <w:style w:type="character" w:customStyle="1" w:styleId="WW8Num9z2">
    <w:name w:val="WW8Num9z2"/>
    <w:rsid w:val="00265EAA"/>
    <w:rPr>
      <w:rFonts w:ascii="Wingdings" w:hAnsi="Wingdings"/>
    </w:rPr>
  </w:style>
  <w:style w:type="character" w:customStyle="1" w:styleId="WW8Num10z0">
    <w:name w:val="WW8Num10z0"/>
    <w:rsid w:val="00265EAA"/>
  </w:style>
  <w:style w:type="character" w:customStyle="1" w:styleId="WW8Num14z0">
    <w:name w:val="WW8Num14z0"/>
    <w:rsid w:val="00265EAA"/>
    <w:rPr>
      <w:rFonts w:ascii="Symbol" w:hAnsi="Symbol"/>
    </w:rPr>
  </w:style>
  <w:style w:type="character" w:customStyle="1" w:styleId="WW-Absatz-Standardschriftart111">
    <w:name w:val="WW-Absatz-Standardschriftart111"/>
    <w:rsid w:val="00265EAA"/>
  </w:style>
  <w:style w:type="character" w:customStyle="1" w:styleId="WW8Num15z0">
    <w:name w:val="WW8Num15z0"/>
    <w:rsid w:val="00265EAA"/>
    <w:rPr>
      <w:rFonts w:ascii="Times New Roman" w:hAnsi="Times New Roman"/>
    </w:rPr>
  </w:style>
  <w:style w:type="character" w:customStyle="1" w:styleId="WW-Absatz-Standardschriftart1111">
    <w:name w:val="WW-Absatz-Standardschriftart1111"/>
    <w:rsid w:val="00265EAA"/>
  </w:style>
  <w:style w:type="character" w:customStyle="1" w:styleId="WW-Absatz-Standardschriftart11111">
    <w:name w:val="WW-Absatz-Standardschriftart11111"/>
    <w:rsid w:val="00265EAA"/>
  </w:style>
  <w:style w:type="character" w:customStyle="1" w:styleId="WW-Absatz-Standardschriftart111111">
    <w:name w:val="WW-Absatz-Standardschriftart111111"/>
    <w:rsid w:val="00265EAA"/>
  </w:style>
  <w:style w:type="character" w:customStyle="1" w:styleId="WW-Absatz-Standardschriftart1111111">
    <w:name w:val="WW-Absatz-Standardschriftart1111111"/>
    <w:rsid w:val="00265EAA"/>
  </w:style>
  <w:style w:type="character" w:customStyle="1" w:styleId="WW-Absatz-Standardschriftart11111111">
    <w:name w:val="WW-Absatz-Standardschriftart11111111"/>
    <w:rsid w:val="00265EAA"/>
  </w:style>
  <w:style w:type="character" w:customStyle="1" w:styleId="WW-Absatz-Standardschriftart111111111">
    <w:name w:val="WW-Absatz-Standardschriftart111111111"/>
    <w:rsid w:val="00265EAA"/>
  </w:style>
  <w:style w:type="character" w:customStyle="1" w:styleId="WW-Absatz-Standardschriftart1111111111">
    <w:name w:val="WW-Absatz-Standardschriftart1111111111"/>
    <w:rsid w:val="00265EAA"/>
  </w:style>
  <w:style w:type="character" w:customStyle="1" w:styleId="WW-Absatz-Standardschriftart11111111111">
    <w:name w:val="WW-Absatz-Standardschriftart11111111111"/>
    <w:rsid w:val="00265EAA"/>
  </w:style>
  <w:style w:type="character" w:customStyle="1" w:styleId="WW-Absatz-Standardschriftart111111111111">
    <w:name w:val="WW-Absatz-Standardschriftart111111111111"/>
    <w:rsid w:val="00265EAA"/>
  </w:style>
  <w:style w:type="character" w:customStyle="1" w:styleId="WW-Absatz-Standardschriftart1111111111111">
    <w:name w:val="WW-Absatz-Standardschriftart1111111111111"/>
    <w:rsid w:val="00265EAA"/>
  </w:style>
  <w:style w:type="character" w:customStyle="1" w:styleId="WW-Absatz-Standardschriftart11111111111111">
    <w:name w:val="WW-Absatz-Standardschriftart11111111111111"/>
    <w:rsid w:val="00265EAA"/>
  </w:style>
  <w:style w:type="character" w:customStyle="1" w:styleId="21">
    <w:name w:val="Основной шрифт абзаца2"/>
    <w:rsid w:val="00265EAA"/>
  </w:style>
  <w:style w:type="character" w:customStyle="1" w:styleId="WW-Absatz-Standardschriftart111111111111111">
    <w:name w:val="WW-Absatz-Standardschriftart111111111111111"/>
    <w:rsid w:val="00265EAA"/>
  </w:style>
  <w:style w:type="character" w:customStyle="1" w:styleId="WW-Absatz-Standardschriftart1111111111111111">
    <w:name w:val="WW-Absatz-Standardschriftart1111111111111111"/>
    <w:rsid w:val="00265EAA"/>
  </w:style>
  <w:style w:type="character" w:customStyle="1" w:styleId="WW8Num1z0">
    <w:name w:val="WW8Num1z0"/>
    <w:rsid w:val="00265EAA"/>
    <w:rPr>
      <w:rFonts w:ascii="Times New Roman" w:hAnsi="Times New Roman"/>
    </w:rPr>
  </w:style>
  <w:style w:type="character" w:customStyle="1" w:styleId="WW8Num1z1">
    <w:name w:val="WW8Num1z1"/>
    <w:rsid w:val="00265EAA"/>
    <w:rPr>
      <w:rFonts w:ascii="Courier New" w:hAnsi="Courier New"/>
    </w:rPr>
  </w:style>
  <w:style w:type="character" w:customStyle="1" w:styleId="WW8Num1z2">
    <w:name w:val="WW8Num1z2"/>
    <w:rsid w:val="00265EAA"/>
    <w:rPr>
      <w:rFonts w:ascii="Wingdings" w:hAnsi="Wingdings"/>
    </w:rPr>
  </w:style>
  <w:style w:type="character" w:customStyle="1" w:styleId="WW8Num1z3">
    <w:name w:val="WW8Num1z3"/>
    <w:rsid w:val="00265EAA"/>
    <w:rPr>
      <w:rFonts w:ascii="Symbol" w:hAnsi="Symbol"/>
    </w:rPr>
  </w:style>
  <w:style w:type="character" w:customStyle="1" w:styleId="WW8Num5z1">
    <w:name w:val="WW8Num5z1"/>
    <w:rsid w:val="00265EAA"/>
    <w:rPr>
      <w:rFonts w:ascii="Times New Roman" w:hAnsi="Times New Roman"/>
    </w:rPr>
  </w:style>
  <w:style w:type="character" w:customStyle="1" w:styleId="WW8Num5z2">
    <w:name w:val="WW8Num5z2"/>
    <w:rsid w:val="00265EAA"/>
    <w:rPr>
      <w:rFonts w:ascii="Wingdings" w:hAnsi="Wingdings"/>
    </w:rPr>
  </w:style>
  <w:style w:type="character" w:customStyle="1" w:styleId="WW8Num5z4">
    <w:name w:val="WW8Num5z4"/>
    <w:rsid w:val="00265EAA"/>
    <w:rPr>
      <w:rFonts w:ascii="Courier New" w:hAnsi="Courier New"/>
    </w:rPr>
  </w:style>
  <w:style w:type="character" w:customStyle="1" w:styleId="WW8Num8z1">
    <w:name w:val="WW8Num8z1"/>
    <w:rsid w:val="00265EAA"/>
    <w:rPr>
      <w:rFonts w:ascii="Courier New" w:hAnsi="Courier New"/>
    </w:rPr>
  </w:style>
  <w:style w:type="character" w:customStyle="1" w:styleId="WW8Num8z3">
    <w:name w:val="WW8Num8z3"/>
    <w:rsid w:val="00265EAA"/>
    <w:rPr>
      <w:rFonts w:ascii="Symbol" w:hAnsi="Symbol"/>
    </w:rPr>
  </w:style>
  <w:style w:type="character" w:customStyle="1" w:styleId="WW8Num9z1">
    <w:name w:val="WW8Num9z1"/>
    <w:rsid w:val="00265EAA"/>
    <w:rPr>
      <w:rFonts w:ascii="Courier New" w:hAnsi="Courier New"/>
    </w:rPr>
  </w:style>
  <w:style w:type="character" w:customStyle="1" w:styleId="WW8Num9z3">
    <w:name w:val="WW8Num9z3"/>
    <w:rsid w:val="00265EAA"/>
    <w:rPr>
      <w:rFonts w:ascii="Symbol" w:hAnsi="Symbol"/>
    </w:rPr>
  </w:style>
  <w:style w:type="character" w:customStyle="1" w:styleId="WW8Num12z1">
    <w:name w:val="WW8Num12z1"/>
    <w:rsid w:val="00265EAA"/>
    <w:rPr>
      <w:rFonts w:ascii="Courier New" w:hAnsi="Courier New"/>
    </w:rPr>
  </w:style>
  <w:style w:type="character" w:customStyle="1" w:styleId="WW8Num12z2">
    <w:name w:val="WW8Num12z2"/>
    <w:rsid w:val="00265EAA"/>
    <w:rPr>
      <w:rFonts w:ascii="Wingdings" w:hAnsi="Wingdings"/>
    </w:rPr>
  </w:style>
  <w:style w:type="character" w:customStyle="1" w:styleId="WW8Num13z1">
    <w:name w:val="WW8Num13z1"/>
    <w:rsid w:val="00265EAA"/>
    <w:rPr>
      <w:rFonts w:ascii="Courier New" w:hAnsi="Courier New"/>
    </w:rPr>
  </w:style>
  <w:style w:type="character" w:customStyle="1" w:styleId="WW8Num13z2">
    <w:name w:val="WW8Num13z2"/>
    <w:rsid w:val="00265EAA"/>
    <w:rPr>
      <w:rFonts w:ascii="Wingdings" w:hAnsi="Wingdings"/>
    </w:rPr>
  </w:style>
  <w:style w:type="character" w:customStyle="1" w:styleId="WW8Num15z1">
    <w:name w:val="WW8Num15z1"/>
    <w:rsid w:val="00265EAA"/>
    <w:rPr>
      <w:rFonts w:ascii="Courier New" w:hAnsi="Courier New"/>
    </w:rPr>
  </w:style>
  <w:style w:type="character" w:customStyle="1" w:styleId="WW8Num15z2">
    <w:name w:val="WW8Num15z2"/>
    <w:rsid w:val="00265EAA"/>
    <w:rPr>
      <w:rFonts w:ascii="Wingdings" w:hAnsi="Wingdings"/>
    </w:rPr>
  </w:style>
  <w:style w:type="character" w:customStyle="1" w:styleId="WW8Num15z3">
    <w:name w:val="WW8Num15z3"/>
    <w:rsid w:val="00265EAA"/>
    <w:rPr>
      <w:rFonts w:ascii="Symbol" w:hAnsi="Symbol"/>
    </w:rPr>
  </w:style>
  <w:style w:type="character" w:customStyle="1" w:styleId="WW8Num19z0">
    <w:name w:val="WW8Num19z0"/>
    <w:rsid w:val="00265EAA"/>
    <w:rPr>
      <w:rFonts w:ascii="Times New Roman" w:hAnsi="Times New Roman"/>
    </w:rPr>
  </w:style>
  <w:style w:type="character" w:customStyle="1" w:styleId="WW8Num19z1">
    <w:name w:val="WW8Num19z1"/>
    <w:rsid w:val="00265EAA"/>
    <w:rPr>
      <w:rFonts w:ascii="Symbol" w:hAnsi="Symbol"/>
    </w:rPr>
  </w:style>
  <w:style w:type="character" w:customStyle="1" w:styleId="WW8Num19z2">
    <w:name w:val="WW8Num19z2"/>
    <w:rsid w:val="00265EAA"/>
    <w:rPr>
      <w:rFonts w:ascii="Wingdings" w:hAnsi="Wingdings"/>
    </w:rPr>
  </w:style>
  <w:style w:type="character" w:customStyle="1" w:styleId="WW8Num19z4">
    <w:name w:val="WW8Num19z4"/>
    <w:rsid w:val="00265EAA"/>
    <w:rPr>
      <w:rFonts w:ascii="Courier New" w:hAnsi="Courier New"/>
    </w:rPr>
  </w:style>
  <w:style w:type="character" w:customStyle="1" w:styleId="11">
    <w:name w:val="Основной шрифт абзаца1"/>
    <w:rsid w:val="00265EAA"/>
  </w:style>
  <w:style w:type="character" w:customStyle="1" w:styleId="a3">
    <w:name w:val="Основной шрифт"/>
    <w:rsid w:val="00265EAA"/>
  </w:style>
  <w:style w:type="character" w:styleId="a4">
    <w:name w:val="page number"/>
    <w:basedOn w:val="11"/>
    <w:semiHidden/>
    <w:rsid w:val="00265EAA"/>
    <w:rPr>
      <w:rFonts w:cs="Times New Roman"/>
    </w:rPr>
  </w:style>
  <w:style w:type="character" w:customStyle="1" w:styleId="a5">
    <w:name w:val="Маркеры списка"/>
    <w:rsid w:val="00265EAA"/>
    <w:rPr>
      <w:rFonts w:ascii="StarSymbol" w:hAnsi="StarSymbol"/>
      <w:sz w:val="18"/>
    </w:rPr>
  </w:style>
  <w:style w:type="character" w:customStyle="1" w:styleId="a6">
    <w:name w:val="Символ нумерации"/>
    <w:rsid w:val="00265EAA"/>
  </w:style>
  <w:style w:type="paragraph" w:customStyle="1" w:styleId="a7">
    <w:name w:val="Заголовок"/>
    <w:basedOn w:val="a"/>
    <w:next w:val="a8"/>
    <w:rsid w:val="00265EA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8">
    <w:name w:val="Body Text"/>
    <w:basedOn w:val="a"/>
    <w:link w:val="a9"/>
    <w:semiHidden/>
    <w:rsid w:val="00265EAA"/>
    <w:pPr>
      <w:spacing w:line="360" w:lineRule="auto"/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206E4C"/>
    <w:rPr>
      <w:rFonts w:cs="Times New Roman"/>
      <w:sz w:val="20"/>
      <w:szCs w:val="20"/>
      <w:lang w:eastAsia="ar-SA" w:bidi="ar-SA"/>
    </w:rPr>
  </w:style>
  <w:style w:type="paragraph" w:styleId="aa">
    <w:name w:val="List"/>
    <w:basedOn w:val="a8"/>
    <w:semiHidden/>
    <w:rsid w:val="00265EAA"/>
    <w:rPr>
      <w:rFonts w:ascii="Arial" w:hAnsi="Arial" w:cs="Tahoma"/>
    </w:rPr>
  </w:style>
  <w:style w:type="paragraph" w:customStyle="1" w:styleId="32">
    <w:name w:val="Название3"/>
    <w:basedOn w:val="a"/>
    <w:rsid w:val="00265EAA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33">
    <w:name w:val="Указатель3"/>
    <w:basedOn w:val="a"/>
    <w:rsid w:val="00265EAA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265EAA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3">
    <w:name w:val="Указатель2"/>
    <w:basedOn w:val="a"/>
    <w:rsid w:val="00265EA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65EAA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3">
    <w:name w:val="Указатель1"/>
    <w:basedOn w:val="a"/>
    <w:rsid w:val="00265EAA"/>
    <w:pPr>
      <w:suppressLineNumbers/>
    </w:pPr>
    <w:rPr>
      <w:rFonts w:ascii="Arial" w:hAnsi="Arial" w:cs="Tahoma"/>
    </w:rPr>
  </w:style>
  <w:style w:type="paragraph" w:styleId="ab">
    <w:name w:val="Body Text Indent"/>
    <w:basedOn w:val="a"/>
    <w:link w:val="ac"/>
    <w:semiHidden/>
    <w:rsid w:val="00265EAA"/>
    <w:pPr>
      <w:spacing w:line="360" w:lineRule="auto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semiHidden/>
    <w:locked/>
    <w:rsid w:val="00206E4C"/>
    <w:rPr>
      <w:rFonts w:cs="Times New Roman"/>
      <w:sz w:val="20"/>
      <w:szCs w:val="20"/>
      <w:lang w:eastAsia="ar-SA" w:bidi="ar-SA"/>
    </w:rPr>
  </w:style>
  <w:style w:type="paragraph" w:customStyle="1" w:styleId="210">
    <w:name w:val="Основной текст с отступом 21"/>
    <w:basedOn w:val="a"/>
    <w:rsid w:val="00265EAA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310">
    <w:name w:val="Основной текст с отступом 31"/>
    <w:basedOn w:val="a"/>
    <w:rsid w:val="00265EAA"/>
    <w:pPr>
      <w:spacing w:line="360" w:lineRule="auto"/>
      <w:ind w:firstLine="720"/>
    </w:pPr>
    <w:rPr>
      <w:sz w:val="24"/>
      <w:szCs w:val="24"/>
    </w:rPr>
  </w:style>
  <w:style w:type="paragraph" w:customStyle="1" w:styleId="Normal1">
    <w:name w:val="Normal1"/>
    <w:rsid w:val="00265EAA"/>
    <w:pPr>
      <w:widowControl w:val="0"/>
      <w:suppressAutoHyphens/>
      <w:autoSpaceDE w:val="0"/>
      <w:spacing w:line="480" w:lineRule="auto"/>
      <w:ind w:firstLine="260"/>
      <w:jc w:val="both"/>
    </w:pPr>
    <w:rPr>
      <w:sz w:val="22"/>
      <w:szCs w:val="22"/>
      <w:lang w:eastAsia="ar-SA"/>
    </w:rPr>
  </w:style>
  <w:style w:type="paragraph" w:customStyle="1" w:styleId="14">
    <w:name w:val="Цитата1"/>
    <w:basedOn w:val="a"/>
    <w:rsid w:val="00265EAA"/>
    <w:pPr>
      <w:tabs>
        <w:tab w:val="left" w:pos="9356"/>
      </w:tabs>
      <w:autoSpaceDE/>
      <w:ind w:left="993" w:right="-1050"/>
      <w:jc w:val="both"/>
    </w:pPr>
    <w:rPr>
      <w:sz w:val="24"/>
      <w:szCs w:val="24"/>
    </w:rPr>
  </w:style>
  <w:style w:type="paragraph" w:customStyle="1" w:styleId="15">
    <w:name w:val="Текст макроса1"/>
    <w:basedOn w:val="a8"/>
    <w:rsid w:val="00265EAA"/>
    <w:pPr>
      <w:autoSpaceDE/>
      <w:spacing w:after="120" w:line="280" w:lineRule="exact"/>
    </w:pPr>
    <w:rPr>
      <w:rFonts w:ascii="Courier New" w:hAnsi="Courier New"/>
      <w:szCs w:val="20"/>
      <w:lang w:val="en-GB"/>
    </w:rPr>
  </w:style>
  <w:style w:type="paragraph" w:styleId="ad">
    <w:name w:val="footer"/>
    <w:basedOn w:val="a"/>
    <w:link w:val="ae"/>
    <w:rsid w:val="00265EAA"/>
    <w:pPr>
      <w:tabs>
        <w:tab w:val="center" w:pos="4153"/>
        <w:tab w:val="right" w:pos="8306"/>
      </w:tabs>
      <w:autoSpaceDE/>
    </w:pPr>
    <w:rPr>
      <w:rFonts w:ascii="Times New Roman CYR" w:hAnsi="Times New Roman CYR"/>
    </w:rPr>
  </w:style>
  <w:style w:type="character" w:customStyle="1" w:styleId="ae">
    <w:name w:val="Нижний колонтитул Знак"/>
    <w:basedOn w:val="a0"/>
    <w:link w:val="ad"/>
    <w:locked/>
    <w:rsid w:val="001470E4"/>
    <w:rPr>
      <w:rFonts w:ascii="Times New Roman CYR" w:hAnsi="Times New Roman CYR" w:cs="Times New Roman"/>
      <w:lang w:eastAsia="ar-SA" w:bidi="ar-SA"/>
    </w:rPr>
  </w:style>
  <w:style w:type="paragraph" w:customStyle="1" w:styleId="211">
    <w:name w:val="Основной текст 21"/>
    <w:basedOn w:val="a"/>
    <w:rsid w:val="00265EAA"/>
    <w:pPr>
      <w:keepNext/>
      <w:keepLines/>
    </w:pPr>
    <w:rPr>
      <w:iCs/>
      <w:sz w:val="24"/>
    </w:rPr>
  </w:style>
  <w:style w:type="paragraph" w:styleId="af">
    <w:name w:val="Balloon Text"/>
    <w:basedOn w:val="a"/>
    <w:link w:val="af0"/>
    <w:rsid w:val="00265EA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locked/>
    <w:rsid w:val="00206E4C"/>
    <w:rPr>
      <w:rFonts w:cs="Times New Roman"/>
      <w:sz w:val="2"/>
      <w:lang w:eastAsia="ar-SA" w:bidi="ar-SA"/>
    </w:rPr>
  </w:style>
  <w:style w:type="paragraph" w:customStyle="1" w:styleId="af1">
    <w:name w:val="Содержимое таблицы"/>
    <w:basedOn w:val="a"/>
    <w:rsid w:val="00265EAA"/>
    <w:pPr>
      <w:suppressLineNumbers/>
    </w:pPr>
  </w:style>
  <w:style w:type="paragraph" w:customStyle="1" w:styleId="af2">
    <w:name w:val="Заголовок таблицы"/>
    <w:basedOn w:val="af1"/>
    <w:rsid w:val="00265EAA"/>
    <w:pPr>
      <w:jc w:val="center"/>
    </w:pPr>
    <w:rPr>
      <w:b/>
      <w:bCs/>
      <w:i/>
      <w:iCs/>
    </w:rPr>
  </w:style>
  <w:style w:type="paragraph" w:customStyle="1" w:styleId="af3">
    <w:name w:val="Содержимое врезки"/>
    <w:basedOn w:val="a8"/>
    <w:rsid w:val="00265EAA"/>
  </w:style>
  <w:style w:type="character" w:styleId="af4">
    <w:name w:val="Strong"/>
    <w:basedOn w:val="a0"/>
    <w:qFormat/>
    <w:rsid w:val="001470E4"/>
    <w:rPr>
      <w:rFonts w:cs="Times New Roman"/>
      <w:b/>
      <w:bCs/>
    </w:rPr>
  </w:style>
  <w:style w:type="paragraph" w:styleId="af5">
    <w:name w:val="Plain Text"/>
    <w:basedOn w:val="a"/>
    <w:link w:val="af6"/>
    <w:rsid w:val="001D1870"/>
    <w:pPr>
      <w:suppressAutoHyphens w:val="0"/>
      <w:autoSpaceDE/>
    </w:pPr>
    <w:rPr>
      <w:rFonts w:ascii="Courier New" w:hAnsi="Courier New" w:cs="Tahoma"/>
      <w:lang w:eastAsia="en-US"/>
    </w:rPr>
  </w:style>
  <w:style w:type="character" w:customStyle="1" w:styleId="af6">
    <w:name w:val="Текст Знак"/>
    <w:basedOn w:val="a0"/>
    <w:link w:val="af5"/>
    <w:semiHidden/>
    <w:locked/>
    <w:rsid w:val="00810E70"/>
    <w:rPr>
      <w:rFonts w:ascii="Courier New" w:hAnsi="Courier New" w:cs="Courier New"/>
      <w:sz w:val="20"/>
      <w:szCs w:val="20"/>
      <w:lang w:eastAsia="ar-SA" w:bidi="ar-SA"/>
    </w:rPr>
  </w:style>
  <w:style w:type="paragraph" w:styleId="af7">
    <w:name w:val="header"/>
    <w:basedOn w:val="a"/>
    <w:link w:val="af8"/>
    <w:rsid w:val="00DB03CE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semiHidden/>
    <w:locked/>
    <w:rsid w:val="00810E70"/>
    <w:rPr>
      <w:rFonts w:cs="Times New Roman"/>
      <w:sz w:val="20"/>
      <w:szCs w:val="20"/>
      <w:lang w:eastAsia="ar-SA" w:bidi="ar-SA"/>
    </w:rPr>
  </w:style>
  <w:style w:type="character" w:styleId="af9">
    <w:name w:val="annotation reference"/>
    <w:basedOn w:val="a0"/>
    <w:semiHidden/>
    <w:rsid w:val="00795D4D"/>
    <w:rPr>
      <w:rFonts w:cs="Times New Roman"/>
      <w:sz w:val="16"/>
      <w:szCs w:val="16"/>
    </w:rPr>
  </w:style>
  <w:style w:type="paragraph" w:styleId="afa">
    <w:name w:val="annotation text"/>
    <w:basedOn w:val="a"/>
    <w:link w:val="afb"/>
    <w:semiHidden/>
    <w:rsid w:val="00795D4D"/>
    <w:pPr>
      <w:suppressAutoHyphens w:val="0"/>
      <w:autoSpaceDE/>
      <w:spacing w:after="200" w:line="276" w:lineRule="auto"/>
    </w:pPr>
    <w:rPr>
      <w:rFonts w:ascii="Calibri" w:hAnsi="Calibri"/>
      <w:lang w:eastAsia="ru-RU"/>
    </w:rPr>
  </w:style>
  <w:style w:type="character" w:customStyle="1" w:styleId="afb">
    <w:name w:val="Текст примечания Знак"/>
    <w:basedOn w:val="a0"/>
    <w:link w:val="afa"/>
    <w:semiHidden/>
    <w:locked/>
    <w:rsid w:val="00BE5CE8"/>
    <w:rPr>
      <w:rFonts w:cs="Times New Roman"/>
      <w:sz w:val="20"/>
      <w:szCs w:val="20"/>
      <w:lang w:eastAsia="ar-SA" w:bidi="ar-SA"/>
    </w:rPr>
  </w:style>
  <w:style w:type="paragraph" w:styleId="afc">
    <w:name w:val="annotation subject"/>
    <w:basedOn w:val="afa"/>
    <w:next w:val="afa"/>
    <w:link w:val="afd"/>
    <w:semiHidden/>
    <w:rsid w:val="00E82BED"/>
    <w:pPr>
      <w:suppressAutoHyphens/>
      <w:autoSpaceDE w:val="0"/>
      <w:spacing w:after="0" w:line="240" w:lineRule="auto"/>
    </w:pPr>
    <w:rPr>
      <w:rFonts w:ascii="Times New Roman" w:hAnsi="Times New Roman"/>
      <w:b/>
      <w:bCs/>
      <w:lang w:eastAsia="ar-SA"/>
    </w:rPr>
  </w:style>
  <w:style w:type="character" w:customStyle="1" w:styleId="afd">
    <w:name w:val="Тема примечания Знак"/>
    <w:basedOn w:val="afb"/>
    <w:link w:val="afc"/>
    <w:semiHidden/>
    <w:locked/>
    <w:rsid w:val="00BE5CE8"/>
    <w:rPr>
      <w:rFonts w:cs="Times New Roman"/>
      <w:b/>
      <w:bCs/>
      <w:sz w:val="20"/>
      <w:szCs w:val="20"/>
      <w:lang w:eastAsia="ar-SA" w:bidi="ar-SA"/>
    </w:rPr>
  </w:style>
  <w:style w:type="character" w:styleId="afe">
    <w:name w:val="Hyperlink"/>
    <w:basedOn w:val="a0"/>
    <w:rsid w:val="006C0253"/>
    <w:rPr>
      <w:color w:val="0000FF"/>
      <w:u w:val="single"/>
    </w:rPr>
  </w:style>
  <w:style w:type="paragraph" w:customStyle="1" w:styleId="16">
    <w:name w:val="Абзац списка1"/>
    <w:basedOn w:val="a"/>
    <w:rsid w:val="00AB357B"/>
    <w:pPr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styleId="aff">
    <w:name w:val="List Paragraph"/>
    <w:basedOn w:val="a"/>
    <w:uiPriority w:val="34"/>
    <w:qFormat/>
    <w:rsid w:val="00BE6FAC"/>
    <w:pPr>
      <w:suppressAutoHyphens w:val="0"/>
      <w:autoSpaceDE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table" w:styleId="aff0">
    <w:name w:val="Table Grid"/>
    <w:basedOn w:val="a1"/>
    <w:locked/>
    <w:rsid w:val="00483F4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6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orange@lexe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EFB9F-E166-4935-A2FE-0974E4465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УФИМСКИЙ ГОСУДАРСТВЕННЫЙ АВИАЦИОННЫЙ ТЕХНИЧЕСКИЙ УНИВЕРСИТЕТ</vt:lpstr>
    </vt:vector>
  </TitlesOfParts>
  <Company>ООО "ЭкоСофт"</Company>
  <LinksUpToDate>false</LinksUpToDate>
  <CharactersWithSpaces>9416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УФИМСКИЙ ГОСУДАРСТВЕННЫЙ АВИАЦИОННЫЙ ТЕХНИЧЕСКИЙ УНИВЕРСИТЕТ</dc:title>
  <dc:creator>NN</dc:creator>
  <cp:lastModifiedBy>Мигранова Регина Фангизовна</cp:lastModifiedBy>
  <cp:revision>2</cp:revision>
  <cp:lastPrinted>2010-12-01T04:37:00Z</cp:lastPrinted>
  <dcterms:created xsi:type="dcterms:W3CDTF">2014-03-14T06:17:00Z</dcterms:created>
  <dcterms:modified xsi:type="dcterms:W3CDTF">2014-03-14T06:17:00Z</dcterms:modified>
</cp:coreProperties>
</file>