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485B76" w:rsidRDefault="00E13AF8" w:rsidP="0034577A">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911403" w:rsidRDefault="00911403" w:rsidP="00DC4CE9"/>
    <w:p w:rsidR="00440E6A" w:rsidRDefault="00440E6A" w:rsidP="00891914"/>
    <w:p w:rsidR="008F42D6" w:rsidRDefault="008521B5" w:rsidP="00F44B4D">
      <w:r>
        <w:rPr>
          <w:bCs/>
        </w:rPr>
        <w:t xml:space="preserve">   </w:t>
      </w:r>
    </w:p>
    <w:p w:rsidR="00FE201A" w:rsidRDefault="00FE201A" w:rsidP="0086738F"/>
    <w:p w:rsidR="00891914" w:rsidRDefault="00891914" w:rsidP="00915B7D">
      <w:pPr>
        <w:rPr>
          <w:bCs/>
        </w:rPr>
      </w:pPr>
    </w:p>
    <w:p w:rsidR="00DC4CE9" w:rsidRDefault="00DC4CE9" w:rsidP="00915B7D">
      <w:pPr>
        <w:rPr>
          <w:bCs/>
        </w:rPr>
      </w:pPr>
    </w:p>
    <w:p w:rsidR="0034577A" w:rsidRDefault="0034577A" w:rsidP="00915B7D">
      <w:pPr>
        <w:rPr>
          <w:bCs/>
        </w:rPr>
      </w:pPr>
    </w:p>
    <w:p w:rsidR="0034577A" w:rsidRDefault="0034577A" w:rsidP="00915B7D">
      <w:pPr>
        <w:rPr>
          <w:bCs/>
        </w:rPr>
      </w:pPr>
    </w:p>
    <w:p w:rsidR="0034577A" w:rsidRDefault="0034577A" w:rsidP="00915B7D">
      <w:pPr>
        <w:rPr>
          <w:bCs/>
        </w:rPr>
      </w:pPr>
    </w:p>
    <w:p w:rsidR="0034577A" w:rsidRDefault="0034577A" w:rsidP="00915B7D">
      <w:pPr>
        <w:rPr>
          <w:bCs/>
        </w:rPr>
      </w:pPr>
    </w:p>
    <w:p w:rsidR="0034577A" w:rsidRDefault="0034577A" w:rsidP="00915B7D">
      <w:pPr>
        <w:rPr>
          <w:bCs/>
        </w:rPr>
      </w:pPr>
    </w:p>
    <w:p w:rsidR="0034577A" w:rsidRDefault="0034577A" w:rsidP="00915B7D">
      <w:pPr>
        <w:rPr>
          <w:bCs/>
        </w:rPr>
      </w:pPr>
    </w:p>
    <w:p w:rsidR="0034577A" w:rsidRDefault="0034577A" w:rsidP="00915B7D">
      <w:pPr>
        <w:rPr>
          <w:bCs/>
        </w:rPr>
      </w:pPr>
    </w:p>
    <w:p w:rsidR="0034577A" w:rsidRDefault="0034577A" w:rsidP="00915B7D">
      <w:pPr>
        <w:rPr>
          <w:bCs/>
        </w:rPr>
      </w:pPr>
    </w:p>
    <w:p w:rsidR="0034577A" w:rsidRDefault="0034577A" w:rsidP="00915B7D">
      <w:pPr>
        <w:rPr>
          <w:bCs/>
        </w:rPr>
      </w:pPr>
    </w:p>
    <w:p w:rsidR="0034577A" w:rsidRDefault="0034577A" w:rsidP="00915B7D">
      <w:pPr>
        <w:rPr>
          <w:bCs/>
        </w:rPr>
      </w:pPr>
    </w:p>
    <w:p w:rsidR="00DC4CE9" w:rsidRDefault="00DC4CE9" w:rsidP="00915B7D">
      <w:pPr>
        <w:rPr>
          <w:bCs/>
        </w:rPr>
      </w:pPr>
    </w:p>
    <w:p w:rsidR="00DC4CE9" w:rsidRPr="005A22C3" w:rsidRDefault="00DC4CE9"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485B76" w:rsidRPr="00485B76">
        <w:rPr>
          <w:sz w:val="26"/>
          <w:szCs w:val="26"/>
        </w:rPr>
        <w:t>поставку вызывных панелей для домофона</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34577A" w:rsidRPr="0034577A">
        <w:rPr>
          <w:iCs/>
        </w:rPr>
        <w:t>30</w:t>
      </w:r>
      <w:bookmarkStart w:id="0" w:name="_GoBack"/>
      <w:bookmarkEnd w:id="0"/>
      <w:r w:rsidRPr="00F84878">
        <w:rPr>
          <w:iCs/>
        </w:rPr>
        <w:t xml:space="preserve">» </w:t>
      </w:r>
      <w:r w:rsidR="00585102">
        <w:rPr>
          <w:iCs/>
        </w:rPr>
        <w:t>но</w:t>
      </w:r>
      <w:r w:rsidR="00FE201A">
        <w:rPr>
          <w:iCs/>
        </w:rPr>
        <w:t>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C4CE9" w:rsidRDefault="00DC4CE9" w:rsidP="0005731D">
      <w:pPr>
        <w:pStyle w:val="rvps1"/>
        <w:jc w:val="left"/>
      </w:pPr>
    </w:p>
    <w:p w:rsidR="00DC4CE9" w:rsidRDefault="00DC4CE9" w:rsidP="0005731D">
      <w:pPr>
        <w:pStyle w:val="rvps1"/>
        <w:jc w:val="left"/>
      </w:pPr>
    </w:p>
    <w:p w:rsidR="00F4795F" w:rsidRDefault="00F4795F" w:rsidP="00915B7D">
      <w:pPr>
        <w:rPr>
          <w:b/>
          <w:color w:val="FF0000"/>
        </w:rPr>
      </w:pPr>
    </w:p>
    <w:p w:rsidR="008E3D43" w:rsidRDefault="008E3D43" w:rsidP="00915B7D">
      <w:pPr>
        <w:rPr>
          <w:b/>
          <w:color w:val="FF0000"/>
        </w:rPr>
      </w:pPr>
    </w:p>
    <w:p w:rsidR="008C4A51" w:rsidRDefault="008C4A51"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F112BE">
          <w:rPr>
            <w:noProof/>
            <w:webHidden/>
          </w:rPr>
          <w:t>3</w:t>
        </w:r>
        <w:r w:rsidRPr="00742F11">
          <w:rPr>
            <w:noProof/>
            <w:webHidden/>
          </w:rPr>
          <w:fldChar w:fldCharType="end"/>
        </w:r>
      </w:hyperlink>
    </w:p>
    <w:p w:rsidR="00915B7D" w:rsidRPr="00742F11" w:rsidRDefault="00F112BE"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F112BE"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F112BE"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F112B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F112B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F112B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F112BE"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F112BE"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F112BE"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485B76">
        <w:rPr>
          <w:b/>
        </w:rPr>
        <w:t>поставку вызывных панелей для домофона</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485B76"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485B76" w:rsidP="00585102">
            <w:pPr>
              <w:autoSpaceDE w:val="0"/>
              <w:autoSpaceDN w:val="0"/>
              <w:adjustRightInd w:val="0"/>
              <w:jc w:val="both"/>
            </w:pPr>
            <w:r>
              <w:t>Атаманов Але</w:t>
            </w:r>
            <w:r w:rsidR="00534D66">
              <w:t>к</w:t>
            </w:r>
            <w:r>
              <w:t>сей Робертович</w:t>
            </w:r>
          </w:p>
          <w:p w:rsidR="00915B7D" w:rsidRPr="0034577A" w:rsidRDefault="00585102" w:rsidP="00585102">
            <w:pPr>
              <w:autoSpaceDE w:val="0"/>
              <w:autoSpaceDN w:val="0"/>
              <w:adjustRightInd w:val="0"/>
              <w:jc w:val="both"/>
            </w:pPr>
            <w:r w:rsidRPr="00B42DA3">
              <w:t>т</w:t>
            </w:r>
            <w:r>
              <w:t>ел</w:t>
            </w:r>
            <w:r w:rsidRPr="0034577A">
              <w:t xml:space="preserve">. </w:t>
            </w:r>
            <w:r w:rsidRPr="0034577A">
              <w:rPr>
                <w:bCs/>
              </w:rPr>
              <w:t>+ 7</w:t>
            </w:r>
            <w:r w:rsidR="00485B76" w:rsidRPr="0034577A">
              <w:t xml:space="preserve"> (347) 2215862</w:t>
            </w:r>
            <w:r w:rsidRPr="0034577A">
              <w:t xml:space="preserve">, </w:t>
            </w:r>
            <w:r w:rsidRPr="0053230E">
              <w:rPr>
                <w:rFonts w:eastAsia="Calibri"/>
                <w:bCs/>
                <w:color w:val="000000"/>
                <w:lang w:val="en-US"/>
              </w:rPr>
              <w:t>e</w:t>
            </w:r>
            <w:r w:rsidRPr="0034577A">
              <w:rPr>
                <w:rFonts w:eastAsia="Calibri"/>
                <w:bCs/>
                <w:color w:val="000000"/>
              </w:rPr>
              <w:t>-</w:t>
            </w:r>
            <w:r w:rsidRPr="0053230E">
              <w:rPr>
                <w:rFonts w:eastAsia="Calibri"/>
                <w:bCs/>
                <w:color w:val="000000"/>
                <w:lang w:val="en-US"/>
              </w:rPr>
              <w:t>mail</w:t>
            </w:r>
            <w:r w:rsidRPr="0034577A">
              <w:rPr>
                <w:rFonts w:eastAsia="Calibri"/>
                <w:bCs/>
                <w:color w:val="000000"/>
              </w:rPr>
              <w:t>:</w:t>
            </w:r>
            <w:r w:rsidRPr="0034577A">
              <w:t xml:space="preserve"> </w:t>
            </w:r>
            <w:hyperlink r:id="rId14" w:history="1">
              <w:r w:rsidR="00485B76" w:rsidRPr="006C2D31">
                <w:rPr>
                  <w:rStyle w:val="a5"/>
                  <w:lang w:val="en-US"/>
                </w:rPr>
                <w:t>a</w:t>
              </w:r>
              <w:r w:rsidR="00485B76" w:rsidRPr="0034577A">
                <w:rPr>
                  <w:rStyle w:val="a5"/>
                </w:rPr>
                <w:t>.</w:t>
              </w:r>
              <w:r w:rsidR="00485B76" w:rsidRPr="006C2D31">
                <w:rPr>
                  <w:rStyle w:val="a5"/>
                  <w:lang w:val="en-US"/>
                </w:rPr>
                <w:t>atamanov</w:t>
              </w:r>
              <w:r w:rsidR="00485B76" w:rsidRPr="0034577A">
                <w:rPr>
                  <w:rStyle w:val="a5"/>
                </w:rPr>
                <w:t>@</w:t>
              </w:r>
              <w:r w:rsidR="00485B76" w:rsidRPr="006C2D31">
                <w:rPr>
                  <w:rStyle w:val="a5"/>
                  <w:lang w:val="en-US"/>
                </w:rPr>
                <w:t>bashtel</w:t>
              </w:r>
              <w:r w:rsidR="00485B76" w:rsidRPr="0034577A">
                <w:rPr>
                  <w:rStyle w:val="a5"/>
                </w:rPr>
                <w:t>.</w:t>
              </w:r>
              <w:proofErr w:type="spellStart"/>
              <w:r w:rsidR="00485B76" w:rsidRPr="006C2D31">
                <w:rPr>
                  <w:rStyle w:val="a5"/>
                  <w:lang w:val="en-US"/>
                </w:rPr>
                <w:t>ru</w:t>
              </w:r>
              <w:proofErr w:type="spellEnd"/>
            </w:hyperlink>
            <w:r w:rsidR="00485B76" w:rsidRPr="0034577A">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485B76">
              <w:rPr>
                <w:b/>
              </w:rPr>
              <w:t>поставку вызывных панелей для домофона</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4433E0" w:rsidP="000C1D31">
            <w:pPr>
              <w:pStyle w:val="Default"/>
              <w:jc w:val="both"/>
              <w:rPr>
                <w:iCs/>
                <w:color w:val="auto"/>
                <w:sz w:val="10"/>
                <w:szCs w:val="10"/>
              </w:rPr>
            </w:pPr>
            <w:r>
              <w:rPr>
                <w:bCs/>
              </w:rPr>
              <w:t>17 288 400,00</w:t>
            </w:r>
            <w:r w:rsidRPr="008E324E">
              <w:t xml:space="preserve"> (</w:t>
            </w:r>
            <w:r>
              <w:t>семнадцать миллионов двести восемьдесят восемь тысяч четыреста) рублей 00</w:t>
            </w:r>
            <w:r w:rsidRPr="0031677B">
              <w:t xml:space="preserve"> копеек, </w:t>
            </w:r>
            <w:r>
              <w:t>в том числе</w:t>
            </w:r>
            <w:r w:rsidRPr="0031677B">
              <w:t xml:space="preserve"> НДС 18% в размере </w:t>
            </w:r>
            <w:r>
              <w:t xml:space="preserve">2 637 213,56 </w:t>
            </w:r>
            <w:r w:rsidRPr="0031677B">
              <w:t>(</w:t>
            </w:r>
            <w:r>
              <w:t>два миллиона шестьсот тридцать семь тысяч двести тринадцать) рублей 56</w:t>
            </w:r>
            <w:r w:rsidRPr="0031677B">
              <w:t xml:space="preserve">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4E6E1A">
            <w:pPr>
              <w:pStyle w:val="Default"/>
              <w:rPr>
                <w:iCs/>
              </w:rPr>
            </w:pPr>
            <w:r w:rsidRPr="00F84878">
              <w:rPr>
                <w:iCs/>
              </w:rPr>
              <w:t xml:space="preserve"> </w:t>
            </w:r>
            <w:r w:rsidR="00D02223">
              <w:rPr>
                <w:iCs/>
              </w:rPr>
              <w:t xml:space="preserve">не позднее </w:t>
            </w:r>
            <w:r w:rsidRPr="00F84878">
              <w:rPr>
                <w:iCs/>
              </w:rPr>
              <w:t>«</w:t>
            </w:r>
            <w:r w:rsidR="004433E0">
              <w:rPr>
                <w:iCs/>
              </w:rPr>
              <w:t>30</w:t>
            </w:r>
            <w:r w:rsidRPr="00F84878">
              <w:rPr>
                <w:iCs/>
              </w:rPr>
              <w:t xml:space="preserve">» </w:t>
            </w:r>
            <w:r w:rsidR="004E6E1A">
              <w:rPr>
                <w:iCs/>
              </w:rPr>
              <w:t>но</w:t>
            </w:r>
            <w:r w:rsidR="008831F4">
              <w:rPr>
                <w:iCs/>
              </w:rPr>
              <w:t>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112BE">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F112BE">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F112BE"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485B76"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485B76" w:rsidRDefault="00485B76" w:rsidP="00485B76">
            <w:pPr>
              <w:autoSpaceDE w:val="0"/>
              <w:autoSpaceDN w:val="0"/>
              <w:adjustRightInd w:val="0"/>
              <w:jc w:val="both"/>
            </w:pPr>
            <w:r>
              <w:t>Атаманов Але</w:t>
            </w:r>
            <w:r w:rsidR="00534D66">
              <w:t>к</w:t>
            </w:r>
            <w:r>
              <w:t>сей Робертович</w:t>
            </w:r>
          </w:p>
          <w:p w:rsidR="00915B7D" w:rsidRPr="0034577A" w:rsidRDefault="00485B76" w:rsidP="00485B76">
            <w:pPr>
              <w:autoSpaceDE w:val="0"/>
              <w:autoSpaceDN w:val="0"/>
              <w:adjustRightInd w:val="0"/>
              <w:jc w:val="both"/>
            </w:pPr>
            <w:r w:rsidRPr="00B42DA3">
              <w:t>т</w:t>
            </w:r>
            <w:r>
              <w:t>ел</w:t>
            </w:r>
            <w:r w:rsidRPr="0034577A">
              <w:t xml:space="preserve">. </w:t>
            </w:r>
            <w:r w:rsidRPr="0034577A">
              <w:rPr>
                <w:bCs/>
              </w:rPr>
              <w:t>+ 7</w:t>
            </w:r>
            <w:r w:rsidRPr="0034577A">
              <w:t xml:space="preserve"> (347) 2215862, </w:t>
            </w:r>
            <w:r w:rsidRPr="0053230E">
              <w:rPr>
                <w:rFonts w:eastAsia="Calibri"/>
                <w:bCs/>
                <w:color w:val="000000"/>
                <w:lang w:val="en-US"/>
              </w:rPr>
              <w:t>e</w:t>
            </w:r>
            <w:r w:rsidRPr="0034577A">
              <w:rPr>
                <w:rFonts w:eastAsia="Calibri"/>
                <w:bCs/>
                <w:color w:val="000000"/>
              </w:rPr>
              <w:t>-</w:t>
            </w:r>
            <w:r w:rsidRPr="0053230E">
              <w:rPr>
                <w:rFonts w:eastAsia="Calibri"/>
                <w:bCs/>
                <w:color w:val="000000"/>
                <w:lang w:val="en-US"/>
              </w:rPr>
              <w:t>mail</w:t>
            </w:r>
            <w:r w:rsidRPr="0034577A">
              <w:rPr>
                <w:rFonts w:eastAsia="Calibri"/>
                <w:bCs/>
                <w:color w:val="000000"/>
              </w:rPr>
              <w:t>:</w:t>
            </w:r>
            <w:r w:rsidRPr="0034577A">
              <w:t xml:space="preserve"> </w:t>
            </w:r>
            <w:hyperlink r:id="rId25" w:history="1">
              <w:r w:rsidRPr="006C2D31">
                <w:rPr>
                  <w:rStyle w:val="a5"/>
                  <w:lang w:val="en-US"/>
                </w:rPr>
                <w:t>a</w:t>
              </w:r>
              <w:r w:rsidRPr="0034577A">
                <w:rPr>
                  <w:rStyle w:val="a5"/>
                </w:rPr>
                <w:t>.</w:t>
              </w:r>
              <w:r w:rsidRPr="006C2D31">
                <w:rPr>
                  <w:rStyle w:val="a5"/>
                  <w:lang w:val="en-US"/>
                </w:rPr>
                <w:t>atamanov</w:t>
              </w:r>
              <w:r w:rsidRPr="0034577A">
                <w:rPr>
                  <w:rStyle w:val="a5"/>
                </w:rPr>
                <w:t>@</w:t>
              </w:r>
              <w:r w:rsidRPr="006C2D31">
                <w:rPr>
                  <w:rStyle w:val="a5"/>
                  <w:lang w:val="en-US"/>
                </w:rPr>
                <w:t>bashtel</w:t>
              </w:r>
              <w:r w:rsidRPr="0034577A">
                <w:rPr>
                  <w:rStyle w:val="a5"/>
                </w:rPr>
                <w:t>.</w:t>
              </w:r>
              <w:proofErr w:type="spellStart"/>
              <w:r w:rsidRPr="006C2D31">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34577A"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96BDE" w:rsidRDefault="00996BDE" w:rsidP="00996BDE">
            <w:pPr>
              <w:pStyle w:val="a6"/>
              <w:widowControl w:val="0"/>
              <w:autoSpaceDE w:val="0"/>
              <w:autoSpaceDN w:val="0"/>
              <w:adjustRightInd w:val="0"/>
              <w:ind w:left="0"/>
              <w:rPr>
                <w:szCs w:val="26"/>
              </w:rPr>
            </w:pPr>
            <w:r w:rsidRPr="00F640DE">
              <w:rPr>
                <w:szCs w:val="26"/>
              </w:rPr>
              <w:t>Общество с ограниченной ответственностью «</w:t>
            </w:r>
            <w:proofErr w:type="spellStart"/>
            <w:r w:rsidRPr="00F640DE">
              <w:rPr>
                <w:szCs w:val="26"/>
              </w:rPr>
              <w:t>Максет</w:t>
            </w:r>
            <w:proofErr w:type="spellEnd"/>
            <w:r w:rsidRPr="00F640DE">
              <w:rPr>
                <w:szCs w:val="26"/>
              </w:rPr>
              <w:t xml:space="preserve"> </w:t>
            </w:r>
            <w:proofErr w:type="spellStart"/>
            <w:r w:rsidRPr="00F640DE">
              <w:rPr>
                <w:szCs w:val="26"/>
              </w:rPr>
              <w:t>Лайн</w:t>
            </w:r>
            <w:proofErr w:type="spellEnd"/>
            <w:r w:rsidRPr="00F640DE">
              <w:rPr>
                <w:szCs w:val="26"/>
              </w:rPr>
              <w:t>»</w:t>
            </w:r>
          </w:p>
          <w:p w:rsidR="00915B7D" w:rsidRPr="00D7468D" w:rsidRDefault="00996BDE" w:rsidP="00996BDE">
            <w:pPr>
              <w:pStyle w:val="afff9"/>
              <w:rPr>
                <w:rFonts w:cs="Times New Roman"/>
              </w:rPr>
            </w:pPr>
            <w:r>
              <w:rPr>
                <w:szCs w:val="26"/>
              </w:rPr>
              <w:t>(ООО «</w:t>
            </w:r>
            <w:proofErr w:type="spellStart"/>
            <w:r w:rsidRPr="00F640DE">
              <w:rPr>
                <w:szCs w:val="26"/>
              </w:rPr>
              <w:t>Максет</w:t>
            </w:r>
            <w:proofErr w:type="spellEnd"/>
            <w:r w:rsidRPr="00F640DE">
              <w:rPr>
                <w:szCs w:val="26"/>
              </w:rPr>
              <w:t xml:space="preserve"> </w:t>
            </w:r>
            <w:proofErr w:type="spellStart"/>
            <w:r w:rsidRPr="00F640DE">
              <w:rPr>
                <w:szCs w:val="26"/>
              </w:rPr>
              <w:t>Лайн</w:t>
            </w:r>
            <w:proofErr w:type="spellEnd"/>
            <w:r w:rsidRPr="00F640DE">
              <w:rPr>
                <w:szCs w:val="26"/>
              </w:rPr>
              <w:t>»</w:t>
            </w:r>
            <w:r>
              <w:rPr>
                <w:szCs w:val="26"/>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96BDE" w:rsidRPr="00F640DE" w:rsidRDefault="00996BDE" w:rsidP="00996BDE">
            <w:r>
              <w:rPr>
                <w:color w:val="000000"/>
                <w:lang w:eastAsia="zh-CN"/>
              </w:rPr>
              <w:t>105064, РФ, г. Москва, ул. Земляной Вал, д.</w:t>
            </w:r>
            <w:r w:rsidRPr="00F640DE">
              <w:rPr>
                <w:color w:val="000000"/>
                <w:lang w:eastAsia="zh-CN"/>
              </w:rPr>
              <w:t xml:space="preserve"> 7</w:t>
            </w:r>
          </w:p>
          <w:p w:rsidR="00915B7D" w:rsidRPr="0032605E" w:rsidRDefault="00915B7D" w:rsidP="008E3617">
            <w:pPr>
              <w:rPr>
                <w:color w:val="FF0000"/>
              </w:rPr>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AA7369" w:rsidRPr="00F84878">
              <w:rPr>
                <w:iCs/>
              </w:rPr>
              <w:t>«</w:t>
            </w:r>
            <w:r w:rsidR="004433E0">
              <w:rPr>
                <w:iCs/>
              </w:rPr>
              <w:t>30</w:t>
            </w:r>
            <w:r w:rsidR="00AA7369" w:rsidRPr="00F84878">
              <w:rPr>
                <w:iCs/>
              </w:rPr>
              <w:t xml:space="preserve">» </w:t>
            </w:r>
            <w:r w:rsidR="004E6E1A">
              <w:rPr>
                <w:iCs/>
              </w:rPr>
              <w:t>но</w:t>
            </w:r>
            <w:r w:rsidR="00AA7369">
              <w:rPr>
                <w:iCs/>
              </w:rPr>
              <w:t>ября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485B76">
              <w:rPr>
                <w:b/>
              </w:rPr>
              <w:t>поставку вызывных панелей для домофона</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4433E0" w:rsidP="007D7270">
            <w:pPr>
              <w:ind w:firstLine="34"/>
              <w:jc w:val="both"/>
            </w:pPr>
            <w:r>
              <w:rPr>
                <w:rFonts w:eastAsia="Calibri"/>
                <w:bCs/>
                <w:lang w:eastAsia="en-US"/>
              </w:rPr>
              <w:t>17 288 400,00</w:t>
            </w:r>
            <w:r w:rsidRPr="008E324E">
              <w:t xml:space="preserve"> (</w:t>
            </w:r>
            <w:r>
              <w:t>семнадцать миллионов двести восемьдесят восемь тысяч четыреста) рублей 00</w:t>
            </w:r>
            <w:r w:rsidRPr="0031677B">
              <w:t xml:space="preserve"> копеек, </w:t>
            </w:r>
            <w:r>
              <w:t>в том числе</w:t>
            </w:r>
            <w:r w:rsidRPr="0031677B">
              <w:t xml:space="preserve"> НДС 18% в размере </w:t>
            </w:r>
            <w:r>
              <w:t xml:space="preserve">2 637 213,56 </w:t>
            </w:r>
            <w:r w:rsidRPr="0031677B">
              <w:t>(</w:t>
            </w:r>
            <w:r>
              <w:t>два миллиона шестьсот тридцать семь тысяч двести тринадцать) рублей 56</w:t>
            </w:r>
            <w:r w:rsidRPr="0031677B">
              <w:t xml:space="preserve">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F112BE">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F112BE">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F112BE">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F112BE">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F112BE">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F112BE">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2"/>
  </w:num>
  <w:num w:numId="3">
    <w:abstractNumId w:val="20"/>
  </w:num>
  <w:num w:numId="4">
    <w:abstractNumId w:val="32"/>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 w:numId="28">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577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27D4"/>
    <w:rsid w:val="005C2668"/>
    <w:rsid w:val="005C4BAD"/>
    <w:rsid w:val="005C68D7"/>
    <w:rsid w:val="005D6E58"/>
    <w:rsid w:val="005E1035"/>
    <w:rsid w:val="005E3247"/>
    <w:rsid w:val="005E69D1"/>
    <w:rsid w:val="005F11E9"/>
    <w:rsid w:val="005F3678"/>
    <w:rsid w:val="005F5AD8"/>
    <w:rsid w:val="005F699D"/>
    <w:rsid w:val="00600917"/>
    <w:rsid w:val="006030D0"/>
    <w:rsid w:val="006075C6"/>
    <w:rsid w:val="00610F3B"/>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4D58"/>
    <w:rsid w:val="00706E74"/>
    <w:rsid w:val="007076E5"/>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672F0"/>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61D2E"/>
    <w:rsid w:val="008641B1"/>
    <w:rsid w:val="00866883"/>
    <w:rsid w:val="0086738F"/>
    <w:rsid w:val="00867D64"/>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BF5F9B"/>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12BE"/>
    <w:rsid w:val="00F13138"/>
    <w:rsid w:val="00F3201D"/>
    <w:rsid w:val="00F334FE"/>
    <w:rsid w:val="00F4196A"/>
    <w:rsid w:val="00F43ADC"/>
    <w:rsid w:val="00F43CB1"/>
    <w:rsid w:val="00F44B4D"/>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ataman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ataman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16F28-45E8-4762-A2AF-C84801AA5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16</Pages>
  <Words>4248</Words>
  <Characters>24215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119</cp:revision>
  <cp:lastPrinted>2017-11-30T10:00:00Z</cp:lastPrinted>
  <dcterms:created xsi:type="dcterms:W3CDTF">2017-07-20T07:15:00Z</dcterms:created>
  <dcterms:modified xsi:type="dcterms:W3CDTF">2017-11-30T10:00:00Z</dcterms:modified>
</cp:coreProperties>
</file>