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47B" w:rsidRDefault="00517BCE" w:rsidP="00E7147B">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5B794F" w:rsidRPr="005B794F">
        <w:rPr>
          <w:rFonts w:ascii="Times New Roman" w:eastAsia="Times New Roman" w:hAnsi="Times New Roman" w:cs="Times New Roman"/>
          <w:b/>
          <w:bCs/>
          <w:sz w:val="24"/>
          <w:szCs w:val="24"/>
          <w:lang w:eastAsia="ru-RU"/>
        </w:rPr>
        <w:t xml:space="preserve"> </w:t>
      </w:r>
      <w:r w:rsidR="005B794F" w:rsidRPr="00745C6A">
        <w:rPr>
          <w:rFonts w:ascii="Times New Roman" w:eastAsia="Times New Roman" w:hAnsi="Times New Roman" w:cs="Times New Roman"/>
          <w:b/>
          <w:bCs/>
          <w:sz w:val="24"/>
          <w:szCs w:val="24"/>
          <w:lang w:eastAsia="ru-RU"/>
        </w:rPr>
        <w:t xml:space="preserve">                                                                                              </w:t>
      </w:r>
    </w:p>
    <w:p w:rsidR="00D319F1" w:rsidRDefault="00D319F1" w:rsidP="00D319F1">
      <w:pPr>
        <w:spacing w:after="0" w:line="276" w:lineRule="auto"/>
        <w:jc w:val="right"/>
        <w:rPr>
          <w:rFonts w:ascii="Times New Roman" w:eastAsia="Calibri" w:hAnsi="Times New Roman" w:cs="Times New Roman"/>
          <w:sz w:val="24"/>
          <w:szCs w:val="24"/>
        </w:rPr>
      </w:pPr>
    </w:p>
    <w:p w:rsidR="001520B5" w:rsidRDefault="001520B5" w:rsidP="00D319F1">
      <w:pPr>
        <w:spacing w:after="0" w:line="276" w:lineRule="auto"/>
        <w:jc w:val="right"/>
        <w:rPr>
          <w:rFonts w:ascii="Times New Roman" w:eastAsia="Calibri" w:hAnsi="Times New Roman" w:cs="Times New Roman"/>
          <w:sz w:val="24"/>
          <w:szCs w:val="24"/>
        </w:rPr>
      </w:pPr>
    </w:p>
    <w:p w:rsidR="001520B5" w:rsidRDefault="001520B5" w:rsidP="00D319F1">
      <w:pPr>
        <w:spacing w:after="0" w:line="276" w:lineRule="auto"/>
        <w:jc w:val="right"/>
        <w:rPr>
          <w:rFonts w:ascii="Times New Roman" w:eastAsia="Calibri" w:hAnsi="Times New Roman" w:cs="Times New Roman"/>
          <w:sz w:val="24"/>
          <w:szCs w:val="24"/>
        </w:rPr>
      </w:pPr>
    </w:p>
    <w:p w:rsidR="001520B5" w:rsidRDefault="001520B5" w:rsidP="00D319F1">
      <w:pPr>
        <w:spacing w:after="0" w:line="276" w:lineRule="auto"/>
        <w:jc w:val="right"/>
        <w:rPr>
          <w:rFonts w:ascii="Times New Roman" w:eastAsia="Calibri" w:hAnsi="Times New Roman" w:cs="Times New Roman"/>
          <w:sz w:val="24"/>
          <w:szCs w:val="24"/>
        </w:rPr>
      </w:pPr>
    </w:p>
    <w:p w:rsidR="001520B5" w:rsidRDefault="001520B5" w:rsidP="00D319F1">
      <w:pPr>
        <w:spacing w:after="0" w:line="276" w:lineRule="auto"/>
        <w:jc w:val="right"/>
        <w:rPr>
          <w:rFonts w:ascii="Times New Roman" w:eastAsia="Calibri" w:hAnsi="Times New Roman" w:cs="Times New Roman"/>
          <w:sz w:val="24"/>
          <w:szCs w:val="24"/>
        </w:rPr>
      </w:pPr>
    </w:p>
    <w:p w:rsidR="001520B5" w:rsidRDefault="001520B5" w:rsidP="00D319F1">
      <w:pPr>
        <w:spacing w:after="0" w:line="276" w:lineRule="auto"/>
        <w:jc w:val="right"/>
        <w:rPr>
          <w:rFonts w:ascii="Times New Roman" w:eastAsia="Calibri" w:hAnsi="Times New Roman" w:cs="Times New Roman"/>
          <w:sz w:val="24"/>
          <w:szCs w:val="24"/>
        </w:rPr>
      </w:pPr>
    </w:p>
    <w:p w:rsidR="001520B5" w:rsidRDefault="001520B5" w:rsidP="00D319F1">
      <w:pPr>
        <w:spacing w:after="0" w:line="276" w:lineRule="auto"/>
        <w:jc w:val="right"/>
        <w:rPr>
          <w:rFonts w:ascii="Times New Roman" w:eastAsia="Calibri" w:hAnsi="Times New Roman" w:cs="Times New Roman"/>
          <w:sz w:val="24"/>
          <w:szCs w:val="24"/>
        </w:rPr>
      </w:pPr>
    </w:p>
    <w:p w:rsidR="001520B5" w:rsidRDefault="001520B5" w:rsidP="00D319F1">
      <w:pPr>
        <w:spacing w:after="0" w:line="276" w:lineRule="auto"/>
        <w:jc w:val="right"/>
        <w:rPr>
          <w:rFonts w:ascii="Times New Roman" w:eastAsia="Calibri" w:hAnsi="Times New Roman" w:cs="Times New Roman"/>
          <w:sz w:val="24"/>
          <w:szCs w:val="24"/>
        </w:rPr>
      </w:pPr>
    </w:p>
    <w:p w:rsidR="001520B5" w:rsidRDefault="001520B5" w:rsidP="00D319F1">
      <w:pPr>
        <w:spacing w:after="0" w:line="276" w:lineRule="auto"/>
        <w:jc w:val="right"/>
        <w:rPr>
          <w:rFonts w:ascii="Times New Roman" w:eastAsia="Calibri" w:hAnsi="Times New Roman" w:cs="Times New Roman"/>
          <w:sz w:val="24"/>
          <w:szCs w:val="24"/>
        </w:rPr>
      </w:pPr>
    </w:p>
    <w:p w:rsidR="001520B5" w:rsidRDefault="001520B5" w:rsidP="00D319F1">
      <w:pPr>
        <w:spacing w:after="0" w:line="276" w:lineRule="auto"/>
        <w:jc w:val="right"/>
        <w:rPr>
          <w:rFonts w:ascii="Times New Roman" w:eastAsia="Calibri" w:hAnsi="Times New Roman" w:cs="Times New Roman"/>
          <w:sz w:val="24"/>
          <w:szCs w:val="24"/>
        </w:rPr>
      </w:pPr>
    </w:p>
    <w:p w:rsidR="001520B5" w:rsidRDefault="001520B5" w:rsidP="00D319F1">
      <w:pPr>
        <w:spacing w:after="0" w:line="276" w:lineRule="auto"/>
        <w:jc w:val="right"/>
        <w:rPr>
          <w:rFonts w:ascii="Times New Roman" w:eastAsia="Calibri" w:hAnsi="Times New Roman" w:cs="Times New Roman"/>
          <w:sz w:val="24"/>
          <w:szCs w:val="24"/>
        </w:rPr>
      </w:pPr>
    </w:p>
    <w:p w:rsidR="001520B5" w:rsidRDefault="001520B5" w:rsidP="00D319F1">
      <w:pPr>
        <w:spacing w:after="0" w:line="276" w:lineRule="auto"/>
        <w:jc w:val="right"/>
        <w:rPr>
          <w:rFonts w:ascii="Times New Roman" w:eastAsia="Calibri" w:hAnsi="Times New Roman" w:cs="Times New Roman"/>
          <w:sz w:val="24"/>
          <w:szCs w:val="24"/>
        </w:rPr>
      </w:pPr>
    </w:p>
    <w:p w:rsidR="001520B5" w:rsidRDefault="001520B5" w:rsidP="00D319F1">
      <w:pPr>
        <w:spacing w:after="0" w:line="276" w:lineRule="auto"/>
        <w:jc w:val="right"/>
        <w:rPr>
          <w:rFonts w:ascii="Times New Roman" w:eastAsia="Calibri" w:hAnsi="Times New Roman" w:cs="Times New Roman"/>
          <w:sz w:val="24"/>
          <w:szCs w:val="24"/>
        </w:rPr>
      </w:pPr>
    </w:p>
    <w:p w:rsidR="001520B5" w:rsidRPr="00D319F1" w:rsidRDefault="001520B5" w:rsidP="00D319F1">
      <w:pPr>
        <w:spacing w:after="0" w:line="276" w:lineRule="auto"/>
        <w:jc w:val="right"/>
        <w:rPr>
          <w:rFonts w:ascii="Times New Roman" w:eastAsia="Calibri" w:hAnsi="Times New Roman" w:cs="Times New Roman"/>
          <w:sz w:val="24"/>
          <w:szCs w:val="24"/>
        </w:rPr>
      </w:pPr>
    </w:p>
    <w:p w:rsidR="00D319F1" w:rsidRPr="00D319F1" w:rsidRDefault="00D319F1" w:rsidP="00D319F1">
      <w:pPr>
        <w:spacing w:after="0" w:line="240" w:lineRule="auto"/>
        <w:ind w:right="642"/>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B97423" w:rsidRDefault="00B97423" w:rsidP="00BF61A4">
      <w:pPr>
        <w:spacing w:after="0" w:line="240" w:lineRule="auto"/>
        <w:jc w:val="right"/>
        <w:rPr>
          <w:rFonts w:ascii="Times New Roman" w:eastAsia="Times New Roman" w:hAnsi="Times New Roman" w:cs="Times New Roman"/>
          <w:b/>
          <w:bCs/>
          <w:sz w:val="24"/>
          <w:szCs w:val="24"/>
          <w:lang w:eastAsia="ru-RU"/>
        </w:rPr>
      </w:pPr>
    </w:p>
    <w:p w:rsidR="009E1830" w:rsidRDefault="009E1830" w:rsidP="00BF61A4">
      <w:pPr>
        <w:spacing w:after="0" w:line="240" w:lineRule="auto"/>
        <w:jc w:val="right"/>
        <w:rPr>
          <w:rFonts w:ascii="Times New Roman" w:eastAsia="Times New Roman" w:hAnsi="Times New Roman" w:cs="Times New Roman"/>
          <w:b/>
          <w:bCs/>
          <w:sz w:val="24"/>
          <w:szCs w:val="24"/>
          <w:lang w:eastAsia="ru-RU"/>
        </w:rPr>
      </w:pPr>
    </w:p>
    <w:p w:rsidR="009E1830" w:rsidRDefault="009E183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B97423"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w:t>
      </w:r>
      <w:r w:rsidR="00D319F1" w:rsidRPr="00D319F1">
        <w:rPr>
          <w:rFonts w:ascii="Times New Roman" w:eastAsia="Times New Roman" w:hAnsi="Times New Roman" w:cs="Times New Roman"/>
          <w:sz w:val="26"/>
          <w:szCs w:val="26"/>
          <w:lang w:eastAsia="ru-RU"/>
        </w:rPr>
        <w:t>оказание услуг по ремонту спутниковых приёмников-декодеров</w:t>
      </w:r>
    </w:p>
    <w:p w:rsidR="00D319F1" w:rsidRDefault="00D319F1" w:rsidP="00D93D3D">
      <w:pPr>
        <w:spacing w:after="0" w:line="240" w:lineRule="auto"/>
        <w:jc w:val="center"/>
        <w:rPr>
          <w:rFonts w:ascii="Times New Roman" w:eastAsia="Times New Roman" w:hAnsi="Times New Roman" w:cs="Times New Roman"/>
          <w:sz w:val="26"/>
          <w:szCs w:val="26"/>
          <w:lang w:eastAsia="ru-RU"/>
        </w:rPr>
      </w:pPr>
    </w:p>
    <w:p w:rsidR="00B97423" w:rsidRDefault="00B97423"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BF61A4" w:rsidRPr="00BF61A4" w:rsidRDefault="00BF61A4" w:rsidP="00BF61A4">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BF61A4">
        <w:rPr>
          <w:rFonts w:ascii="Times New Roman" w:eastAsia="Calibri" w:hAnsi="Times New Roman" w:cs="Times New Roman"/>
          <w:iCs/>
          <w:color w:val="000000"/>
          <w:sz w:val="24"/>
          <w:szCs w:val="24"/>
        </w:rPr>
        <w:t>«</w:t>
      </w:r>
      <w:r w:rsidR="00D319F1">
        <w:rPr>
          <w:rFonts w:ascii="Times New Roman" w:eastAsia="Calibri" w:hAnsi="Times New Roman" w:cs="Times New Roman"/>
          <w:iCs/>
          <w:color w:val="000000"/>
          <w:sz w:val="24"/>
          <w:szCs w:val="24"/>
        </w:rPr>
        <w:t>1</w:t>
      </w:r>
      <w:r w:rsidR="00116984">
        <w:rPr>
          <w:rFonts w:ascii="Times New Roman" w:eastAsia="Calibri" w:hAnsi="Times New Roman" w:cs="Times New Roman"/>
          <w:iCs/>
          <w:color w:val="000000"/>
          <w:sz w:val="24"/>
          <w:szCs w:val="24"/>
        </w:rPr>
        <w:t>9</w:t>
      </w:r>
      <w:r w:rsidRPr="00BF61A4">
        <w:rPr>
          <w:rFonts w:ascii="Times New Roman" w:eastAsia="Calibri" w:hAnsi="Times New Roman" w:cs="Times New Roman"/>
          <w:iCs/>
          <w:color w:val="000000"/>
          <w:sz w:val="24"/>
          <w:szCs w:val="24"/>
        </w:rPr>
        <w:t xml:space="preserve">» </w:t>
      </w:r>
      <w:r w:rsidR="00D319F1">
        <w:rPr>
          <w:rFonts w:ascii="Times New Roman" w:eastAsia="Calibri" w:hAnsi="Times New Roman" w:cs="Times New Roman"/>
          <w:iCs/>
          <w:color w:val="000000"/>
          <w:sz w:val="24"/>
          <w:szCs w:val="24"/>
        </w:rPr>
        <w:t>марта</w:t>
      </w:r>
      <w:r w:rsidRPr="00BF61A4">
        <w:rPr>
          <w:rFonts w:ascii="Times New Roman" w:eastAsia="Calibri" w:hAnsi="Times New Roman" w:cs="Times New Roman"/>
          <w:iCs/>
          <w:color w:val="000000"/>
          <w:sz w:val="24"/>
          <w:szCs w:val="24"/>
        </w:rPr>
        <w:t xml:space="preserve"> 201</w:t>
      </w:r>
      <w:r w:rsidR="009E1830">
        <w:rPr>
          <w:rFonts w:ascii="Times New Roman" w:eastAsia="Calibri" w:hAnsi="Times New Roman" w:cs="Times New Roman"/>
          <w:iCs/>
          <w:color w:val="000000"/>
          <w:sz w:val="24"/>
          <w:szCs w:val="24"/>
        </w:rPr>
        <w:t>8</w:t>
      </w:r>
      <w:r w:rsidRPr="00BF61A4">
        <w:rPr>
          <w:rFonts w:ascii="Times New Roman" w:eastAsia="Calibri" w:hAnsi="Times New Roman" w:cs="Times New Roman"/>
          <w:iCs/>
          <w:color w:val="000000"/>
          <w:sz w:val="24"/>
          <w:szCs w:val="24"/>
        </w:rPr>
        <w:t xml:space="preserve">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00BF61A4" w:rsidRPr="006873A2">
          <w:rPr>
            <w:rStyle w:val="a8"/>
            <w:rFonts w:ascii="Times New Roman" w:eastAsia="Times New Roman" w:hAnsi="Times New Roman" w:cs="Times New Roman"/>
            <w:sz w:val="24"/>
            <w:szCs w:val="24"/>
            <w:lang w:val="en-US" w:eastAsia="ru-RU"/>
          </w:rPr>
          <w:t>https</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www</w:t>
        </w:r>
        <w:r w:rsidR="00BF61A4" w:rsidRPr="006873A2">
          <w:rPr>
            <w:rStyle w:val="a8"/>
            <w:rFonts w:ascii="Times New Roman" w:eastAsia="Times New Roman" w:hAnsi="Times New Roman" w:cs="Times New Roman"/>
            <w:sz w:val="24"/>
            <w:szCs w:val="24"/>
            <w:lang w:eastAsia="ru-RU"/>
          </w:rPr>
          <w:t>.</w:t>
        </w:r>
        <w:proofErr w:type="spellStart"/>
        <w:r w:rsidR="00BF61A4" w:rsidRPr="006873A2">
          <w:rPr>
            <w:rStyle w:val="a8"/>
            <w:rFonts w:ascii="Times New Roman" w:eastAsia="Times New Roman" w:hAnsi="Times New Roman" w:cs="Times New Roman"/>
            <w:sz w:val="24"/>
            <w:szCs w:val="24"/>
            <w:lang w:val="en-US" w:eastAsia="ru-RU"/>
          </w:rPr>
          <w:t>setonline</w:t>
        </w:r>
        <w:proofErr w:type="spellEnd"/>
        <w:r w:rsidR="00BF61A4" w:rsidRPr="006873A2">
          <w:rPr>
            <w:rStyle w:val="a8"/>
            <w:rFonts w:ascii="Times New Roman" w:eastAsia="Times New Roman" w:hAnsi="Times New Roman" w:cs="Times New Roman"/>
            <w:sz w:val="24"/>
            <w:szCs w:val="24"/>
            <w:lang w:eastAsia="ru-RU"/>
          </w:rPr>
          <w:t>.</w:t>
        </w:r>
        <w:proofErr w:type="spellStart"/>
        <w:r w:rsidR="00BF61A4" w:rsidRPr="006873A2">
          <w:rPr>
            <w:rStyle w:val="a8"/>
            <w:rFonts w:ascii="Times New Roman" w:eastAsia="Times New Roman" w:hAnsi="Times New Roman" w:cs="Times New Roman"/>
            <w:sz w:val="24"/>
            <w:szCs w:val="24"/>
            <w:lang w:val="en-US" w:eastAsia="ru-RU"/>
          </w:rPr>
          <w:t>ru</w:t>
        </w:r>
        <w:proofErr w:type="spellEnd"/>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w:t>
        </w:r>
        <w:proofErr w:type="spellStart"/>
        <w:r w:rsidRPr="00D93D3D">
          <w:rPr>
            <w:rFonts w:ascii="Times New Roman" w:eastAsia="Calibri" w:hAnsi="Times New Roman" w:cs="Times New Roman"/>
            <w:bCs/>
            <w:iCs/>
            <w:color w:val="0000FF"/>
            <w:sz w:val="24"/>
            <w:szCs w:val="24"/>
            <w:u w:val="single"/>
          </w:rPr>
          <w:t>ru</w:t>
        </w:r>
        <w:proofErr w:type="spellEnd"/>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D319F1" w:rsidRDefault="00D319F1" w:rsidP="00D93D3D">
      <w:pPr>
        <w:spacing w:after="0" w:line="240" w:lineRule="auto"/>
        <w:jc w:val="center"/>
        <w:rPr>
          <w:rFonts w:ascii="Times New Roman" w:eastAsia="Times New Roman" w:hAnsi="Times New Roman" w:cs="Times New Roman"/>
          <w:b/>
          <w:bCs/>
          <w:sz w:val="24"/>
          <w:szCs w:val="24"/>
          <w:lang w:eastAsia="ru-RU"/>
        </w:rPr>
      </w:pPr>
    </w:p>
    <w:p w:rsidR="00D5795E" w:rsidRDefault="00D5795E" w:rsidP="00D93D3D">
      <w:pPr>
        <w:spacing w:after="0" w:line="240" w:lineRule="auto"/>
        <w:jc w:val="center"/>
        <w:rPr>
          <w:rFonts w:ascii="Times New Roman" w:eastAsia="Times New Roman" w:hAnsi="Times New Roman" w:cs="Times New Roman"/>
          <w:b/>
          <w:bCs/>
          <w:sz w:val="24"/>
          <w:szCs w:val="24"/>
          <w:lang w:eastAsia="ru-RU"/>
        </w:rPr>
      </w:pPr>
    </w:p>
    <w:p w:rsidR="00BF61A4" w:rsidRPr="00D93D3D" w:rsidRDefault="00BF61A4"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w:t>
      </w:r>
      <w:r w:rsidR="009E1830">
        <w:rPr>
          <w:rFonts w:ascii="Times New Roman" w:eastAsia="Times New Roman" w:hAnsi="Times New Roman" w:cs="Times New Roman"/>
          <w:b/>
          <w:bCs/>
          <w:sz w:val="24"/>
          <w:szCs w:val="24"/>
          <w:lang w:eastAsia="ru-RU"/>
        </w:rPr>
        <w:t>8</w:t>
      </w:r>
    </w:p>
    <w:p w:rsidR="005B794F" w:rsidRDefault="005B794F"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FE0218">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w:t>
      </w:r>
      <w:r w:rsidR="00D319F1" w:rsidRPr="00D319F1">
        <w:rPr>
          <w:rFonts w:ascii="Times New Roman" w:eastAsia="Times New Roman" w:hAnsi="Times New Roman" w:cs="Times New Roman"/>
          <w:sz w:val="24"/>
          <w:szCs w:val="24"/>
          <w:lang w:eastAsia="ru-RU"/>
        </w:rPr>
        <w:t xml:space="preserve">на оказание услуг по ремонту спутниковых приёмников-декодеров </w:t>
      </w:r>
      <w:r w:rsidRPr="00FE0218">
        <w:rPr>
          <w:rFonts w:ascii="Times New Roman" w:eastAsia="Times New Roman" w:hAnsi="Times New Roman" w:cs="Times New Roman"/>
          <w:sz w:val="24"/>
          <w:szCs w:val="24"/>
          <w:lang w:eastAsia="ru-RU"/>
        </w:rPr>
        <w:t>(далее по тексту – Открытый запрос предложений, закупка):</w:t>
      </w:r>
    </w:p>
    <w:p w:rsidR="009E1830" w:rsidRPr="00FE0218" w:rsidRDefault="009E1830" w:rsidP="00D93D3D">
      <w:pPr>
        <w:spacing w:after="0" w:line="240" w:lineRule="auto"/>
        <w:ind w:firstLine="567"/>
        <w:jc w:val="both"/>
        <w:rPr>
          <w:rFonts w:ascii="Times New Roman" w:eastAsia="Times New Roman" w:hAnsi="Times New Roman" w:cs="Times New Roman"/>
          <w:sz w:val="24"/>
          <w:szCs w:val="24"/>
          <w:lang w:eastAsia="ru-RU"/>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D319F1"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14"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proofErr w:type="spellStart"/>
              <w:r w:rsidRPr="00BF61A4">
                <w:rPr>
                  <w:rFonts w:ascii="Times New Roman" w:eastAsia="Calibri" w:hAnsi="Times New Roman" w:cs="Times New Roman"/>
                  <w:bCs/>
                  <w:color w:val="0000FF"/>
                  <w:sz w:val="24"/>
                  <w:szCs w:val="24"/>
                  <w:u w:val="single"/>
                  <w:lang w:val="en-US"/>
                </w:rPr>
                <w:t>ru</w:t>
              </w:r>
              <w:proofErr w:type="spellEnd"/>
            </w:hyperlink>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F61A4">
              <w:rPr>
                <w:rFonts w:ascii="Times New Roman" w:eastAsia="Calibri" w:hAnsi="Times New Roman" w:cs="Times New Roman"/>
                <w:color w:val="000000"/>
                <w:sz w:val="24"/>
                <w:szCs w:val="24"/>
              </w:rPr>
              <w:t>Открытого запроса котировок</w:t>
            </w:r>
            <w:r w:rsidRPr="00BF61A4">
              <w:rPr>
                <w:rFonts w:ascii="Times New Roman" w:eastAsia="Calibri" w:hAnsi="Times New Roman" w:cs="Times New Roman"/>
                <w:bCs/>
                <w:color w:val="000000"/>
                <w:sz w:val="24"/>
                <w:szCs w:val="24"/>
              </w:rPr>
              <w:t>:</w:t>
            </w:r>
          </w:p>
          <w:p w:rsidR="00D319F1" w:rsidRDefault="00D319F1" w:rsidP="00EF5E13">
            <w:pPr>
              <w:autoSpaceDE w:val="0"/>
              <w:autoSpaceDN w:val="0"/>
              <w:adjustRightInd w:val="0"/>
              <w:spacing w:after="0" w:line="240" w:lineRule="auto"/>
              <w:rPr>
                <w:rFonts w:ascii="Times New Roman" w:eastAsia="Calibri" w:hAnsi="Times New Roman" w:cs="Times New Roman"/>
                <w:iCs/>
                <w:color w:val="000000"/>
                <w:sz w:val="24"/>
                <w:szCs w:val="24"/>
              </w:rPr>
            </w:pPr>
            <w:r w:rsidRPr="00D319F1">
              <w:rPr>
                <w:rFonts w:ascii="Times New Roman" w:eastAsia="Calibri" w:hAnsi="Times New Roman" w:cs="Times New Roman"/>
                <w:iCs/>
                <w:color w:val="000000"/>
                <w:sz w:val="24"/>
                <w:szCs w:val="24"/>
              </w:rPr>
              <w:t>Николаев Константин Геннадиевич</w:t>
            </w:r>
          </w:p>
          <w:p w:rsidR="004A32C7" w:rsidRPr="004E4BBE" w:rsidRDefault="00E7147B" w:rsidP="00D319F1">
            <w:pPr>
              <w:autoSpaceDE w:val="0"/>
              <w:autoSpaceDN w:val="0"/>
              <w:adjustRightInd w:val="0"/>
              <w:spacing w:after="0" w:line="240" w:lineRule="auto"/>
              <w:rPr>
                <w:rFonts w:ascii="Times New Roman" w:hAnsi="Times New Roman" w:cs="Times New Roman"/>
              </w:rPr>
            </w:pPr>
            <w:r w:rsidRPr="00EF5E13">
              <w:rPr>
                <w:rFonts w:ascii="Times New Roman" w:eastAsia="Times New Roman" w:hAnsi="Times New Roman" w:cs="Times New Roman"/>
                <w:bCs/>
                <w:sz w:val="24"/>
                <w:szCs w:val="24"/>
                <w:lang w:eastAsia="ru-RU"/>
              </w:rPr>
              <w:t>тел</w:t>
            </w:r>
            <w:r w:rsidRPr="004E4BBE">
              <w:rPr>
                <w:rFonts w:ascii="Times New Roman" w:eastAsia="Times New Roman" w:hAnsi="Times New Roman" w:cs="Times New Roman"/>
                <w:bCs/>
                <w:sz w:val="24"/>
                <w:szCs w:val="24"/>
                <w:lang w:eastAsia="ru-RU"/>
              </w:rPr>
              <w:t>. + 7 (347) 221-5</w:t>
            </w:r>
            <w:r w:rsidR="00D319F1" w:rsidRPr="004E4BBE">
              <w:rPr>
                <w:rFonts w:ascii="Times New Roman" w:eastAsia="Times New Roman" w:hAnsi="Times New Roman" w:cs="Times New Roman"/>
                <w:bCs/>
                <w:sz w:val="24"/>
                <w:szCs w:val="24"/>
                <w:lang w:eastAsia="ru-RU"/>
              </w:rPr>
              <w:t>7</w:t>
            </w:r>
            <w:r w:rsidRPr="004E4BBE">
              <w:rPr>
                <w:rFonts w:ascii="Times New Roman" w:eastAsia="Times New Roman" w:hAnsi="Times New Roman" w:cs="Times New Roman"/>
                <w:bCs/>
                <w:sz w:val="24"/>
                <w:szCs w:val="24"/>
                <w:lang w:eastAsia="ru-RU"/>
              </w:rPr>
              <w:t>-4</w:t>
            </w:r>
            <w:r w:rsidR="00D319F1" w:rsidRPr="004E4BBE">
              <w:rPr>
                <w:rFonts w:ascii="Times New Roman" w:eastAsia="Times New Roman" w:hAnsi="Times New Roman" w:cs="Times New Roman"/>
                <w:bCs/>
                <w:sz w:val="24"/>
                <w:szCs w:val="24"/>
                <w:lang w:eastAsia="ru-RU"/>
              </w:rPr>
              <w:t>0</w:t>
            </w:r>
            <w:r w:rsidRPr="004E4BBE">
              <w:rPr>
                <w:rFonts w:ascii="Times New Roman" w:eastAsia="Times New Roman" w:hAnsi="Times New Roman" w:cs="Times New Roman"/>
                <w:bCs/>
                <w:sz w:val="24"/>
                <w:szCs w:val="24"/>
                <w:lang w:eastAsia="ru-RU"/>
              </w:rPr>
              <w:t xml:space="preserve">, </w:t>
            </w:r>
            <w:r w:rsidRPr="00EF5E13">
              <w:rPr>
                <w:rFonts w:ascii="Times New Roman" w:eastAsia="Times New Roman" w:hAnsi="Times New Roman" w:cs="Times New Roman"/>
                <w:bCs/>
                <w:sz w:val="24"/>
                <w:szCs w:val="24"/>
                <w:lang w:val="en-US" w:eastAsia="ru-RU"/>
              </w:rPr>
              <w:t>e</w:t>
            </w:r>
            <w:r w:rsidRPr="004E4BBE">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4E4BBE">
              <w:rPr>
                <w:rFonts w:ascii="Times New Roman" w:eastAsia="Times New Roman" w:hAnsi="Times New Roman" w:cs="Times New Roman"/>
                <w:bCs/>
                <w:sz w:val="24"/>
                <w:szCs w:val="24"/>
                <w:lang w:eastAsia="ru-RU"/>
              </w:rPr>
              <w:t>:</w:t>
            </w:r>
            <w:r w:rsidRPr="004E4BBE">
              <w:rPr>
                <w:rFonts w:ascii="Times New Roman" w:eastAsia="Times New Roman" w:hAnsi="Times New Roman" w:cs="Times New Roman"/>
                <w:color w:val="777777"/>
                <w:sz w:val="24"/>
                <w:szCs w:val="24"/>
                <w:lang w:eastAsia="ru-RU"/>
              </w:rPr>
              <w:t xml:space="preserve"> </w:t>
            </w:r>
            <w:hyperlink r:id="rId15" w:history="1">
              <w:r w:rsidR="00D319F1" w:rsidRPr="00943E89">
                <w:rPr>
                  <w:rStyle w:val="a8"/>
                  <w:rFonts w:ascii="Times New Roman" w:hAnsi="Times New Roman" w:cs="Times New Roman"/>
                  <w:lang w:val="en-US"/>
                </w:rPr>
                <w:t>k</w:t>
              </w:r>
              <w:r w:rsidR="00D319F1" w:rsidRPr="004E4BBE">
                <w:rPr>
                  <w:rStyle w:val="a8"/>
                  <w:rFonts w:ascii="Times New Roman" w:hAnsi="Times New Roman" w:cs="Times New Roman"/>
                </w:rPr>
                <w:t>.</w:t>
              </w:r>
              <w:r w:rsidR="00D319F1" w:rsidRPr="00943E89">
                <w:rPr>
                  <w:rStyle w:val="a8"/>
                  <w:rFonts w:ascii="Times New Roman" w:hAnsi="Times New Roman" w:cs="Times New Roman"/>
                  <w:lang w:val="en-US"/>
                </w:rPr>
                <w:t>nikolaev</w:t>
              </w:r>
              <w:r w:rsidR="00D319F1" w:rsidRPr="004E4BBE">
                <w:rPr>
                  <w:rStyle w:val="a8"/>
                  <w:rFonts w:ascii="Times New Roman" w:hAnsi="Times New Roman" w:cs="Times New Roman"/>
                </w:rPr>
                <w:t>@</w:t>
              </w:r>
              <w:r w:rsidR="00D319F1" w:rsidRPr="00943E89">
                <w:rPr>
                  <w:rStyle w:val="a8"/>
                  <w:rFonts w:ascii="Times New Roman" w:hAnsi="Times New Roman" w:cs="Times New Roman"/>
                  <w:lang w:val="en-US"/>
                </w:rPr>
                <w:t>bashtel</w:t>
              </w:r>
              <w:r w:rsidR="00D319F1" w:rsidRPr="004E4BBE">
                <w:rPr>
                  <w:rStyle w:val="a8"/>
                  <w:rFonts w:ascii="Times New Roman" w:hAnsi="Times New Roman" w:cs="Times New Roman"/>
                </w:rPr>
                <w:t>.</w:t>
              </w:r>
              <w:proofErr w:type="spellStart"/>
              <w:r w:rsidR="00D319F1" w:rsidRPr="00943E89">
                <w:rPr>
                  <w:rStyle w:val="a8"/>
                  <w:rFonts w:ascii="Times New Roman" w:hAnsi="Times New Roman" w:cs="Times New Roman"/>
                  <w:lang w:val="en-US"/>
                </w:rPr>
                <w:t>ru</w:t>
              </w:r>
              <w:proofErr w:type="spellEnd"/>
            </w:hyperlink>
          </w:p>
          <w:p w:rsidR="00D319F1" w:rsidRPr="004E4BBE" w:rsidRDefault="00D319F1" w:rsidP="00D319F1">
            <w:pPr>
              <w:autoSpaceDE w:val="0"/>
              <w:autoSpaceDN w:val="0"/>
              <w:adjustRightInd w:val="0"/>
              <w:spacing w:after="0" w:line="240" w:lineRule="auto"/>
              <w:rPr>
                <w:rFonts w:ascii="Times New Roman" w:hAnsi="Times New Roman" w:cs="Times New Roman"/>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5F2E62"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5F2E62">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5F2E62" w:rsidRDefault="00D319F1" w:rsidP="00BF61A4">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Default="00D93D3D" w:rsidP="00D93D3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00D319F1" w:rsidRPr="00D319F1">
              <w:rPr>
                <w:rFonts w:ascii="Times New Roman" w:eastAsia="Times New Roman" w:hAnsi="Times New Roman" w:cs="Times New Roman"/>
                <w:sz w:val="24"/>
                <w:szCs w:val="24"/>
                <w:lang w:eastAsia="ru-RU"/>
              </w:rPr>
              <w:t>на оказание услуг по ремонту с</w:t>
            </w:r>
            <w:r w:rsidR="00D319F1">
              <w:rPr>
                <w:rFonts w:ascii="Times New Roman" w:eastAsia="Times New Roman" w:hAnsi="Times New Roman" w:cs="Times New Roman"/>
                <w:sz w:val="24"/>
                <w:szCs w:val="24"/>
                <w:lang w:eastAsia="ru-RU"/>
              </w:rPr>
              <w:t>путниковых приёмников-декодеров.</w:t>
            </w:r>
          </w:p>
          <w:p w:rsidR="00D319F1" w:rsidRPr="00A113E3" w:rsidRDefault="00D319F1"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8140C2" w:rsidRPr="00C7766E" w:rsidRDefault="008140C2" w:rsidP="008140C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sidR="00BE43D4">
              <w:rPr>
                <w:rFonts w:ascii="Times New Roman" w:eastAsia="Calibri" w:hAnsi="Times New Roman" w:cs="Times New Roman"/>
                <w:sz w:val="24"/>
                <w:szCs w:val="24"/>
                <w:lang w:eastAsia="ru-RU"/>
              </w:rPr>
              <w:t xml:space="preserve">, </w:t>
            </w:r>
            <w:r w:rsidR="00BE43D4" w:rsidRPr="00C7766E">
              <w:rPr>
                <w:rFonts w:ascii="Times New Roman" w:eastAsia="Calibri" w:hAnsi="Times New Roman" w:cs="Times New Roman"/>
                <w:sz w:val="24"/>
                <w:szCs w:val="24"/>
                <w:lang w:eastAsia="ru-RU"/>
              </w:rPr>
              <w:t xml:space="preserve">объем </w:t>
            </w:r>
            <w:r w:rsidRPr="00C7766E">
              <w:rPr>
                <w:rFonts w:ascii="Times New Roman" w:eastAsia="Calibri" w:hAnsi="Times New Roman" w:cs="Times New Roman"/>
                <w:sz w:val="24"/>
                <w:szCs w:val="24"/>
                <w:lang w:eastAsia="ru-RU"/>
              </w:rPr>
              <w:t xml:space="preserve">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 </w:t>
            </w:r>
          </w:p>
          <w:p w:rsidR="00D93D3D" w:rsidRPr="00D93D3D" w:rsidRDefault="00D93D3D" w:rsidP="00C7766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93D3D">
              <w:rPr>
                <w:rFonts w:ascii="Times New Roman" w:eastAsia="Calibri" w:hAnsi="Times New Roman" w:cs="Times New Roman"/>
                <w:iCs/>
                <w:color w:val="000000"/>
                <w:sz w:val="24"/>
                <w:szCs w:val="24"/>
              </w:rPr>
              <w:t xml:space="preserve">   (</w:t>
            </w:r>
            <w:proofErr w:type="gramEnd"/>
            <w:r w:rsidR="001520B5">
              <w:fldChar w:fldCharType="begin"/>
            </w:r>
            <w:r w:rsidR="001520B5">
              <w:instrText xml:space="preserve"> HYPERLINK \l "_РАЗДЕЛ_V._Проект" </w:instrText>
            </w:r>
            <w:r w:rsidR="001520B5">
              <w:fldChar w:fldCharType="separate"/>
            </w:r>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r w:rsidR="001520B5">
              <w:rPr>
                <w:rFonts w:ascii="Times New Roman" w:eastAsia="Calibri" w:hAnsi="Times New Roman" w:cs="Times New Roman"/>
                <w:iCs/>
                <w:color w:val="0000FF"/>
                <w:sz w:val="24"/>
                <w:szCs w:val="24"/>
                <w:u w:val="single"/>
              </w:rPr>
              <w:fldChar w:fldCharType="end"/>
            </w:r>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A15DEC" w:rsidRPr="00A15DEC" w:rsidRDefault="00BF61A4" w:rsidP="00A15DE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BF61A4">
              <w:rPr>
                <w:rFonts w:ascii="Times New Roman" w:eastAsia="Calibri" w:hAnsi="Times New Roman" w:cs="Times New Roman"/>
                <w:iCs/>
                <w:color w:val="000000"/>
                <w:sz w:val="24"/>
                <w:szCs w:val="24"/>
                <w:lang w:eastAsia="ru-RU"/>
              </w:rPr>
              <w:t xml:space="preserve">      Начальная (максимальная) цена </w:t>
            </w:r>
            <w:r w:rsidR="008C79C6">
              <w:rPr>
                <w:rFonts w:ascii="Times New Roman" w:eastAsia="Calibri" w:hAnsi="Times New Roman" w:cs="Times New Roman"/>
                <w:iCs/>
                <w:color w:val="000000"/>
                <w:sz w:val="24"/>
                <w:szCs w:val="24"/>
                <w:lang w:eastAsia="ru-RU"/>
              </w:rPr>
              <w:t xml:space="preserve">договора </w:t>
            </w:r>
            <w:r w:rsidRPr="00BF61A4">
              <w:rPr>
                <w:rFonts w:ascii="Times New Roman" w:eastAsia="Calibri" w:hAnsi="Times New Roman" w:cs="Times New Roman"/>
                <w:iCs/>
                <w:color w:val="000000"/>
                <w:sz w:val="24"/>
                <w:szCs w:val="24"/>
                <w:lang w:eastAsia="ru-RU"/>
              </w:rPr>
              <w:t xml:space="preserve">составляет </w:t>
            </w:r>
            <w:r w:rsidR="00D319F1" w:rsidRPr="00D319F1">
              <w:rPr>
                <w:rFonts w:ascii="Times New Roman" w:eastAsia="Calibri" w:hAnsi="Times New Roman" w:cs="Times New Roman"/>
                <w:iCs/>
                <w:color w:val="000000"/>
                <w:sz w:val="24"/>
                <w:szCs w:val="24"/>
                <w:lang w:eastAsia="ru-RU"/>
              </w:rPr>
              <w:t>767 000</w:t>
            </w:r>
            <w:r w:rsidR="00B97423">
              <w:rPr>
                <w:rFonts w:ascii="Times New Roman" w:eastAsia="Calibri" w:hAnsi="Times New Roman" w:cs="Times New Roman"/>
                <w:iCs/>
                <w:color w:val="000000"/>
                <w:sz w:val="24"/>
                <w:szCs w:val="24"/>
                <w:lang w:eastAsia="ru-RU"/>
              </w:rPr>
              <w:t>,</w:t>
            </w:r>
            <w:r w:rsidR="00B97423" w:rsidRPr="00B97423">
              <w:rPr>
                <w:rFonts w:ascii="Times New Roman" w:eastAsia="Calibri" w:hAnsi="Times New Roman" w:cs="Times New Roman"/>
                <w:iCs/>
                <w:color w:val="000000"/>
                <w:sz w:val="24"/>
                <w:szCs w:val="24"/>
                <w:lang w:eastAsia="ru-RU"/>
              </w:rPr>
              <w:t>00</w:t>
            </w:r>
            <w:r w:rsidR="00B97423">
              <w:rPr>
                <w:rFonts w:ascii="Times New Roman" w:eastAsia="Calibri" w:hAnsi="Times New Roman" w:cs="Times New Roman"/>
                <w:iCs/>
                <w:color w:val="000000"/>
                <w:sz w:val="24"/>
                <w:szCs w:val="24"/>
                <w:lang w:eastAsia="ru-RU"/>
              </w:rPr>
              <w:t xml:space="preserve"> </w:t>
            </w:r>
            <w:r w:rsidRPr="00BF61A4">
              <w:rPr>
                <w:rFonts w:ascii="Times New Roman" w:eastAsia="Calibri" w:hAnsi="Times New Roman" w:cs="Times New Roman"/>
                <w:iCs/>
                <w:color w:val="000000"/>
                <w:sz w:val="24"/>
                <w:szCs w:val="24"/>
                <w:lang w:eastAsia="ru-RU"/>
              </w:rPr>
              <w:t>руб. (</w:t>
            </w:r>
            <w:r w:rsidR="00D319F1">
              <w:rPr>
                <w:rFonts w:ascii="Times New Roman" w:eastAsia="Calibri" w:hAnsi="Times New Roman" w:cs="Times New Roman"/>
                <w:iCs/>
                <w:color w:val="000000"/>
                <w:sz w:val="24"/>
                <w:szCs w:val="24"/>
                <w:lang w:eastAsia="ru-RU"/>
              </w:rPr>
              <w:t>Семьсот шестьдесят семь</w:t>
            </w:r>
            <w:r w:rsidR="00B97423">
              <w:rPr>
                <w:rFonts w:ascii="Times New Roman" w:eastAsia="Calibri" w:hAnsi="Times New Roman" w:cs="Times New Roman"/>
                <w:iCs/>
                <w:color w:val="000000"/>
                <w:sz w:val="24"/>
                <w:szCs w:val="24"/>
                <w:lang w:eastAsia="ru-RU"/>
              </w:rPr>
              <w:t xml:space="preserve"> </w:t>
            </w:r>
            <w:r w:rsidRPr="00BF61A4">
              <w:rPr>
                <w:rFonts w:ascii="Times New Roman" w:eastAsia="Calibri" w:hAnsi="Times New Roman" w:cs="Times New Roman"/>
                <w:iCs/>
                <w:color w:val="000000"/>
                <w:sz w:val="24"/>
                <w:szCs w:val="24"/>
                <w:lang w:eastAsia="ru-RU"/>
              </w:rPr>
              <w:t>тысяч</w:t>
            </w:r>
            <w:r w:rsidR="00B97423">
              <w:rPr>
                <w:rFonts w:ascii="Times New Roman" w:eastAsia="Calibri" w:hAnsi="Times New Roman" w:cs="Times New Roman"/>
                <w:iCs/>
                <w:color w:val="000000"/>
                <w:sz w:val="24"/>
                <w:szCs w:val="24"/>
                <w:lang w:eastAsia="ru-RU"/>
              </w:rPr>
              <w:t xml:space="preserve"> </w:t>
            </w:r>
            <w:r w:rsidR="00E24EE8">
              <w:rPr>
                <w:rFonts w:ascii="Times New Roman" w:eastAsia="Calibri" w:hAnsi="Times New Roman" w:cs="Times New Roman"/>
                <w:iCs/>
                <w:color w:val="000000"/>
                <w:sz w:val="24"/>
                <w:szCs w:val="24"/>
                <w:lang w:eastAsia="ru-RU"/>
              </w:rPr>
              <w:t>рубл</w:t>
            </w:r>
            <w:r w:rsidR="00B97423">
              <w:rPr>
                <w:rFonts w:ascii="Times New Roman" w:eastAsia="Calibri" w:hAnsi="Times New Roman" w:cs="Times New Roman"/>
                <w:iCs/>
                <w:color w:val="000000"/>
                <w:sz w:val="24"/>
                <w:szCs w:val="24"/>
                <w:lang w:eastAsia="ru-RU"/>
              </w:rPr>
              <w:t>ей</w:t>
            </w:r>
            <w:r w:rsidR="00EF5E13">
              <w:rPr>
                <w:rFonts w:ascii="Times New Roman" w:eastAsia="Calibri" w:hAnsi="Times New Roman" w:cs="Times New Roman"/>
                <w:iCs/>
                <w:color w:val="000000"/>
                <w:sz w:val="24"/>
                <w:szCs w:val="24"/>
                <w:lang w:eastAsia="ru-RU"/>
              </w:rPr>
              <w:t xml:space="preserve"> </w:t>
            </w:r>
            <w:r w:rsidR="00B97423">
              <w:rPr>
                <w:rFonts w:ascii="Times New Roman" w:eastAsia="Calibri" w:hAnsi="Times New Roman" w:cs="Times New Roman"/>
                <w:iCs/>
                <w:color w:val="000000"/>
                <w:sz w:val="24"/>
                <w:szCs w:val="24"/>
                <w:lang w:eastAsia="ru-RU"/>
              </w:rPr>
              <w:t>00</w:t>
            </w:r>
            <w:r w:rsidRPr="00BF61A4">
              <w:rPr>
                <w:rFonts w:ascii="Times New Roman" w:eastAsia="Calibri" w:hAnsi="Times New Roman" w:cs="Times New Roman"/>
                <w:iCs/>
                <w:color w:val="000000"/>
                <w:sz w:val="24"/>
                <w:szCs w:val="24"/>
                <w:lang w:eastAsia="ru-RU"/>
              </w:rPr>
              <w:t xml:space="preserve"> коп.)</w:t>
            </w:r>
            <w:r w:rsidR="00A15DEC">
              <w:rPr>
                <w:rFonts w:ascii="Times New Roman" w:eastAsia="Calibri" w:hAnsi="Times New Roman" w:cs="Times New Roman"/>
                <w:iCs/>
                <w:color w:val="000000"/>
                <w:sz w:val="24"/>
                <w:szCs w:val="24"/>
                <w:lang w:eastAsia="ru-RU"/>
              </w:rPr>
              <w:t xml:space="preserve"> </w:t>
            </w:r>
            <w:r w:rsidR="00A15DEC" w:rsidRPr="00A15DEC">
              <w:rPr>
                <w:rFonts w:ascii="Times New Roman" w:eastAsia="Calibri" w:hAnsi="Times New Roman" w:cs="Times New Roman"/>
                <w:iCs/>
                <w:color w:val="000000"/>
                <w:sz w:val="24"/>
                <w:szCs w:val="24"/>
                <w:lang w:eastAsia="ru-RU"/>
              </w:rPr>
              <w:t xml:space="preserve">в том числе сумма НДС (18%) </w:t>
            </w:r>
            <w:r w:rsidR="00D319F1">
              <w:rPr>
                <w:rFonts w:ascii="Times New Roman" w:eastAsia="Calibri" w:hAnsi="Times New Roman" w:cs="Times New Roman"/>
                <w:iCs/>
                <w:color w:val="000000"/>
                <w:sz w:val="24"/>
                <w:szCs w:val="24"/>
                <w:lang w:eastAsia="ru-RU"/>
              </w:rPr>
              <w:t>117</w:t>
            </w:r>
            <w:r w:rsidR="00E24EE8">
              <w:rPr>
                <w:rFonts w:ascii="Times New Roman" w:eastAsia="Calibri" w:hAnsi="Times New Roman" w:cs="Times New Roman"/>
                <w:iCs/>
                <w:color w:val="000000"/>
                <w:sz w:val="24"/>
                <w:szCs w:val="24"/>
                <w:lang w:eastAsia="ru-RU"/>
              </w:rPr>
              <w:t> </w:t>
            </w:r>
            <w:r w:rsidR="0027771B">
              <w:rPr>
                <w:rFonts w:ascii="Times New Roman" w:eastAsia="Calibri" w:hAnsi="Times New Roman" w:cs="Times New Roman"/>
                <w:iCs/>
                <w:color w:val="000000"/>
                <w:sz w:val="24"/>
                <w:szCs w:val="24"/>
                <w:lang w:eastAsia="ru-RU"/>
              </w:rPr>
              <w:t>000</w:t>
            </w:r>
            <w:r w:rsidR="00E24EE8">
              <w:rPr>
                <w:rFonts w:ascii="Times New Roman" w:eastAsia="Calibri" w:hAnsi="Times New Roman" w:cs="Times New Roman"/>
                <w:iCs/>
                <w:color w:val="000000"/>
                <w:sz w:val="24"/>
                <w:szCs w:val="24"/>
                <w:lang w:eastAsia="ru-RU"/>
              </w:rPr>
              <w:t>,</w:t>
            </w:r>
            <w:r w:rsidR="0027771B">
              <w:rPr>
                <w:rFonts w:ascii="Times New Roman" w:eastAsia="Calibri" w:hAnsi="Times New Roman" w:cs="Times New Roman"/>
                <w:iCs/>
                <w:color w:val="000000"/>
                <w:sz w:val="24"/>
                <w:szCs w:val="24"/>
                <w:lang w:eastAsia="ru-RU"/>
              </w:rPr>
              <w:t>00</w:t>
            </w:r>
            <w:r w:rsidR="00A15DEC" w:rsidRPr="00A15DEC">
              <w:rPr>
                <w:rFonts w:ascii="Times New Roman" w:eastAsia="Calibri" w:hAnsi="Times New Roman" w:cs="Times New Roman"/>
                <w:iCs/>
                <w:color w:val="000000"/>
                <w:sz w:val="24"/>
                <w:szCs w:val="24"/>
                <w:lang w:eastAsia="ru-RU"/>
              </w:rPr>
              <w:t xml:space="preserve"> рублей.</w:t>
            </w:r>
          </w:p>
          <w:p w:rsidR="00A15DEC" w:rsidRPr="00D93D3D" w:rsidRDefault="00A15DEC" w:rsidP="00D319F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15DEC">
              <w:rPr>
                <w:rFonts w:ascii="Times New Roman" w:eastAsia="Calibri" w:hAnsi="Times New Roman" w:cs="Times New Roman"/>
                <w:iCs/>
                <w:color w:val="000000"/>
                <w:sz w:val="24"/>
                <w:szCs w:val="24"/>
                <w:lang w:eastAsia="ru-RU"/>
              </w:rPr>
              <w:t xml:space="preserve">Начальная (максимальная) цена договора составляет </w:t>
            </w:r>
            <w:r w:rsidR="00D319F1">
              <w:rPr>
                <w:rFonts w:ascii="Times New Roman" w:eastAsia="Calibri" w:hAnsi="Times New Roman" w:cs="Times New Roman"/>
                <w:iCs/>
                <w:color w:val="000000"/>
                <w:sz w:val="24"/>
                <w:szCs w:val="24"/>
                <w:lang w:eastAsia="ru-RU"/>
              </w:rPr>
              <w:t>6</w:t>
            </w:r>
            <w:r w:rsidR="0027771B">
              <w:rPr>
                <w:rFonts w:ascii="Times New Roman" w:eastAsia="Calibri" w:hAnsi="Times New Roman" w:cs="Times New Roman"/>
                <w:iCs/>
                <w:color w:val="000000"/>
                <w:sz w:val="24"/>
                <w:szCs w:val="24"/>
                <w:lang w:eastAsia="ru-RU"/>
              </w:rPr>
              <w:t>50</w:t>
            </w:r>
            <w:r w:rsidR="00E24EE8">
              <w:rPr>
                <w:rFonts w:ascii="Times New Roman" w:eastAsia="Calibri" w:hAnsi="Times New Roman" w:cs="Times New Roman"/>
                <w:iCs/>
                <w:color w:val="000000"/>
                <w:sz w:val="24"/>
                <w:szCs w:val="24"/>
                <w:lang w:eastAsia="ru-RU"/>
              </w:rPr>
              <w:t> </w:t>
            </w:r>
            <w:r w:rsidR="0027771B">
              <w:rPr>
                <w:rFonts w:ascii="Times New Roman" w:eastAsia="Calibri" w:hAnsi="Times New Roman" w:cs="Times New Roman"/>
                <w:iCs/>
                <w:color w:val="000000"/>
                <w:sz w:val="24"/>
                <w:szCs w:val="24"/>
                <w:lang w:eastAsia="ru-RU"/>
              </w:rPr>
              <w:t>000</w:t>
            </w:r>
            <w:r w:rsidR="00E24EE8">
              <w:rPr>
                <w:rFonts w:ascii="Times New Roman" w:eastAsia="Calibri" w:hAnsi="Times New Roman" w:cs="Times New Roman"/>
                <w:iCs/>
                <w:color w:val="000000"/>
                <w:sz w:val="24"/>
                <w:szCs w:val="24"/>
                <w:lang w:eastAsia="ru-RU"/>
              </w:rPr>
              <w:t>,</w:t>
            </w:r>
            <w:r w:rsidR="0027771B">
              <w:rPr>
                <w:rFonts w:ascii="Times New Roman" w:eastAsia="Calibri" w:hAnsi="Times New Roman" w:cs="Times New Roman"/>
                <w:iCs/>
                <w:color w:val="000000"/>
                <w:sz w:val="24"/>
                <w:szCs w:val="24"/>
                <w:lang w:eastAsia="ru-RU"/>
              </w:rPr>
              <w:t>0</w:t>
            </w:r>
            <w:r w:rsidRPr="00A15DEC">
              <w:rPr>
                <w:rFonts w:ascii="Times New Roman" w:eastAsia="Calibri" w:hAnsi="Times New Roman" w:cs="Times New Roman"/>
                <w:iCs/>
                <w:color w:val="000000"/>
                <w:sz w:val="24"/>
                <w:szCs w:val="24"/>
                <w:lang w:eastAsia="ru-RU"/>
              </w:rPr>
              <w:t xml:space="preserve">0 руб. </w:t>
            </w:r>
            <w:r w:rsidR="0027771B">
              <w:rPr>
                <w:rFonts w:ascii="Times New Roman" w:eastAsia="Calibri" w:hAnsi="Times New Roman" w:cs="Times New Roman"/>
                <w:iCs/>
                <w:color w:val="000000"/>
                <w:sz w:val="24"/>
                <w:szCs w:val="24"/>
                <w:lang w:eastAsia="ru-RU"/>
              </w:rPr>
              <w:t>(</w:t>
            </w:r>
            <w:r w:rsidR="00D319F1">
              <w:rPr>
                <w:rFonts w:ascii="Times New Roman" w:eastAsia="Calibri" w:hAnsi="Times New Roman" w:cs="Times New Roman"/>
                <w:iCs/>
                <w:color w:val="000000"/>
                <w:sz w:val="24"/>
                <w:szCs w:val="24"/>
                <w:lang w:eastAsia="ru-RU"/>
              </w:rPr>
              <w:t xml:space="preserve">Шестьсот </w:t>
            </w:r>
            <w:r w:rsidR="0027771B">
              <w:rPr>
                <w:rFonts w:ascii="Times New Roman" w:eastAsia="Calibri" w:hAnsi="Times New Roman" w:cs="Times New Roman"/>
                <w:iCs/>
                <w:color w:val="000000"/>
                <w:sz w:val="24"/>
                <w:szCs w:val="24"/>
                <w:lang w:eastAsia="ru-RU"/>
              </w:rPr>
              <w:t>пять</w:t>
            </w:r>
            <w:r w:rsidR="00D319F1">
              <w:rPr>
                <w:rFonts w:ascii="Times New Roman" w:eastAsia="Calibri" w:hAnsi="Times New Roman" w:cs="Times New Roman"/>
                <w:iCs/>
                <w:color w:val="000000"/>
                <w:sz w:val="24"/>
                <w:szCs w:val="24"/>
                <w:lang w:eastAsia="ru-RU"/>
              </w:rPr>
              <w:t>деся</w:t>
            </w:r>
            <w:r w:rsidR="00E24EE8">
              <w:rPr>
                <w:rFonts w:ascii="Times New Roman" w:eastAsia="Calibri" w:hAnsi="Times New Roman" w:cs="Times New Roman"/>
                <w:iCs/>
                <w:color w:val="000000"/>
                <w:sz w:val="24"/>
                <w:szCs w:val="24"/>
                <w:lang w:eastAsia="ru-RU"/>
              </w:rPr>
              <w:t xml:space="preserve">т тысяч </w:t>
            </w:r>
            <w:r w:rsidRPr="00A15DEC">
              <w:rPr>
                <w:rFonts w:ascii="Times New Roman" w:eastAsia="Calibri" w:hAnsi="Times New Roman" w:cs="Times New Roman"/>
                <w:iCs/>
                <w:color w:val="000000"/>
                <w:sz w:val="24"/>
                <w:szCs w:val="24"/>
                <w:lang w:eastAsia="ru-RU"/>
              </w:rPr>
              <w:t xml:space="preserve">рублей </w:t>
            </w:r>
            <w:r w:rsidR="0027771B">
              <w:rPr>
                <w:rFonts w:ascii="Times New Roman" w:eastAsia="Calibri" w:hAnsi="Times New Roman" w:cs="Times New Roman"/>
                <w:iCs/>
                <w:color w:val="000000"/>
                <w:sz w:val="24"/>
                <w:szCs w:val="24"/>
                <w:lang w:eastAsia="ru-RU"/>
              </w:rPr>
              <w:t xml:space="preserve">00 </w:t>
            </w:r>
            <w:r w:rsidRPr="00A15DEC">
              <w:rPr>
                <w:rFonts w:ascii="Times New Roman" w:eastAsia="Calibri" w:hAnsi="Times New Roman" w:cs="Times New Roman"/>
                <w:iCs/>
                <w:color w:val="000000"/>
                <w:sz w:val="24"/>
                <w:szCs w:val="24"/>
                <w:lang w:eastAsia="ru-RU"/>
              </w:rPr>
              <w:t>коп.) без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D93D3D">
              <w:rPr>
                <w:rFonts w:ascii="Times New Roman" w:eastAsia="Calibri" w:hAnsi="Times New Roman" w:cs="Times New Roman"/>
                <w:iCs/>
                <w:color w:val="000000"/>
                <w:sz w:val="24"/>
                <w:szCs w:val="24"/>
              </w:rPr>
              <w:t xml:space="preserve">площадки:   </w:t>
            </w:r>
            <w:proofErr w:type="gramEnd"/>
            <w:r w:rsidRPr="00D93D3D">
              <w:rPr>
                <w:rFonts w:ascii="Times New Roman" w:eastAsia="Calibri" w:hAnsi="Times New Roman" w:cs="Times New Roman"/>
                <w:iCs/>
                <w:color w:val="000000"/>
                <w:sz w:val="24"/>
                <w:szCs w:val="24"/>
              </w:rPr>
              <w:t xml:space="preserve">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iCs/>
                <w:sz w:val="24"/>
                <w:szCs w:val="24"/>
              </w:rPr>
              <w:t>.</w:t>
            </w: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BF61A4" w:rsidRPr="00BF61A4" w:rsidRDefault="00BF61A4" w:rsidP="00BF61A4">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lastRenderedPageBreak/>
              <w:t xml:space="preserve">Дата начала срока: </w:t>
            </w:r>
            <w:r w:rsidRPr="00BF61A4">
              <w:rPr>
                <w:rFonts w:ascii="Times New Roman" w:eastAsia="Calibri" w:hAnsi="Times New Roman" w:cs="Times New Roman"/>
                <w:iCs/>
                <w:sz w:val="24"/>
                <w:szCs w:val="24"/>
              </w:rPr>
              <w:t>«</w:t>
            </w:r>
            <w:r w:rsidR="00D319F1">
              <w:rPr>
                <w:rFonts w:ascii="Times New Roman" w:eastAsia="Calibri" w:hAnsi="Times New Roman" w:cs="Times New Roman"/>
                <w:iCs/>
                <w:sz w:val="24"/>
                <w:szCs w:val="24"/>
              </w:rPr>
              <w:t>1</w:t>
            </w:r>
            <w:r w:rsidR="00116984">
              <w:rPr>
                <w:rFonts w:ascii="Times New Roman" w:eastAsia="Calibri" w:hAnsi="Times New Roman" w:cs="Times New Roman"/>
                <w:iCs/>
                <w:sz w:val="24"/>
                <w:szCs w:val="24"/>
              </w:rPr>
              <w:t>9</w:t>
            </w:r>
            <w:r w:rsidRPr="00BF61A4">
              <w:rPr>
                <w:rFonts w:ascii="Times New Roman" w:eastAsia="Calibri" w:hAnsi="Times New Roman" w:cs="Times New Roman"/>
                <w:iCs/>
                <w:sz w:val="24"/>
                <w:szCs w:val="24"/>
              </w:rPr>
              <w:t xml:space="preserve">» </w:t>
            </w:r>
            <w:r w:rsidR="00D319F1">
              <w:rPr>
                <w:rFonts w:ascii="Times New Roman" w:eastAsia="Calibri" w:hAnsi="Times New Roman" w:cs="Times New Roman"/>
                <w:iCs/>
                <w:sz w:val="24"/>
                <w:szCs w:val="24"/>
              </w:rPr>
              <w:t xml:space="preserve">марта </w:t>
            </w:r>
            <w:r w:rsidRPr="00BF61A4">
              <w:rPr>
                <w:rFonts w:ascii="Times New Roman" w:eastAsia="Calibri" w:hAnsi="Times New Roman" w:cs="Times New Roman"/>
                <w:iCs/>
                <w:sz w:val="24"/>
                <w:szCs w:val="24"/>
              </w:rPr>
              <w:t>201</w:t>
            </w:r>
            <w:r w:rsidR="00713659">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 xml:space="preserve"> года 1</w:t>
            </w:r>
            <w:r w:rsidR="001520B5">
              <w:rPr>
                <w:rFonts w:ascii="Times New Roman" w:eastAsia="Calibri" w:hAnsi="Times New Roman" w:cs="Times New Roman"/>
                <w:iCs/>
                <w:sz w:val="24"/>
                <w:szCs w:val="24"/>
              </w:rPr>
              <w:t>3</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BF61A4" w:rsidRPr="00BF61A4" w:rsidRDefault="00BF61A4" w:rsidP="00BF61A4">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D93D3D" w:rsidRPr="00BF61A4" w:rsidRDefault="00BF61A4" w:rsidP="00116984">
            <w:pPr>
              <w:spacing w:after="0" w:line="240" w:lineRule="auto"/>
              <w:rPr>
                <w:rFonts w:ascii="Times New Roman" w:eastAsia="Times New Roman" w:hAnsi="Times New Roman" w:cs="Times New Roman"/>
                <w:sz w:val="24"/>
                <w:szCs w:val="24"/>
                <w:lang w:eastAsia="ru-RU"/>
              </w:rPr>
            </w:pPr>
            <w:r w:rsidRPr="00BF61A4">
              <w:rPr>
                <w:rFonts w:ascii="Times New Roman" w:eastAsia="Calibri" w:hAnsi="Times New Roman" w:cs="Times New Roman"/>
                <w:iCs/>
                <w:sz w:val="24"/>
                <w:szCs w:val="24"/>
              </w:rPr>
              <w:t>«</w:t>
            </w:r>
            <w:r w:rsidR="00D319F1">
              <w:rPr>
                <w:rFonts w:ascii="Times New Roman" w:eastAsia="Calibri" w:hAnsi="Times New Roman" w:cs="Times New Roman"/>
                <w:iCs/>
                <w:sz w:val="24"/>
                <w:szCs w:val="24"/>
              </w:rPr>
              <w:t>0</w:t>
            </w:r>
            <w:r w:rsidR="00116984">
              <w:rPr>
                <w:rFonts w:ascii="Times New Roman" w:eastAsia="Calibri" w:hAnsi="Times New Roman" w:cs="Times New Roman"/>
                <w:iCs/>
                <w:sz w:val="24"/>
                <w:szCs w:val="24"/>
              </w:rPr>
              <w:t>9</w:t>
            </w:r>
            <w:r w:rsidRPr="00BF61A4">
              <w:rPr>
                <w:rFonts w:ascii="Times New Roman" w:eastAsia="Calibri" w:hAnsi="Times New Roman" w:cs="Times New Roman"/>
                <w:iCs/>
                <w:sz w:val="24"/>
                <w:szCs w:val="24"/>
              </w:rPr>
              <w:t xml:space="preserve">» </w:t>
            </w:r>
            <w:r w:rsidR="00D319F1">
              <w:rPr>
                <w:rFonts w:ascii="Times New Roman" w:eastAsia="Calibri" w:hAnsi="Times New Roman" w:cs="Times New Roman"/>
                <w:iCs/>
                <w:sz w:val="24"/>
                <w:szCs w:val="24"/>
              </w:rPr>
              <w:t>апреля</w:t>
            </w:r>
            <w:r w:rsidRPr="00BF61A4">
              <w:rPr>
                <w:rFonts w:ascii="Times New Roman" w:eastAsia="Calibri" w:hAnsi="Times New Roman" w:cs="Times New Roman"/>
                <w:iCs/>
                <w:sz w:val="24"/>
                <w:szCs w:val="24"/>
              </w:rPr>
              <w:t xml:space="preserve"> 2018 года 1</w:t>
            </w:r>
            <w:r w:rsidR="00D319F1">
              <w:rPr>
                <w:rFonts w:ascii="Times New Roman" w:eastAsia="Calibri" w:hAnsi="Times New Roman" w:cs="Times New Roman"/>
                <w:iCs/>
                <w:sz w:val="24"/>
                <w:szCs w:val="24"/>
              </w:rPr>
              <w:t>2</w:t>
            </w:r>
            <w:r w:rsidRPr="00BF61A4">
              <w:rPr>
                <w:rFonts w:ascii="Times New Roman" w:eastAsia="Calibri" w:hAnsi="Times New Roman" w:cs="Times New Roman"/>
                <w:iCs/>
                <w:sz w:val="24"/>
                <w:szCs w:val="24"/>
              </w:rPr>
              <w:t>:00 часов (</w:t>
            </w:r>
            <w:r w:rsidRPr="00BF61A4">
              <w:rPr>
                <w:rFonts w:ascii="Times New Roman" w:eastAsia="Calibri" w:hAnsi="Times New Roman" w:cs="Times New Roman"/>
                <w:sz w:val="24"/>
                <w:szCs w:val="24"/>
              </w:rPr>
              <w:t>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319F1" w:rsidP="00116984">
            <w:pPr>
              <w:autoSpaceDE w:val="0"/>
              <w:autoSpaceDN w:val="0"/>
              <w:adjustRightInd w:val="0"/>
              <w:spacing w:after="0" w:line="240" w:lineRule="auto"/>
              <w:rPr>
                <w:rFonts w:ascii="Times New Roman" w:eastAsia="Calibri" w:hAnsi="Times New Roman" w:cs="Times New Roman"/>
                <w:iCs/>
                <w:color w:val="000000"/>
                <w:sz w:val="24"/>
                <w:szCs w:val="24"/>
              </w:rPr>
            </w:pPr>
            <w:r w:rsidRPr="00BF61A4">
              <w:rPr>
                <w:rFonts w:ascii="Times New Roman" w:eastAsia="Calibri" w:hAnsi="Times New Roman" w:cs="Times New Roman"/>
                <w:iCs/>
                <w:sz w:val="24"/>
                <w:szCs w:val="24"/>
              </w:rPr>
              <w:t>«</w:t>
            </w:r>
            <w:r>
              <w:rPr>
                <w:rFonts w:ascii="Times New Roman" w:eastAsia="Calibri" w:hAnsi="Times New Roman" w:cs="Times New Roman"/>
                <w:iCs/>
                <w:sz w:val="24"/>
                <w:szCs w:val="24"/>
              </w:rPr>
              <w:t>0</w:t>
            </w:r>
            <w:r w:rsidR="00116984">
              <w:rPr>
                <w:rFonts w:ascii="Times New Roman" w:eastAsia="Calibri" w:hAnsi="Times New Roman" w:cs="Times New Roman"/>
                <w:iCs/>
                <w:sz w:val="24"/>
                <w:szCs w:val="24"/>
              </w:rPr>
              <w:t>9</w:t>
            </w:r>
            <w:r w:rsidRPr="00BF61A4">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апреля</w:t>
            </w:r>
            <w:r w:rsidRPr="00BF61A4">
              <w:rPr>
                <w:rFonts w:ascii="Times New Roman" w:eastAsia="Calibri" w:hAnsi="Times New Roman" w:cs="Times New Roman"/>
                <w:iCs/>
                <w:sz w:val="24"/>
                <w:szCs w:val="24"/>
              </w:rPr>
              <w:t xml:space="preserve"> 2018 года 1</w:t>
            </w:r>
            <w:r>
              <w:rPr>
                <w:rFonts w:ascii="Times New Roman" w:eastAsia="Calibri" w:hAnsi="Times New Roman" w:cs="Times New Roman"/>
                <w:iCs/>
                <w:sz w:val="24"/>
                <w:szCs w:val="24"/>
              </w:rPr>
              <w:t>2</w:t>
            </w:r>
            <w:r w:rsidR="00BF61A4" w:rsidRPr="00BF61A4">
              <w:rPr>
                <w:rFonts w:ascii="Times New Roman" w:eastAsia="Calibri" w:hAnsi="Times New Roman" w:cs="Times New Roman"/>
                <w:iCs/>
                <w:sz w:val="24"/>
                <w:szCs w:val="24"/>
              </w:rPr>
              <w:t>:00 часов (</w:t>
            </w:r>
            <w:r w:rsidR="00BF61A4" w:rsidRPr="00BF61A4">
              <w:rPr>
                <w:rFonts w:ascii="Times New Roman" w:eastAsia="Calibri" w:hAnsi="Times New Roman" w:cs="Times New Roman"/>
                <w:sz w:val="24"/>
                <w:szCs w:val="24"/>
              </w:rPr>
              <w:t>время московское)</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sidR="000D0C91">
              <w:rPr>
                <w:rFonts w:ascii="Times New Roman" w:eastAsia="Calibri" w:hAnsi="Times New Roman" w:cs="Times New Roman"/>
                <w:iCs/>
                <w:sz w:val="24"/>
                <w:szCs w:val="24"/>
              </w:rPr>
              <w:t>17</w:t>
            </w:r>
            <w:r w:rsidR="00713659">
              <w:rPr>
                <w:rFonts w:ascii="Times New Roman" w:eastAsia="Calibri" w:hAnsi="Times New Roman" w:cs="Times New Roman"/>
                <w:iCs/>
                <w:sz w:val="24"/>
                <w:szCs w:val="24"/>
              </w:rPr>
              <w:t>»</w:t>
            </w:r>
            <w:r w:rsidRPr="00BF61A4">
              <w:rPr>
                <w:rFonts w:ascii="Times New Roman" w:eastAsia="Calibri" w:hAnsi="Times New Roman" w:cs="Times New Roman"/>
                <w:iCs/>
                <w:sz w:val="24"/>
                <w:szCs w:val="24"/>
              </w:rPr>
              <w:t xml:space="preserve"> </w:t>
            </w:r>
            <w:r w:rsidR="000D0C91">
              <w:rPr>
                <w:rFonts w:ascii="Times New Roman" w:eastAsia="Calibri" w:hAnsi="Times New Roman" w:cs="Times New Roman"/>
                <w:iCs/>
                <w:sz w:val="24"/>
                <w:szCs w:val="24"/>
              </w:rPr>
              <w:t>апреля</w:t>
            </w:r>
            <w:r w:rsidRPr="00BF61A4">
              <w:rPr>
                <w:rFonts w:ascii="Times New Roman" w:eastAsia="Calibri" w:hAnsi="Times New Roman" w:cs="Times New Roman"/>
                <w:iCs/>
                <w:sz w:val="24"/>
                <w:szCs w:val="24"/>
              </w:rPr>
              <w:t xml:space="preserve"> 2018 года</w:t>
            </w:r>
            <w:r w:rsidRPr="00BF61A4">
              <w:rPr>
                <w:rFonts w:ascii="Times New Roman" w:eastAsia="Calibri" w:hAnsi="Times New Roman" w:cs="Times New Roman"/>
                <w:sz w:val="24"/>
                <w:szCs w:val="24"/>
              </w:rPr>
              <w:t xml:space="preserve"> в 14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000D0C91" w:rsidRPr="000D0C91">
              <w:rPr>
                <w:rFonts w:ascii="Times New Roman" w:eastAsia="Calibri" w:hAnsi="Times New Roman" w:cs="Times New Roman"/>
                <w:iCs/>
                <w:sz w:val="24"/>
                <w:szCs w:val="24"/>
              </w:rPr>
              <w:t xml:space="preserve">«17» апреля </w:t>
            </w:r>
            <w:r w:rsidRPr="00BF61A4">
              <w:rPr>
                <w:rFonts w:ascii="Times New Roman" w:eastAsia="Calibri" w:hAnsi="Times New Roman" w:cs="Times New Roman"/>
                <w:iCs/>
                <w:sz w:val="24"/>
                <w:szCs w:val="24"/>
              </w:rPr>
              <w:t>2018 года</w:t>
            </w:r>
            <w:r w:rsidRPr="00BF61A4">
              <w:rPr>
                <w:rFonts w:ascii="Times New Roman" w:eastAsia="Calibri" w:hAnsi="Times New Roman" w:cs="Times New Roman"/>
                <w:sz w:val="24"/>
                <w:szCs w:val="24"/>
              </w:rPr>
              <w:t xml:space="preserve"> в 16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w:t>
            </w:r>
            <w:r w:rsidR="000D0C91">
              <w:rPr>
                <w:rFonts w:ascii="Times New Roman" w:eastAsia="Calibri" w:hAnsi="Times New Roman" w:cs="Times New Roman"/>
                <w:sz w:val="24"/>
                <w:szCs w:val="24"/>
              </w:rPr>
              <w:t>26</w:t>
            </w:r>
            <w:r w:rsidRPr="00BF61A4">
              <w:rPr>
                <w:rFonts w:ascii="Times New Roman" w:eastAsia="Calibri" w:hAnsi="Times New Roman" w:cs="Times New Roman"/>
                <w:sz w:val="24"/>
                <w:szCs w:val="24"/>
              </w:rPr>
              <w:t xml:space="preserve">» </w:t>
            </w:r>
            <w:r w:rsidR="007E3CAB">
              <w:rPr>
                <w:rFonts w:ascii="Times New Roman" w:eastAsia="Calibri" w:hAnsi="Times New Roman" w:cs="Times New Roman"/>
                <w:sz w:val="24"/>
                <w:szCs w:val="24"/>
              </w:rPr>
              <w:t xml:space="preserve">апреля </w:t>
            </w:r>
            <w:r w:rsidRPr="00BF61A4">
              <w:rPr>
                <w:rFonts w:ascii="Times New Roman" w:eastAsia="Calibri" w:hAnsi="Times New Roman" w:cs="Times New Roman"/>
                <w:iCs/>
                <w:sz w:val="24"/>
                <w:szCs w:val="24"/>
              </w:rPr>
              <w:t>2018 года</w:t>
            </w:r>
          </w:p>
          <w:p w:rsidR="00D93D3D" w:rsidRPr="00D93D3D" w:rsidRDefault="00D93D3D" w:rsidP="00BF61A4">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 w:name="_GoBack"/>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официальном сайте ПАО «Башинформсвязь</w:t>
            </w:r>
            <w:r w:rsidR="00E24EE8" w:rsidRPr="00D93D3D">
              <w:rPr>
                <w:rFonts w:ascii="Times New Roman" w:eastAsia="Calibri" w:hAnsi="Times New Roman" w:cs="Times New Roman"/>
                <w:bCs/>
                <w:color w:val="000000"/>
                <w:sz w:val="24"/>
                <w:szCs w:val="24"/>
              </w:rPr>
              <w:t>», по</w:t>
            </w:r>
            <w:r w:rsidRPr="00D93D3D">
              <w:rPr>
                <w:rFonts w:ascii="Times New Roman" w:eastAsia="Calibri" w:hAnsi="Times New Roman" w:cs="Times New Roman"/>
                <w:bCs/>
                <w:color w:val="000000"/>
                <w:sz w:val="24"/>
                <w:szCs w:val="24"/>
              </w:rPr>
              <w:t xml:space="preserve">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00BF61A4" w:rsidRPr="006873A2">
                <w:rPr>
                  <w:rStyle w:val="a8"/>
                  <w:rFonts w:ascii="Times New Roman" w:eastAsia="Times New Roman" w:hAnsi="Times New Roman" w:cs="Times New Roman"/>
                  <w:sz w:val="24"/>
                  <w:szCs w:val="24"/>
                  <w:lang w:val="en-US" w:eastAsia="ru-RU"/>
                </w:rPr>
                <w:t>https</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www</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setonline</w:t>
              </w:r>
              <w:r w:rsidR="00BF61A4" w:rsidRPr="006873A2">
                <w:rPr>
                  <w:rStyle w:val="a8"/>
                  <w:rFonts w:ascii="Times New Roman" w:eastAsia="Times New Roman" w:hAnsi="Times New Roman" w:cs="Times New Roman"/>
                  <w:sz w:val="24"/>
                  <w:szCs w:val="24"/>
                  <w:lang w:eastAsia="ru-RU"/>
                </w:rPr>
                <w:t>.</w:t>
              </w:r>
              <w:proofErr w:type="spellStart"/>
              <w:r w:rsidR="00BF61A4" w:rsidRPr="006873A2">
                <w:rPr>
                  <w:rStyle w:val="a8"/>
                  <w:rFonts w:ascii="Times New Roman" w:eastAsia="Times New Roman" w:hAnsi="Times New Roman" w:cs="Times New Roman"/>
                  <w:sz w:val="24"/>
                  <w:szCs w:val="24"/>
                  <w:lang w:val="en-US" w:eastAsia="ru-RU"/>
                </w:rPr>
                <w:t>ru</w:t>
              </w:r>
              <w:proofErr w:type="spellEnd"/>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bookmarkEnd w:id="1"/>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925B2">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925B2">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925B2">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1520B5"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w:t>
        </w:r>
        <w:proofErr w:type="spellStart"/>
        <w:r w:rsidR="00D93D3D" w:rsidRPr="00D93D3D">
          <w:rPr>
            <w:rFonts w:ascii="Times New Roman" w:eastAsia="Times New Roman" w:hAnsi="Times New Roman" w:cs="Times New Roman"/>
            <w:iCs/>
            <w:color w:val="0000FF"/>
            <w:sz w:val="24"/>
            <w:szCs w:val="24"/>
            <w:u w:val="single"/>
            <w:lang w:eastAsia="ru-RU"/>
          </w:rPr>
          <w:t>ru</w:t>
        </w:r>
        <w:proofErr w:type="spellEnd"/>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DC3E4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28"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proofErr w:type="spellStart"/>
              <w:r w:rsidRPr="00BF61A4">
                <w:rPr>
                  <w:rFonts w:ascii="Times New Roman" w:eastAsia="Calibri" w:hAnsi="Times New Roman" w:cs="Times New Roman"/>
                  <w:bCs/>
                  <w:color w:val="0000FF"/>
                  <w:sz w:val="24"/>
                  <w:szCs w:val="24"/>
                  <w:u w:val="single"/>
                  <w:lang w:val="en-US"/>
                </w:rPr>
                <w:t>ru</w:t>
              </w:r>
              <w:proofErr w:type="spellEnd"/>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0D0C91" w:rsidRDefault="000D0C91" w:rsidP="000D0C91">
            <w:pPr>
              <w:autoSpaceDE w:val="0"/>
              <w:autoSpaceDN w:val="0"/>
              <w:adjustRightInd w:val="0"/>
              <w:spacing w:after="0" w:line="240" w:lineRule="auto"/>
              <w:rPr>
                <w:rFonts w:ascii="Times New Roman" w:eastAsia="Calibri" w:hAnsi="Times New Roman" w:cs="Times New Roman"/>
                <w:iCs/>
                <w:color w:val="000000"/>
                <w:sz w:val="24"/>
                <w:szCs w:val="24"/>
              </w:rPr>
            </w:pPr>
            <w:r w:rsidRPr="00D319F1">
              <w:rPr>
                <w:rFonts w:ascii="Times New Roman" w:eastAsia="Calibri" w:hAnsi="Times New Roman" w:cs="Times New Roman"/>
                <w:iCs/>
                <w:color w:val="000000"/>
                <w:sz w:val="24"/>
                <w:szCs w:val="24"/>
              </w:rPr>
              <w:t>Николаев Константин Геннадиевич</w:t>
            </w:r>
          </w:p>
          <w:p w:rsidR="000D0C91" w:rsidRPr="00BA57CF" w:rsidRDefault="000D0C91" w:rsidP="000D0C91">
            <w:pPr>
              <w:autoSpaceDE w:val="0"/>
              <w:autoSpaceDN w:val="0"/>
              <w:adjustRightInd w:val="0"/>
              <w:spacing w:after="0" w:line="240" w:lineRule="auto"/>
              <w:rPr>
                <w:rFonts w:ascii="Times New Roman" w:hAnsi="Times New Roman" w:cs="Times New Roman"/>
              </w:rPr>
            </w:pPr>
            <w:r w:rsidRPr="00EF5E13">
              <w:rPr>
                <w:rFonts w:ascii="Times New Roman" w:eastAsia="Times New Roman" w:hAnsi="Times New Roman" w:cs="Times New Roman"/>
                <w:bCs/>
                <w:sz w:val="24"/>
                <w:szCs w:val="24"/>
                <w:lang w:eastAsia="ru-RU"/>
              </w:rPr>
              <w:t>тел</w:t>
            </w:r>
            <w:r w:rsidRPr="00BA57CF">
              <w:rPr>
                <w:rFonts w:ascii="Times New Roman" w:eastAsia="Times New Roman" w:hAnsi="Times New Roman" w:cs="Times New Roman"/>
                <w:bCs/>
                <w:sz w:val="24"/>
                <w:szCs w:val="24"/>
                <w:lang w:eastAsia="ru-RU"/>
              </w:rPr>
              <w:t xml:space="preserve">. + 7 (347) 221-57-40, </w:t>
            </w:r>
            <w:r w:rsidRPr="00EF5E13">
              <w:rPr>
                <w:rFonts w:ascii="Times New Roman" w:eastAsia="Times New Roman" w:hAnsi="Times New Roman" w:cs="Times New Roman"/>
                <w:bCs/>
                <w:sz w:val="24"/>
                <w:szCs w:val="24"/>
                <w:lang w:val="en-US" w:eastAsia="ru-RU"/>
              </w:rPr>
              <w:t>e</w:t>
            </w:r>
            <w:r w:rsidRPr="00BA57CF">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BA57CF">
              <w:rPr>
                <w:rFonts w:ascii="Times New Roman" w:eastAsia="Times New Roman" w:hAnsi="Times New Roman" w:cs="Times New Roman"/>
                <w:bCs/>
                <w:sz w:val="24"/>
                <w:szCs w:val="24"/>
                <w:lang w:eastAsia="ru-RU"/>
              </w:rPr>
              <w:t>:</w:t>
            </w:r>
            <w:r w:rsidRPr="00BA57CF">
              <w:rPr>
                <w:rFonts w:ascii="Times New Roman" w:eastAsia="Times New Roman" w:hAnsi="Times New Roman" w:cs="Times New Roman"/>
                <w:color w:val="777777"/>
                <w:sz w:val="24"/>
                <w:szCs w:val="24"/>
                <w:lang w:eastAsia="ru-RU"/>
              </w:rPr>
              <w:t xml:space="preserve"> </w:t>
            </w:r>
            <w:hyperlink r:id="rId29" w:history="1">
              <w:r w:rsidRPr="00943E89">
                <w:rPr>
                  <w:rStyle w:val="a8"/>
                  <w:rFonts w:ascii="Times New Roman" w:hAnsi="Times New Roman" w:cs="Times New Roman"/>
                  <w:lang w:val="en-US"/>
                </w:rPr>
                <w:t>k</w:t>
              </w:r>
              <w:r w:rsidRPr="00BA57CF">
                <w:rPr>
                  <w:rStyle w:val="a8"/>
                  <w:rFonts w:ascii="Times New Roman" w:hAnsi="Times New Roman" w:cs="Times New Roman"/>
                </w:rPr>
                <w:t>.</w:t>
              </w:r>
              <w:r w:rsidRPr="00943E89">
                <w:rPr>
                  <w:rStyle w:val="a8"/>
                  <w:rFonts w:ascii="Times New Roman" w:hAnsi="Times New Roman" w:cs="Times New Roman"/>
                  <w:lang w:val="en-US"/>
                </w:rPr>
                <w:t>nikolaev</w:t>
              </w:r>
              <w:r w:rsidRPr="00BA57CF">
                <w:rPr>
                  <w:rStyle w:val="a8"/>
                  <w:rFonts w:ascii="Times New Roman" w:hAnsi="Times New Roman" w:cs="Times New Roman"/>
                </w:rPr>
                <w:t>@</w:t>
              </w:r>
              <w:r w:rsidRPr="00943E89">
                <w:rPr>
                  <w:rStyle w:val="a8"/>
                  <w:rFonts w:ascii="Times New Roman" w:hAnsi="Times New Roman" w:cs="Times New Roman"/>
                  <w:lang w:val="en-US"/>
                </w:rPr>
                <w:t>bashtel</w:t>
              </w:r>
              <w:r w:rsidRPr="00BA57CF">
                <w:rPr>
                  <w:rStyle w:val="a8"/>
                  <w:rFonts w:ascii="Times New Roman" w:hAnsi="Times New Roman" w:cs="Times New Roman"/>
                </w:rPr>
                <w:t>.</w:t>
              </w:r>
              <w:proofErr w:type="spellStart"/>
              <w:r w:rsidRPr="00943E89">
                <w:rPr>
                  <w:rStyle w:val="a8"/>
                  <w:rFonts w:ascii="Times New Roman" w:hAnsi="Times New Roman" w:cs="Times New Roman"/>
                  <w:lang w:val="en-US"/>
                </w:rPr>
                <w:t>ru</w:t>
              </w:r>
              <w:proofErr w:type="spellEnd"/>
            </w:hyperlink>
          </w:p>
          <w:p w:rsidR="00D93D3D" w:rsidRPr="00EC5503" w:rsidRDefault="00D93D3D" w:rsidP="007E3CAB">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 xml:space="preserve">Особенности участия в закупке Субъектов МСП в соответствии с п. 8 ст. 3 Федерального закона от 18.07.2011 г.                   № 223-ФЗ                   </w:t>
            </w:r>
            <w:proofErr w:type="gramStart"/>
            <w:r w:rsidRPr="00D93D3D">
              <w:rPr>
                <w:rFonts w:ascii="Times New Roman" w:eastAsia="Times New Roman" w:hAnsi="Times New Roman" w:cs="Times New Roman"/>
                <w:bCs/>
                <w:sz w:val="24"/>
                <w:szCs w:val="24"/>
                <w:lang w:eastAsia="ru-RU"/>
              </w:rPr>
              <w:t xml:space="preserve">   «</w:t>
            </w:r>
            <w:proofErr w:type="gramEnd"/>
            <w:r w:rsidRPr="00D93D3D">
              <w:rPr>
                <w:rFonts w:ascii="Times New Roman" w:eastAsia="Times New Roman" w:hAnsi="Times New Roman" w:cs="Times New Roman"/>
                <w:bCs/>
                <w:sz w:val="24"/>
                <w:szCs w:val="24"/>
                <w:lang w:eastAsia="ru-RU"/>
              </w:rPr>
              <w:t>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E2D38" w:rsidRPr="00D93D3D" w:rsidRDefault="000D0C91" w:rsidP="000D0C91">
            <w:pPr>
              <w:autoSpaceDE w:val="0"/>
              <w:autoSpaceDN w:val="0"/>
              <w:adjustRightInd w:val="0"/>
              <w:spacing w:after="0" w:line="240" w:lineRule="auto"/>
              <w:rPr>
                <w:rFonts w:ascii="Times New Roman" w:eastAsia="Calibri" w:hAnsi="Times New Roman" w:cs="Times New Roman"/>
                <w:bCs/>
                <w:color w:val="000000"/>
                <w:sz w:val="24"/>
                <w:szCs w:val="24"/>
              </w:rPr>
            </w:pPr>
            <w:r w:rsidRPr="000D0C91">
              <w:rPr>
                <w:rFonts w:ascii="Times New Roman" w:eastAsia="Calibri" w:hAnsi="Times New Roman" w:cs="Times New Roman"/>
                <w:bCs/>
                <w:color w:val="000000"/>
                <w:sz w:val="24"/>
                <w:szCs w:val="24"/>
              </w:rPr>
              <w:t>Не установлены</w:t>
            </w: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8"/>
                  <w:bCs/>
                </w:rPr>
                <w:t>форме 3</w:t>
              </w:r>
            </w:hyperlink>
            <w:r>
              <w:rPr>
                <w:bCs/>
              </w:rPr>
              <w:t xml:space="preserve"> </w:t>
            </w:r>
            <w:hyperlink w:anchor="_РАЗДЕЛ_III._ФОРМЫ" w:history="1">
              <w:r w:rsidRPr="00EC45B9">
                <w:rPr>
                  <w:rStyle w:val="a8"/>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8"/>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8"/>
                  <w:bCs/>
                </w:rPr>
                <w:t>форме 2</w:t>
              </w:r>
            </w:hyperlink>
            <w:r>
              <w:rPr>
                <w:bCs/>
              </w:rPr>
              <w:t xml:space="preserve"> </w:t>
            </w:r>
            <w:hyperlink w:anchor="_РАЗДЕЛ_III._ФОРМЫ" w:history="1">
              <w:r w:rsidRPr="00EC45B9">
                <w:rPr>
                  <w:rStyle w:val="a8"/>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proofErr w:type="spellStart"/>
            <w:r w:rsidRPr="00D93D3D">
              <w:rPr>
                <w:rFonts w:ascii="Times New Roman" w:eastAsia="Times New Roman" w:hAnsi="Times New Roman" w:cs="Times New Roman"/>
                <w:sz w:val="24"/>
                <w:szCs w:val="24"/>
                <w:shd w:val="clear" w:color="auto" w:fill="F6F5F3"/>
                <w:lang w:eastAsia="ru-RU"/>
              </w:rPr>
              <w:t>SETonline</w:t>
            </w:r>
            <w:proofErr w:type="spellEnd"/>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116984">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w:t>
            </w:r>
            <w:r w:rsidR="000D0C91">
              <w:rPr>
                <w:rFonts w:ascii="Times New Roman" w:eastAsia="Times New Roman" w:hAnsi="Times New Roman" w:cs="Times New Roman"/>
                <w:sz w:val="24"/>
                <w:szCs w:val="24"/>
                <w:lang w:eastAsia="ru-RU"/>
              </w:rPr>
              <w:t>1</w:t>
            </w:r>
            <w:r w:rsidR="00116984">
              <w:rPr>
                <w:rFonts w:ascii="Times New Roman" w:eastAsia="Times New Roman" w:hAnsi="Times New Roman" w:cs="Times New Roman"/>
                <w:sz w:val="24"/>
                <w:szCs w:val="24"/>
                <w:lang w:eastAsia="ru-RU"/>
              </w:rPr>
              <w:t>9</w:t>
            </w:r>
            <w:r w:rsidRPr="00B537DD">
              <w:rPr>
                <w:rFonts w:ascii="Times New Roman" w:eastAsia="Times New Roman" w:hAnsi="Times New Roman" w:cs="Times New Roman"/>
                <w:sz w:val="24"/>
                <w:szCs w:val="24"/>
                <w:lang w:eastAsia="ru-RU"/>
              </w:rPr>
              <w:t xml:space="preserve">» </w:t>
            </w:r>
            <w:r w:rsidR="000D0C91">
              <w:rPr>
                <w:rFonts w:ascii="Times New Roman" w:eastAsia="Times New Roman" w:hAnsi="Times New Roman" w:cs="Times New Roman"/>
                <w:sz w:val="24"/>
                <w:szCs w:val="24"/>
                <w:lang w:eastAsia="ru-RU"/>
              </w:rPr>
              <w:t>марта</w:t>
            </w:r>
            <w:r w:rsidRPr="00B537DD">
              <w:rPr>
                <w:rFonts w:ascii="Times New Roman" w:eastAsia="Times New Roman" w:hAnsi="Times New Roman" w:cs="Times New Roman"/>
                <w:sz w:val="24"/>
                <w:szCs w:val="24"/>
                <w:lang w:eastAsia="ru-RU"/>
              </w:rPr>
              <w:t xml:space="preserve"> 201</w:t>
            </w:r>
            <w:r w:rsidR="00A6492A">
              <w:rPr>
                <w:rFonts w:ascii="Times New Roman" w:eastAsia="Times New Roman" w:hAnsi="Times New Roman" w:cs="Times New Roman"/>
                <w:sz w:val="24"/>
                <w:szCs w:val="24"/>
                <w:lang w:eastAsia="ru-RU"/>
              </w:rPr>
              <w:t>8</w:t>
            </w:r>
            <w:r w:rsidRPr="00B537DD">
              <w:rPr>
                <w:rFonts w:ascii="Times New Roman" w:eastAsia="Times New Roman" w:hAnsi="Times New Roman" w:cs="Times New Roman"/>
                <w:sz w:val="24"/>
                <w:szCs w:val="24"/>
                <w:lang w:eastAsia="ru-RU"/>
              </w:rPr>
              <w:t xml:space="preserve"> года</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D93D3D">
              <w:rPr>
                <w:rFonts w:ascii="Times New Roman" w:eastAsia="Calibri" w:hAnsi="Times New Roman" w:cs="Times New Roman"/>
                <w:iCs/>
                <w:color w:val="000000"/>
                <w:sz w:val="24"/>
                <w:szCs w:val="24"/>
              </w:rPr>
              <w:t xml:space="preserve">площадки:   </w:t>
            </w:r>
            <w:proofErr w:type="gramEnd"/>
            <w:r w:rsidRPr="00D93D3D">
              <w:rPr>
                <w:rFonts w:ascii="Times New Roman" w:eastAsia="Calibri" w:hAnsi="Times New Roman" w:cs="Times New Roman"/>
                <w:iCs/>
                <w:color w:val="000000"/>
                <w:sz w:val="24"/>
                <w:szCs w:val="24"/>
              </w:rPr>
              <w:t xml:space="preserve">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iCs/>
                <w:sz w:val="24"/>
                <w:szCs w:val="24"/>
              </w:rPr>
              <w:t>.</w:t>
            </w:r>
          </w:p>
          <w:p w:rsidR="00FE2F63" w:rsidRPr="00BF61A4"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31"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FE2F63" w:rsidRPr="00BF61A4" w:rsidRDefault="00FE2F63" w:rsidP="00FE2F63">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 xml:space="preserve">Дата начала срока: </w:t>
            </w:r>
            <w:r w:rsidR="007E3CAB" w:rsidRPr="007E3CAB">
              <w:rPr>
                <w:rFonts w:ascii="Times New Roman" w:eastAsia="Calibri" w:hAnsi="Times New Roman" w:cs="Times New Roman"/>
                <w:iCs/>
                <w:sz w:val="24"/>
                <w:szCs w:val="24"/>
              </w:rPr>
              <w:t>«</w:t>
            </w:r>
            <w:r w:rsidR="00116984">
              <w:rPr>
                <w:rFonts w:ascii="Times New Roman" w:eastAsia="Calibri" w:hAnsi="Times New Roman" w:cs="Times New Roman"/>
                <w:iCs/>
                <w:sz w:val="24"/>
                <w:szCs w:val="24"/>
              </w:rPr>
              <w:t>19</w:t>
            </w:r>
            <w:r w:rsidR="007E3CAB" w:rsidRPr="007E3CAB">
              <w:rPr>
                <w:rFonts w:ascii="Times New Roman" w:eastAsia="Calibri" w:hAnsi="Times New Roman" w:cs="Times New Roman"/>
                <w:iCs/>
                <w:sz w:val="24"/>
                <w:szCs w:val="24"/>
              </w:rPr>
              <w:t xml:space="preserve">» </w:t>
            </w:r>
            <w:r w:rsidR="00116984">
              <w:rPr>
                <w:rFonts w:ascii="Times New Roman" w:eastAsia="Calibri" w:hAnsi="Times New Roman" w:cs="Times New Roman"/>
                <w:iCs/>
                <w:sz w:val="24"/>
                <w:szCs w:val="24"/>
              </w:rPr>
              <w:t>марта</w:t>
            </w:r>
            <w:r w:rsidR="007E3CAB" w:rsidRPr="007E3CAB">
              <w:rPr>
                <w:rFonts w:ascii="Times New Roman" w:eastAsia="Calibri" w:hAnsi="Times New Roman" w:cs="Times New Roman"/>
                <w:iCs/>
                <w:sz w:val="24"/>
                <w:szCs w:val="24"/>
              </w:rPr>
              <w:t xml:space="preserve"> </w:t>
            </w:r>
            <w:r w:rsidR="00A6492A" w:rsidRPr="00A6492A">
              <w:rPr>
                <w:rFonts w:ascii="Times New Roman" w:eastAsia="Calibri" w:hAnsi="Times New Roman" w:cs="Times New Roman"/>
                <w:iCs/>
                <w:sz w:val="24"/>
                <w:szCs w:val="24"/>
              </w:rPr>
              <w:t xml:space="preserve">2018 </w:t>
            </w:r>
            <w:r w:rsidRPr="00BF61A4">
              <w:rPr>
                <w:rFonts w:ascii="Times New Roman" w:eastAsia="Calibri" w:hAnsi="Times New Roman" w:cs="Times New Roman"/>
                <w:iCs/>
                <w:sz w:val="24"/>
                <w:szCs w:val="24"/>
              </w:rPr>
              <w:t>года 1</w:t>
            </w:r>
            <w:r w:rsidR="001520B5">
              <w:rPr>
                <w:rFonts w:ascii="Times New Roman" w:eastAsia="Calibri" w:hAnsi="Times New Roman" w:cs="Times New Roman"/>
                <w:iCs/>
                <w:sz w:val="24"/>
                <w:szCs w:val="24"/>
              </w:rPr>
              <w:t>3</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FE2F63" w:rsidRPr="00BF61A4" w:rsidRDefault="00FE2F63" w:rsidP="00FE2F63">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FE2F63" w:rsidRPr="00BF61A4" w:rsidRDefault="000D0C91" w:rsidP="00116984">
            <w:pPr>
              <w:spacing w:after="0" w:line="240" w:lineRule="auto"/>
              <w:rPr>
                <w:rFonts w:ascii="Times New Roman" w:eastAsia="Times New Roman" w:hAnsi="Times New Roman" w:cs="Times New Roman"/>
                <w:sz w:val="24"/>
                <w:szCs w:val="24"/>
                <w:lang w:eastAsia="ru-RU"/>
              </w:rPr>
            </w:pPr>
            <w:r w:rsidRPr="000D0C91">
              <w:rPr>
                <w:rFonts w:ascii="Times New Roman" w:eastAsia="Calibri" w:hAnsi="Times New Roman" w:cs="Times New Roman"/>
                <w:iCs/>
                <w:sz w:val="24"/>
                <w:szCs w:val="24"/>
              </w:rPr>
              <w:t>«0</w:t>
            </w:r>
            <w:r w:rsidR="00116984">
              <w:rPr>
                <w:rFonts w:ascii="Times New Roman" w:eastAsia="Calibri" w:hAnsi="Times New Roman" w:cs="Times New Roman"/>
                <w:iCs/>
                <w:sz w:val="24"/>
                <w:szCs w:val="24"/>
              </w:rPr>
              <w:t>9</w:t>
            </w:r>
            <w:r w:rsidRPr="000D0C91">
              <w:rPr>
                <w:rFonts w:ascii="Times New Roman" w:eastAsia="Calibri" w:hAnsi="Times New Roman" w:cs="Times New Roman"/>
                <w:iCs/>
                <w:sz w:val="24"/>
                <w:szCs w:val="24"/>
              </w:rPr>
              <w:t xml:space="preserve">» апреля </w:t>
            </w:r>
            <w:r w:rsidR="007E3CAB" w:rsidRPr="007E3CAB">
              <w:rPr>
                <w:rFonts w:ascii="Times New Roman" w:eastAsia="Calibri" w:hAnsi="Times New Roman" w:cs="Times New Roman"/>
                <w:iCs/>
                <w:sz w:val="24"/>
                <w:szCs w:val="24"/>
              </w:rPr>
              <w:t>2018 года 1</w:t>
            </w:r>
            <w:r w:rsidR="00116984">
              <w:rPr>
                <w:rFonts w:ascii="Times New Roman" w:eastAsia="Calibri" w:hAnsi="Times New Roman" w:cs="Times New Roman"/>
                <w:iCs/>
                <w:sz w:val="24"/>
                <w:szCs w:val="24"/>
              </w:rPr>
              <w:t>2</w:t>
            </w:r>
            <w:r w:rsidR="007E3CAB" w:rsidRPr="007E3CAB">
              <w:rPr>
                <w:rFonts w:ascii="Times New Roman" w:eastAsia="Calibri" w:hAnsi="Times New Roman" w:cs="Times New Roman"/>
                <w:iCs/>
                <w:sz w:val="24"/>
                <w:szCs w:val="24"/>
              </w:rPr>
              <w:t xml:space="preserve">:00 </w:t>
            </w:r>
            <w:r w:rsidR="00FE2F63" w:rsidRPr="00BF61A4">
              <w:rPr>
                <w:rFonts w:ascii="Times New Roman" w:eastAsia="Calibri" w:hAnsi="Times New Roman" w:cs="Times New Roman"/>
                <w:iCs/>
                <w:sz w:val="24"/>
                <w:szCs w:val="24"/>
              </w:rPr>
              <w:t>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E2F63" w:rsidRPr="00D93D3D" w:rsidRDefault="00FE2F63" w:rsidP="00FE2F63">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FE2F63" w:rsidRPr="00D93D3D" w:rsidRDefault="000D0C91" w:rsidP="00116984">
            <w:pPr>
              <w:autoSpaceDE w:val="0"/>
              <w:autoSpaceDN w:val="0"/>
              <w:adjustRightInd w:val="0"/>
              <w:spacing w:after="0" w:line="240" w:lineRule="auto"/>
              <w:rPr>
                <w:rFonts w:ascii="Times New Roman" w:eastAsia="Calibri" w:hAnsi="Times New Roman" w:cs="Times New Roman"/>
                <w:iCs/>
                <w:color w:val="000000"/>
                <w:sz w:val="24"/>
                <w:szCs w:val="24"/>
              </w:rPr>
            </w:pPr>
            <w:r w:rsidRPr="000D0C91">
              <w:rPr>
                <w:rFonts w:ascii="Times New Roman" w:eastAsia="Calibri" w:hAnsi="Times New Roman" w:cs="Times New Roman"/>
                <w:iCs/>
                <w:sz w:val="24"/>
                <w:szCs w:val="24"/>
              </w:rPr>
              <w:t>«0</w:t>
            </w:r>
            <w:r w:rsidR="00116984">
              <w:rPr>
                <w:rFonts w:ascii="Times New Roman" w:eastAsia="Calibri" w:hAnsi="Times New Roman" w:cs="Times New Roman"/>
                <w:iCs/>
                <w:sz w:val="24"/>
                <w:szCs w:val="24"/>
              </w:rPr>
              <w:t>9</w:t>
            </w:r>
            <w:r w:rsidRPr="000D0C91">
              <w:rPr>
                <w:rFonts w:ascii="Times New Roman" w:eastAsia="Calibri" w:hAnsi="Times New Roman" w:cs="Times New Roman"/>
                <w:iCs/>
                <w:sz w:val="24"/>
                <w:szCs w:val="24"/>
              </w:rPr>
              <w:t xml:space="preserve">» апреля </w:t>
            </w:r>
            <w:r w:rsidR="007E3CAB" w:rsidRPr="007E3CAB">
              <w:rPr>
                <w:rFonts w:ascii="Times New Roman" w:eastAsia="Calibri" w:hAnsi="Times New Roman" w:cs="Times New Roman"/>
                <w:iCs/>
                <w:sz w:val="24"/>
                <w:szCs w:val="24"/>
              </w:rPr>
              <w:t>2018 года 1</w:t>
            </w:r>
            <w:r w:rsidR="00116984">
              <w:rPr>
                <w:rFonts w:ascii="Times New Roman" w:eastAsia="Calibri" w:hAnsi="Times New Roman" w:cs="Times New Roman"/>
                <w:iCs/>
                <w:sz w:val="24"/>
                <w:szCs w:val="24"/>
              </w:rPr>
              <w:t>2</w:t>
            </w:r>
            <w:r w:rsidR="007E3CAB" w:rsidRPr="007E3CAB">
              <w:rPr>
                <w:rFonts w:ascii="Times New Roman" w:eastAsia="Calibri" w:hAnsi="Times New Roman" w:cs="Times New Roman"/>
                <w:iCs/>
                <w:sz w:val="24"/>
                <w:szCs w:val="24"/>
              </w:rPr>
              <w:t xml:space="preserve">:00 </w:t>
            </w:r>
            <w:r w:rsidR="00FE2F63" w:rsidRPr="00BF61A4">
              <w:rPr>
                <w:rFonts w:ascii="Times New Roman" w:eastAsia="Calibri" w:hAnsi="Times New Roman" w:cs="Times New Roman"/>
                <w:iCs/>
                <w:sz w:val="24"/>
                <w:szCs w:val="24"/>
              </w:rPr>
              <w:t>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bottom w:val="single" w:sz="4" w:space="0" w:color="auto"/>
              <w:right w:val="single" w:sz="4" w:space="0" w:color="auto"/>
            </w:tcBorders>
            <w:shd w:val="clear" w:color="auto" w:fill="auto"/>
          </w:tcPr>
          <w:p w:rsidR="000D0C91" w:rsidRPr="00BF61A4" w:rsidRDefault="000D0C91" w:rsidP="000D0C91">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Pr>
                <w:rFonts w:ascii="Times New Roman" w:eastAsia="Calibri" w:hAnsi="Times New Roman" w:cs="Times New Roman"/>
                <w:iCs/>
                <w:sz w:val="24"/>
                <w:szCs w:val="24"/>
              </w:rPr>
              <w:t>17»</w:t>
            </w:r>
            <w:r w:rsidRPr="00BF61A4">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апреля</w:t>
            </w:r>
            <w:r w:rsidRPr="00BF61A4">
              <w:rPr>
                <w:rFonts w:ascii="Times New Roman" w:eastAsia="Calibri" w:hAnsi="Times New Roman" w:cs="Times New Roman"/>
                <w:iCs/>
                <w:sz w:val="24"/>
                <w:szCs w:val="24"/>
              </w:rPr>
              <w:t xml:space="preserve"> 2018 года</w:t>
            </w:r>
            <w:r w:rsidRPr="00BF61A4">
              <w:rPr>
                <w:rFonts w:ascii="Times New Roman" w:eastAsia="Calibri" w:hAnsi="Times New Roman" w:cs="Times New Roman"/>
                <w:sz w:val="24"/>
                <w:szCs w:val="24"/>
              </w:rPr>
              <w:t xml:space="preserve"> в 14 часов 00 минут по местному времени</w:t>
            </w:r>
          </w:p>
          <w:p w:rsidR="000D0C91" w:rsidRPr="00BF61A4" w:rsidRDefault="000D0C91" w:rsidP="000D0C91">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Pr="000D0C91">
              <w:rPr>
                <w:rFonts w:ascii="Times New Roman" w:eastAsia="Calibri" w:hAnsi="Times New Roman" w:cs="Times New Roman"/>
                <w:iCs/>
                <w:sz w:val="24"/>
                <w:szCs w:val="24"/>
              </w:rPr>
              <w:t xml:space="preserve">«17» апреля </w:t>
            </w:r>
            <w:r w:rsidRPr="00BF61A4">
              <w:rPr>
                <w:rFonts w:ascii="Times New Roman" w:eastAsia="Calibri" w:hAnsi="Times New Roman" w:cs="Times New Roman"/>
                <w:iCs/>
                <w:sz w:val="24"/>
                <w:szCs w:val="24"/>
              </w:rPr>
              <w:t>2018 года</w:t>
            </w:r>
            <w:r w:rsidRPr="00BF61A4">
              <w:rPr>
                <w:rFonts w:ascii="Times New Roman" w:eastAsia="Calibri" w:hAnsi="Times New Roman" w:cs="Times New Roman"/>
                <w:sz w:val="24"/>
                <w:szCs w:val="24"/>
              </w:rPr>
              <w:t xml:space="preserve"> в 16 часов 00 минут по местному времени</w:t>
            </w:r>
          </w:p>
          <w:p w:rsidR="000D0C91" w:rsidRPr="00BF61A4" w:rsidRDefault="000D0C91" w:rsidP="000D0C91">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w:t>
            </w:r>
            <w:r>
              <w:rPr>
                <w:rFonts w:ascii="Times New Roman" w:eastAsia="Calibri" w:hAnsi="Times New Roman" w:cs="Times New Roman"/>
                <w:sz w:val="24"/>
                <w:szCs w:val="24"/>
              </w:rPr>
              <w:t>26</w:t>
            </w:r>
            <w:r w:rsidRPr="00BF61A4">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апреля </w:t>
            </w:r>
            <w:r w:rsidRPr="00BF61A4">
              <w:rPr>
                <w:rFonts w:ascii="Times New Roman" w:eastAsia="Calibri" w:hAnsi="Times New Roman" w:cs="Times New Roman"/>
                <w:iCs/>
                <w:sz w:val="24"/>
                <w:szCs w:val="24"/>
              </w:rPr>
              <w:t>2018 года</w:t>
            </w:r>
          </w:p>
          <w:p w:rsidR="00FE2F63" w:rsidRPr="00D93D3D" w:rsidRDefault="00FE2F63" w:rsidP="00FE2F63">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B537DD">
              <w:rPr>
                <w:rFonts w:ascii="Times New Roman" w:eastAsia="Times New Roman" w:hAnsi="Times New Roman" w:cs="Times New Roman"/>
                <w:sz w:val="24"/>
                <w:szCs w:val="24"/>
                <w:lang w:eastAsia="ru-RU"/>
              </w:rPr>
              <w:t xml:space="preserve"> </w:t>
            </w:r>
            <w:r w:rsidR="007E3CAB" w:rsidRPr="007E3CAB">
              <w:rPr>
                <w:rFonts w:ascii="Times New Roman" w:eastAsia="Times New Roman" w:hAnsi="Times New Roman" w:cs="Times New Roman"/>
                <w:b/>
                <w:sz w:val="24"/>
                <w:szCs w:val="24"/>
                <w:lang w:eastAsia="ru-RU"/>
              </w:rPr>
              <w:t>«</w:t>
            </w:r>
            <w:r w:rsidR="000D0C91">
              <w:rPr>
                <w:rFonts w:ascii="Times New Roman" w:eastAsia="Times New Roman" w:hAnsi="Times New Roman" w:cs="Times New Roman"/>
                <w:b/>
                <w:sz w:val="24"/>
                <w:szCs w:val="24"/>
                <w:lang w:eastAsia="ru-RU"/>
              </w:rPr>
              <w:t>1</w:t>
            </w:r>
            <w:r w:rsidR="00116984">
              <w:rPr>
                <w:rFonts w:ascii="Times New Roman" w:eastAsia="Times New Roman" w:hAnsi="Times New Roman" w:cs="Times New Roman"/>
                <w:b/>
                <w:sz w:val="24"/>
                <w:szCs w:val="24"/>
                <w:lang w:eastAsia="ru-RU"/>
              </w:rPr>
              <w:t>9</w:t>
            </w:r>
            <w:r w:rsidR="007E3CAB" w:rsidRPr="007E3CAB">
              <w:rPr>
                <w:rFonts w:ascii="Times New Roman" w:eastAsia="Times New Roman" w:hAnsi="Times New Roman" w:cs="Times New Roman"/>
                <w:b/>
                <w:sz w:val="24"/>
                <w:szCs w:val="24"/>
                <w:lang w:eastAsia="ru-RU"/>
              </w:rPr>
              <w:t xml:space="preserve">» </w:t>
            </w:r>
            <w:r w:rsidR="000D0C91">
              <w:rPr>
                <w:rFonts w:ascii="Times New Roman" w:eastAsia="Times New Roman" w:hAnsi="Times New Roman" w:cs="Times New Roman"/>
                <w:b/>
                <w:sz w:val="24"/>
                <w:szCs w:val="24"/>
                <w:lang w:eastAsia="ru-RU"/>
              </w:rPr>
              <w:t>марта</w:t>
            </w:r>
            <w:r w:rsidR="007E3CAB" w:rsidRPr="007E3CAB">
              <w:rPr>
                <w:rFonts w:ascii="Times New Roman" w:eastAsia="Times New Roman" w:hAnsi="Times New Roman" w:cs="Times New Roman"/>
                <w:b/>
                <w:sz w:val="24"/>
                <w:szCs w:val="24"/>
                <w:lang w:eastAsia="ru-RU"/>
              </w:rPr>
              <w:t xml:space="preserve"> </w:t>
            </w:r>
            <w:r w:rsidR="00A6492A" w:rsidRPr="00A6492A">
              <w:rPr>
                <w:rFonts w:ascii="Times New Roman" w:eastAsia="Times New Roman" w:hAnsi="Times New Roman" w:cs="Times New Roman"/>
                <w:b/>
                <w:sz w:val="24"/>
                <w:szCs w:val="24"/>
                <w:lang w:eastAsia="ru-RU"/>
              </w:rPr>
              <w:t xml:space="preserve">2018 </w:t>
            </w:r>
            <w:r w:rsidRPr="00B537DD">
              <w:rPr>
                <w:rFonts w:ascii="Times New Roman" w:eastAsia="Times New Roman" w:hAnsi="Times New Roman" w:cs="Times New Roman"/>
                <w:b/>
                <w:sz w:val="24"/>
                <w:szCs w:val="24"/>
                <w:lang w:eastAsia="ru-RU"/>
              </w:rPr>
              <w:t>года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0D0C91">
              <w:rPr>
                <w:rFonts w:ascii="Times New Roman" w:eastAsia="Times New Roman" w:hAnsi="Times New Roman" w:cs="Times New Roman"/>
                <w:b/>
                <w:sz w:val="24"/>
                <w:szCs w:val="24"/>
                <w:lang w:eastAsia="ru-RU"/>
              </w:rPr>
              <w:t>0</w:t>
            </w:r>
            <w:r w:rsidR="00116984">
              <w:rPr>
                <w:rFonts w:ascii="Times New Roman" w:eastAsia="Times New Roman" w:hAnsi="Times New Roman" w:cs="Times New Roman"/>
                <w:b/>
                <w:sz w:val="24"/>
                <w:szCs w:val="24"/>
                <w:lang w:eastAsia="ru-RU"/>
              </w:rPr>
              <w:t>4</w:t>
            </w:r>
            <w:r w:rsidRPr="00B537DD">
              <w:rPr>
                <w:rFonts w:ascii="Times New Roman" w:eastAsia="Times New Roman" w:hAnsi="Times New Roman" w:cs="Times New Roman"/>
                <w:b/>
                <w:sz w:val="24"/>
                <w:szCs w:val="24"/>
                <w:lang w:eastAsia="ru-RU"/>
              </w:rPr>
              <w:t xml:space="preserve">» </w:t>
            </w:r>
            <w:r w:rsidR="000D0C91">
              <w:rPr>
                <w:rFonts w:ascii="Times New Roman" w:eastAsia="Times New Roman" w:hAnsi="Times New Roman" w:cs="Times New Roman"/>
                <w:b/>
                <w:sz w:val="24"/>
                <w:szCs w:val="24"/>
                <w:lang w:eastAsia="ru-RU"/>
              </w:rPr>
              <w:t>апреля</w:t>
            </w:r>
            <w:r w:rsidRPr="00B537DD">
              <w:rPr>
                <w:rFonts w:ascii="Times New Roman" w:eastAsia="Times New Roman" w:hAnsi="Times New Roman" w:cs="Times New Roman"/>
                <w:b/>
                <w:sz w:val="24"/>
                <w:szCs w:val="24"/>
                <w:lang w:eastAsia="ru-RU"/>
              </w:rPr>
              <w:t xml:space="preserve"> 201</w:t>
            </w:r>
            <w:r w:rsidR="00FE2F63">
              <w:rPr>
                <w:rFonts w:ascii="Times New Roman" w:eastAsia="Times New Roman" w:hAnsi="Times New Roman" w:cs="Times New Roman"/>
                <w:b/>
                <w:sz w:val="24"/>
                <w:szCs w:val="24"/>
                <w:lang w:eastAsia="ru-RU"/>
              </w:rPr>
              <w:t>8</w:t>
            </w:r>
            <w:r w:rsidRPr="00B537DD">
              <w:rPr>
                <w:rFonts w:ascii="Times New Roman" w:eastAsia="Times New Roman" w:hAnsi="Times New Roman" w:cs="Times New Roman"/>
                <w:b/>
                <w:sz w:val="24"/>
                <w:szCs w:val="24"/>
                <w:lang w:eastAsia="ru-RU"/>
              </w:rPr>
              <w:t xml:space="preserve"> года </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F61A4" w:rsidRPr="00B537DD" w:rsidRDefault="00BF61A4" w:rsidP="00BF61A4">
            <w:pPr>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537DD">
                <w:rPr>
                  <w:rFonts w:ascii="Times New Roman" w:eastAsia="Times New Roman" w:hAnsi="Times New Roman" w:cs="Times New Roman"/>
                  <w:color w:val="0000FF"/>
                  <w:sz w:val="24"/>
                  <w:szCs w:val="24"/>
                  <w:u w:val="single"/>
                  <w:lang w:eastAsia="ru-RU"/>
                </w:rPr>
                <w:t>форме 4</w:t>
              </w:r>
            </w:hyperlink>
            <w:r w:rsidRPr="00B537DD">
              <w:rPr>
                <w:rFonts w:ascii="Times New Roman" w:eastAsia="Times New Roman" w:hAnsi="Times New Roman" w:cs="Times New Roman"/>
                <w:sz w:val="24"/>
                <w:szCs w:val="24"/>
                <w:lang w:eastAsia="ru-RU"/>
              </w:rPr>
              <w:t xml:space="preserve"> </w:t>
            </w:r>
            <w:hyperlink w:anchor="_РАЗДЕЛ_III._ФОРМЫ" w:history="1">
              <w:r w:rsidRPr="00B537D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B537DD">
              <w:rPr>
                <w:rFonts w:ascii="Times New Roman" w:eastAsia="Times New Roman" w:hAnsi="Times New Roman" w:cs="Times New Roman"/>
                <w:sz w:val="24"/>
                <w:szCs w:val="24"/>
                <w:lang w:eastAsia="ru-RU"/>
              </w:rPr>
              <w:t xml:space="preserve">. </w:t>
            </w:r>
          </w:p>
          <w:p w:rsidR="00BF61A4" w:rsidRPr="00B537DD" w:rsidRDefault="00BF61A4" w:rsidP="00BF61A4">
            <w:pPr>
              <w:spacing w:after="0" w:line="240" w:lineRule="auto"/>
              <w:ind w:left="34" w:hanging="1"/>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BF61A4" w:rsidRPr="00B537DD" w:rsidRDefault="00BF61A4" w:rsidP="00BF61A4">
            <w:pPr>
              <w:spacing w:after="0" w:line="240" w:lineRule="auto"/>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Претендент/ 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8C79C6" w:rsidRDefault="000D0C91"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Pr="00D319F1">
              <w:rPr>
                <w:rFonts w:ascii="Times New Roman" w:eastAsia="Times New Roman" w:hAnsi="Times New Roman" w:cs="Times New Roman"/>
                <w:sz w:val="24"/>
                <w:szCs w:val="24"/>
                <w:lang w:eastAsia="ru-RU"/>
              </w:rPr>
              <w:t>на оказание услуг по ремонту с</w:t>
            </w:r>
            <w:r>
              <w:rPr>
                <w:rFonts w:ascii="Times New Roman" w:eastAsia="Times New Roman" w:hAnsi="Times New Roman" w:cs="Times New Roman"/>
                <w:sz w:val="24"/>
                <w:szCs w:val="24"/>
                <w:lang w:eastAsia="ru-RU"/>
              </w:rPr>
              <w:t>путниковых приёмников-декодеров</w:t>
            </w:r>
            <w:r w:rsidR="00A6492A" w:rsidRPr="00A6492A">
              <w:rPr>
                <w:rFonts w:ascii="Times New Roman" w:eastAsia="Calibri" w:hAnsi="Times New Roman" w:cs="Times New Roman"/>
                <w:iCs/>
                <w:color w:val="000000"/>
                <w:sz w:val="24"/>
                <w:szCs w:val="24"/>
              </w:rPr>
              <w:t>.</w:t>
            </w:r>
          </w:p>
          <w:p w:rsidR="00A6492A" w:rsidRPr="00A113E3" w:rsidRDefault="00A6492A"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A6528" w:rsidRDefault="008C79C6" w:rsidP="008C79C6">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Pr>
                <w:rFonts w:ascii="Times New Roman" w:eastAsia="Calibri" w:hAnsi="Times New Roman" w:cs="Times New Roman"/>
                <w:sz w:val="24"/>
                <w:szCs w:val="24"/>
                <w:lang w:eastAsia="ru-RU"/>
              </w:rPr>
              <w:t xml:space="preserve">, </w:t>
            </w:r>
            <w:r w:rsidRPr="00C7766E">
              <w:rPr>
                <w:rFonts w:ascii="Times New Roman" w:eastAsia="Calibri" w:hAnsi="Times New Roman" w:cs="Times New Roman"/>
                <w:sz w:val="24"/>
                <w:szCs w:val="24"/>
                <w:lang w:eastAsia="ru-RU"/>
              </w:rPr>
              <w:t>объем 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w:t>
            </w:r>
          </w:p>
          <w:p w:rsidR="00D93D3D" w:rsidRPr="00D93D3D" w:rsidRDefault="008C79C6"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7766E">
              <w:rPr>
                <w:rFonts w:ascii="Times New Roman" w:eastAsia="Calibri" w:hAnsi="Times New Roman" w:cs="Times New Roman"/>
                <w:sz w:val="24"/>
                <w:szCs w:val="24"/>
                <w:lang w:eastAsia="ru-RU"/>
              </w:rPr>
              <w:t xml:space="preserve"> </w:t>
            </w:r>
          </w:p>
        </w:tc>
      </w:tr>
      <w:tr w:rsidR="00D93D3D" w:rsidRPr="00D93D3D" w:rsidTr="00FA6528">
        <w:trPr>
          <w:trHeight w:val="255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w:t>
              </w:r>
              <w:proofErr w:type="gramStart"/>
              <w:r w:rsidRPr="00D93D3D">
                <w:rPr>
                  <w:rFonts w:ascii="Times New Roman" w:eastAsia="Times New Roman" w:hAnsi="Times New Roman" w:cs="Times New Roman"/>
                  <w:color w:val="0000FF"/>
                  <w:sz w:val="24"/>
                  <w:szCs w:val="24"/>
                  <w:u w:val="single"/>
                  <w:lang w:eastAsia="ru-RU"/>
                </w:rPr>
                <w:t xml:space="preserve">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w:t>
              </w:r>
              <w:proofErr w:type="gramEnd"/>
              <w:r w:rsidRPr="00D93D3D">
                <w:rPr>
                  <w:rFonts w:ascii="Times New Roman" w:eastAsia="Times New Roman" w:hAnsi="Times New Roman" w:cs="Times New Roman"/>
                  <w:color w:val="0000FF"/>
                  <w:sz w:val="24"/>
                  <w:szCs w:val="24"/>
                  <w:u w:val="single"/>
                  <w:lang w:eastAsia="ru-RU"/>
                </w:rPr>
                <w:t>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0D0C91" w:rsidRPr="00A15DEC" w:rsidRDefault="006B0825" w:rsidP="000D0C9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 xml:space="preserve">      </w:t>
            </w:r>
            <w:r w:rsidR="000D0C91" w:rsidRPr="00BF61A4">
              <w:rPr>
                <w:rFonts w:ascii="Times New Roman" w:eastAsia="Calibri" w:hAnsi="Times New Roman" w:cs="Times New Roman"/>
                <w:iCs/>
                <w:color w:val="000000"/>
                <w:sz w:val="24"/>
                <w:szCs w:val="24"/>
                <w:lang w:eastAsia="ru-RU"/>
              </w:rPr>
              <w:t xml:space="preserve">Начальная (максимальная) цена </w:t>
            </w:r>
            <w:r w:rsidR="000D0C91">
              <w:rPr>
                <w:rFonts w:ascii="Times New Roman" w:eastAsia="Calibri" w:hAnsi="Times New Roman" w:cs="Times New Roman"/>
                <w:iCs/>
                <w:color w:val="000000"/>
                <w:sz w:val="24"/>
                <w:szCs w:val="24"/>
                <w:lang w:eastAsia="ru-RU"/>
              </w:rPr>
              <w:t xml:space="preserve">договора </w:t>
            </w:r>
            <w:r w:rsidR="000D0C91" w:rsidRPr="00BF61A4">
              <w:rPr>
                <w:rFonts w:ascii="Times New Roman" w:eastAsia="Calibri" w:hAnsi="Times New Roman" w:cs="Times New Roman"/>
                <w:iCs/>
                <w:color w:val="000000"/>
                <w:sz w:val="24"/>
                <w:szCs w:val="24"/>
                <w:lang w:eastAsia="ru-RU"/>
              </w:rPr>
              <w:t xml:space="preserve">составляет </w:t>
            </w:r>
            <w:r w:rsidR="000D0C91" w:rsidRPr="00D319F1">
              <w:rPr>
                <w:rFonts w:ascii="Times New Roman" w:eastAsia="Calibri" w:hAnsi="Times New Roman" w:cs="Times New Roman"/>
                <w:iCs/>
                <w:color w:val="000000"/>
                <w:sz w:val="24"/>
                <w:szCs w:val="24"/>
                <w:lang w:eastAsia="ru-RU"/>
              </w:rPr>
              <w:t>767 000</w:t>
            </w:r>
            <w:r w:rsidR="000D0C91">
              <w:rPr>
                <w:rFonts w:ascii="Times New Roman" w:eastAsia="Calibri" w:hAnsi="Times New Roman" w:cs="Times New Roman"/>
                <w:iCs/>
                <w:color w:val="000000"/>
                <w:sz w:val="24"/>
                <w:szCs w:val="24"/>
                <w:lang w:eastAsia="ru-RU"/>
              </w:rPr>
              <w:t>,</w:t>
            </w:r>
            <w:r w:rsidR="000D0C91" w:rsidRPr="00B97423">
              <w:rPr>
                <w:rFonts w:ascii="Times New Roman" w:eastAsia="Calibri" w:hAnsi="Times New Roman" w:cs="Times New Roman"/>
                <w:iCs/>
                <w:color w:val="000000"/>
                <w:sz w:val="24"/>
                <w:szCs w:val="24"/>
                <w:lang w:eastAsia="ru-RU"/>
              </w:rPr>
              <w:t>00</w:t>
            </w:r>
            <w:r w:rsidR="000D0C91">
              <w:rPr>
                <w:rFonts w:ascii="Times New Roman" w:eastAsia="Calibri" w:hAnsi="Times New Roman" w:cs="Times New Roman"/>
                <w:iCs/>
                <w:color w:val="000000"/>
                <w:sz w:val="24"/>
                <w:szCs w:val="24"/>
                <w:lang w:eastAsia="ru-RU"/>
              </w:rPr>
              <w:t xml:space="preserve"> </w:t>
            </w:r>
            <w:r w:rsidR="000D0C91" w:rsidRPr="00BF61A4">
              <w:rPr>
                <w:rFonts w:ascii="Times New Roman" w:eastAsia="Calibri" w:hAnsi="Times New Roman" w:cs="Times New Roman"/>
                <w:iCs/>
                <w:color w:val="000000"/>
                <w:sz w:val="24"/>
                <w:szCs w:val="24"/>
                <w:lang w:eastAsia="ru-RU"/>
              </w:rPr>
              <w:t>руб. (</w:t>
            </w:r>
            <w:r w:rsidR="000D0C91">
              <w:rPr>
                <w:rFonts w:ascii="Times New Roman" w:eastAsia="Calibri" w:hAnsi="Times New Roman" w:cs="Times New Roman"/>
                <w:iCs/>
                <w:color w:val="000000"/>
                <w:sz w:val="24"/>
                <w:szCs w:val="24"/>
                <w:lang w:eastAsia="ru-RU"/>
              </w:rPr>
              <w:t xml:space="preserve">Семьсот шестьдесят семь </w:t>
            </w:r>
            <w:r w:rsidR="000D0C91" w:rsidRPr="00BF61A4">
              <w:rPr>
                <w:rFonts w:ascii="Times New Roman" w:eastAsia="Calibri" w:hAnsi="Times New Roman" w:cs="Times New Roman"/>
                <w:iCs/>
                <w:color w:val="000000"/>
                <w:sz w:val="24"/>
                <w:szCs w:val="24"/>
                <w:lang w:eastAsia="ru-RU"/>
              </w:rPr>
              <w:t>тысяч</w:t>
            </w:r>
            <w:r w:rsidR="000D0C91">
              <w:rPr>
                <w:rFonts w:ascii="Times New Roman" w:eastAsia="Calibri" w:hAnsi="Times New Roman" w:cs="Times New Roman"/>
                <w:iCs/>
                <w:color w:val="000000"/>
                <w:sz w:val="24"/>
                <w:szCs w:val="24"/>
                <w:lang w:eastAsia="ru-RU"/>
              </w:rPr>
              <w:t xml:space="preserve"> рублей 00</w:t>
            </w:r>
            <w:r w:rsidR="000D0C91" w:rsidRPr="00BF61A4">
              <w:rPr>
                <w:rFonts w:ascii="Times New Roman" w:eastAsia="Calibri" w:hAnsi="Times New Roman" w:cs="Times New Roman"/>
                <w:iCs/>
                <w:color w:val="000000"/>
                <w:sz w:val="24"/>
                <w:szCs w:val="24"/>
                <w:lang w:eastAsia="ru-RU"/>
              </w:rPr>
              <w:t xml:space="preserve"> коп.)</w:t>
            </w:r>
            <w:r w:rsidR="000D0C91">
              <w:rPr>
                <w:rFonts w:ascii="Times New Roman" w:eastAsia="Calibri" w:hAnsi="Times New Roman" w:cs="Times New Roman"/>
                <w:iCs/>
                <w:color w:val="000000"/>
                <w:sz w:val="24"/>
                <w:szCs w:val="24"/>
                <w:lang w:eastAsia="ru-RU"/>
              </w:rPr>
              <w:t xml:space="preserve"> </w:t>
            </w:r>
            <w:r w:rsidR="000D0C91" w:rsidRPr="00A15DEC">
              <w:rPr>
                <w:rFonts w:ascii="Times New Roman" w:eastAsia="Calibri" w:hAnsi="Times New Roman" w:cs="Times New Roman"/>
                <w:iCs/>
                <w:color w:val="000000"/>
                <w:sz w:val="24"/>
                <w:szCs w:val="24"/>
                <w:lang w:eastAsia="ru-RU"/>
              </w:rPr>
              <w:t xml:space="preserve">в том числе сумма НДС (18%) </w:t>
            </w:r>
            <w:r w:rsidR="000D0C91">
              <w:rPr>
                <w:rFonts w:ascii="Times New Roman" w:eastAsia="Calibri" w:hAnsi="Times New Roman" w:cs="Times New Roman"/>
                <w:iCs/>
                <w:color w:val="000000"/>
                <w:sz w:val="24"/>
                <w:szCs w:val="24"/>
                <w:lang w:eastAsia="ru-RU"/>
              </w:rPr>
              <w:t>117 000,00</w:t>
            </w:r>
            <w:r w:rsidR="000D0C91" w:rsidRPr="00A15DEC">
              <w:rPr>
                <w:rFonts w:ascii="Times New Roman" w:eastAsia="Calibri" w:hAnsi="Times New Roman" w:cs="Times New Roman"/>
                <w:iCs/>
                <w:color w:val="000000"/>
                <w:sz w:val="24"/>
                <w:szCs w:val="24"/>
                <w:lang w:eastAsia="ru-RU"/>
              </w:rPr>
              <w:t xml:space="preserve"> рублей.</w:t>
            </w:r>
          </w:p>
          <w:p w:rsidR="000D0C91" w:rsidRDefault="006B0825" w:rsidP="000D0C9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 xml:space="preserve">      </w:t>
            </w:r>
            <w:r w:rsidR="000D0C91" w:rsidRPr="00A15DEC">
              <w:rPr>
                <w:rFonts w:ascii="Times New Roman" w:eastAsia="Calibri" w:hAnsi="Times New Roman" w:cs="Times New Roman"/>
                <w:iCs/>
                <w:color w:val="000000"/>
                <w:sz w:val="24"/>
                <w:szCs w:val="24"/>
                <w:lang w:eastAsia="ru-RU"/>
              </w:rPr>
              <w:t xml:space="preserve">Начальная (максимальная) цена договора составляет </w:t>
            </w:r>
            <w:r w:rsidR="000D0C91">
              <w:rPr>
                <w:rFonts w:ascii="Times New Roman" w:eastAsia="Calibri" w:hAnsi="Times New Roman" w:cs="Times New Roman"/>
                <w:iCs/>
                <w:color w:val="000000"/>
                <w:sz w:val="24"/>
                <w:szCs w:val="24"/>
                <w:lang w:eastAsia="ru-RU"/>
              </w:rPr>
              <w:t>650 000,0</w:t>
            </w:r>
            <w:r w:rsidR="000D0C91" w:rsidRPr="00A15DEC">
              <w:rPr>
                <w:rFonts w:ascii="Times New Roman" w:eastAsia="Calibri" w:hAnsi="Times New Roman" w:cs="Times New Roman"/>
                <w:iCs/>
                <w:color w:val="000000"/>
                <w:sz w:val="24"/>
                <w:szCs w:val="24"/>
                <w:lang w:eastAsia="ru-RU"/>
              </w:rPr>
              <w:t xml:space="preserve">0 руб. </w:t>
            </w:r>
            <w:r w:rsidR="000D0C91">
              <w:rPr>
                <w:rFonts w:ascii="Times New Roman" w:eastAsia="Calibri" w:hAnsi="Times New Roman" w:cs="Times New Roman"/>
                <w:iCs/>
                <w:color w:val="000000"/>
                <w:sz w:val="24"/>
                <w:szCs w:val="24"/>
                <w:lang w:eastAsia="ru-RU"/>
              </w:rPr>
              <w:t xml:space="preserve">(Шестьсот пятьдесят тысяч </w:t>
            </w:r>
            <w:r w:rsidR="000D0C91" w:rsidRPr="00A15DEC">
              <w:rPr>
                <w:rFonts w:ascii="Times New Roman" w:eastAsia="Calibri" w:hAnsi="Times New Roman" w:cs="Times New Roman"/>
                <w:iCs/>
                <w:color w:val="000000"/>
                <w:sz w:val="24"/>
                <w:szCs w:val="24"/>
                <w:lang w:eastAsia="ru-RU"/>
              </w:rPr>
              <w:t xml:space="preserve">рублей </w:t>
            </w:r>
            <w:r w:rsidR="000D0C91">
              <w:rPr>
                <w:rFonts w:ascii="Times New Roman" w:eastAsia="Calibri" w:hAnsi="Times New Roman" w:cs="Times New Roman"/>
                <w:iCs/>
                <w:color w:val="000000"/>
                <w:sz w:val="24"/>
                <w:szCs w:val="24"/>
                <w:lang w:eastAsia="ru-RU"/>
              </w:rPr>
              <w:t xml:space="preserve">00 </w:t>
            </w:r>
            <w:r w:rsidR="000D0C91" w:rsidRPr="00A15DEC">
              <w:rPr>
                <w:rFonts w:ascii="Times New Roman" w:eastAsia="Calibri" w:hAnsi="Times New Roman" w:cs="Times New Roman"/>
                <w:iCs/>
                <w:color w:val="000000"/>
                <w:sz w:val="24"/>
                <w:szCs w:val="24"/>
                <w:lang w:eastAsia="ru-RU"/>
              </w:rPr>
              <w:t>коп.) без НДС.</w:t>
            </w:r>
          </w:p>
          <w:p w:rsidR="000D0C91" w:rsidRDefault="000D0C91" w:rsidP="000D0C9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rsidR="005C5D1F" w:rsidRPr="00C35924" w:rsidRDefault="00BF61A4" w:rsidP="000D0C9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BF61A4">
              <w:rPr>
                <w:rFonts w:ascii="Times New Roman" w:eastAsia="Calibri" w:hAnsi="Times New Roman" w:cs="Times New Roman"/>
                <w:iCs/>
                <w:sz w:val="24"/>
                <w:szCs w:val="24"/>
              </w:rPr>
              <w:t xml:space="preserve">      </w:t>
            </w:r>
            <w:r w:rsidR="005C5D1F" w:rsidRPr="00C35924">
              <w:rPr>
                <w:rFonts w:ascii="Times New Roman" w:eastAsia="Calibri"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5C5D1F" w:rsidRPr="00C35924" w:rsidRDefault="005C5D1F" w:rsidP="005C5D1F">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C5D1F" w:rsidRPr="00C35924" w:rsidRDefault="005C5D1F" w:rsidP="005C5D1F">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C35924">
              <w:rPr>
                <w:rFonts w:ascii="Times New Roman" w:eastAsia="Calibri" w:hAnsi="Times New Roman" w:cs="Times New Roman"/>
                <w:iCs/>
                <w:sz w:val="24"/>
                <w:szCs w:val="24"/>
                <w:lang w:eastAsia="ru-RU"/>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5C5D1F" w:rsidRPr="00C35924" w:rsidRDefault="005C5D1F" w:rsidP="005C5D1F">
            <w:pPr>
              <w:autoSpaceDE w:val="0"/>
              <w:autoSpaceDN w:val="0"/>
              <w:adjustRightInd w:val="0"/>
              <w:spacing w:after="0" w:line="240" w:lineRule="auto"/>
              <w:jc w:val="both"/>
              <w:rPr>
                <w:rFonts w:ascii="Times New Roman" w:eastAsia="Calibri" w:hAnsi="Times New Roman" w:cs="Times New Roman"/>
                <w:iCs/>
                <w:sz w:val="20"/>
                <w:szCs w:val="20"/>
                <w:lang w:eastAsia="ru-RU"/>
              </w:rPr>
            </w:pPr>
          </w:p>
          <w:p w:rsidR="006B0825" w:rsidRPr="006B0825" w:rsidRDefault="005C5D1F" w:rsidP="006B0825">
            <w:pPr>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color w:val="000000"/>
                <w:sz w:val="24"/>
                <w:szCs w:val="24"/>
              </w:rPr>
              <w:t xml:space="preserve">      </w:t>
            </w:r>
            <w:r w:rsidR="006B0825" w:rsidRPr="006B0825">
              <w:rPr>
                <w:rFonts w:ascii="Times New Roman" w:eastAsia="Calibri" w:hAnsi="Times New Roman" w:cs="Times New Roman"/>
                <w:iCs/>
                <w:color w:val="000000"/>
                <w:sz w:val="24"/>
                <w:szCs w:val="24"/>
              </w:rPr>
              <w:t xml:space="preserve"> </w:t>
            </w:r>
            <w:r w:rsidR="006B0825" w:rsidRPr="006B0825">
              <w:rPr>
                <w:rFonts w:ascii="Times New Roman" w:eastAsia="Calibri" w:hAnsi="Times New Roman" w:cs="Times New Roman"/>
                <w:iCs/>
                <w:sz w:val="24"/>
                <w:szCs w:val="24"/>
                <w:lang w:eastAsia="ru-RU"/>
              </w:rPr>
              <w:t xml:space="preserve">Коэффициент снижения не может быть больше </w:t>
            </w:r>
            <w:r w:rsidR="006B0825">
              <w:rPr>
                <w:rFonts w:ascii="Times New Roman" w:eastAsia="Calibri" w:hAnsi="Times New Roman" w:cs="Times New Roman"/>
                <w:iCs/>
                <w:sz w:val="24"/>
                <w:szCs w:val="24"/>
                <w:lang w:eastAsia="ru-RU"/>
              </w:rPr>
              <w:t xml:space="preserve">или равен </w:t>
            </w:r>
            <w:r w:rsidR="006B0825" w:rsidRPr="006B0825">
              <w:rPr>
                <w:rFonts w:ascii="Times New Roman" w:eastAsia="Calibri" w:hAnsi="Times New Roman" w:cs="Times New Roman"/>
                <w:iCs/>
                <w:sz w:val="24"/>
                <w:szCs w:val="24"/>
                <w:lang w:eastAsia="ru-RU"/>
              </w:rPr>
              <w:t>1(единиц</w:t>
            </w:r>
            <w:r w:rsidR="006B0825">
              <w:rPr>
                <w:rFonts w:ascii="Times New Roman" w:eastAsia="Calibri" w:hAnsi="Times New Roman" w:cs="Times New Roman"/>
                <w:iCs/>
                <w:sz w:val="24"/>
                <w:szCs w:val="24"/>
                <w:lang w:eastAsia="ru-RU"/>
              </w:rPr>
              <w:t>е</w:t>
            </w:r>
            <w:r w:rsidR="006B0825" w:rsidRPr="006B0825">
              <w:rPr>
                <w:rFonts w:ascii="Times New Roman" w:eastAsia="Calibri" w:hAnsi="Times New Roman" w:cs="Times New Roman"/>
                <w:iCs/>
                <w:sz w:val="24"/>
                <w:szCs w:val="24"/>
                <w:lang w:eastAsia="ru-RU"/>
              </w:rPr>
              <w:t xml:space="preserve">).  Коэффициент снижения применяется единым ко всем позициям единиц измерения и применяется к </w:t>
            </w:r>
            <w:r w:rsidR="006B0825" w:rsidRPr="006B0825">
              <w:rPr>
                <w:rFonts w:ascii="Times New Roman" w:hAnsi="Times New Roman" w:cs="Times New Roman"/>
                <w:iCs/>
                <w:sz w:val="24"/>
                <w:szCs w:val="24"/>
              </w:rPr>
              <w:t>начальной</w:t>
            </w:r>
            <w:r w:rsidR="006B0825" w:rsidRPr="006B0825">
              <w:rPr>
                <w:rFonts w:ascii="Times New Roman" w:eastAsia="Calibri" w:hAnsi="Times New Roman" w:cs="Times New Roman"/>
                <w:iCs/>
                <w:sz w:val="24"/>
                <w:szCs w:val="24"/>
                <w:lang w:eastAsia="ru-RU"/>
              </w:rPr>
              <w:t xml:space="preserve"> (максимальной) цене договора.</w:t>
            </w:r>
          </w:p>
          <w:p w:rsidR="006B0825" w:rsidRPr="006B0825" w:rsidRDefault="006B0825" w:rsidP="006B0825">
            <w:pPr>
              <w:spacing w:after="0" w:line="240" w:lineRule="auto"/>
              <w:jc w:val="both"/>
              <w:rPr>
                <w:rFonts w:ascii="Times New Roman" w:eastAsia="Calibri" w:hAnsi="Times New Roman" w:cs="Times New Roman"/>
                <w:iCs/>
                <w:sz w:val="24"/>
                <w:szCs w:val="24"/>
                <w:lang w:eastAsia="ru-RU"/>
              </w:rPr>
            </w:pPr>
          </w:p>
          <w:p w:rsidR="006B0825" w:rsidRPr="006B0825" w:rsidRDefault="006B0825" w:rsidP="006B0825">
            <w:pPr>
              <w:autoSpaceDE w:val="0"/>
              <w:autoSpaceDN w:val="0"/>
              <w:adjustRightInd w:val="0"/>
              <w:spacing w:after="0"/>
              <w:jc w:val="both"/>
              <w:rPr>
                <w:rFonts w:ascii="Times New Roman" w:eastAsia="Calibri" w:hAnsi="Times New Roman" w:cs="Times New Roman"/>
                <w:iCs/>
                <w:color w:val="000000"/>
                <w:sz w:val="24"/>
                <w:szCs w:val="24"/>
              </w:rPr>
            </w:pPr>
            <w:r w:rsidRPr="006B0825">
              <w:rPr>
                <w:rFonts w:ascii="Times New Roman" w:eastAsia="Calibri" w:hAnsi="Times New Roman" w:cs="Times New Roman"/>
                <w:iCs/>
                <w:color w:val="000000"/>
                <w:sz w:val="24"/>
                <w:szCs w:val="24"/>
              </w:rPr>
              <w:t xml:space="preserve">Начальная (максимальная) стоимость единицы измерения определяются </w:t>
            </w:r>
            <w:hyperlink w:anchor="_РАЗДЕЛ_IV._Техническое" w:history="1">
              <w:r w:rsidRPr="006B0825">
                <w:rPr>
                  <w:rFonts w:ascii="Times New Roman" w:eastAsia="Calibri" w:hAnsi="Times New Roman" w:cs="Times New Roman"/>
                  <w:iCs/>
                  <w:color w:val="0000FF"/>
                  <w:sz w:val="24"/>
                  <w:szCs w:val="24"/>
                  <w:u w:val="single"/>
                </w:rPr>
                <w:t>разделом IV «Техническое задание»</w:t>
              </w:r>
            </w:hyperlink>
            <w:r w:rsidRPr="006B0825">
              <w:rPr>
                <w:rFonts w:ascii="Times New Roman" w:eastAsia="Calibri" w:hAnsi="Times New Roman" w:cs="Times New Roman"/>
                <w:iCs/>
                <w:color w:val="000000"/>
                <w:sz w:val="24"/>
                <w:szCs w:val="24"/>
              </w:rPr>
              <w:t xml:space="preserve"> Документации о закупке.</w:t>
            </w:r>
          </w:p>
          <w:p w:rsidR="006B0825" w:rsidRPr="006B0825" w:rsidRDefault="006B0825" w:rsidP="006B082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B0825" w:rsidRPr="006B0825" w:rsidRDefault="006B0825" w:rsidP="006B0825">
            <w:pPr>
              <w:spacing w:after="0" w:line="240" w:lineRule="auto"/>
              <w:jc w:val="both"/>
              <w:rPr>
                <w:rFonts w:ascii="Times New Roman" w:eastAsia="Times New Roman" w:hAnsi="Times New Roman" w:cs="Times New Roman"/>
                <w:iCs/>
                <w:sz w:val="24"/>
                <w:szCs w:val="24"/>
                <w:lang w:eastAsia="ru-RU"/>
              </w:rPr>
            </w:pPr>
            <w:r w:rsidRPr="006B0825">
              <w:rPr>
                <w:rFonts w:ascii="Times New Roman" w:eastAsia="Calibri" w:hAnsi="Times New Roman" w:cs="Times New Roman"/>
                <w:iCs/>
                <w:sz w:val="24"/>
                <w:szCs w:val="24"/>
                <w:lang w:eastAsia="ru-RU"/>
              </w:rPr>
              <w:t xml:space="preserve">       </w:t>
            </w:r>
            <w:r w:rsidRPr="006B0825">
              <w:rPr>
                <w:rFonts w:ascii="Times New Roman" w:eastAsia="Times New Roman"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6B0825" w:rsidRPr="006B0825" w:rsidRDefault="006B0825" w:rsidP="006B0825">
            <w:pPr>
              <w:spacing w:after="0" w:line="240" w:lineRule="auto"/>
              <w:jc w:val="both"/>
              <w:rPr>
                <w:rFonts w:ascii="Times New Roman" w:eastAsia="Times New Roman" w:hAnsi="Times New Roman" w:cs="Times New Roman"/>
                <w:iCs/>
                <w:sz w:val="24"/>
                <w:szCs w:val="24"/>
                <w:lang w:eastAsia="ru-RU"/>
              </w:rPr>
            </w:pPr>
          </w:p>
          <w:p w:rsidR="006B0825" w:rsidRPr="006B0825" w:rsidRDefault="006B0825" w:rsidP="006B082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B0825">
              <w:rPr>
                <w:rFonts w:ascii="Times New Roman" w:eastAsia="Calibri" w:hAnsi="Times New Roman" w:cs="Times New Roman"/>
                <w:iCs/>
                <w:color w:val="000000"/>
                <w:sz w:val="24"/>
                <w:szCs w:val="24"/>
              </w:rPr>
              <w:t>Цена за единицу измерения определяется путем произведения начальной (максимальной) цены за единицу измерения, указанной в настоящей Документации (</w:t>
            </w:r>
            <w:hyperlink w:anchor="_РАЗДЕЛ_III._ФОРМЫ" w:history="1">
              <w:r w:rsidRPr="006B0825">
                <w:rPr>
                  <w:rFonts w:ascii="Times New Roman" w:eastAsia="Calibri" w:hAnsi="Times New Roman" w:cs="Times New Roman"/>
                  <w:color w:val="0000FF"/>
                  <w:sz w:val="24"/>
                  <w:szCs w:val="24"/>
                  <w:u w:val="single"/>
                </w:rPr>
                <w:t xml:space="preserve">раздел </w:t>
              </w:r>
              <w:r w:rsidRPr="006B0825">
                <w:rPr>
                  <w:rFonts w:ascii="Times New Roman" w:eastAsia="Calibri" w:hAnsi="Times New Roman" w:cs="Times New Roman"/>
                  <w:color w:val="0000FF"/>
                  <w:sz w:val="24"/>
                  <w:szCs w:val="24"/>
                  <w:u w:val="single"/>
                  <w:lang w:val="en-US"/>
                </w:rPr>
                <w:t>IV</w:t>
              </w:r>
              <w:r w:rsidRPr="006B0825">
                <w:rPr>
                  <w:rFonts w:ascii="Times New Roman" w:eastAsia="Calibri" w:hAnsi="Times New Roman" w:cs="Times New Roman"/>
                  <w:color w:val="0000FF"/>
                  <w:sz w:val="24"/>
                  <w:szCs w:val="24"/>
                  <w:u w:val="single"/>
                </w:rPr>
                <w:t xml:space="preserve"> «ТЕХНИЧЕСКОЕ ЗАДАНИЕ»</w:t>
              </w:r>
            </w:hyperlink>
            <w:r w:rsidRPr="006B0825">
              <w:rPr>
                <w:rFonts w:ascii="Times New Roman" w:eastAsia="Calibri" w:hAnsi="Times New Roman" w:cs="Times New Roman"/>
                <w:iCs/>
                <w:color w:val="000000"/>
                <w:sz w:val="24"/>
                <w:szCs w:val="24"/>
              </w:rPr>
              <w:t>) на коэффициент снижения цены, предложенный участником, с которым заключается договор по итогам проведенной Закупки.</w:t>
            </w:r>
          </w:p>
          <w:p w:rsidR="006B0825" w:rsidRPr="006B0825" w:rsidRDefault="006B0825" w:rsidP="006B0825">
            <w:pPr>
              <w:spacing w:after="0" w:line="240" w:lineRule="auto"/>
              <w:jc w:val="both"/>
              <w:rPr>
                <w:rFonts w:ascii="Times New Roman" w:eastAsia="Times New Roman" w:hAnsi="Times New Roman" w:cs="Times New Roman"/>
                <w:iCs/>
                <w:sz w:val="24"/>
                <w:szCs w:val="24"/>
                <w:lang w:eastAsia="ru-RU"/>
              </w:rPr>
            </w:pPr>
          </w:p>
          <w:p w:rsidR="006B0825" w:rsidRPr="006B0825" w:rsidRDefault="006B0825" w:rsidP="006B082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B0825">
              <w:rPr>
                <w:iCs/>
              </w:rPr>
              <w:t xml:space="preserve">   </w:t>
            </w:r>
            <w:r w:rsidRPr="006B0825">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Pr>
                <w:rFonts w:ascii="Times New Roman" w:eastAsia="Times New Roman" w:hAnsi="Times New Roman" w:cs="Times New Roman"/>
                <w:iCs/>
                <w:sz w:val="24"/>
                <w:szCs w:val="24"/>
                <w:lang w:eastAsia="ru-RU"/>
              </w:rPr>
              <w:t xml:space="preserve"> с учетом коэффициента снижения</w:t>
            </w:r>
            <w:r w:rsidRPr="006B0825">
              <w:rPr>
                <w:rFonts w:ascii="Times New Roman" w:eastAsia="Times New Roman" w:hAnsi="Times New Roman" w:cs="Times New Roman"/>
                <w:iCs/>
                <w:sz w:val="24"/>
                <w:szCs w:val="24"/>
                <w:lang w:eastAsia="ru-RU"/>
              </w:rPr>
              <w:t>,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D93D3D" w:rsidRPr="00BB365E" w:rsidRDefault="00D93D3D" w:rsidP="009D4ED1">
            <w:pPr>
              <w:autoSpaceDE w:val="0"/>
              <w:autoSpaceDN w:val="0"/>
              <w:adjustRightInd w:val="0"/>
              <w:spacing w:after="0" w:line="240" w:lineRule="auto"/>
              <w:jc w:val="both"/>
              <w:rPr>
                <w:rFonts w:ascii="Times New Roman" w:hAnsi="Times New Roman" w:cs="Times New Roman"/>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FA6528" w:rsidRPr="00D93D3D" w:rsidTr="00D93D3D">
              <w:tc>
                <w:tcPr>
                  <w:tcW w:w="3572" w:type="dxa"/>
                  <w:shd w:val="clear" w:color="auto" w:fill="auto"/>
                </w:tcPr>
                <w:p w:rsidR="00FA6528" w:rsidRPr="00FA6528" w:rsidRDefault="00FA6528" w:rsidP="00FA6528">
                  <w:pPr>
                    <w:ind w:firstLine="346"/>
                    <w:jc w:val="both"/>
                    <w:rPr>
                      <w:rFonts w:ascii="Times New Roman" w:hAnsi="Times New Roman" w:cs="Times New Roman"/>
                      <w:color w:val="000000"/>
                      <w:sz w:val="24"/>
                      <w:szCs w:val="24"/>
                    </w:rPr>
                  </w:pPr>
                  <w:r w:rsidRPr="00FA6528">
                    <w:rPr>
                      <w:rFonts w:ascii="Times New Roman" w:hAnsi="Times New Roman" w:cs="Times New Roman"/>
                      <w:color w:val="000000"/>
                      <w:sz w:val="24"/>
                      <w:szCs w:val="24"/>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FA6528" w:rsidRPr="00FA6528" w:rsidRDefault="009D4ED1" w:rsidP="009D4ED1">
                  <w:pPr>
                    <w:jc w:val="both"/>
                    <w:rPr>
                      <w:color w:val="000000"/>
                    </w:rPr>
                  </w:pPr>
                  <w:r>
                    <w:rPr>
                      <w:rFonts w:ascii="Times New Roman" w:hAnsi="Times New Roman" w:cs="Times New Roman"/>
                      <w:color w:val="000000"/>
                      <w:sz w:val="24"/>
                      <w:szCs w:val="24"/>
                    </w:rPr>
                    <w:t>Не установлено</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w:t>
                  </w:r>
                  <w:proofErr w:type="spellStart"/>
                  <w:r w:rsidRPr="00D93D3D">
                    <w:rPr>
                      <w:rFonts w:ascii="Times New Roman" w:eastAsia="Times New Roman" w:hAnsi="Times New Roman" w:cs="Arial"/>
                      <w:color w:val="000000"/>
                      <w:sz w:val="24"/>
                      <w:szCs w:val="24"/>
                      <w:lang w:eastAsia="ru-RU"/>
                    </w:rPr>
                    <w:t>Непроведение</w:t>
                  </w:r>
                  <w:proofErr w:type="spellEnd"/>
                  <w:r w:rsidRPr="00D93D3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785128" w:rsidRDefault="00BF61A4" w:rsidP="00BF61A4">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785128">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proofErr w:type="gramStart"/>
                  <w:r w:rsidR="00D93D3D" w:rsidRPr="00785128">
                    <w:rPr>
                      <w:rFonts w:ascii="Times New Roman" w:eastAsia="Times New Roman" w:hAnsi="Times New Roman" w:cs="Arial"/>
                      <w:color w:val="000000"/>
                      <w:sz w:val="24"/>
                      <w:szCs w:val="24"/>
                      <w:lang w:eastAsia="ru-RU"/>
                    </w:rPr>
                    <w:t>законом  от</w:t>
                  </w:r>
                  <w:proofErr w:type="gramEnd"/>
                  <w:r w:rsidR="00D93D3D" w:rsidRPr="00785128">
                    <w:rPr>
                      <w:rFonts w:ascii="Times New Roman" w:eastAsia="Times New Roman" w:hAnsi="Times New Roman" w:cs="Arial"/>
                      <w:color w:val="000000"/>
                      <w:sz w:val="24"/>
                      <w:szCs w:val="24"/>
                      <w:lang w:eastAsia="ru-RU"/>
                    </w:rPr>
                    <w:t xml:space="preserve"> 18 июля 2011 года № 223-ФЗ «О закупках товаров, работ, услуг отдельными видами юридических лиц»</w:t>
                  </w:r>
                </w:p>
              </w:tc>
              <w:tc>
                <w:tcPr>
                  <w:tcW w:w="3993" w:type="dxa"/>
                  <w:shd w:val="clear" w:color="auto" w:fill="auto"/>
                </w:tcPr>
                <w:p w:rsidR="00D93D3D" w:rsidRPr="00785128" w:rsidRDefault="00D93D3D" w:rsidP="00D93D3D">
                  <w:pPr>
                    <w:spacing w:after="0" w:line="240" w:lineRule="auto"/>
                    <w:jc w:val="both"/>
                    <w:rPr>
                      <w:rFonts w:ascii="Times New Roman" w:eastAsia="Times New Roman" w:hAnsi="Times New Roman" w:cs="Arial"/>
                      <w:color w:val="000000"/>
                      <w:sz w:val="24"/>
                      <w:szCs w:val="24"/>
                      <w:lang w:eastAsia="ru-RU"/>
                    </w:rPr>
                  </w:pPr>
                  <w:r w:rsidRPr="00785128">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BF61A4" w:rsidP="00BF61A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w:t>
                  </w:r>
                  <w:proofErr w:type="gramStart"/>
                  <w:r w:rsidR="00D93D3D" w:rsidRPr="00D93D3D">
                    <w:rPr>
                      <w:rFonts w:ascii="Times New Roman" w:eastAsia="Calibri" w:hAnsi="Times New Roman" w:cs="Arial"/>
                      <w:color w:val="000000"/>
                      <w:sz w:val="24"/>
                      <w:szCs w:val="24"/>
                      <w:lang w:eastAsia="ru-RU"/>
                    </w:rPr>
                    <w:t>законом  от</w:t>
                  </w:r>
                  <w:proofErr w:type="gramEnd"/>
                  <w:r w:rsidR="00D93D3D" w:rsidRPr="00D93D3D">
                    <w:rPr>
                      <w:rFonts w:ascii="Times New Roman" w:eastAsia="Calibri" w:hAnsi="Times New Roman" w:cs="Arial"/>
                      <w:color w:val="000000"/>
                      <w:sz w:val="24"/>
                      <w:szCs w:val="24"/>
                      <w:lang w:eastAsia="ru-RU"/>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C41A27" w:rsidRPr="00BC3489" w:rsidTr="00D93D3D">
              <w:tc>
                <w:tcPr>
                  <w:tcW w:w="3675" w:type="dxa"/>
                  <w:shd w:val="clear" w:color="auto" w:fill="auto"/>
                </w:tcPr>
                <w:p w:rsidR="00C41A27" w:rsidRPr="007A02F5" w:rsidRDefault="00B94319" w:rsidP="007A02F5">
                  <w:pPr>
                    <w:tabs>
                      <w:tab w:val="left" w:pos="779"/>
                    </w:tabs>
                    <w:ind w:right="113"/>
                    <w:jc w:val="both"/>
                    <w:rPr>
                      <w:rFonts w:ascii="Times New Roman" w:hAnsi="Times New Roman" w:cs="Times New Roman"/>
                      <w:sz w:val="24"/>
                      <w:szCs w:val="24"/>
                    </w:rPr>
                  </w:pPr>
                  <w:r>
                    <w:rPr>
                      <w:rFonts w:ascii="Times New Roman" w:hAnsi="Times New Roman" w:cs="Times New Roman"/>
                      <w:sz w:val="24"/>
                      <w:szCs w:val="24"/>
                    </w:rPr>
                    <w:t>Не установлены</w:t>
                  </w:r>
                </w:p>
              </w:tc>
              <w:tc>
                <w:tcPr>
                  <w:tcW w:w="3676" w:type="dxa"/>
                  <w:shd w:val="clear" w:color="auto" w:fill="auto"/>
                </w:tcPr>
                <w:p w:rsidR="00C41A27" w:rsidRPr="007A02F5" w:rsidRDefault="00C41A27" w:rsidP="00565DF1">
                  <w:pPr>
                    <w:jc w:val="both"/>
                    <w:rPr>
                      <w:rFonts w:ascii="Times New Roman" w:hAnsi="Times New Roman" w:cs="Times New Roman"/>
                      <w:sz w:val="24"/>
                      <w:szCs w:val="24"/>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E925B2">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66" w:type="dxa"/>
              <w:tblLayout w:type="fixed"/>
              <w:tblCellMar>
                <w:left w:w="0" w:type="dxa"/>
                <w:right w:w="0" w:type="dxa"/>
              </w:tblCellMar>
              <w:tblLook w:val="04A0" w:firstRow="1" w:lastRow="0" w:firstColumn="1" w:lastColumn="0" w:noHBand="0" w:noVBand="1"/>
            </w:tblPr>
            <w:tblGrid>
              <w:gridCol w:w="2462"/>
              <w:gridCol w:w="992"/>
              <w:gridCol w:w="4112"/>
            </w:tblGrid>
            <w:tr w:rsidR="000C12F9" w:rsidRPr="006145E5" w:rsidTr="009712BD">
              <w:tc>
                <w:tcPr>
                  <w:tcW w:w="24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9"/>
                    <w:ind w:left="0"/>
                    <w:rPr>
                      <w:color w:val="000000"/>
                    </w:rPr>
                  </w:pPr>
                  <w:r w:rsidRPr="006145E5">
                    <w:rPr>
                      <w:color w:val="000000"/>
                    </w:rPr>
                    <w:t>Критерий</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9"/>
                    <w:ind w:left="0"/>
                    <w:rPr>
                      <w:color w:val="000000"/>
                    </w:rPr>
                  </w:pPr>
                  <w:r w:rsidRPr="006145E5">
                    <w:rPr>
                      <w:color w:val="000000"/>
                    </w:rPr>
                    <w:t>Величина значимости критерия (Вес критерия)</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9"/>
                    <w:ind w:left="0"/>
                    <w:rPr>
                      <w:rFonts w:eastAsia="Calibri"/>
                      <w:color w:val="000000"/>
                    </w:rPr>
                  </w:pPr>
                  <w:r w:rsidRPr="006145E5">
                    <w:rPr>
                      <w:color w:val="000000"/>
                    </w:rPr>
                    <w:t>Что конкретно оценивается (показатели)</w:t>
                  </w:r>
                </w:p>
                <w:p w:rsidR="000C12F9" w:rsidRPr="006145E5" w:rsidRDefault="000C12F9" w:rsidP="000C12F9">
                  <w:pPr>
                    <w:pStyle w:val="a9"/>
                    <w:ind w:left="0" w:firstLine="175"/>
                    <w:jc w:val="both"/>
                    <w:rPr>
                      <w:i/>
                      <w:iCs/>
                      <w:color w:val="FF0000"/>
                    </w:rPr>
                  </w:pPr>
                </w:p>
              </w:tc>
            </w:tr>
            <w:tr w:rsidR="006B0825" w:rsidRPr="006145E5" w:rsidTr="009712BD">
              <w:trPr>
                <w:trHeight w:val="1285"/>
              </w:trPr>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B0825" w:rsidRPr="006145E5" w:rsidRDefault="006B0825" w:rsidP="006B0825">
                  <w:pPr>
                    <w:pStyle w:val="a9"/>
                    <w:ind w:left="0"/>
                    <w:rPr>
                      <w:rFonts w:cs="Arial"/>
                      <w:color w:val="000000"/>
                    </w:rPr>
                  </w:pPr>
                  <w:r w:rsidRPr="006145E5">
                    <w:t xml:space="preserve">Цена договора с учетом коэффициента снижения цены </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6B0825" w:rsidRPr="006145E5" w:rsidRDefault="006B0825" w:rsidP="006B0825">
                  <w:pPr>
                    <w:pStyle w:val="a9"/>
                    <w:ind w:left="0"/>
                    <w:rPr>
                      <w:rFonts w:cs="Arial"/>
                      <w:color w:val="000000"/>
                    </w:rPr>
                  </w:pPr>
                  <w:r>
                    <w:rPr>
                      <w:rFonts w:cs="Arial"/>
                      <w:color w:val="000000"/>
                    </w:rPr>
                    <w:t>97</w:t>
                  </w:r>
                  <w:r w:rsidRPr="006145E5">
                    <w:rPr>
                      <w:rFonts w:cs="Arial"/>
                      <w:color w:val="000000"/>
                    </w:rPr>
                    <w:t xml:space="preserve"> %</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6B0825" w:rsidRPr="006145E5" w:rsidRDefault="006B0825" w:rsidP="006B0825">
                  <w:pPr>
                    <w:pStyle w:val="a9"/>
                    <w:ind w:left="0"/>
                    <w:rPr>
                      <w:rFonts w:cs="Arial"/>
                      <w:color w:val="000000"/>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6B0825" w:rsidRPr="006145E5" w:rsidTr="004E4BBE">
              <w:tc>
                <w:tcPr>
                  <w:tcW w:w="24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B0825" w:rsidRPr="0099671A" w:rsidRDefault="006B0825" w:rsidP="006B0825">
                  <w:pPr>
                    <w:pStyle w:val="aff9"/>
                    <w:tabs>
                      <w:tab w:val="clear" w:pos="1980"/>
                    </w:tabs>
                    <w:ind w:left="0" w:hanging="3"/>
                    <w:rPr>
                      <w:rFonts w:eastAsia="Calibri"/>
                      <w:color w:val="000000"/>
                      <w:szCs w:val="24"/>
                      <w:lang w:eastAsia="en-US"/>
                    </w:rPr>
                  </w:pPr>
                  <w:r w:rsidRPr="00525583">
                    <w:rPr>
                      <w:szCs w:val="24"/>
                    </w:rPr>
                    <w:t>Сроки оплаты по договору</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B0825" w:rsidRPr="0099671A" w:rsidRDefault="006B0825" w:rsidP="006B0825">
                  <w:pPr>
                    <w:pStyle w:val="aff9"/>
                    <w:ind w:left="34" w:firstLine="0"/>
                    <w:jc w:val="left"/>
                    <w:rPr>
                      <w:szCs w:val="24"/>
                    </w:rPr>
                  </w:pPr>
                  <w:r w:rsidRPr="0099671A">
                    <w:rPr>
                      <w:szCs w:val="24"/>
                    </w:rPr>
                    <w:t>3%</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B0825" w:rsidRPr="0099671A" w:rsidRDefault="006B0825" w:rsidP="006B0825">
                  <w:pPr>
                    <w:pStyle w:val="aff9"/>
                    <w:tabs>
                      <w:tab w:val="clear" w:pos="1980"/>
                    </w:tabs>
                    <w:ind w:left="0" w:hanging="3"/>
                    <w:jc w:val="left"/>
                    <w:rPr>
                      <w:rFonts w:eastAsia="Calibri"/>
                      <w:color w:val="000000"/>
                      <w:szCs w:val="24"/>
                      <w:lang w:eastAsia="en-US"/>
                    </w:rPr>
                  </w:pPr>
                  <w:r w:rsidRPr="00525583">
                    <w:rPr>
                      <w:szCs w:val="24"/>
                    </w:rPr>
                    <w:t>Оценивается согласие участника закупки на дополнительное увеличение срока оплаты, установленного закупочной документацией (</w:t>
                  </w:r>
                  <w:r w:rsidRPr="00525583">
                    <w:rPr>
                      <w:i/>
                      <w:szCs w:val="24"/>
                    </w:rPr>
                    <w:t>п. 33 раздела 2.3 «</w:t>
                  </w:r>
                  <w:r w:rsidRPr="00525583">
                    <w:rPr>
                      <w:rFonts w:eastAsia="MS Mincho"/>
                      <w:i/>
                      <w:iCs/>
                      <w:szCs w:val="24"/>
                    </w:rPr>
                    <w:t>Условия заключения и исполнения договора»</w:t>
                  </w:r>
                  <w:r w:rsidRPr="00525583">
                    <w:rPr>
                      <w:i/>
                      <w:szCs w:val="24"/>
                    </w:rPr>
                    <w:t xml:space="preserve"> настоящей Документации</w:t>
                  </w:r>
                  <w:r w:rsidRPr="00525583">
                    <w:rPr>
                      <w:szCs w:val="24"/>
                    </w:rPr>
                    <w:t>), на 30 календарных дней.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6B0825" w:rsidRPr="00525583" w:rsidRDefault="006B0825" w:rsidP="006B0825">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6B0825" w:rsidRPr="00525583" w:rsidRDefault="006B0825" w:rsidP="006B0825">
            <w:pPr>
              <w:spacing w:after="0" w:line="240" w:lineRule="auto"/>
              <w:ind w:firstLine="459"/>
              <w:jc w:val="both"/>
              <w:rPr>
                <w:rFonts w:ascii="Times New Roman" w:eastAsia="Times New Roman" w:hAnsi="Times New Roman" w:cs="Times New Roman"/>
                <w:sz w:val="10"/>
                <w:szCs w:val="10"/>
                <w:lang w:eastAsia="ru-RU"/>
              </w:rPr>
            </w:pPr>
          </w:p>
          <w:p w:rsidR="006B0825" w:rsidRPr="00525583" w:rsidRDefault="006B0825" w:rsidP="006B0825">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6B0825" w:rsidRPr="00525583" w:rsidRDefault="006B0825" w:rsidP="006B0825">
            <w:pPr>
              <w:pStyle w:val="a9"/>
              <w:keepNext/>
              <w:numPr>
                <w:ilvl w:val="0"/>
                <w:numId w:val="7"/>
              </w:numPr>
              <w:ind w:left="927"/>
              <w:jc w:val="both"/>
            </w:pPr>
            <w:r w:rsidRPr="00525583">
              <w:t xml:space="preserve"> Рейтинг, присуждаемый заявке по критерию «Цена договора с учетом коэффициента снижения цены», определяется по формуле:</w:t>
            </w:r>
          </w:p>
          <w:p w:rsidR="006B0825" w:rsidRPr="00525583" w:rsidRDefault="006B0825" w:rsidP="006B0825">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2" o:title=""/>
                </v:shape>
                <o:OLEObject Type="Embed" ProgID="Equation.3" ShapeID="_x0000_i1025" DrawAspect="Content" ObjectID="_1582974167" r:id="rId33"/>
              </w:object>
            </w:r>
            <w:r w:rsidRPr="00525583">
              <w:rPr>
                <w:rFonts w:ascii="Times New Roman" w:eastAsia="Times New Roman" w:hAnsi="Times New Roman" w:cs="Times New Roman"/>
                <w:sz w:val="24"/>
                <w:szCs w:val="24"/>
                <w:lang w:eastAsia="ru-RU"/>
              </w:rPr>
              <w:t>,</w:t>
            </w:r>
          </w:p>
          <w:p w:rsidR="006B0825" w:rsidRPr="00525583" w:rsidRDefault="006B0825" w:rsidP="006B082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6B0825" w:rsidRPr="00525583" w:rsidRDefault="006B0825" w:rsidP="006B082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 xml:space="preserve">i </w:t>
            </w:r>
            <w:r w:rsidRPr="00525583">
              <w:rPr>
                <w:rFonts w:ascii="Times New Roman" w:eastAsia="Times New Roman" w:hAnsi="Times New Roman" w:cs="Times New Roman"/>
                <w:sz w:val="24"/>
                <w:szCs w:val="24"/>
                <w:lang w:eastAsia="ru-RU"/>
              </w:rPr>
              <w:t>- рейтинг, присуждаемый i-й заявке по указанному критерию;</w:t>
            </w:r>
          </w:p>
          <w:p w:rsidR="006B0825" w:rsidRPr="00525583" w:rsidRDefault="006B0825" w:rsidP="006B0825">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6B0825" w:rsidRPr="00525583" w:rsidRDefault="006B0825" w:rsidP="006B082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r w:rsidRPr="00525583">
              <w:rPr>
                <w:rFonts w:ascii="Times New Roman" w:eastAsia="Times New Roman" w:hAnsi="Times New Roman" w:cs="Times New Roman"/>
                <w:sz w:val="24"/>
                <w:szCs w:val="24"/>
                <w:lang w:eastAsia="ru-RU"/>
              </w:rPr>
              <w:t xml:space="preserve"> -  предложение  i-го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по цене договора.</w:t>
            </w:r>
          </w:p>
          <w:p w:rsidR="006B0825" w:rsidRPr="00525583" w:rsidRDefault="006B0825" w:rsidP="006B0825">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6B0825" w:rsidRPr="00525583" w:rsidRDefault="006B0825" w:rsidP="006B0825">
            <w:pPr>
              <w:spacing w:after="0" w:line="240" w:lineRule="auto"/>
              <w:ind w:firstLine="567"/>
              <w:jc w:val="both"/>
              <w:rPr>
                <w:rFonts w:ascii="Times New Roman" w:eastAsia="Times New Roman" w:hAnsi="Times New Roman" w:cs="Times New Roman"/>
                <w:sz w:val="24"/>
                <w:szCs w:val="24"/>
                <w:lang w:eastAsia="ru-RU"/>
              </w:rPr>
            </w:pPr>
          </w:p>
          <w:p w:rsidR="006B0825" w:rsidRPr="00525583" w:rsidRDefault="006B0825" w:rsidP="006B0825">
            <w:pPr>
              <w:pStyle w:val="a9"/>
              <w:numPr>
                <w:ilvl w:val="0"/>
                <w:numId w:val="7"/>
              </w:numPr>
              <w:tabs>
                <w:tab w:val="left" w:pos="720"/>
                <w:tab w:val="num" w:pos="1980"/>
              </w:tabs>
              <w:ind w:left="927"/>
              <w:jc w:val="both"/>
            </w:pPr>
            <w:r w:rsidRPr="00525583">
              <w:t xml:space="preserve">Рейтинг, присуждаемый заявке по критерию </w:t>
            </w:r>
            <w:r w:rsidRPr="00525583">
              <w:rPr>
                <w:b/>
              </w:rPr>
              <w:t>«</w:t>
            </w:r>
            <w:r w:rsidRPr="00525583">
              <w:rPr>
                <w:b/>
                <w:color w:val="000000"/>
              </w:rPr>
              <w:t>Сроки оплаты по договору</w:t>
            </w:r>
            <w:r w:rsidRPr="00525583">
              <w:rPr>
                <w:b/>
              </w:rPr>
              <w:t>»</w:t>
            </w:r>
            <w:r w:rsidRPr="00525583">
              <w:t>, определяется следующим образом:</w:t>
            </w:r>
          </w:p>
          <w:p w:rsidR="006B0825" w:rsidRPr="00525583" w:rsidRDefault="006B0825" w:rsidP="006B0825">
            <w:pPr>
              <w:spacing w:after="0" w:line="240" w:lineRule="auto"/>
              <w:ind w:firstLine="567"/>
              <w:jc w:val="both"/>
              <w:rPr>
                <w:rFonts w:ascii="Times New Roman" w:eastAsia="Times New Roman" w:hAnsi="Times New Roman" w:cs="Times New Roman"/>
                <w:sz w:val="24"/>
                <w:szCs w:val="24"/>
                <w:lang w:eastAsia="ru-RU"/>
              </w:rPr>
            </w:pPr>
          </w:p>
          <w:p w:rsidR="006B0825" w:rsidRPr="00525583" w:rsidRDefault="006B0825" w:rsidP="006B082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sz w:val="24"/>
                <w:szCs w:val="24"/>
                <w:lang w:eastAsia="ru-RU"/>
              </w:rPr>
              <w:t xml:space="preserve">Наличие в заявке участника закупки условий оплаты: </w:t>
            </w:r>
            <w:r w:rsidR="0021461F" w:rsidRPr="0021461F">
              <w:rPr>
                <w:rFonts w:ascii="Times New Roman" w:eastAsia="Times New Roman" w:hAnsi="Times New Roman" w:cs="Times New Roman"/>
                <w:sz w:val="24"/>
                <w:szCs w:val="24"/>
                <w:lang w:eastAsia="ru-RU"/>
              </w:rPr>
              <w:t xml:space="preserve">Оплата ремонта производится в течение </w:t>
            </w:r>
            <w:r w:rsidR="0021461F">
              <w:rPr>
                <w:rFonts w:ascii="Times New Roman" w:eastAsia="Times New Roman" w:hAnsi="Times New Roman" w:cs="Times New Roman"/>
                <w:sz w:val="24"/>
                <w:szCs w:val="24"/>
                <w:lang w:eastAsia="ru-RU"/>
              </w:rPr>
              <w:t xml:space="preserve">60 </w:t>
            </w:r>
            <w:r w:rsidR="0021461F" w:rsidRPr="0021461F">
              <w:rPr>
                <w:rFonts w:ascii="Times New Roman" w:eastAsia="Times New Roman" w:hAnsi="Times New Roman" w:cs="Times New Roman"/>
                <w:sz w:val="24"/>
                <w:szCs w:val="24"/>
                <w:lang w:eastAsia="ru-RU"/>
              </w:rPr>
              <w:t>(</w:t>
            </w:r>
            <w:r w:rsidR="0021461F">
              <w:rPr>
                <w:rFonts w:ascii="Times New Roman" w:eastAsia="Times New Roman" w:hAnsi="Times New Roman" w:cs="Times New Roman"/>
                <w:sz w:val="24"/>
                <w:szCs w:val="24"/>
                <w:lang w:eastAsia="ru-RU"/>
              </w:rPr>
              <w:t>шестидесяти</w:t>
            </w:r>
            <w:r w:rsidR="0021461F" w:rsidRPr="0021461F">
              <w:rPr>
                <w:rFonts w:ascii="Times New Roman" w:eastAsia="Times New Roman" w:hAnsi="Times New Roman" w:cs="Times New Roman"/>
                <w:sz w:val="24"/>
                <w:szCs w:val="24"/>
                <w:lang w:eastAsia="ru-RU"/>
              </w:rPr>
              <w:t>) календарных дней c даты получения Заказчиком оригинала счета и счета-фактуры, выставляемых не позднее 5-ти рабочих дней после подписания всеми сторонами Акта приемки-сдачи выполненных работ по тестированию и ремонту оборудования</w:t>
            </w:r>
            <w:r>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b/>
                <w:sz w:val="24"/>
                <w:szCs w:val="24"/>
                <w:lang w:eastAsia="ru-RU"/>
              </w:rPr>
              <w:t>100 баллов,</w:t>
            </w:r>
          </w:p>
          <w:p w:rsidR="006B0825" w:rsidRPr="00525583" w:rsidRDefault="006B0825" w:rsidP="006B0825">
            <w:pPr>
              <w:pStyle w:val="western"/>
              <w:spacing w:before="0" w:after="120"/>
              <w:rPr>
                <w:rFonts w:ascii="Times New Roman" w:hAnsi="Times New Roman" w:cs="Times New Roman"/>
                <w:lang w:eastAsia="ru-RU"/>
              </w:rPr>
            </w:pPr>
            <w:r>
              <w:rPr>
                <w:rFonts w:ascii="Times New Roman" w:hAnsi="Times New Roman" w:cs="Times New Roman"/>
                <w:lang w:eastAsia="ru-RU"/>
              </w:rPr>
              <w:t xml:space="preserve">      </w:t>
            </w:r>
            <w:r w:rsidRPr="00525583">
              <w:rPr>
                <w:rFonts w:ascii="Times New Roman" w:hAnsi="Times New Roman" w:cs="Times New Roman"/>
                <w:lang w:eastAsia="ru-RU"/>
              </w:rPr>
              <w:t>Наличие в заявке участника закупки условий оплаты:</w:t>
            </w:r>
            <w:r w:rsidRPr="00525583">
              <w:rPr>
                <w:rFonts w:ascii="Times New Roman" w:hAnsi="Times New Roman" w:cs="Times New Roman"/>
                <w:color w:val="000000"/>
                <w:lang w:eastAsia="ru-RU"/>
              </w:rPr>
              <w:t xml:space="preserve"> </w:t>
            </w:r>
            <w:r w:rsidR="0021461F" w:rsidRPr="0021461F">
              <w:rPr>
                <w:rFonts w:ascii="Times New Roman" w:hAnsi="Times New Roman" w:cs="Times New Roman"/>
                <w:lang w:eastAsia="en-US"/>
              </w:rPr>
              <w:t xml:space="preserve">Оплата ремонта производится в течение </w:t>
            </w:r>
            <w:r w:rsidR="0021461F">
              <w:rPr>
                <w:rFonts w:ascii="Times New Roman" w:hAnsi="Times New Roman" w:cs="Times New Roman"/>
                <w:lang w:eastAsia="en-US"/>
              </w:rPr>
              <w:t>30</w:t>
            </w:r>
            <w:r w:rsidR="0021461F" w:rsidRPr="0021461F">
              <w:rPr>
                <w:rFonts w:ascii="Times New Roman" w:hAnsi="Times New Roman" w:cs="Times New Roman"/>
                <w:lang w:eastAsia="en-US"/>
              </w:rPr>
              <w:t xml:space="preserve"> (</w:t>
            </w:r>
            <w:r w:rsidR="0021461F">
              <w:rPr>
                <w:rFonts w:ascii="Times New Roman" w:hAnsi="Times New Roman" w:cs="Times New Roman"/>
                <w:lang w:eastAsia="en-US"/>
              </w:rPr>
              <w:t>тридцати</w:t>
            </w:r>
            <w:r w:rsidR="0021461F" w:rsidRPr="0021461F">
              <w:rPr>
                <w:rFonts w:ascii="Times New Roman" w:hAnsi="Times New Roman" w:cs="Times New Roman"/>
                <w:lang w:eastAsia="en-US"/>
              </w:rPr>
              <w:t>) календарных дней c даты получения Заказчиком оригинала счета и счета-фактуры, выставляемых не позднее 5-ти рабочих дней после подписания всеми сторонами Акта приемки-сдачи выполненных работ по тестированию и ремонту оборудования</w:t>
            </w:r>
            <w:r>
              <w:rPr>
                <w:rFonts w:ascii="Times New Roman" w:hAnsi="Times New Roman" w:cs="Times New Roman"/>
                <w:lang w:eastAsia="en-US"/>
              </w:rPr>
              <w:t xml:space="preserve"> </w:t>
            </w:r>
            <w:r w:rsidRPr="00525583">
              <w:rPr>
                <w:rFonts w:ascii="Times New Roman" w:hAnsi="Times New Roman" w:cs="Times New Roman"/>
              </w:rPr>
              <w:t>-</w:t>
            </w:r>
            <w:r w:rsidRPr="00525583">
              <w:rPr>
                <w:rFonts w:ascii="Times New Roman" w:hAnsi="Times New Roman" w:cs="Times New Roman"/>
                <w:lang w:eastAsia="ru-RU"/>
              </w:rPr>
              <w:t xml:space="preserve"> </w:t>
            </w:r>
            <w:r w:rsidRPr="00525583">
              <w:rPr>
                <w:rFonts w:ascii="Times New Roman" w:hAnsi="Times New Roman" w:cs="Times New Roman"/>
                <w:b/>
                <w:lang w:eastAsia="ru-RU"/>
              </w:rPr>
              <w:t>0 баллов</w:t>
            </w:r>
            <w:r w:rsidRPr="00525583">
              <w:rPr>
                <w:rFonts w:ascii="Times New Roman" w:hAnsi="Times New Roman" w:cs="Times New Roman"/>
                <w:lang w:eastAsia="ru-RU"/>
              </w:rPr>
              <w:t>.</w:t>
            </w:r>
          </w:p>
          <w:p w:rsidR="006B0825" w:rsidRPr="00525583" w:rsidRDefault="006B0825" w:rsidP="006B0825">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6B0825" w:rsidRPr="00525583" w:rsidRDefault="006B0825" w:rsidP="006B0825">
            <w:pPr>
              <w:spacing w:before="240"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6B0825" w:rsidRPr="00C54215" w:rsidRDefault="006B0825" w:rsidP="006B0825">
            <w:pPr>
              <w:spacing w:before="120"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6B0825" w:rsidP="006B0825">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41204C" w:rsidRPr="0041204C" w:rsidRDefault="0021461F" w:rsidP="0041204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Не </w:t>
            </w:r>
            <w:r w:rsidRPr="0041204C">
              <w:rPr>
                <w:rFonts w:ascii="Times New Roman" w:eastAsia="Times New Roman" w:hAnsi="Times New Roman" w:cs="Times New Roman"/>
                <w:sz w:val="24"/>
                <w:szCs w:val="24"/>
                <w:lang w:eastAsia="ru-RU"/>
              </w:rPr>
              <w:t xml:space="preserve">требуется </w:t>
            </w:r>
          </w:p>
          <w:p w:rsidR="00D93D3D" w:rsidRPr="00D93D3D" w:rsidRDefault="00D93D3D" w:rsidP="0021461F">
            <w:pPr>
              <w:spacing w:after="0" w:line="240" w:lineRule="auto"/>
              <w:ind w:firstLine="317"/>
              <w:rPr>
                <w:rFonts w:ascii="Times New Roman" w:eastAsia="Times New Roman" w:hAnsi="Times New Roman" w:cs="Times New Roman"/>
                <w:sz w:val="24"/>
                <w:szCs w:val="24"/>
                <w:lang w:eastAsia="ru-RU"/>
              </w:rPr>
            </w:pPr>
          </w:p>
        </w:tc>
      </w:tr>
      <w:tr w:rsidR="00D93D3D" w:rsidRPr="00D93D3D" w:rsidTr="0091789A">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21461F" w:rsidP="0021461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C12DAB">
              <w:rPr>
                <w:rFonts w:ascii="Times New Roman" w:eastAsia="Times New Roman" w:hAnsi="Times New Roman" w:cs="Times New Roman"/>
                <w:sz w:val="24"/>
                <w:szCs w:val="24"/>
                <w:lang w:eastAsia="ru-RU"/>
              </w:rPr>
              <w:t xml:space="preserve">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9A3502" w:rsidP="00D93D3D">
            <w:pPr>
              <w:numPr>
                <w:ilvl w:val="0"/>
                <w:numId w:val="3"/>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D93D3D" w:rsidRDefault="00866909" w:rsidP="00714C61">
            <w:pPr>
              <w:spacing w:after="0" w:line="240" w:lineRule="auto"/>
              <w:rPr>
                <w:rFonts w:ascii="Times New Roman" w:eastAsia="Times New Roman" w:hAnsi="Times New Roman" w:cs="Times New Roman"/>
                <w:sz w:val="24"/>
                <w:szCs w:val="24"/>
                <w:lang w:eastAsia="ru-RU"/>
              </w:rPr>
            </w:pPr>
            <w:bookmarkStart w:id="27" w:name="_Ref378853535"/>
            <w:r w:rsidRPr="00714C61">
              <w:rPr>
                <w:rFonts w:ascii="Times New Roman" w:eastAsia="Times New Roman" w:hAnsi="Times New Roman" w:cs="Times New Roman"/>
                <w:sz w:val="24"/>
                <w:szCs w:val="24"/>
                <w:lang w:eastAsia="ru-RU"/>
              </w:rPr>
              <w:t>21</w:t>
            </w:r>
          </w:p>
          <w:p w:rsidR="003E0B15" w:rsidRDefault="003E0B15" w:rsidP="00714C61">
            <w:pPr>
              <w:spacing w:after="0" w:line="240" w:lineRule="auto"/>
              <w:rPr>
                <w:rFonts w:ascii="Times New Roman" w:eastAsia="Times New Roman" w:hAnsi="Times New Roman" w:cs="Times New Roman"/>
                <w:sz w:val="24"/>
                <w:szCs w:val="24"/>
                <w:lang w:eastAsia="ru-RU"/>
              </w:rPr>
            </w:pPr>
          </w:p>
          <w:p w:rsidR="003E0B15" w:rsidRDefault="003E0B15" w:rsidP="00714C61">
            <w:pPr>
              <w:spacing w:after="0" w:line="240" w:lineRule="auto"/>
              <w:rPr>
                <w:rFonts w:ascii="Times New Roman" w:eastAsia="Times New Roman" w:hAnsi="Times New Roman" w:cs="Times New Roman"/>
                <w:sz w:val="24"/>
                <w:szCs w:val="24"/>
                <w:lang w:eastAsia="ru-RU"/>
              </w:rPr>
            </w:pPr>
          </w:p>
          <w:p w:rsidR="003E0B15" w:rsidRPr="00714C61" w:rsidRDefault="003E0B15" w:rsidP="00714C61">
            <w:pPr>
              <w:spacing w:after="0" w:line="240" w:lineRule="auto"/>
              <w:rPr>
                <w:rFonts w:ascii="Times New Roman" w:eastAsia="Times New Roman" w:hAnsi="Times New Roman" w:cs="Times New Roman"/>
                <w:sz w:val="24"/>
                <w:szCs w:val="24"/>
                <w:lang w:eastAsia="ru-RU"/>
              </w:rPr>
            </w:pP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925B2">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21461F" w:rsidRPr="00D93D3D">
              <w:rPr>
                <w:rFonts w:ascii="Times New Roman" w:eastAsia="Times New Roman" w:hAnsi="Times New Roman" w:cs="Times New Roman"/>
                <w:sz w:val="24"/>
                <w:szCs w:val="24"/>
                <w:lang w:eastAsia="ru-RU"/>
              </w:rPr>
              <w:t xml:space="preserve">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w:t>
            </w:r>
            <w:r w:rsidR="0021461F" w:rsidRPr="00D93D3D">
              <w:rPr>
                <w:rFonts w:ascii="Times New Roman" w:eastAsia="Times New Roman" w:hAnsi="Times New Roman" w:cs="Times New Roman"/>
                <w:sz w:val="24"/>
                <w:szCs w:val="24"/>
                <w:lang w:eastAsia="ru-RU"/>
              </w:rPr>
              <w:t>срок внесения</w:t>
            </w:r>
            <w:r w:rsidRPr="00D93D3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925B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925B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E925B2">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925B2">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925B2">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925B2">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925B2">
              <w:rPr>
                <w:rFonts w:ascii="Times New Roman" w:eastAsia="Times New Roman" w:hAnsi="Times New Roman" w:cs="Times New Roman"/>
                <w:sz w:val="24"/>
                <w:szCs w:val="24"/>
                <w:lang w:eastAsia="ru-RU"/>
              </w:rPr>
              <w:t>25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925B2">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925B2">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925B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4D3682">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4D3682">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21461F" w:rsidRDefault="0021461F" w:rsidP="00715C2F">
            <w:pPr>
              <w:spacing w:after="0" w:line="240" w:lineRule="auto"/>
              <w:ind w:firstLine="528"/>
              <w:jc w:val="both"/>
              <w:rPr>
                <w:rFonts w:ascii="Times New Roman" w:eastAsia="Times New Roman" w:hAnsi="Times New Roman" w:cs="Times New Roman"/>
                <w:sz w:val="24"/>
                <w:szCs w:val="24"/>
                <w:lang w:eastAsia="ru-RU"/>
              </w:rPr>
            </w:pPr>
            <w:r w:rsidRPr="0021461F">
              <w:rPr>
                <w:rFonts w:ascii="Times New Roman" w:hAnsi="Times New Roman" w:cs="Times New Roman"/>
                <w:sz w:val="24"/>
                <w:szCs w:val="24"/>
              </w:rPr>
              <w:t>Оплата ремонта производится в течение 30 (тридцати) календарных дней c даты получения Заказчиком оригинала счета и счета-фактуры, выставляемых не позднее 5-ти рабочих дней после подписания всеми сторонами Акта приемки-сдачи выполненных работ по тестированию и ремонту оборудования</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4D3682"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4D3682"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4D3682">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925B2">
        <w:rPr>
          <w:rFonts w:ascii="Times New Roman" w:eastAsia="Times New Roman" w:hAnsi="Times New Roman" w:cs="Times New Roman"/>
          <w:i/>
          <w:sz w:val="24"/>
          <w:szCs w:val="24"/>
          <w:lang w:eastAsia="ru-RU"/>
        </w:rPr>
        <w:t>25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E925B2">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E925B2">
              <w:rPr>
                <w:rFonts w:ascii="Times New Roman" w:eastAsia="Times New Roman" w:hAnsi="Times New Roman" w:cs="Times New Roman"/>
                <w:lang w:eastAsia="ru-RU"/>
              </w:rPr>
              <w:t>25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E925B2">
              <w:rPr>
                <w:rFonts w:ascii="Times New Roman" w:eastAsia="Times New Roman" w:hAnsi="Times New Roman" w:cs="Times New Roman"/>
                <w:lang w:eastAsia="ru-RU"/>
              </w:rPr>
              <w:t>27</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4B018F" w:rsidRDefault="004B018F" w:rsidP="004B018F">
      <w:pPr>
        <w:spacing w:after="0" w:line="240" w:lineRule="auto"/>
        <w:jc w:val="center"/>
        <w:rPr>
          <w:rFonts w:ascii="Times New Roman" w:eastAsia="Times New Roman" w:hAnsi="Times New Roman" w:cs="Times New Roman"/>
          <w:b/>
          <w:sz w:val="26"/>
          <w:szCs w:val="26"/>
          <w:lang w:eastAsia="ru-RU"/>
        </w:rPr>
      </w:pPr>
      <w:bookmarkStart w:id="89" w:name="_Toc235439567"/>
      <w:bookmarkStart w:id="90" w:name="_Toc305665991"/>
    </w:p>
    <w:p w:rsidR="004B018F" w:rsidRPr="004B018F" w:rsidRDefault="004B018F" w:rsidP="004B018F">
      <w:pPr>
        <w:spacing w:after="0" w:line="240" w:lineRule="auto"/>
        <w:jc w:val="center"/>
        <w:rPr>
          <w:rFonts w:ascii="Times New Roman" w:eastAsia="Times New Roman" w:hAnsi="Times New Roman" w:cs="Times New Roman"/>
          <w:b/>
          <w:sz w:val="26"/>
          <w:szCs w:val="26"/>
          <w:lang w:eastAsia="ru-RU"/>
        </w:rPr>
      </w:pPr>
      <w:r w:rsidRPr="004B018F">
        <w:rPr>
          <w:rFonts w:ascii="Times New Roman" w:eastAsia="Times New Roman" w:hAnsi="Times New Roman" w:cs="Times New Roman"/>
          <w:b/>
          <w:sz w:val="26"/>
          <w:szCs w:val="26"/>
          <w:lang w:eastAsia="ru-RU"/>
        </w:rPr>
        <w:t>ТЕХНИКО-КОММЕРЧЕСКОЕ ПРЕДЛОЖЕНИЕ</w:t>
      </w:r>
      <w:bookmarkEnd w:id="89"/>
      <w:bookmarkEnd w:id="90"/>
    </w:p>
    <w:p w:rsidR="004B018F" w:rsidRPr="004B018F" w:rsidRDefault="004B018F" w:rsidP="004B018F">
      <w:pPr>
        <w:spacing w:after="0" w:line="240" w:lineRule="auto"/>
        <w:rPr>
          <w:rFonts w:ascii="Times New Roman" w:eastAsia="Times New Roman" w:hAnsi="Times New Roman" w:cs="Times New Roman"/>
          <w:sz w:val="24"/>
          <w:szCs w:val="24"/>
          <w:lang w:eastAsia="ru-RU"/>
        </w:rPr>
      </w:pPr>
    </w:p>
    <w:p w:rsidR="004B018F" w:rsidRPr="004B018F" w:rsidRDefault="004B018F" w:rsidP="004B018F">
      <w:pPr>
        <w:spacing w:after="0" w:line="240" w:lineRule="auto"/>
        <w:rPr>
          <w:rFonts w:ascii="Times New Roman" w:eastAsia="Times New Roman" w:hAnsi="Times New Roman" w:cs="Times New Roman"/>
          <w:sz w:val="24"/>
          <w:szCs w:val="24"/>
          <w:lang w:eastAsia="ru-RU"/>
        </w:rPr>
      </w:pPr>
      <w:r w:rsidRPr="004B018F">
        <w:rPr>
          <w:rFonts w:ascii="Times New Roman" w:eastAsia="Times New Roman" w:hAnsi="Times New Roman" w:cs="Times New Roman"/>
          <w:sz w:val="24"/>
          <w:szCs w:val="24"/>
          <w:lang w:eastAsia="ru-RU"/>
        </w:rPr>
        <w:t>Претендент на участие в Открытом запросе предложений: _______________________________</w:t>
      </w:r>
      <w:r w:rsidR="003B40F8" w:rsidRPr="004B018F">
        <w:rPr>
          <w:rFonts w:ascii="Times New Roman" w:eastAsia="Times New Roman" w:hAnsi="Times New Roman" w:cs="Times New Roman"/>
          <w:sz w:val="24"/>
          <w:szCs w:val="24"/>
          <w:lang w:eastAsia="ru-RU"/>
        </w:rPr>
        <w:t>_ (в</w:t>
      </w:r>
      <w:r w:rsidRPr="004B018F">
        <w:rPr>
          <w:rFonts w:ascii="Times New Roman" w:eastAsia="Times New Roman" w:hAnsi="Times New Roman" w:cs="Times New Roman"/>
          <w:sz w:val="24"/>
          <w:szCs w:val="24"/>
          <w:lang w:eastAsia="ru-RU"/>
        </w:rPr>
        <w:t xml:space="preserve"> случае, если Претендент является иностранным юридическим лицом, указать соответствующие сведения, а также местонахождение юридического лица), </w:t>
      </w:r>
    </w:p>
    <w:p w:rsidR="004B018F" w:rsidRPr="004B018F" w:rsidRDefault="004B018F" w:rsidP="004B018F">
      <w:pPr>
        <w:spacing w:after="0" w:line="240" w:lineRule="auto"/>
        <w:rPr>
          <w:rFonts w:ascii="Times New Roman" w:eastAsia="Times New Roman" w:hAnsi="Times New Roman" w:cs="Times New Roman"/>
          <w:sz w:val="24"/>
          <w:szCs w:val="24"/>
          <w:lang w:eastAsia="ru-RU"/>
        </w:rPr>
      </w:pPr>
      <w:r w:rsidRPr="004B018F">
        <w:rPr>
          <w:rFonts w:ascii="Times New Roman" w:eastAsia="Times New Roman" w:hAnsi="Times New Roman" w:cs="Times New Roman"/>
          <w:sz w:val="24"/>
          <w:szCs w:val="24"/>
          <w:lang w:eastAsia="ru-RU"/>
        </w:rPr>
        <w:t xml:space="preserve"> </w:t>
      </w:r>
    </w:p>
    <w:p w:rsidR="004B018F" w:rsidRDefault="004B018F" w:rsidP="004B018F">
      <w:pPr>
        <w:spacing w:after="0" w:line="240" w:lineRule="auto"/>
        <w:rPr>
          <w:rFonts w:ascii="Times New Roman" w:eastAsia="Times New Roman" w:hAnsi="Times New Roman" w:cs="Times New Roman"/>
          <w:b/>
          <w:sz w:val="26"/>
          <w:szCs w:val="26"/>
          <w:lang w:eastAsia="ru-RU"/>
        </w:rPr>
      </w:pPr>
      <w:r w:rsidRPr="004B018F">
        <w:rPr>
          <w:rFonts w:ascii="Times New Roman" w:eastAsia="Times New Roman" w:hAnsi="Times New Roman" w:cs="Times New Roman"/>
          <w:b/>
          <w:sz w:val="26"/>
          <w:szCs w:val="26"/>
          <w:lang w:eastAsia="ru-RU"/>
        </w:rPr>
        <w:t>Суть технико-коммерческого предложения:</w:t>
      </w:r>
    </w:p>
    <w:p w:rsidR="00C25A9F" w:rsidRPr="004B018F" w:rsidRDefault="00C25A9F" w:rsidP="004B018F">
      <w:pPr>
        <w:pStyle w:val="a9"/>
      </w:pPr>
    </w:p>
    <w:p w:rsidR="0021461F" w:rsidRPr="0021461F" w:rsidRDefault="0021461F" w:rsidP="0021461F">
      <w:pPr>
        <w:rPr>
          <w:rFonts w:ascii="Times New Roman" w:eastAsia="Times New Roman" w:hAnsi="Times New Roman" w:cs="Times New Roman"/>
          <w:sz w:val="24"/>
          <w:szCs w:val="24"/>
          <w:lang w:eastAsia="ru-RU"/>
        </w:rPr>
      </w:pPr>
      <w:r w:rsidRPr="0021461F">
        <w:rPr>
          <w:rFonts w:ascii="Times New Roman" w:eastAsia="Times New Roman" w:hAnsi="Times New Roman" w:cs="Times New Roman"/>
          <w:sz w:val="24"/>
          <w:szCs w:val="24"/>
          <w:lang w:eastAsia="ru-RU"/>
        </w:rPr>
        <w:t>1. Коэффициент снижения цены*_______________</w:t>
      </w:r>
    </w:p>
    <w:p w:rsidR="0021461F" w:rsidRPr="0021461F" w:rsidRDefault="0021461F" w:rsidP="0021461F">
      <w:pPr>
        <w:spacing w:after="0" w:line="240" w:lineRule="auto"/>
        <w:rPr>
          <w:rFonts w:ascii="Times New Roman" w:eastAsia="Times New Roman" w:hAnsi="Times New Roman" w:cs="Times New Roman"/>
          <w:sz w:val="24"/>
          <w:szCs w:val="24"/>
          <w:lang w:eastAsia="ru-RU"/>
        </w:rPr>
      </w:pPr>
      <w:r w:rsidRPr="0021461F">
        <w:rPr>
          <w:rFonts w:ascii="Times New Roman" w:eastAsia="Times New Roman" w:hAnsi="Times New Roman" w:cs="Times New Roman"/>
          <w:sz w:val="20"/>
          <w:szCs w:val="20"/>
          <w:lang w:eastAsia="ru-RU"/>
        </w:rPr>
        <w:t xml:space="preserve">           </w:t>
      </w:r>
      <w:r w:rsidRPr="0021461F">
        <w:rPr>
          <w:rFonts w:ascii="Times New Roman" w:eastAsia="Times New Roman" w:hAnsi="Times New Roman" w:cs="Times New Roman"/>
          <w:sz w:val="24"/>
          <w:szCs w:val="24"/>
          <w:lang w:eastAsia="ru-RU"/>
        </w:rPr>
        <w:t xml:space="preserve">                                            </w:t>
      </w:r>
    </w:p>
    <w:p w:rsidR="0021461F" w:rsidRPr="0021461F" w:rsidRDefault="0021461F" w:rsidP="0021461F">
      <w:pPr>
        <w:spacing w:after="0" w:line="240" w:lineRule="auto"/>
        <w:rPr>
          <w:rFonts w:ascii="Times New Roman" w:eastAsia="Times New Roman" w:hAnsi="Times New Roman" w:cs="Times New Roman"/>
          <w:sz w:val="24"/>
          <w:szCs w:val="24"/>
          <w:lang w:eastAsia="ru-RU"/>
        </w:rPr>
      </w:pPr>
    </w:p>
    <w:p w:rsidR="0021461F" w:rsidRPr="0021461F" w:rsidRDefault="0021461F" w:rsidP="0021461F">
      <w:pPr>
        <w:spacing w:after="0" w:line="240" w:lineRule="auto"/>
        <w:rPr>
          <w:rFonts w:ascii="Times New Roman" w:eastAsia="Times New Roman" w:hAnsi="Times New Roman" w:cs="Times New Roman"/>
          <w:sz w:val="24"/>
          <w:szCs w:val="24"/>
          <w:lang w:eastAsia="ru-RU"/>
        </w:rPr>
      </w:pPr>
      <w:r w:rsidRPr="0021461F">
        <w:rPr>
          <w:rFonts w:ascii="Times New Roman" w:eastAsia="Times New Roman" w:hAnsi="Times New Roman" w:cs="Times New Roman"/>
          <w:sz w:val="24"/>
          <w:szCs w:val="24"/>
          <w:lang w:eastAsia="ru-RU"/>
        </w:rPr>
        <w:t xml:space="preserve">2. Цена договора с учетом коэффициента снижения цены _____________________ руб. </w:t>
      </w:r>
    </w:p>
    <w:p w:rsidR="0021461F" w:rsidRPr="0021461F" w:rsidRDefault="0021461F" w:rsidP="0021461F">
      <w:pPr>
        <w:spacing w:after="0" w:line="240" w:lineRule="auto"/>
        <w:ind w:left="5664" w:firstLine="708"/>
        <w:rPr>
          <w:rFonts w:ascii="Times New Roman" w:eastAsia="Times New Roman" w:hAnsi="Times New Roman" w:cs="Times New Roman"/>
          <w:sz w:val="24"/>
          <w:szCs w:val="24"/>
          <w:lang w:eastAsia="ru-RU"/>
        </w:rPr>
      </w:pPr>
      <w:r w:rsidRPr="0021461F">
        <w:rPr>
          <w:rFonts w:ascii="Times New Roman" w:eastAsia="Times New Roman" w:hAnsi="Times New Roman" w:cs="Times New Roman"/>
          <w:sz w:val="24"/>
          <w:szCs w:val="24"/>
          <w:vertAlign w:val="superscript"/>
          <w:lang w:eastAsia="ru-RU"/>
        </w:rPr>
        <w:t xml:space="preserve">         цифрами</w:t>
      </w:r>
    </w:p>
    <w:p w:rsidR="0021461F" w:rsidRPr="0021461F" w:rsidRDefault="0021461F" w:rsidP="0021461F">
      <w:pPr>
        <w:spacing w:after="0" w:line="240" w:lineRule="auto"/>
        <w:rPr>
          <w:rFonts w:ascii="Times New Roman" w:eastAsia="Times New Roman" w:hAnsi="Times New Roman" w:cs="Times New Roman"/>
          <w:sz w:val="24"/>
          <w:szCs w:val="24"/>
          <w:lang w:eastAsia="ru-RU"/>
        </w:rPr>
      </w:pPr>
      <w:r w:rsidRPr="0021461F">
        <w:rPr>
          <w:rFonts w:ascii="Times New Roman" w:eastAsia="Times New Roman" w:hAnsi="Times New Roman" w:cs="Times New Roman"/>
          <w:sz w:val="24"/>
          <w:szCs w:val="24"/>
          <w:lang w:eastAsia="ru-RU"/>
        </w:rPr>
        <w:t xml:space="preserve">___________________________________________________________________________________                               </w:t>
      </w:r>
      <w:r w:rsidRPr="0021461F">
        <w:rPr>
          <w:rFonts w:ascii="Times New Roman" w:eastAsia="Times New Roman" w:hAnsi="Times New Roman" w:cs="Times New Roman"/>
          <w:sz w:val="24"/>
          <w:szCs w:val="24"/>
          <w:vertAlign w:val="superscript"/>
          <w:lang w:eastAsia="ru-RU"/>
        </w:rPr>
        <w:t xml:space="preserve"> </w:t>
      </w:r>
    </w:p>
    <w:p w:rsidR="0021461F" w:rsidRPr="0021461F" w:rsidRDefault="0021461F" w:rsidP="0021461F">
      <w:pPr>
        <w:spacing w:after="0" w:line="240" w:lineRule="auto"/>
        <w:rPr>
          <w:rFonts w:ascii="Times New Roman" w:eastAsia="Times New Roman" w:hAnsi="Times New Roman" w:cs="Times New Roman"/>
          <w:sz w:val="24"/>
          <w:szCs w:val="24"/>
          <w:vertAlign w:val="superscript"/>
          <w:lang w:eastAsia="ru-RU"/>
        </w:rPr>
      </w:pPr>
      <w:r w:rsidRPr="0021461F">
        <w:rPr>
          <w:rFonts w:ascii="Times New Roman" w:eastAsia="Times New Roman" w:hAnsi="Times New Roman" w:cs="Times New Roman"/>
          <w:sz w:val="24"/>
          <w:szCs w:val="24"/>
          <w:lang w:eastAsia="ru-RU"/>
        </w:rPr>
        <w:t xml:space="preserve">                  </w:t>
      </w:r>
      <w:r w:rsidRPr="0021461F">
        <w:rPr>
          <w:rFonts w:ascii="Times New Roman" w:eastAsia="Times New Roman" w:hAnsi="Times New Roman" w:cs="Times New Roman"/>
          <w:sz w:val="24"/>
          <w:szCs w:val="24"/>
          <w:vertAlign w:val="superscript"/>
          <w:lang w:eastAsia="ru-RU"/>
        </w:rPr>
        <w:t xml:space="preserve">                                                                                               прописью</w:t>
      </w:r>
    </w:p>
    <w:p w:rsidR="0021461F" w:rsidRPr="0021461F" w:rsidRDefault="0021461F" w:rsidP="0021461F">
      <w:pPr>
        <w:spacing w:after="0" w:line="240" w:lineRule="auto"/>
        <w:rPr>
          <w:rFonts w:ascii="Times New Roman" w:eastAsia="Times New Roman" w:hAnsi="Times New Roman" w:cs="Times New Roman"/>
          <w:sz w:val="24"/>
          <w:szCs w:val="24"/>
          <w:lang w:eastAsia="ru-RU"/>
        </w:rPr>
      </w:pPr>
      <w:r w:rsidRPr="0021461F">
        <w:rPr>
          <w:rFonts w:ascii="Times New Roman" w:eastAsia="Times New Roman" w:hAnsi="Times New Roman" w:cs="Times New Roman"/>
          <w:sz w:val="24"/>
          <w:szCs w:val="24"/>
          <w:lang w:eastAsia="ru-RU"/>
        </w:rPr>
        <w:t>(с НДС 18% , _____________ руб., без учета НДС, НДС не облагается)</w:t>
      </w:r>
    </w:p>
    <w:p w:rsidR="0021461F" w:rsidRPr="0021461F" w:rsidRDefault="0021461F" w:rsidP="0021461F">
      <w:pPr>
        <w:spacing w:after="0" w:line="240" w:lineRule="auto"/>
        <w:rPr>
          <w:rFonts w:ascii="Times New Roman" w:eastAsia="Times New Roman" w:hAnsi="Times New Roman" w:cs="Times New Roman"/>
          <w:sz w:val="24"/>
          <w:szCs w:val="24"/>
          <w:vertAlign w:val="superscript"/>
          <w:lang w:eastAsia="ru-RU"/>
        </w:rPr>
      </w:pPr>
      <w:r w:rsidRPr="0021461F">
        <w:rPr>
          <w:rFonts w:ascii="Times New Roman" w:eastAsia="Times New Roman" w:hAnsi="Times New Roman" w:cs="Times New Roman"/>
          <w:sz w:val="24"/>
          <w:szCs w:val="24"/>
          <w:vertAlign w:val="superscript"/>
          <w:lang w:eastAsia="ru-RU"/>
        </w:rPr>
        <w:t xml:space="preserve">                                                                                           указать необходимое</w:t>
      </w:r>
    </w:p>
    <w:p w:rsidR="0021461F" w:rsidRPr="0021461F" w:rsidRDefault="0021461F" w:rsidP="0021461F">
      <w:pPr>
        <w:spacing w:after="0" w:line="240" w:lineRule="auto"/>
        <w:rPr>
          <w:rFonts w:ascii="Times New Roman" w:eastAsia="Times New Roman" w:hAnsi="Times New Roman" w:cs="Times New Roman"/>
          <w:sz w:val="24"/>
          <w:szCs w:val="24"/>
          <w:lang w:eastAsia="ru-RU"/>
        </w:rPr>
      </w:pPr>
    </w:p>
    <w:p w:rsidR="00DB474A" w:rsidRDefault="00DB474A" w:rsidP="0021461F">
      <w:pPr>
        <w:spacing w:after="0" w:line="240" w:lineRule="auto"/>
        <w:rPr>
          <w:rFonts w:ascii="Times New Roman" w:eastAsia="Times New Roman" w:hAnsi="Times New Roman" w:cs="Times New Roman"/>
          <w:sz w:val="20"/>
          <w:szCs w:val="20"/>
          <w:lang w:eastAsia="ru-RU"/>
        </w:rPr>
      </w:pPr>
      <w:r w:rsidRPr="0021461F">
        <w:rPr>
          <w:rFonts w:ascii="Times New Roman" w:eastAsia="Times New Roman" w:hAnsi="Times New Roman" w:cs="Times New Roman"/>
          <w:sz w:val="20"/>
          <w:szCs w:val="20"/>
          <w:lang w:eastAsia="ru-RU"/>
        </w:rPr>
        <w:t>* коэффициент</w:t>
      </w:r>
      <w:r w:rsidR="0021461F" w:rsidRPr="0021461F">
        <w:rPr>
          <w:rFonts w:ascii="Times New Roman" w:eastAsia="Times New Roman" w:hAnsi="Times New Roman" w:cs="Times New Roman"/>
          <w:sz w:val="20"/>
          <w:szCs w:val="20"/>
          <w:lang w:eastAsia="ru-RU"/>
        </w:rPr>
        <w:t xml:space="preserve"> снижения цены выражается в виде десятичной дроби (например, «0,98» или «0,9» и т.п</w:t>
      </w:r>
      <w:r>
        <w:rPr>
          <w:rFonts w:ascii="Times New Roman" w:eastAsia="Times New Roman" w:hAnsi="Times New Roman" w:cs="Times New Roman"/>
          <w:sz w:val="20"/>
          <w:szCs w:val="20"/>
          <w:lang w:eastAsia="ru-RU"/>
        </w:rPr>
        <w:t>), не может быть больше или равен 1(единице).</w:t>
      </w:r>
    </w:p>
    <w:p w:rsidR="0021461F" w:rsidRPr="0021461F" w:rsidRDefault="0021461F" w:rsidP="0021461F">
      <w:pPr>
        <w:spacing w:after="0" w:line="240" w:lineRule="auto"/>
        <w:rPr>
          <w:rFonts w:ascii="Times New Roman" w:eastAsia="Times New Roman" w:hAnsi="Times New Roman" w:cs="Times New Roman"/>
          <w:sz w:val="20"/>
          <w:szCs w:val="20"/>
          <w:lang w:eastAsia="ru-RU"/>
        </w:rPr>
      </w:pPr>
      <w:r w:rsidRPr="0021461F">
        <w:rPr>
          <w:rFonts w:ascii="Times New Roman" w:eastAsia="Times New Roman" w:hAnsi="Times New Roman" w:cs="Times New Roman"/>
          <w:sz w:val="20"/>
          <w:szCs w:val="20"/>
          <w:lang w:eastAsia="ru-RU"/>
        </w:rPr>
        <w:t xml:space="preserve">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CC270B" w:rsidRDefault="00D93D3D" w:rsidP="00D93D3D">
      <w:pPr>
        <w:spacing w:after="0" w:line="240" w:lineRule="auto"/>
        <w:rPr>
          <w:rFonts w:ascii="Times New Roman" w:eastAsia="Times New Roman" w:hAnsi="Times New Roman" w:cs="Times New Roman"/>
          <w:color w:val="808080"/>
          <w:sz w:val="18"/>
          <w:szCs w:val="18"/>
          <w:lang w:eastAsia="ru-RU"/>
        </w:rPr>
      </w:pPr>
      <w:r w:rsidRPr="00CC270B">
        <w:rPr>
          <w:rFonts w:ascii="Times New Roman" w:eastAsia="Times New Roman" w:hAnsi="Times New Roman" w:cs="Times New Roman"/>
          <w:color w:val="808080"/>
          <w:sz w:val="18"/>
          <w:szCs w:val="18"/>
          <w:lang w:eastAsia="ru-RU"/>
        </w:rPr>
        <w:t>ИНСТРУКЦИИ ПО ЗАПОЛНЕНИЮ</w:t>
      </w:r>
    </w:p>
    <w:p w:rsidR="00D93D3D" w:rsidRPr="00CC270B" w:rsidRDefault="00D93D3D" w:rsidP="00D93D3D">
      <w:pPr>
        <w:spacing w:after="0" w:line="240" w:lineRule="auto"/>
        <w:jc w:val="both"/>
        <w:rPr>
          <w:rFonts w:ascii="Times New Roman" w:eastAsia="Times New Roman" w:hAnsi="Times New Roman" w:cs="Times New Roman"/>
          <w:color w:val="808080"/>
          <w:sz w:val="18"/>
          <w:szCs w:val="18"/>
          <w:lang w:eastAsia="ru-RU"/>
        </w:rPr>
      </w:pPr>
      <w:r w:rsidRPr="00CC270B">
        <w:rPr>
          <w:rFonts w:ascii="Times New Roman" w:eastAsia="Times New Roman" w:hAnsi="Times New Roman" w:cs="Times New Roman"/>
          <w:color w:val="808080"/>
          <w:sz w:val="18"/>
          <w:szCs w:val="18"/>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Default="00D93D3D" w:rsidP="00D93D3D">
      <w:pPr>
        <w:spacing w:after="0" w:line="240" w:lineRule="auto"/>
        <w:jc w:val="both"/>
        <w:rPr>
          <w:rFonts w:ascii="Times New Roman" w:eastAsia="Times New Roman" w:hAnsi="Times New Roman" w:cs="Times New Roman"/>
          <w:color w:val="808080"/>
          <w:sz w:val="18"/>
          <w:szCs w:val="18"/>
          <w:lang w:eastAsia="ru-RU"/>
        </w:rPr>
      </w:pPr>
      <w:r w:rsidRPr="00CC270B">
        <w:rPr>
          <w:rFonts w:ascii="Times New Roman" w:eastAsia="Times New Roman" w:hAnsi="Times New Roman" w:cs="Times New Roman"/>
          <w:color w:val="808080"/>
          <w:sz w:val="18"/>
          <w:szCs w:val="18"/>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1520B5" w:rsidRPr="001520B5" w:rsidRDefault="001520B5" w:rsidP="001520B5">
      <w:pPr>
        <w:rPr>
          <w:rFonts w:ascii="Times New Roman" w:eastAsia="Times New Roman" w:hAnsi="Times New Roman" w:cs="Times New Roman"/>
          <w:color w:val="808080"/>
          <w:sz w:val="18"/>
          <w:szCs w:val="18"/>
          <w:lang w:eastAsia="ru-RU"/>
        </w:rPr>
      </w:pPr>
      <w:r w:rsidRPr="001520B5">
        <w:rPr>
          <w:rFonts w:ascii="Times New Roman" w:eastAsia="Times New Roman" w:hAnsi="Times New Roman" w:cs="Times New Roman"/>
          <w:color w:val="808080"/>
          <w:sz w:val="18"/>
          <w:szCs w:val="18"/>
          <w:lang w:eastAsia="ru-RU"/>
        </w:rPr>
        <w:t>3. Предлагаемая цена Договора должна быть указана цифрами с одновременным дублированием ее словами.</w:t>
      </w:r>
    </w:p>
    <w:p w:rsidR="004A02FD" w:rsidRPr="00CC270B" w:rsidRDefault="004A02FD" w:rsidP="00D93D3D">
      <w:pPr>
        <w:spacing w:after="0" w:line="240" w:lineRule="auto"/>
        <w:jc w:val="both"/>
        <w:rPr>
          <w:rFonts w:ascii="Times New Roman" w:eastAsia="Times New Roman" w:hAnsi="Times New Roman" w:cs="Times New Roman"/>
          <w:color w:val="808080"/>
          <w:sz w:val="18"/>
          <w:szCs w:val="18"/>
          <w:lang w:eastAsia="ru-RU"/>
        </w:rPr>
      </w:pPr>
    </w:p>
    <w:p w:rsidR="00D93D3D" w:rsidRPr="00CC270B" w:rsidRDefault="00D93D3D" w:rsidP="00B961ED">
      <w:pPr>
        <w:spacing w:after="0" w:line="240" w:lineRule="auto"/>
        <w:jc w:val="both"/>
        <w:rPr>
          <w:rFonts w:ascii="Times New Roman" w:eastAsia="Times New Roman" w:hAnsi="Times New Roman" w:cs="Times New Roman"/>
          <w:color w:val="808080"/>
          <w:sz w:val="18"/>
          <w:szCs w:val="18"/>
          <w:lang w:eastAsia="ru-RU"/>
        </w:rPr>
        <w:sectPr w:rsidR="00D93D3D" w:rsidRPr="00CC270B" w:rsidSect="00D93D3D">
          <w:pgSz w:w="16839" w:h="11907" w:orient="landscape" w:code="9"/>
          <w:pgMar w:top="426" w:right="567" w:bottom="1134" w:left="851" w:header="720" w:footer="720" w:gutter="0"/>
          <w:pgNumType w:start="1"/>
          <w:cols w:space="708"/>
          <w:noEndnote/>
          <w:titlePg/>
          <w:docGrid w:linePitch="326"/>
        </w:sectPr>
      </w:pPr>
      <w:bookmarkStart w:id="91" w:name="_Форма_4_РЕКОМЕНДУЕМАЯ"/>
      <w:bookmarkStart w:id="92" w:name="_Toc438142142"/>
      <w:bookmarkStart w:id="93" w:name="_Ref313304436"/>
      <w:bookmarkStart w:id="94" w:name="_Toc314507388"/>
      <w:bookmarkStart w:id="95" w:name="_Toc322209429"/>
      <w:bookmarkEnd w:id="91"/>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2"/>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56" w:type="pct"/>
        <w:tblLayout w:type="fixed"/>
        <w:tblLook w:val="00A0" w:firstRow="1" w:lastRow="0" w:firstColumn="1" w:lastColumn="0" w:noHBand="0" w:noVBand="0"/>
      </w:tblPr>
      <w:tblGrid>
        <w:gridCol w:w="435"/>
        <w:gridCol w:w="650"/>
        <w:gridCol w:w="435"/>
        <w:gridCol w:w="435"/>
        <w:gridCol w:w="435"/>
        <w:gridCol w:w="431"/>
        <w:gridCol w:w="431"/>
        <w:gridCol w:w="430"/>
        <w:gridCol w:w="430"/>
        <w:gridCol w:w="430"/>
        <w:gridCol w:w="446"/>
        <w:gridCol w:w="430"/>
        <w:gridCol w:w="430"/>
        <w:gridCol w:w="430"/>
        <w:gridCol w:w="430"/>
        <w:gridCol w:w="430"/>
        <w:gridCol w:w="393"/>
        <w:gridCol w:w="402"/>
        <w:gridCol w:w="761"/>
        <w:gridCol w:w="268"/>
        <w:gridCol w:w="618"/>
        <w:gridCol w:w="511"/>
        <w:gridCol w:w="349"/>
        <w:gridCol w:w="430"/>
        <w:gridCol w:w="430"/>
        <w:gridCol w:w="430"/>
        <w:gridCol w:w="430"/>
        <w:gridCol w:w="430"/>
        <w:gridCol w:w="430"/>
        <w:gridCol w:w="430"/>
        <w:gridCol w:w="430"/>
        <w:gridCol w:w="430"/>
        <w:gridCol w:w="430"/>
        <w:gridCol w:w="290"/>
        <w:gridCol w:w="165"/>
        <w:gridCol w:w="399"/>
      </w:tblGrid>
      <w:tr w:rsidR="00D93D3D" w:rsidRPr="00D93D3D" w:rsidTr="00063039">
        <w:trPr>
          <w:trHeight w:val="322"/>
        </w:trPr>
        <w:tc>
          <w:tcPr>
            <w:tcW w:w="5000" w:type="pct"/>
            <w:gridSpan w:val="36"/>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063039">
        <w:trPr>
          <w:trHeight w:val="284"/>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063039">
        <w:trPr>
          <w:trHeight w:val="277"/>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063039">
        <w:trPr>
          <w:trHeight w:val="271"/>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56"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186"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033"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8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063039">
        <w:trPr>
          <w:trHeight w:val="510"/>
        </w:trPr>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56"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049"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033"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86"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063039">
        <w:trPr>
          <w:trHeight w:val="1260"/>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3"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4"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2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86"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19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12"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6" w:type="pct"/>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27" w:type="pct"/>
            <w:vMerge w:val="restar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244"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30"/>
        </w:trPr>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0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3"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734A95" w:rsidRDefault="00734A95" w:rsidP="00D93D3D">
      <w:pPr>
        <w:spacing w:after="0" w:line="240" w:lineRule="auto"/>
        <w:rPr>
          <w:rFonts w:ascii="Times New Roman" w:eastAsia="Times New Roman" w:hAnsi="Times New Roman" w:cs="Times New Roman"/>
          <w:sz w:val="24"/>
          <w:szCs w:val="24"/>
          <w:lang w:eastAsia="ru-RU"/>
        </w:rPr>
        <w:sectPr w:rsidR="00734A95" w:rsidSect="00D93D3D">
          <w:pgSz w:w="11906" w:h="16838"/>
          <w:pgMar w:top="1134" w:right="850" w:bottom="1134" w:left="1701" w:header="708" w:footer="708" w:gutter="0"/>
          <w:cols w:space="708"/>
          <w:titlePg/>
          <w:docGrid w:linePitch="360"/>
        </w:sectPr>
      </w:pPr>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IV._Техническое"/>
      <w:bookmarkStart w:id="116" w:name="_Toc438136424"/>
      <w:bookmarkEnd w:id="115"/>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D42107" w:rsidRDefault="00D42107" w:rsidP="00DB474A">
      <w:pPr>
        <w:widowControl w:val="0"/>
        <w:spacing w:after="0" w:line="240" w:lineRule="auto"/>
        <w:ind w:left="2389"/>
        <w:rPr>
          <w:rFonts w:ascii="Times New Roman" w:eastAsia="Times New Roman" w:hAnsi="Times New Roman" w:cs="Times New Roman"/>
          <w:b/>
          <w:bCs/>
          <w:sz w:val="24"/>
          <w:szCs w:val="24"/>
        </w:rPr>
      </w:pPr>
    </w:p>
    <w:p w:rsidR="00DB474A" w:rsidRPr="004E4BBE" w:rsidRDefault="00DB474A" w:rsidP="00DB474A">
      <w:pPr>
        <w:widowControl w:val="0"/>
        <w:spacing w:after="0" w:line="240" w:lineRule="auto"/>
        <w:ind w:left="2389"/>
        <w:rPr>
          <w:rFonts w:ascii="Times New Roman" w:eastAsia="Times New Roman" w:hAnsi="Times New Roman" w:cs="Times New Roman"/>
          <w:sz w:val="24"/>
          <w:szCs w:val="24"/>
        </w:rPr>
      </w:pPr>
      <w:r w:rsidRPr="004E4BBE">
        <w:rPr>
          <w:rFonts w:ascii="Times New Roman" w:eastAsia="Times New Roman" w:hAnsi="Times New Roman" w:cs="Times New Roman"/>
          <w:b/>
          <w:bCs/>
          <w:sz w:val="24"/>
          <w:szCs w:val="24"/>
        </w:rPr>
        <w:t>Тари</w:t>
      </w:r>
      <w:r w:rsidRPr="004E4BBE">
        <w:rPr>
          <w:rFonts w:ascii="Times New Roman" w:eastAsia="Times New Roman" w:hAnsi="Times New Roman" w:cs="Times New Roman"/>
          <w:b/>
          <w:bCs/>
          <w:spacing w:val="-3"/>
          <w:sz w:val="24"/>
          <w:szCs w:val="24"/>
        </w:rPr>
        <w:t>ф</w:t>
      </w:r>
      <w:r w:rsidRPr="004E4BBE">
        <w:rPr>
          <w:rFonts w:ascii="Times New Roman" w:eastAsia="Times New Roman" w:hAnsi="Times New Roman" w:cs="Times New Roman"/>
          <w:b/>
          <w:bCs/>
          <w:sz w:val="24"/>
          <w:szCs w:val="24"/>
        </w:rPr>
        <w:t>ы по р</w:t>
      </w:r>
      <w:r w:rsidRPr="004E4BBE">
        <w:rPr>
          <w:rFonts w:ascii="Times New Roman" w:eastAsia="Times New Roman" w:hAnsi="Times New Roman" w:cs="Times New Roman"/>
          <w:b/>
          <w:bCs/>
          <w:spacing w:val="-1"/>
          <w:sz w:val="24"/>
          <w:szCs w:val="24"/>
        </w:rPr>
        <w:t>е</w:t>
      </w:r>
      <w:r w:rsidRPr="004E4BBE">
        <w:rPr>
          <w:rFonts w:ascii="Times New Roman" w:eastAsia="Times New Roman" w:hAnsi="Times New Roman" w:cs="Times New Roman"/>
          <w:b/>
          <w:bCs/>
          <w:sz w:val="24"/>
          <w:szCs w:val="24"/>
        </w:rPr>
        <w:t>мон</w:t>
      </w:r>
      <w:r w:rsidRPr="004E4BBE">
        <w:rPr>
          <w:rFonts w:ascii="Times New Roman" w:eastAsia="Times New Roman" w:hAnsi="Times New Roman" w:cs="Times New Roman"/>
          <w:b/>
          <w:bCs/>
          <w:spacing w:val="1"/>
          <w:sz w:val="24"/>
          <w:szCs w:val="24"/>
        </w:rPr>
        <w:t>т</w:t>
      </w:r>
      <w:r w:rsidRPr="004E4BBE">
        <w:rPr>
          <w:rFonts w:ascii="Times New Roman" w:eastAsia="Times New Roman" w:hAnsi="Times New Roman" w:cs="Times New Roman"/>
          <w:b/>
          <w:bCs/>
          <w:sz w:val="24"/>
          <w:szCs w:val="24"/>
        </w:rPr>
        <w:t xml:space="preserve">у </w:t>
      </w:r>
      <w:r w:rsidRPr="004E4BBE">
        <w:rPr>
          <w:rFonts w:ascii="Times New Roman" w:eastAsia="Times New Roman" w:hAnsi="Times New Roman" w:cs="Times New Roman"/>
          <w:b/>
          <w:bCs/>
          <w:spacing w:val="-3"/>
          <w:sz w:val="24"/>
          <w:szCs w:val="24"/>
        </w:rPr>
        <w:t>э</w:t>
      </w:r>
      <w:r w:rsidRPr="004E4BBE">
        <w:rPr>
          <w:rFonts w:ascii="Times New Roman" w:eastAsia="Times New Roman" w:hAnsi="Times New Roman" w:cs="Times New Roman"/>
          <w:b/>
          <w:bCs/>
          <w:sz w:val="24"/>
          <w:szCs w:val="24"/>
        </w:rPr>
        <w:t>л</w:t>
      </w:r>
      <w:r w:rsidRPr="004E4BBE">
        <w:rPr>
          <w:rFonts w:ascii="Times New Roman" w:eastAsia="Times New Roman" w:hAnsi="Times New Roman" w:cs="Times New Roman"/>
          <w:b/>
          <w:bCs/>
          <w:spacing w:val="-2"/>
          <w:sz w:val="24"/>
          <w:szCs w:val="24"/>
        </w:rPr>
        <w:t>е</w:t>
      </w:r>
      <w:r w:rsidRPr="004E4BBE">
        <w:rPr>
          <w:rFonts w:ascii="Times New Roman" w:eastAsia="Times New Roman" w:hAnsi="Times New Roman" w:cs="Times New Roman"/>
          <w:b/>
          <w:bCs/>
          <w:sz w:val="24"/>
          <w:szCs w:val="24"/>
        </w:rPr>
        <w:t>к</w:t>
      </w:r>
      <w:r w:rsidRPr="004E4BBE">
        <w:rPr>
          <w:rFonts w:ascii="Times New Roman" w:eastAsia="Times New Roman" w:hAnsi="Times New Roman" w:cs="Times New Roman"/>
          <w:b/>
          <w:bCs/>
          <w:spacing w:val="1"/>
          <w:sz w:val="24"/>
          <w:szCs w:val="24"/>
        </w:rPr>
        <w:t>т</w:t>
      </w:r>
      <w:r w:rsidRPr="004E4BBE">
        <w:rPr>
          <w:rFonts w:ascii="Times New Roman" w:eastAsia="Times New Roman" w:hAnsi="Times New Roman" w:cs="Times New Roman"/>
          <w:b/>
          <w:bCs/>
          <w:sz w:val="24"/>
          <w:szCs w:val="24"/>
        </w:rPr>
        <w:t>р</w:t>
      </w:r>
      <w:r w:rsidRPr="004E4BBE">
        <w:rPr>
          <w:rFonts w:ascii="Times New Roman" w:eastAsia="Times New Roman" w:hAnsi="Times New Roman" w:cs="Times New Roman"/>
          <w:b/>
          <w:bCs/>
          <w:spacing w:val="-3"/>
          <w:sz w:val="24"/>
          <w:szCs w:val="24"/>
        </w:rPr>
        <w:t>о</w:t>
      </w:r>
      <w:r w:rsidRPr="004E4BBE">
        <w:rPr>
          <w:rFonts w:ascii="Times New Roman" w:eastAsia="Times New Roman" w:hAnsi="Times New Roman" w:cs="Times New Roman"/>
          <w:b/>
          <w:bCs/>
          <w:sz w:val="24"/>
          <w:szCs w:val="24"/>
        </w:rPr>
        <w:t>нно</w:t>
      </w:r>
      <w:r w:rsidRPr="004E4BBE">
        <w:rPr>
          <w:rFonts w:ascii="Times New Roman" w:eastAsia="Times New Roman" w:hAnsi="Times New Roman" w:cs="Times New Roman"/>
          <w:b/>
          <w:bCs/>
          <w:spacing w:val="-1"/>
          <w:sz w:val="24"/>
          <w:szCs w:val="24"/>
        </w:rPr>
        <w:t>г</w:t>
      </w:r>
      <w:r w:rsidRPr="004E4BBE">
        <w:rPr>
          <w:rFonts w:ascii="Times New Roman" w:eastAsia="Times New Roman" w:hAnsi="Times New Roman" w:cs="Times New Roman"/>
          <w:b/>
          <w:bCs/>
          <w:sz w:val="24"/>
          <w:szCs w:val="24"/>
        </w:rPr>
        <w:t>о оборуд</w:t>
      </w:r>
      <w:r w:rsidRPr="004E4BBE">
        <w:rPr>
          <w:rFonts w:ascii="Times New Roman" w:eastAsia="Times New Roman" w:hAnsi="Times New Roman" w:cs="Times New Roman"/>
          <w:b/>
          <w:bCs/>
          <w:spacing w:val="3"/>
          <w:sz w:val="24"/>
          <w:szCs w:val="24"/>
        </w:rPr>
        <w:t>о</w:t>
      </w:r>
      <w:r w:rsidRPr="004E4BBE">
        <w:rPr>
          <w:rFonts w:ascii="Times New Roman" w:eastAsia="Times New Roman" w:hAnsi="Times New Roman" w:cs="Times New Roman"/>
          <w:b/>
          <w:bCs/>
          <w:spacing w:val="-3"/>
          <w:sz w:val="24"/>
          <w:szCs w:val="24"/>
        </w:rPr>
        <w:t>в</w:t>
      </w:r>
      <w:r w:rsidRPr="004E4BBE">
        <w:rPr>
          <w:rFonts w:ascii="Times New Roman" w:eastAsia="Times New Roman" w:hAnsi="Times New Roman" w:cs="Times New Roman"/>
          <w:b/>
          <w:bCs/>
          <w:sz w:val="24"/>
          <w:szCs w:val="24"/>
        </w:rPr>
        <w:t>ания</w:t>
      </w:r>
    </w:p>
    <w:p w:rsidR="00DB474A" w:rsidRPr="004E4BBE" w:rsidRDefault="00DB474A" w:rsidP="00DB474A">
      <w:pPr>
        <w:widowControl w:val="0"/>
        <w:spacing w:before="6" w:after="0" w:line="140" w:lineRule="exact"/>
        <w:rPr>
          <w:sz w:val="14"/>
          <w:szCs w:val="14"/>
        </w:rPr>
      </w:pPr>
    </w:p>
    <w:tbl>
      <w:tblPr>
        <w:tblStyle w:val="TableNormal"/>
        <w:tblW w:w="0" w:type="auto"/>
        <w:tblInd w:w="108" w:type="dxa"/>
        <w:tblLayout w:type="fixed"/>
        <w:tblLook w:val="01E0" w:firstRow="1" w:lastRow="1" w:firstColumn="1" w:lastColumn="1" w:noHBand="0" w:noVBand="0"/>
      </w:tblPr>
      <w:tblGrid>
        <w:gridCol w:w="737"/>
        <w:gridCol w:w="5528"/>
        <w:gridCol w:w="2917"/>
      </w:tblGrid>
      <w:tr w:rsidR="00DB474A" w:rsidRPr="00DB474A" w:rsidTr="00D42107">
        <w:trPr>
          <w:trHeight w:hRule="exact" w:val="1618"/>
        </w:trPr>
        <w:tc>
          <w:tcPr>
            <w:tcW w:w="737" w:type="dxa"/>
            <w:tcBorders>
              <w:top w:val="single" w:sz="5" w:space="0" w:color="000000"/>
              <w:left w:val="single" w:sz="5" w:space="0" w:color="000000"/>
              <w:bottom w:val="single" w:sz="5" w:space="0" w:color="000000"/>
              <w:right w:val="single" w:sz="5" w:space="0" w:color="000000"/>
            </w:tcBorders>
          </w:tcPr>
          <w:p w:rsidR="00DB474A" w:rsidRPr="004E4BBE" w:rsidRDefault="00DB474A" w:rsidP="00DB474A">
            <w:pPr>
              <w:spacing w:before="5" w:line="220" w:lineRule="exact"/>
              <w:rPr>
                <w:rFonts w:ascii="Times New Roman" w:hAnsi="Times New Roman" w:cs="Times New Roman"/>
                <w:lang w:val="ru-RU"/>
              </w:rPr>
            </w:pPr>
          </w:p>
          <w:p w:rsidR="00DB474A" w:rsidRPr="00DB474A" w:rsidRDefault="00DB474A" w:rsidP="00DB474A">
            <w:pPr>
              <w:ind w:right="157"/>
              <w:jc w:val="center"/>
              <w:rPr>
                <w:rFonts w:ascii="Times New Roman" w:eastAsia="Times New Roman" w:hAnsi="Times New Roman" w:cs="Times New Roman"/>
                <w:b/>
                <w:sz w:val="24"/>
                <w:szCs w:val="24"/>
              </w:rPr>
            </w:pPr>
            <w:r w:rsidRPr="00DB474A">
              <w:rPr>
                <w:rFonts w:ascii="Times New Roman" w:eastAsia="Times New Roman" w:hAnsi="Times New Roman" w:cs="Times New Roman"/>
                <w:b/>
                <w:sz w:val="24"/>
                <w:szCs w:val="24"/>
              </w:rPr>
              <w:t>п/п</w:t>
            </w:r>
          </w:p>
        </w:tc>
        <w:tc>
          <w:tcPr>
            <w:tcW w:w="5528" w:type="dxa"/>
            <w:tcBorders>
              <w:top w:val="single" w:sz="5" w:space="0" w:color="000000"/>
              <w:left w:val="single" w:sz="5" w:space="0" w:color="000000"/>
              <w:bottom w:val="single" w:sz="5" w:space="0" w:color="000000"/>
              <w:right w:val="single" w:sz="5" w:space="0" w:color="000000"/>
            </w:tcBorders>
          </w:tcPr>
          <w:p w:rsidR="00DB474A" w:rsidRPr="00DB474A" w:rsidRDefault="00DB474A" w:rsidP="00DB474A">
            <w:pPr>
              <w:spacing w:before="3" w:line="100" w:lineRule="exact"/>
              <w:rPr>
                <w:rFonts w:ascii="Times New Roman" w:hAnsi="Times New Roman" w:cs="Times New Roman"/>
                <w:sz w:val="10"/>
                <w:szCs w:val="10"/>
              </w:rPr>
            </w:pPr>
          </w:p>
          <w:p w:rsidR="00DB474A" w:rsidRPr="00DB474A" w:rsidRDefault="00DB474A" w:rsidP="00DB474A">
            <w:pPr>
              <w:spacing w:line="200" w:lineRule="exact"/>
              <w:rPr>
                <w:rFonts w:ascii="Times New Roman" w:hAnsi="Times New Roman" w:cs="Times New Roman"/>
                <w:sz w:val="20"/>
                <w:szCs w:val="20"/>
              </w:rPr>
            </w:pPr>
          </w:p>
          <w:p w:rsidR="00DB474A" w:rsidRPr="00DB474A" w:rsidRDefault="00DB474A" w:rsidP="00DB474A">
            <w:pPr>
              <w:tabs>
                <w:tab w:val="left" w:pos="2856"/>
                <w:tab w:val="left" w:pos="4406"/>
              </w:tabs>
              <w:spacing w:line="264" w:lineRule="auto"/>
              <w:ind w:left="102" w:right="105" w:firstLine="720"/>
              <w:rPr>
                <w:rFonts w:ascii="Times New Roman" w:eastAsia="Times New Roman" w:hAnsi="Times New Roman" w:cs="Times New Roman"/>
                <w:sz w:val="24"/>
                <w:szCs w:val="24"/>
              </w:rPr>
            </w:pPr>
            <w:r w:rsidRPr="00DB474A">
              <w:rPr>
                <w:rFonts w:ascii="Times New Roman" w:eastAsia="Times New Roman" w:hAnsi="Times New Roman" w:cs="Times New Roman"/>
                <w:b/>
                <w:bCs/>
                <w:spacing w:val="-1"/>
                <w:sz w:val="24"/>
                <w:szCs w:val="24"/>
              </w:rPr>
              <w:t>Наименование оборудования</w:t>
            </w:r>
          </w:p>
        </w:tc>
        <w:tc>
          <w:tcPr>
            <w:tcW w:w="2917" w:type="dxa"/>
            <w:tcBorders>
              <w:top w:val="single" w:sz="5" w:space="0" w:color="000000"/>
              <w:left w:val="single" w:sz="5" w:space="0" w:color="000000"/>
              <w:bottom w:val="single" w:sz="5" w:space="0" w:color="000000"/>
              <w:right w:val="single" w:sz="5" w:space="0" w:color="000000"/>
            </w:tcBorders>
          </w:tcPr>
          <w:p w:rsidR="00DB474A" w:rsidRPr="00DB474A" w:rsidRDefault="00DB474A" w:rsidP="00D42107">
            <w:pPr>
              <w:spacing w:line="206" w:lineRule="exact"/>
              <w:ind w:left="-6" w:right="33"/>
              <w:jc w:val="center"/>
              <w:rPr>
                <w:rFonts w:ascii="Times New Roman" w:eastAsia="Times New Roman" w:hAnsi="Times New Roman" w:cs="Times New Roman"/>
                <w:sz w:val="18"/>
                <w:szCs w:val="18"/>
                <w:lang w:val="ru-RU"/>
              </w:rPr>
            </w:pPr>
            <w:r w:rsidRPr="00DB474A">
              <w:rPr>
                <w:rFonts w:ascii="Times New Roman" w:eastAsia="Times New Roman" w:hAnsi="Times New Roman" w:cs="Times New Roman"/>
                <w:b/>
                <w:bCs/>
                <w:spacing w:val="2"/>
                <w:sz w:val="18"/>
                <w:szCs w:val="18"/>
                <w:lang w:val="ru-RU"/>
              </w:rPr>
              <w:t>М</w:t>
            </w:r>
            <w:r w:rsidRPr="00DB474A">
              <w:rPr>
                <w:rFonts w:ascii="Times New Roman" w:eastAsia="Times New Roman" w:hAnsi="Times New Roman" w:cs="Times New Roman"/>
                <w:b/>
                <w:bCs/>
                <w:spacing w:val="-2"/>
                <w:sz w:val="18"/>
                <w:szCs w:val="18"/>
                <w:lang w:val="ru-RU"/>
              </w:rPr>
              <w:t>а</w:t>
            </w:r>
            <w:r w:rsidRPr="00DB474A">
              <w:rPr>
                <w:rFonts w:ascii="Times New Roman" w:eastAsia="Times New Roman" w:hAnsi="Times New Roman" w:cs="Times New Roman"/>
                <w:b/>
                <w:bCs/>
                <w:sz w:val="18"/>
                <w:szCs w:val="18"/>
                <w:lang w:val="ru-RU"/>
              </w:rPr>
              <w:t>к</w:t>
            </w:r>
            <w:r w:rsidRPr="00DB474A">
              <w:rPr>
                <w:rFonts w:ascii="Times New Roman" w:eastAsia="Times New Roman" w:hAnsi="Times New Roman" w:cs="Times New Roman"/>
                <w:b/>
                <w:bCs/>
                <w:spacing w:val="-2"/>
                <w:sz w:val="18"/>
                <w:szCs w:val="18"/>
                <w:lang w:val="ru-RU"/>
              </w:rPr>
              <w:t>с</w:t>
            </w:r>
            <w:r w:rsidRPr="00DB474A">
              <w:rPr>
                <w:rFonts w:ascii="Times New Roman" w:eastAsia="Times New Roman" w:hAnsi="Times New Roman" w:cs="Times New Roman"/>
                <w:b/>
                <w:bCs/>
                <w:sz w:val="18"/>
                <w:szCs w:val="18"/>
                <w:lang w:val="ru-RU"/>
              </w:rPr>
              <w:t>и</w:t>
            </w:r>
            <w:r w:rsidRPr="00DB474A">
              <w:rPr>
                <w:rFonts w:ascii="Times New Roman" w:eastAsia="Times New Roman" w:hAnsi="Times New Roman" w:cs="Times New Roman"/>
                <w:b/>
                <w:bCs/>
                <w:spacing w:val="-1"/>
                <w:sz w:val="18"/>
                <w:szCs w:val="18"/>
                <w:lang w:val="ru-RU"/>
              </w:rPr>
              <w:t>м</w:t>
            </w:r>
            <w:r w:rsidRPr="00DB474A">
              <w:rPr>
                <w:rFonts w:ascii="Times New Roman" w:eastAsia="Times New Roman" w:hAnsi="Times New Roman" w:cs="Times New Roman"/>
                <w:b/>
                <w:bCs/>
                <w:spacing w:val="-2"/>
                <w:sz w:val="18"/>
                <w:szCs w:val="18"/>
                <w:lang w:val="ru-RU"/>
              </w:rPr>
              <w:t>а</w:t>
            </w:r>
            <w:r w:rsidRPr="00DB474A">
              <w:rPr>
                <w:rFonts w:ascii="Times New Roman" w:eastAsia="Times New Roman" w:hAnsi="Times New Roman" w:cs="Times New Roman"/>
                <w:b/>
                <w:bCs/>
                <w:sz w:val="18"/>
                <w:szCs w:val="18"/>
                <w:lang w:val="ru-RU"/>
              </w:rPr>
              <w:t>льн</w:t>
            </w:r>
            <w:r w:rsidRPr="00DB474A">
              <w:rPr>
                <w:rFonts w:ascii="Times New Roman" w:eastAsia="Times New Roman" w:hAnsi="Times New Roman" w:cs="Times New Roman"/>
                <w:b/>
                <w:bCs/>
                <w:spacing w:val="-2"/>
                <w:sz w:val="18"/>
                <w:szCs w:val="18"/>
                <w:lang w:val="ru-RU"/>
              </w:rPr>
              <w:t>а</w:t>
            </w:r>
            <w:r w:rsidRPr="00DB474A">
              <w:rPr>
                <w:rFonts w:ascii="Times New Roman" w:eastAsia="Times New Roman" w:hAnsi="Times New Roman" w:cs="Times New Roman"/>
                <w:b/>
                <w:bCs/>
                <w:sz w:val="18"/>
                <w:szCs w:val="18"/>
                <w:lang w:val="ru-RU"/>
              </w:rPr>
              <w:t>я</w:t>
            </w:r>
            <w:r w:rsidRPr="00DB474A">
              <w:rPr>
                <w:rFonts w:ascii="Times New Roman" w:eastAsia="Times New Roman" w:hAnsi="Times New Roman" w:cs="Times New Roman"/>
                <w:b/>
                <w:bCs/>
                <w:spacing w:val="2"/>
                <w:sz w:val="18"/>
                <w:szCs w:val="18"/>
                <w:lang w:val="ru-RU"/>
              </w:rPr>
              <w:t xml:space="preserve"> </w:t>
            </w:r>
            <w:r w:rsidRPr="00DB474A">
              <w:rPr>
                <w:rFonts w:ascii="Times New Roman" w:eastAsia="Times New Roman" w:hAnsi="Times New Roman" w:cs="Times New Roman"/>
                <w:b/>
                <w:bCs/>
                <w:sz w:val="18"/>
                <w:szCs w:val="18"/>
                <w:lang w:val="ru-RU"/>
              </w:rPr>
              <w:t>*</w:t>
            </w:r>
          </w:p>
          <w:p w:rsidR="00DB474A" w:rsidRPr="00D42107" w:rsidRDefault="00DB474A" w:rsidP="007109CF">
            <w:pPr>
              <w:spacing w:before="18" w:line="264" w:lineRule="auto"/>
              <w:ind w:left="-6" w:right="33"/>
              <w:jc w:val="center"/>
              <w:rPr>
                <w:rFonts w:ascii="Times New Roman" w:eastAsia="Times New Roman" w:hAnsi="Times New Roman" w:cs="Times New Roman"/>
                <w:sz w:val="18"/>
                <w:szCs w:val="18"/>
                <w:lang w:val="ru-RU"/>
              </w:rPr>
            </w:pPr>
            <w:r w:rsidRPr="00DB474A">
              <w:rPr>
                <w:rFonts w:ascii="Times New Roman" w:eastAsia="Times New Roman" w:hAnsi="Times New Roman" w:cs="Times New Roman"/>
                <w:b/>
                <w:bCs/>
                <w:spacing w:val="-1"/>
                <w:sz w:val="18"/>
                <w:szCs w:val="18"/>
                <w:lang w:val="ru-RU"/>
              </w:rPr>
              <w:t>с</w:t>
            </w:r>
            <w:r w:rsidRPr="00DB474A">
              <w:rPr>
                <w:rFonts w:ascii="Times New Roman" w:eastAsia="Times New Roman" w:hAnsi="Times New Roman" w:cs="Times New Roman"/>
                <w:b/>
                <w:bCs/>
                <w:sz w:val="18"/>
                <w:szCs w:val="18"/>
                <w:lang w:val="ru-RU"/>
              </w:rPr>
              <w:t>т</w:t>
            </w:r>
            <w:r w:rsidRPr="00DB474A">
              <w:rPr>
                <w:rFonts w:ascii="Times New Roman" w:eastAsia="Times New Roman" w:hAnsi="Times New Roman" w:cs="Times New Roman"/>
                <w:b/>
                <w:bCs/>
                <w:spacing w:val="-1"/>
                <w:sz w:val="18"/>
                <w:szCs w:val="18"/>
                <w:lang w:val="ru-RU"/>
              </w:rPr>
              <w:t>о</w:t>
            </w:r>
            <w:r w:rsidRPr="00DB474A">
              <w:rPr>
                <w:rFonts w:ascii="Times New Roman" w:eastAsia="Times New Roman" w:hAnsi="Times New Roman" w:cs="Times New Roman"/>
                <w:b/>
                <w:bCs/>
                <w:sz w:val="18"/>
                <w:szCs w:val="18"/>
                <w:lang w:val="ru-RU"/>
              </w:rPr>
              <w:t>и</w:t>
            </w:r>
            <w:r w:rsidRPr="00DB474A">
              <w:rPr>
                <w:rFonts w:ascii="Times New Roman" w:eastAsia="Times New Roman" w:hAnsi="Times New Roman" w:cs="Times New Roman"/>
                <w:b/>
                <w:bCs/>
                <w:spacing w:val="-1"/>
                <w:sz w:val="18"/>
                <w:szCs w:val="18"/>
                <w:lang w:val="ru-RU"/>
              </w:rPr>
              <w:t>м</w:t>
            </w:r>
            <w:r w:rsidRPr="00DB474A">
              <w:rPr>
                <w:rFonts w:ascii="Times New Roman" w:eastAsia="Times New Roman" w:hAnsi="Times New Roman" w:cs="Times New Roman"/>
                <w:b/>
                <w:bCs/>
                <w:spacing w:val="1"/>
                <w:sz w:val="18"/>
                <w:szCs w:val="18"/>
                <w:lang w:val="ru-RU"/>
              </w:rPr>
              <w:t>ос</w:t>
            </w:r>
            <w:r w:rsidRPr="00DB474A">
              <w:rPr>
                <w:rFonts w:ascii="Times New Roman" w:eastAsia="Times New Roman" w:hAnsi="Times New Roman" w:cs="Times New Roman"/>
                <w:b/>
                <w:bCs/>
                <w:spacing w:val="-2"/>
                <w:sz w:val="18"/>
                <w:szCs w:val="18"/>
                <w:lang w:val="ru-RU"/>
              </w:rPr>
              <w:t>т</w:t>
            </w:r>
            <w:r w:rsidRPr="00DB474A">
              <w:rPr>
                <w:rFonts w:ascii="Times New Roman" w:eastAsia="Times New Roman" w:hAnsi="Times New Roman" w:cs="Times New Roman"/>
                <w:b/>
                <w:bCs/>
                <w:sz w:val="18"/>
                <w:szCs w:val="18"/>
                <w:lang w:val="ru-RU"/>
              </w:rPr>
              <w:t xml:space="preserve">ь </w:t>
            </w:r>
            <w:r w:rsidRPr="00DB474A">
              <w:rPr>
                <w:rFonts w:ascii="Times New Roman" w:eastAsia="Times New Roman" w:hAnsi="Times New Roman" w:cs="Times New Roman"/>
                <w:b/>
                <w:bCs/>
                <w:spacing w:val="-2"/>
                <w:sz w:val="18"/>
                <w:szCs w:val="18"/>
                <w:lang w:val="ru-RU"/>
              </w:rPr>
              <w:t>р</w:t>
            </w:r>
            <w:r w:rsidRPr="00DB474A">
              <w:rPr>
                <w:rFonts w:ascii="Times New Roman" w:eastAsia="Times New Roman" w:hAnsi="Times New Roman" w:cs="Times New Roman"/>
                <w:b/>
                <w:bCs/>
                <w:spacing w:val="-1"/>
                <w:sz w:val="18"/>
                <w:szCs w:val="18"/>
                <w:lang w:val="ru-RU"/>
              </w:rPr>
              <w:t>е</w:t>
            </w:r>
            <w:r w:rsidRPr="00DB474A">
              <w:rPr>
                <w:rFonts w:ascii="Times New Roman" w:eastAsia="Times New Roman" w:hAnsi="Times New Roman" w:cs="Times New Roman"/>
                <w:b/>
                <w:bCs/>
                <w:spacing w:val="2"/>
                <w:sz w:val="18"/>
                <w:szCs w:val="18"/>
                <w:lang w:val="ru-RU"/>
              </w:rPr>
              <w:t>м</w:t>
            </w:r>
            <w:r w:rsidRPr="00DB474A">
              <w:rPr>
                <w:rFonts w:ascii="Times New Roman" w:eastAsia="Times New Roman" w:hAnsi="Times New Roman" w:cs="Times New Roman"/>
                <w:b/>
                <w:bCs/>
                <w:spacing w:val="-2"/>
                <w:sz w:val="18"/>
                <w:szCs w:val="18"/>
                <w:lang w:val="ru-RU"/>
              </w:rPr>
              <w:t>о</w:t>
            </w:r>
            <w:r w:rsidRPr="00DB474A">
              <w:rPr>
                <w:rFonts w:ascii="Times New Roman" w:eastAsia="Times New Roman" w:hAnsi="Times New Roman" w:cs="Times New Roman"/>
                <w:b/>
                <w:bCs/>
                <w:spacing w:val="1"/>
                <w:sz w:val="18"/>
                <w:szCs w:val="18"/>
                <w:lang w:val="ru-RU"/>
              </w:rPr>
              <w:t>н</w:t>
            </w:r>
            <w:r w:rsidRPr="00DB474A">
              <w:rPr>
                <w:rFonts w:ascii="Times New Roman" w:eastAsia="Times New Roman" w:hAnsi="Times New Roman" w:cs="Times New Roman"/>
                <w:b/>
                <w:bCs/>
                <w:spacing w:val="-2"/>
                <w:sz w:val="18"/>
                <w:szCs w:val="18"/>
                <w:lang w:val="ru-RU"/>
              </w:rPr>
              <w:t>т</w:t>
            </w:r>
            <w:r w:rsidRPr="00DB474A">
              <w:rPr>
                <w:rFonts w:ascii="Times New Roman" w:eastAsia="Times New Roman" w:hAnsi="Times New Roman" w:cs="Times New Roman"/>
                <w:b/>
                <w:bCs/>
                <w:sz w:val="18"/>
                <w:szCs w:val="18"/>
                <w:lang w:val="ru-RU"/>
              </w:rPr>
              <w:t xml:space="preserve">а </w:t>
            </w:r>
            <w:r w:rsidRPr="00DB474A">
              <w:rPr>
                <w:rFonts w:ascii="Times New Roman" w:eastAsia="Times New Roman" w:hAnsi="Times New Roman" w:cs="Times New Roman"/>
                <w:b/>
                <w:bCs/>
                <w:spacing w:val="-1"/>
                <w:sz w:val="18"/>
                <w:szCs w:val="18"/>
                <w:lang w:val="ru-RU"/>
              </w:rPr>
              <w:t>е</w:t>
            </w:r>
            <w:r w:rsidRPr="00DB474A">
              <w:rPr>
                <w:rFonts w:ascii="Times New Roman" w:eastAsia="Times New Roman" w:hAnsi="Times New Roman" w:cs="Times New Roman"/>
                <w:b/>
                <w:bCs/>
                <w:sz w:val="18"/>
                <w:szCs w:val="18"/>
                <w:lang w:val="ru-RU"/>
              </w:rPr>
              <w:t>ди</w:t>
            </w:r>
            <w:r w:rsidRPr="00DB474A">
              <w:rPr>
                <w:rFonts w:ascii="Times New Roman" w:eastAsia="Times New Roman" w:hAnsi="Times New Roman" w:cs="Times New Roman"/>
                <w:b/>
                <w:bCs/>
                <w:spacing w:val="-1"/>
                <w:sz w:val="18"/>
                <w:szCs w:val="18"/>
                <w:lang w:val="ru-RU"/>
              </w:rPr>
              <w:t>н</w:t>
            </w:r>
            <w:r w:rsidRPr="00DB474A">
              <w:rPr>
                <w:rFonts w:ascii="Times New Roman" w:eastAsia="Times New Roman" w:hAnsi="Times New Roman" w:cs="Times New Roman"/>
                <w:b/>
                <w:bCs/>
                <w:sz w:val="18"/>
                <w:szCs w:val="18"/>
                <w:lang w:val="ru-RU"/>
              </w:rPr>
              <w:t>и</w:t>
            </w:r>
            <w:r w:rsidRPr="00DB474A">
              <w:rPr>
                <w:rFonts w:ascii="Times New Roman" w:eastAsia="Times New Roman" w:hAnsi="Times New Roman" w:cs="Times New Roman"/>
                <w:b/>
                <w:bCs/>
                <w:spacing w:val="1"/>
                <w:sz w:val="18"/>
                <w:szCs w:val="18"/>
                <w:lang w:val="ru-RU"/>
              </w:rPr>
              <w:t>ц</w:t>
            </w:r>
            <w:r w:rsidRPr="00DB474A">
              <w:rPr>
                <w:rFonts w:ascii="Times New Roman" w:eastAsia="Times New Roman" w:hAnsi="Times New Roman" w:cs="Times New Roman"/>
                <w:b/>
                <w:bCs/>
                <w:sz w:val="18"/>
                <w:szCs w:val="18"/>
                <w:lang w:val="ru-RU"/>
              </w:rPr>
              <w:t xml:space="preserve">ы </w:t>
            </w:r>
            <w:r w:rsidRPr="00DB474A">
              <w:rPr>
                <w:rFonts w:ascii="Times New Roman" w:eastAsia="Times New Roman" w:hAnsi="Times New Roman" w:cs="Times New Roman"/>
                <w:b/>
                <w:bCs/>
                <w:spacing w:val="-2"/>
                <w:sz w:val="18"/>
                <w:szCs w:val="18"/>
                <w:lang w:val="ru-RU"/>
              </w:rPr>
              <w:t>о</w:t>
            </w:r>
            <w:r w:rsidRPr="00DB474A">
              <w:rPr>
                <w:rFonts w:ascii="Times New Roman" w:eastAsia="Times New Roman" w:hAnsi="Times New Roman" w:cs="Times New Roman"/>
                <w:b/>
                <w:bCs/>
                <w:spacing w:val="1"/>
                <w:sz w:val="18"/>
                <w:szCs w:val="18"/>
                <w:lang w:val="ru-RU"/>
              </w:rPr>
              <w:t>б</w:t>
            </w:r>
            <w:r w:rsidRPr="00DB474A">
              <w:rPr>
                <w:rFonts w:ascii="Times New Roman" w:eastAsia="Times New Roman" w:hAnsi="Times New Roman" w:cs="Times New Roman"/>
                <w:b/>
                <w:bCs/>
                <w:spacing w:val="-2"/>
                <w:sz w:val="18"/>
                <w:szCs w:val="18"/>
                <w:lang w:val="ru-RU"/>
              </w:rPr>
              <w:t>ор</w:t>
            </w:r>
            <w:r w:rsidRPr="00DB474A">
              <w:rPr>
                <w:rFonts w:ascii="Times New Roman" w:eastAsia="Times New Roman" w:hAnsi="Times New Roman" w:cs="Times New Roman"/>
                <w:b/>
                <w:bCs/>
                <w:spacing w:val="1"/>
                <w:sz w:val="18"/>
                <w:szCs w:val="18"/>
                <w:lang w:val="ru-RU"/>
              </w:rPr>
              <w:t>у</w:t>
            </w:r>
            <w:r w:rsidRPr="00DB474A">
              <w:rPr>
                <w:rFonts w:ascii="Times New Roman" w:eastAsia="Times New Roman" w:hAnsi="Times New Roman" w:cs="Times New Roman"/>
                <w:b/>
                <w:bCs/>
                <w:sz w:val="18"/>
                <w:szCs w:val="18"/>
                <w:lang w:val="ru-RU"/>
              </w:rPr>
              <w:t>д</w:t>
            </w:r>
            <w:r w:rsidRPr="00DB474A">
              <w:rPr>
                <w:rFonts w:ascii="Times New Roman" w:eastAsia="Times New Roman" w:hAnsi="Times New Roman" w:cs="Times New Roman"/>
                <w:b/>
                <w:bCs/>
                <w:spacing w:val="-2"/>
                <w:sz w:val="18"/>
                <w:szCs w:val="18"/>
                <w:lang w:val="ru-RU"/>
              </w:rPr>
              <w:t>о</w:t>
            </w:r>
            <w:r w:rsidRPr="00DB474A">
              <w:rPr>
                <w:rFonts w:ascii="Times New Roman" w:eastAsia="Times New Roman" w:hAnsi="Times New Roman" w:cs="Times New Roman"/>
                <w:b/>
                <w:bCs/>
                <w:spacing w:val="1"/>
                <w:sz w:val="18"/>
                <w:szCs w:val="18"/>
                <w:lang w:val="ru-RU"/>
              </w:rPr>
              <w:t>в</w:t>
            </w:r>
            <w:r w:rsidRPr="00DB474A">
              <w:rPr>
                <w:rFonts w:ascii="Times New Roman" w:eastAsia="Times New Roman" w:hAnsi="Times New Roman" w:cs="Times New Roman"/>
                <w:b/>
                <w:bCs/>
                <w:spacing w:val="-2"/>
                <w:sz w:val="18"/>
                <w:szCs w:val="18"/>
                <w:lang w:val="ru-RU"/>
              </w:rPr>
              <w:t>а</w:t>
            </w:r>
            <w:r w:rsidRPr="00DB474A">
              <w:rPr>
                <w:rFonts w:ascii="Times New Roman" w:eastAsia="Times New Roman" w:hAnsi="Times New Roman" w:cs="Times New Roman"/>
                <w:b/>
                <w:bCs/>
                <w:spacing w:val="1"/>
                <w:sz w:val="18"/>
                <w:szCs w:val="18"/>
                <w:lang w:val="ru-RU"/>
              </w:rPr>
              <w:t>н</w:t>
            </w:r>
            <w:r w:rsidRPr="00DB474A">
              <w:rPr>
                <w:rFonts w:ascii="Times New Roman" w:eastAsia="Times New Roman" w:hAnsi="Times New Roman" w:cs="Times New Roman"/>
                <w:b/>
                <w:bCs/>
                <w:sz w:val="18"/>
                <w:szCs w:val="18"/>
                <w:lang w:val="ru-RU"/>
              </w:rPr>
              <w:t>ия включая стоимость доставки, диагностику</w:t>
            </w:r>
            <w:r w:rsidR="007109CF">
              <w:rPr>
                <w:rFonts w:ascii="Times New Roman" w:eastAsia="Times New Roman" w:hAnsi="Times New Roman" w:cs="Times New Roman"/>
                <w:b/>
                <w:bCs/>
                <w:sz w:val="18"/>
                <w:szCs w:val="18"/>
                <w:lang w:val="ru-RU"/>
              </w:rPr>
              <w:t xml:space="preserve"> и</w:t>
            </w:r>
            <w:r w:rsidRPr="00DB474A">
              <w:rPr>
                <w:rFonts w:ascii="Times New Roman" w:eastAsia="Times New Roman" w:hAnsi="Times New Roman" w:cs="Times New Roman"/>
                <w:b/>
                <w:bCs/>
                <w:sz w:val="18"/>
                <w:szCs w:val="18"/>
                <w:lang w:val="ru-RU"/>
              </w:rPr>
              <w:t xml:space="preserve"> комплектующие,</w:t>
            </w:r>
            <w:r w:rsidRPr="00DB474A">
              <w:rPr>
                <w:rFonts w:ascii="Times New Roman" w:eastAsia="Times New Roman" w:hAnsi="Times New Roman" w:cs="Times New Roman"/>
                <w:b/>
                <w:bCs/>
                <w:spacing w:val="1"/>
                <w:sz w:val="18"/>
                <w:szCs w:val="18"/>
                <w:lang w:val="ru-RU"/>
              </w:rPr>
              <w:t xml:space="preserve"> </w:t>
            </w:r>
            <w:r w:rsidRPr="00DB474A">
              <w:rPr>
                <w:rFonts w:ascii="Times New Roman" w:eastAsia="Times New Roman" w:hAnsi="Times New Roman" w:cs="Times New Roman"/>
                <w:b/>
                <w:bCs/>
                <w:spacing w:val="-2"/>
                <w:sz w:val="18"/>
                <w:szCs w:val="18"/>
                <w:lang w:val="ru-RU"/>
              </w:rPr>
              <w:t>р</w:t>
            </w:r>
            <w:r w:rsidRPr="00DB474A">
              <w:rPr>
                <w:rFonts w:ascii="Times New Roman" w:eastAsia="Times New Roman" w:hAnsi="Times New Roman" w:cs="Times New Roman"/>
                <w:b/>
                <w:bCs/>
                <w:spacing w:val="1"/>
                <w:sz w:val="18"/>
                <w:szCs w:val="18"/>
                <w:lang w:val="ru-RU"/>
              </w:rPr>
              <w:t>уб</w:t>
            </w:r>
            <w:r w:rsidRPr="00DB474A">
              <w:rPr>
                <w:rFonts w:ascii="Times New Roman" w:eastAsia="Times New Roman" w:hAnsi="Times New Roman" w:cs="Times New Roman"/>
                <w:b/>
                <w:bCs/>
                <w:sz w:val="18"/>
                <w:szCs w:val="18"/>
                <w:lang w:val="ru-RU"/>
              </w:rPr>
              <w:t xml:space="preserve">. </w:t>
            </w:r>
            <w:r w:rsidRPr="00D42107">
              <w:rPr>
                <w:rFonts w:ascii="Times New Roman" w:eastAsia="Times New Roman" w:hAnsi="Times New Roman" w:cs="Times New Roman"/>
                <w:b/>
                <w:bCs/>
                <w:sz w:val="18"/>
                <w:szCs w:val="18"/>
                <w:lang w:val="ru-RU"/>
              </w:rPr>
              <w:t>(с</w:t>
            </w:r>
            <w:r w:rsidRPr="00D42107">
              <w:rPr>
                <w:rFonts w:ascii="Times New Roman" w:eastAsia="Times New Roman" w:hAnsi="Times New Roman" w:cs="Times New Roman"/>
                <w:b/>
                <w:bCs/>
                <w:spacing w:val="-1"/>
                <w:sz w:val="18"/>
                <w:szCs w:val="18"/>
                <w:lang w:val="ru-RU"/>
              </w:rPr>
              <w:t xml:space="preserve"> Н</w:t>
            </w:r>
            <w:r w:rsidRPr="00D42107">
              <w:rPr>
                <w:rFonts w:ascii="Times New Roman" w:eastAsia="Times New Roman" w:hAnsi="Times New Roman" w:cs="Times New Roman"/>
                <w:b/>
                <w:bCs/>
                <w:sz w:val="18"/>
                <w:szCs w:val="18"/>
                <w:lang w:val="ru-RU"/>
              </w:rPr>
              <w:t>ДС)</w:t>
            </w:r>
          </w:p>
        </w:tc>
      </w:tr>
      <w:tr w:rsidR="00DB474A" w:rsidRPr="00DB474A" w:rsidTr="004E4BBE">
        <w:trPr>
          <w:trHeight w:hRule="exact" w:val="490"/>
        </w:trPr>
        <w:tc>
          <w:tcPr>
            <w:tcW w:w="737" w:type="dxa"/>
            <w:tcBorders>
              <w:top w:val="single" w:sz="5" w:space="0" w:color="000000"/>
              <w:left w:val="single" w:sz="5" w:space="0" w:color="000000"/>
              <w:bottom w:val="single" w:sz="5" w:space="0" w:color="000000"/>
              <w:right w:val="single" w:sz="5" w:space="0" w:color="000000"/>
            </w:tcBorders>
            <w:vAlign w:val="center"/>
          </w:tcPr>
          <w:p w:rsidR="00DB474A" w:rsidRPr="00DB474A" w:rsidRDefault="00DB474A" w:rsidP="00DB474A">
            <w:pPr>
              <w:spacing w:before="21"/>
              <w:jc w:val="center"/>
              <w:rPr>
                <w:rFonts w:ascii="Times New Roman" w:eastAsia="Times New Roman" w:hAnsi="Times New Roman" w:cs="Times New Roman"/>
                <w:sz w:val="24"/>
                <w:szCs w:val="24"/>
              </w:rPr>
            </w:pPr>
            <w:r w:rsidRPr="00DB474A">
              <w:rPr>
                <w:rFonts w:ascii="Times New Roman" w:eastAsia="Times New Roman" w:hAnsi="Times New Roman" w:cs="Times New Roman"/>
                <w:sz w:val="24"/>
                <w:szCs w:val="24"/>
              </w:rPr>
              <w:t>1</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DB474A" w:rsidRPr="00DB474A" w:rsidRDefault="00DB474A" w:rsidP="00DB474A">
            <w:pPr>
              <w:rPr>
                <w:rFonts w:ascii="Times New Roman" w:hAnsi="Times New Roman" w:cs="Times New Roman"/>
                <w:color w:val="000000"/>
                <w:sz w:val="24"/>
                <w:szCs w:val="24"/>
                <w:lang w:val="ru-RU"/>
              </w:rPr>
            </w:pPr>
            <w:r w:rsidRPr="00DB474A">
              <w:rPr>
                <w:rFonts w:ascii="Times New Roman" w:hAnsi="Times New Roman" w:cs="Times New Roman"/>
                <w:color w:val="000000"/>
                <w:sz w:val="24"/>
                <w:szCs w:val="24"/>
                <w:lang w:val="ru-RU"/>
              </w:rPr>
              <w:t xml:space="preserve">Ремонт приемника </w:t>
            </w:r>
            <w:r w:rsidRPr="00DB474A">
              <w:rPr>
                <w:rFonts w:ascii="Times New Roman" w:hAnsi="Times New Roman" w:cs="Times New Roman"/>
                <w:color w:val="000000"/>
                <w:sz w:val="24"/>
                <w:szCs w:val="24"/>
              </w:rPr>
              <w:t>DCH</w:t>
            </w:r>
            <w:r w:rsidRPr="00DB474A">
              <w:rPr>
                <w:rFonts w:ascii="Times New Roman" w:hAnsi="Times New Roman" w:cs="Times New Roman"/>
                <w:color w:val="000000"/>
                <w:sz w:val="24"/>
                <w:szCs w:val="24"/>
                <w:lang w:val="ru-RU"/>
              </w:rPr>
              <w:t>-4000</w:t>
            </w:r>
            <w:r w:rsidRPr="00DB474A">
              <w:rPr>
                <w:rFonts w:ascii="Times New Roman" w:hAnsi="Times New Roman" w:cs="Times New Roman"/>
                <w:color w:val="000000"/>
                <w:sz w:val="24"/>
                <w:szCs w:val="24"/>
              </w:rPr>
              <w:t>P</w:t>
            </w:r>
            <w:r w:rsidRPr="00DB474A">
              <w:rPr>
                <w:rFonts w:ascii="Times New Roman" w:hAnsi="Times New Roman" w:cs="Times New Roman"/>
                <w:color w:val="000000"/>
                <w:sz w:val="24"/>
                <w:szCs w:val="24"/>
                <w:lang w:val="ru-RU"/>
              </w:rPr>
              <w:t>-42</w:t>
            </w:r>
            <w:r w:rsidRPr="00DB474A">
              <w:rPr>
                <w:rFonts w:ascii="Times New Roman" w:hAnsi="Times New Roman" w:cs="Times New Roman"/>
                <w:color w:val="000000"/>
                <w:sz w:val="24"/>
                <w:szCs w:val="24"/>
              </w:rPr>
              <w:t>S</w:t>
            </w:r>
            <w:r w:rsidRPr="00DB474A">
              <w:rPr>
                <w:rFonts w:ascii="Times New Roman" w:hAnsi="Times New Roman" w:cs="Times New Roman"/>
                <w:color w:val="000000"/>
                <w:sz w:val="24"/>
                <w:szCs w:val="24"/>
                <w:lang w:val="ru-RU"/>
              </w:rPr>
              <w:t>2</w:t>
            </w:r>
          </w:p>
        </w:tc>
        <w:tc>
          <w:tcPr>
            <w:tcW w:w="2917" w:type="dxa"/>
            <w:tcBorders>
              <w:top w:val="single" w:sz="5" w:space="0" w:color="000000"/>
              <w:left w:val="single" w:sz="5" w:space="0" w:color="000000"/>
              <w:bottom w:val="single" w:sz="5" w:space="0" w:color="000000"/>
              <w:right w:val="single" w:sz="5" w:space="0" w:color="000000"/>
            </w:tcBorders>
            <w:vAlign w:val="center"/>
          </w:tcPr>
          <w:p w:rsidR="00DB474A" w:rsidRPr="00DB474A" w:rsidRDefault="00DB474A" w:rsidP="00DB474A">
            <w:pPr>
              <w:jc w:val="center"/>
              <w:rPr>
                <w:rFonts w:ascii="Times New Roman" w:hAnsi="Times New Roman" w:cs="Times New Roman"/>
              </w:rPr>
            </w:pPr>
            <w:r w:rsidRPr="00DB474A">
              <w:rPr>
                <w:rFonts w:ascii="Times New Roman" w:hAnsi="Times New Roman" w:cs="Times New Roman"/>
              </w:rPr>
              <w:t>35875</w:t>
            </w:r>
          </w:p>
        </w:tc>
      </w:tr>
      <w:tr w:rsidR="00DB474A" w:rsidRPr="00DB474A" w:rsidTr="004E4BBE">
        <w:trPr>
          <w:trHeight w:hRule="exact" w:val="490"/>
        </w:trPr>
        <w:tc>
          <w:tcPr>
            <w:tcW w:w="737" w:type="dxa"/>
            <w:tcBorders>
              <w:top w:val="single" w:sz="5" w:space="0" w:color="000000"/>
              <w:left w:val="single" w:sz="5" w:space="0" w:color="000000"/>
              <w:bottom w:val="single" w:sz="5" w:space="0" w:color="000000"/>
              <w:right w:val="single" w:sz="5" w:space="0" w:color="000000"/>
            </w:tcBorders>
            <w:vAlign w:val="center"/>
          </w:tcPr>
          <w:p w:rsidR="00DB474A" w:rsidRPr="00DB474A" w:rsidRDefault="00DB474A" w:rsidP="00DB474A">
            <w:pPr>
              <w:spacing w:before="21"/>
              <w:jc w:val="center"/>
              <w:rPr>
                <w:rFonts w:ascii="Times New Roman" w:eastAsia="Times New Roman" w:hAnsi="Times New Roman" w:cs="Times New Roman"/>
                <w:sz w:val="24"/>
                <w:szCs w:val="24"/>
              </w:rPr>
            </w:pPr>
            <w:r w:rsidRPr="00DB474A">
              <w:rPr>
                <w:rFonts w:ascii="Times New Roman" w:eastAsia="Times New Roman" w:hAnsi="Times New Roman" w:cs="Times New Roman"/>
                <w:sz w:val="24"/>
                <w:szCs w:val="24"/>
              </w:rPr>
              <w:t>2</w:t>
            </w:r>
          </w:p>
        </w:tc>
        <w:tc>
          <w:tcPr>
            <w:tcW w:w="5528" w:type="dxa"/>
            <w:tcBorders>
              <w:top w:val="nil"/>
              <w:left w:val="single" w:sz="4" w:space="0" w:color="auto"/>
              <w:bottom w:val="single" w:sz="4" w:space="0" w:color="auto"/>
              <w:right w:val="single" w:sz="4" w:space="0" w:color="auto"/>
            </w:tcBorders>
            <w:shd w:val="clear" w:color="auto" w:fill="auto"/>
            <w:vAlign w:val="center"/>
          </w:tcPr>
          <w:p w:rsidR="00DB474A" w:rsidRPr="00DB474A" w:rsidRDefault="00DB474A" w:rsidP="00DB474A">
            <w:pPr>
              <w:rPr>
                <w:rFonts w:ascii="Times New Roman" w:hAnsi="Times New Roman" w:cs="Times New Roman"/>
                <w:color w:val="000000"/>
                <w:sz w:val="24"/>
                <w:szCs w:val="24"/>
                <w:lang w:val="ru-RU"/>
              </w:rPr>
            </w:pPr>
            <w:r w:rsidRPr="00DB474A">
              <w:rPr>
                <w:rFonts w:ascii="Times New Roman" w:hAnsi="Times New Roman" w:cs="Times New Roman"/>
                <w:color w:val="000000"/>
                <w:sz w:val="24"/>
                <w:szCs w:val="24"/>
                <w:lang w:val="ru-RU"/>
              </w:rPr>
              <w:t xml:space="preserve">Ремонт приемника </w:t>
            </w:r>
            <w:r w:rsidRPr="00DB474A">
              <w:rPr>
                <w:rFonts w:ascii="Times New Roman" w:hAnsi="Times New Roman" w:cs="Times New Roman"/>
                <w:color w:val="000000"/>
                <w:sz w:val="24"/>
                <w:szCs w:val="24"/>
              </w:rPr>
              <w:t>DCH</w:t>
            </w:r>
            <w:r w:rsidRPr="00DB474A">
              <w:rPr>
                <w:rFonts w:ascii="Times New Roman" w:hAnsi="Times New Roman" w:cs="Times New Roman"/>
                <w:color w:val="000000"/>
                <w:sz w:val="24"/>
                <w:szCs w:val="24"/>
                <w:lang w:val="ru-RU"/>
              </w:rPr>
              <w:t>-5000</w:t>
            </w:r>
            <w:r w:rsidRPr="00DB474A">
              <w:rPr>
                <w:rFonts w:ascii="Times New Roman" w:hAnsi="Times New Roman" w:cs="Times New Roman"/>
                <w:color w:val="000000"/>
                <w:sz w:val="24"/>
                <w:szCs w:val="24"/>
              </w:rPr>
              <w:t>P</w:t>
            </w:r>
            <w:r w:rsidRPr="00DB474A">
              <w:rPr>
                <w:rFonts w:ascii="Times New Roman" w:hAnsi="Times New Roman" w:cs="Times New Roman"/>
                <w:color w:val="000000"/>
                <w:sz w:val="24"/>
                <w:szCs w:val="24"/>
                <w:lang w:val="ru-RU"/>
              </w:rPr>
              <w:t>-42</w:t>
            </w:r>
            <w:r w:rsidRPr="00DB474A">
              <w:rPr>
                <w:rFonts w:ascii="Times New Roman" w:hAnsi="Times New Roman" w:cs="Times New Roman"/>
                <w:color w:val="000000"/>
                <w:sz w:val="24"/>
                <w:szCs w:val="24"/>
              </w:rPr>
              <w:t>S</w:t>
            </w:r>
            <w:r w:rsidRPr="00DB474A">
              <w:rPr>
                <w:rFonts w:ascii="Times New Roman" w:hAnsi="Times New Roman" w:cs="Times New Roman"/>
                <w:color w:val="000000"/>
                <w:sz w:val="24"/>
                <w:szCs w:val="24"/>
                <w:lang w:val="ru-RU"/>
              </w:rPr>
              <w:t>2</w:t>
            </w:r>
          </w:p>
        </w:tc>
        <w:tc>
          <w:tcPr>
            <w:tcW w:w="2917" w:type="dxa"/>
            <w:tcBorders>
              <w:top w:val="single" w:sz="5" w:space="0" w:color="000000"/>
              <w:left w:val="single" w:sz="5" w:space="0" w:color="000000"/>
              <w:bottom w:val="single" w:sz="5" w:space="0" w:color="000000"/>
              <w:right w:val="single" w:sz="5" w:space="0" w:color="000000"/>
            </w:tcBorders>
            <w:vAlign w:val="center"/>
          </w:tcPr>
          <w:p w:rsidR="00DB474A" w:rsidRPr="00DB474A" w:rsidRDefault="00DB474A" w:rsidP="00DB474A">
            <w:pPr>
              <w:jc w:val="center"/>
              <w:rPr>
                <w:rFonts w:ascii="Times New Roman" w:hAnsi="Times New Roman" w:cs="Times New Roman"/>
              </w:rPr>
            </w:pPr>
            <w:r w:rsidRPr="00DB474A">
              <w:rPr>
                <w:rFonts w:ascii="Times New Roman" w:hAnsi="Times New Roman" w:cs="Times New Roman"/>
              </w:rPr>
              <w:t>35875</w:t>
            </w:r>
          </w:p>
        </w:tc>
      </w:tr>
      <w:tr w:rsidR="00DB474A" w:rsidRPr="00DB474A" w:rsidTr="004E4BBE">
        <w:trPr>
          <w:trHeight w:hRule="exact" w:val="490"/>
        </w:trPr>
        <w:tc>
          <w:tcPr>
            <w:tcW w:w="737" w:type="dxa"/>
            <w:tcBorders>
              <w:top w:val="single" w:sz="5" w:space="0" w:color="000000"/>
              <w:left w:val="single" w:sz="5" w:space="0" w:color="000000"/>
              <w:bottom w:val="single" w:sz="5" w:space="0" w:color="000000"/>
              <w:right w:val="single" w:sz="5" w:space="0" w:color="000000"/>
            </w:tcBorders>
            <w:vAlign w:val="center"/>
          </w:tcPr>
          <w:p w:rsidR="00DB474A" w:rsidRPr="00DB474A" w:rsidRDefault="00DB474A" w:rsidP="00DB474A">
            <w:pPr>
              <w:spacing w:before="21"/>
              <w:jc w:val="center"/>
              <w:rPr>
                <w:rFonts w:ascii="Times New Roman" w:eastAsia="Times New Roman" w:hAnsi="Times New Roman" w:cs="Times New Roman"/>
                <w:sz w:val="24"/>
                <w:szCs w:val="24"/>
              </w:rPr>
            </w:pPr>
            <w:r w:rsidRPr="00DB474A">
              <w:rPr>
                <w:rFonts w:ascii="Times New Roman" w:eastAsia="Times New Roman" w:hAnsi="Times New Roman" w:cs="Times New Roman"/>
                <w:sz w:val="24"/>
                <w:szCs w:val="24"/>
              </w:rPr>
              <w:t>3</w:t>
            </w:r>
          </w:p>
        </w:tc>
        <w:tc>
          <w:tcPr>
            <w:tcW w:w="5528" w:type="dxa"/>
            <w:tcBorders>
              <w:top w:val="nil"/>
              <w:left w:val="single" w:sz="4" w:space="0" w:color="auto"/>
              <w:bottom w:val="single" w:sz="4" w:space="0" w:color="auto"/>
              <w:right w:val="single" w:sz="4" w:space="0" w:color="auto"/>
            </w:tcBorders>
            <w:shd w:val="clear" w:color="auto" w:fill="auto"/>
            <w:vAlign w:val="center"/>
          </w:tcPr>
          <w:p w:rsidR="00DB474A" w:rsidRPr="00DB474A" w:rsidRDefault="00DB474A" w:rsidP="00DB474A">
            <w:pPr>
              <w:rPr>
                <w:rFonts w:ascii="Times New Roman" w:hAnsi="Times New Roman" w:cs="Times New Roman"/>
                <w:color w:val="000000"/>
                <w:sz w:val="24"/>
                <w:szCs w:val="24"/>
              </w:rPr>
            </w:pPr>
            <w:r w:rsidRPr="00DB474A">
              <w:rPr>
                <w:rFonts w:ascii="Times New Roman" w:hAnsi="Times New Roman" w:cs="Times New Roman"/>
                <w:color w:val="000000"/>
                <w:sz w:val="24"/>
                <w:szCs w:val="24"/>
              </w:rPr>
              <w:t>Ремонт приемника Scopus IRD2990</w:t>
            </w:r>
          </w:p>
        </w:tc>
        <w:tc>
          <w:tcPr>
            <w:tcW w:w="2917" w:type="dxa"/>
            <w:tcBorders>
              <w:top w:val="single" w:sz="5" w:space="0" w:color="000000"/>
              <w:left w:val="single" w:sz="5" w:space="0" w:color="000000"/>
              <w:bottom w:val="single" w:sz="5" w:space="0" w:color="000000"/>
              <w:right w:val="single" w:sz="5" w:space="0" w:color="000000"/>
            </w:tcBorders>
            <w:vAlign w:val="center"/>
          </w:tcPr>
          <w:p w:rsidR="00DB474A" w:rsidRPr="00DB474A" w:rsidRDefault="00DB474A" w:rsidP="00DB474A">
            <w:pPr>
              <w:jc w:val="center"/>
              <w:rPr>
                <w:rFonts w:ascii="Times New Roman" w:hAnsi="Times New Roman" w:cs="Times New Roman"/>
              </w:rPr>
            </w:pPr>
            <w:r w:rsidRPr="00DB474A">
              <w:rPr>
                <w:rFonts w:ascii="Times New Roman" w:hAnsi="Times New Roman" w:cs="Times New Roman"/>
              </w:rPr>
              <w:t>35875</w:t>
            </w:r>
          </w:p>
        </w:tc>
      </w:tr>
      <w:tr w:rsidR="00DB474A" w:rsidRPr="00DB474A" w:rsidTr="004E4BBE">
        <w:trPr>
          <w:trHeight w:hRule="exact" w:val="490"/>
        </w:trPr>
        <w:tc>
          <w:tcPr>
            <w:tcW w:w="737" w:type="dxa"/>
            <w:tcBorders>
              <w:top w:val="single" w:sz="5" w:space="0" w:color="000000"/>
              <w:left w:val="single" w:sz="5" w:space="0" w:color="000000"/>
              <w:bottom w:val="single" w:sz="5" w:space="0" w:color="000000"/>
              <w:right w:val="single" w:sz="5" w:space="0" w:color="000000"/>
            </w:tcBorders>
            <w:vAlign w:val="center"/>
          </w:tcPr>
          <w:p w:rsidR="00DB474A" w:rsidRPr="00DB474A" w:rsidRDefault="00DB474A" w:rsidP="00DB474A">
            <w:pPr>
              <w:spacing w:before="21"/>
              <w:jc w:val="center"/>
              <w:rPr>
                <w:rFonts w:ascii="Times New Roman" w:eastAsia="Times New Roman" w:hAnsi="Times New Roman" w:cs="Times New Roman"/>
                <w:sz w:val="24"/>
                <w:szCs w:val="24"/>
              </w:rPr>
            </w:pPr>
            <w:r w:rsidRPr="00DB474A">
              <w:rPr>
                <w:rFonts w:ascii="Times New Roman" w:eastAsia="Times New Roman" w:hAnsi="Times New Roman" w:cs="Times New Roman"/>
                <w:sz w:val="24"/>
                <w:szCs w:val="24"/>
              </w:rPr>
              <w:t>4</w:t>
            </w:r>
          </w:p>
        </w:tc>
        <w:tc>
          <w:tcPr>
            <w:tcW w:w="5528" w:type="dxa"/>
            <w:tcBorders>
              <w:top w:val="nil"/>
              <w:left w:val="single" w:sz="4" w:space="0" w:color="auto"/>
              <w:bottom w:val="single" w:sz="4" w:space="0" w:color="auto"/>
              <w:right w:val="single" w:sz="4" w:space="0" w:color="auto"/>
            </w:tcBorders>
            <w:shd w:val="clear" w:color="auto" w:fill="auto"/>
            <w:vAlign w:val="center"/>
          </w:tcPr>
          <w:p w:rsidR="00DB474A" w:rsidRPr="00DB474A" w:rsidRDefault="00DB474A" w:rsidP="00DB474A">
            <w:pPr>
              <w:rPr>
                <w:rFonts w:ascii="Times New Roman" w:hAnsi="Times New Roman" w:cs="Times New Roman"/>
                <w:color w:val="000000"/>
                <w:sz w:val="24"/>
                <w:szCs w:val="24"/>
              </w:rPr>
            </w:pPr>
            <w:r w:rsidRPr="00DB474A">
              <w:rPr>
                <w:rFonts w:ascii="Times New Roman" w:hAnsi="Times New Roman" w:cs="Times New Roman"/>
                <w:color w:val="000000"/>
                <w:sz w:val="24"/>
                <w:szCs w:val="24"/>
              </w:rPr>
              <w:t>Ремонт приемника Harmonic Proview IRD2961</w:t>
            </w:r>
          </w:p>
        </w:tc>
        <w:tc>
          <w:tcPr>
            <w:tcW w:w="2917" w:type="dxa"/>
            <w:tcBorders>
              <w:top w:val="single" w:sz="5" w:space="0" w:color="000000"/>
              <w:left w:val="single" w:sz="5" w:space="0" w:color="000000"/>
              <w:bottom w:val="single" w:sz="5" w:space="0" w:color="000000"/>
              <w:right w:val="single" w:sz="5" w:space="0" w:color="000000"/>
            </w:tcBorders>
            <w:vAlign w:val="center"/>
          </w:tcPr>
          <w:p w:rsidR="00DB474A" w:rsidRPr="00DB474A" w:rsidRDefault="00DB474A" w:rsidP="00DB474A">
            <w:pPr>
              <w:jc w:val="center"/>
              <w:rPr>
                <w:rFonts w:ascii="Times New Roman" w:hAnsi="Times New Roman" w:cs="Times New Roman"/>
              </w:rPr>
            </w:pPr>
            <w:r w:rsidRPr="00DB474A">
              <w:rPr>
                <w:rFonts w:ascii="Times New Roman" w:hAnsi="Times New Roman" w:cs="Times New Roman"/>
              </w:rPr>
              <w:t>35875</w:t>
            </w:r>
          </w:p>
        </w:tc>
      </w:tr>
      <w:tr w:rsidR="00DB474A" w:rsidRPr="00DB474A" w:rsidTr="004E4BBE">
        <w:trPr>
          <w:trHeight w:hRule="exact" w:val="490"/>
        </w:trPr>
        <w:tc>
          <w:tcPr>
            <w:tcW w:w="737" w:type="dxa"/>
            <w:tcBorders>
              <w:top w:val="single" w:sz="5" w:space="0" w:color="000000"/>
              <w:left w:val="single" w:sz="5" w:space="0" w:color="000000"/>
              <w:bottom w:val="single" w:sz="5" w:space="0" w:color="000000"/>
              <w:right w:val="single" w:sz="5" w:space="0" w:color="000000"/>
            </w:tcBorders>
            <w:vAlign w:val="center"/>
          </w:tcPr>
          <w:p w:rsidR="00DB474A" w:rsidRPr="00DB474A" w:rsidRDefault="00DB474A" w:rsidP="00DB474A">
            <w:pPr>
              <w:spacing w:before="21"/>
              <w:jc w:val="center"/>
              <w:rPr>
                <w:rFonts w:ascii="Times New Roman" w:eastAsia="Times New Roman" w:hAnsi="Times New Roman" w:cs="Times New Roman"/>
                <w:sz w:val="24"/>
                <w:szCs w:val="24"/>
              </w:rPr>
            </w:pPr>
            <w:r w:rsidRPr="00DB474A">
              <w:rPr>
                <w:rFonts w:ascii="Times New Roman" w:eastAsia="Times New Roman" w:hAnsi="Times New Roman" w:cs="Times New Roman"/>
                <w:sz w:val="24"/>
                <w:szCs w:val="24"/>
              </w:rPr>
              <w:t>5</w:t>
            </w:r>
          </w:p>
        </w:tc>
        <w:tc>
          <w:tcPr>
            <w:tcW w:w="5528" w:type="dxa"/>
            <w:tcBorders>
              <w:top w:val="nil"/>
              <w:left w:val="single" w:sz="4" w:space="0" w:color="auto"/>
              <w:bottom w:val="single" w:sz="4" w:space="0" w:color="auto"/>
              <w:right w:val="single" w:sz="4" w:space="0" w:color="auto"/>
            </w:tcBorders>
            <w:shd w:val="clear" w:color="auto" w:fill="auto"/>
            <w:vAlign w:val="center"/>
          </w:tcPr>
          <w:p w:rsidR="00DB474A" w:rsidRPr="00DB474A" w:rsidRDefault="00DB474A" w:rsidP="00DB474A">
            <w:pPr>
              <w:rPr>
                <w:rFonts w:ascii="Times New Roman" w:hAnsi="Times New Roman" w:cs="Times New Roman"/>
                <w:color w:val="000000"/>
                <w:sz w:val="24"/>
                <w:szCs w:val="24"/>
              </w:rPr>
            </w:pPr>
            <w:r w:rsidRPr="00DB474A">
              <w:rPr>
                <w:rFonts w:ascii="Times New Roman" w:hAnsi="Times New Roman" w:cs="Times New Roman"/>
                <w:color w:val="000000"/>
                <w:sz w:val="24"/>
                <w:szCs w:val="24"/>
              </w:rPr>
              <w:t>Ремонт приёмника Harmonic Proview 7100</w:t>
            </w:r>
          </w:p>
        </w:tc>
        <w:tc>
          <w:tcPr>
            <w:tcW w:w="2917" w:type="dxa"/>
            <w:tcBorders>
              <w:top w:val="single" w:sz="5" w:space="0" w:color="000000"/>
              <w:left w:val="single" w:sz="5" w:space="0" w:color="000000"/>
              <w:bottom w:val="single" w:sz="5" w:space="0" w:color="000000"/>
              <w:right w:val="single" w:sz="5" w:space="0" w:color="000000"/>
            </w:tcBorders>
            <w:vAlign w:val="center"/>
          </w:tcPr>
          <w:p w:rsidR="00DB474A" w:rsidRPr="00DB474A" w:rsidRDefault="00DB474A" w:rsidP="00DB474A">
            <w:pPr>
              <w:jc w:val="center"/>
              <w:rPr>
                <w:rFonts w:ascii="Times New Roman" w:hAnsi="Times New Roman" w:cs="Times New Roman"/>
              </w:rPr>
            </w:pPr>
            <w:r w:rsidRPr="00DB474A">
              <w:rPr>
                <w:rFonts w:ascii="Times New Roman" w:hAnsi="Times New Roman" w:cs="Times New Roman"/>
              </w:rPr>
              <w:t>35875</w:t>
            </w:r>
          </w:p>
        </w:tc>
      </w:tr>
      <w:tr w:rsidR="00DB474A" w:rsidRPr="00DB474A" w:rsidTr="004E4BBE">
        <w:trPr>
          <w:trHeight w:hRule="exact" w:val="490"/>
        </w:trPr>
        <w:tc>
          <w:tcPr>
            <w:tcW w:w="737" w:type="dxa"/>
            <w:tcBorders>
              <w:top w:val="single" w:sz="5" w:space="0" w:color="000000"/>
              <w:left w:val="single" w:sz="5" w:space="0" w:color="000000"/>
              <w:bottom w:val="single" w:sz="5" w:space="0" w:color="000000"/>
              <w:right w:val="single" w:sz="5" w:space="0" w:color="000000"/>
            </w:tcBorders>
            <w:vAlign w:val="center"/>
          </w:tcPr>
          <w:p w:rsidR="00DB474A" w:rsidRPr="00DB474A" w:rsidRDefault="00DB474A" w:rsidP="00DB474A">
            <w:pPr>
              <w:spacing w:before="21"/>
              <w:jc w:val="center"/>
              <w:rPr>
                <w:rFonts w:ascii="Times New Roman" w:eastAsia="Times New Roman" w:hAnsi="Times New Roman" w:cs="Times New Roman"/>
                <w:sz w:val="24"/>
                <w:szCs w:val="24"/>
              </w:rPr>
            </w:pPr>
            <w:r w:rsidRPr="00DB474A">
              <w:rPr>
                <w:rFonts w:ascii="Times New Roman" w:eastAsia="Times New Roman" w:hAnsi="Times New Roman" w:cs="Times New Roman"/>
                <w:sz w:val="24"/>
                <w:szCs w:val="24"/>
              </w:rPr>
              <w:t>6</w:t>
            </w:r>
          </w:p>
        </w:tc>
        <w:tc>
          <w:tcPr>
            <w:tcW w:w="5528" w:type="dxa"/>
            <w:tcBorders>
              <w:top w:val="nil"/>
              <w:left w:val="single" w:sz="4" w:space="0" w:color="auto"/>
              <w:bottom w:val="single" w:sz="4" w:space="0" w:color="auto"/>
              <w:right w:val="single" w:sz="4" w:space="0" w:color="auto"/>
            </w:tcBorders>
            <w:shd w:val="clear" w:color="auto" w:fill="auto"/>
            <w:vAlign w:val="center"/>
          </w:tcPr>
          <w:p w:rsidR="00DB474A" w:rsidRPr="00DB474A" w:rsidRDefault="00DB474A" w:rsidP="00DB474A">
            <w:pPr>
              <w:rPr>
                <w:rFonts w:ascii="Times New Roman" w:hAnsi="Times New Roman" w:cs="Times New Roman"/>
                <w:color w:val="000000"/>
                <w:sz w:val="24"/>
                <w:szCs w:val="24"/>
              </w:rPr>
            </w:pPr>
            <w:r w:rsidRPr="00DB474A">
              <w:rPr>
                <w:rFonts w:ascii="Times New Roman" w:hAnsi="Times New Roman" w:cs="Times New Roman"/>
                <w:color w:val="000000"/>
                <w:sz w:val="24"/>
                <w:szCs w:val="24"/>
              </w:rPr>
              <w:t>Ремонт приёмника Harmonic Proview 8100</w:t>
            </w:r>
          </w:p>
        </w:tc>
        <w:tc>
          <w:tcPr>
            <w:tcW w:w="2917" w:type="dxa"/>
            <w:tcBorders>
              <w:top w:val="single" w:sz="5" w:space="0" w:color="000000"/>
              <w:left w:val="single" w:sz="5" w:space="0" w:color="000000"/>
              <w:bottom w:val="single" w:sz="5" w:space="0" w:color="000000"/>
              <w:right w:val="single" w:sz="5" w:space="0" w:color="000000"/>
            </w:tcBorders>
            <w:vAlign w:val="center"/>
          </w:tcPr>
          <w:p w:rsidR="00DB474A" w:rsidRPr="00DB474A" w:rsidRDefault="00DB474A" w:rsidP="00DB474A">
            <w:pPr>
              <w:jc w:val="center"/>
              <w:rPr>
                <w:rFonts w:ascii="Times New Roman" w:hAnsi="Times New Roman" w:cs="Times New Roman"/>
              </w:rPr>
            </w:pPr>
            <w:r w:rsidRPr="00DB474A">
              <w:rPr>
                <w:rFonts w:ascii="Times New Roman" w:hAnsi="Times New Roman" w:cs="Times New Roman"/>
              </w:rPr>
              <w:t>35875</w:t>
            </w:r>
          </w:p>
        </w:tc>
      </w:tr>
      <w:tr w:rsidR="00DB474A" w:rsidRPr="00DB474A" w:rsidTr="004E4BBE">
        <w:trPr>
          <w:trHeight w:hRule="exact" w:val="490"/>
        </w:trPr>
        <w:tc>
          <w:tcPr>
            <w:tcW w:w="737" w:type="dxa"/>
            <w:tcBorders>
              <w:top w:val="single" w:sz="5" w:space="0" w:color="000000"/>
              <w:left w:val="single" w:sz="5" w:space="0" w:color="000000"/>
              <w:bottom w:val="single" w:sz="5" w:space="0" w:color="000000"/>
              <w:right w:val="single" w:sz="5" w:space="0" w:color="000000"/>
            </w:tcBorders>
            <w:vAlign w:val="center"/>
          </w:tcPr>
          <w:p w:rsidR="00DB474A" w:rsidRPr="00DB474A" w:rsidRDefault="00DB474A" w:rsidP="00DB474A">
            <w:pPr>
              <w:spacing w:before="21"/>
              <w:jc w:val="center"/>
              <w:rPr>
                <w:rFonts w:ascii="Times New Roman" w:eastAsia="Times New Roman" w:hAnsi="Times New Roman" w:cs="Times New Roman"/>
                <w:sz w:val="24"/>
                <w:szCs w:val="24"/>
              </w:rPr>
            </w:pPr>
            <w:r w:rsidRPr="00DB474A">
              <w:rPr>
                <w:rFonts w:ascii="Times New Roman" w:eastAsia="Times New Roman" w:hAnsi="Times New Roman" w:cs="Times New Roman"/>
                <w:sz w:val="24"/>
                <w:szCs w:val="24"/>
              </w:rPr>
              <w:t>7</w:t>
            </w:r>
          </w:p>
        </w:tc>
        <w:tc>
          <w:tcPr>
            <w:tcW w:w="5528" w:type="dxa"/>
            <w:tcBorders>
              <w:top w:val="nil"/>
              <w:left w:val="single" w:sz="4" w:space="0" w:color="auto"/>
              <w:bottom w:val="single" w:sz="4" w:space="0" w:color="auto"/>
              <w:right w:val="single" w:sz="4" w:space="0" w:color="auto"/>
            </w:tcBorders>
            <w:shd w:val="clear" w:color="auto" w:fill="auto"/>
            <w:vAlign w:val="center"/>
          </w:tcPr>
          <w:p w:rsidR="00DB474A" w:rsidRPr="00DB474A" w:rsidRDefault="00DB474A" w:rsidP="00DB474A">
            <w:pPr>
              <w:rPr>
                <w:rFonts w:ascii="Times New Roman" w:hAnsi="Times New Roman" w:cs="Times New Roman"/>
                <w:color w:val="000000"/>
                <w:sz w:val="24"/>
                <w:szCs w:val="24"/>
              </w:rPr>
            </w:pPr>
            <w:r w:rsidRPr="00DB474A">
              <w:rPr>
                <w:rFonts w:ascii="Times New Roman" w:hAnsi="Times New Roman" w:cs="Times New Roman"/>
                <w:color w:val="000000"/>
                <w:sz w:val="24"/>
                <w:szCs w:val="24"/>
              </w:rPr>
              <w:t>Ремонт приемника Scopus IRD2600</w:t>
            </w:r>
          </w:p>
        </w:tc>
        <w:tc>
          <w:tcPr>
            <w:tcW w:w="2917" w:type="dxa"/>
            <w:tcBorders>
              <w:top w:val="single" w:sz="5" w:space="0" w:color="000000"/>
              <w:left w:val="single" w:sz="5" w:space="0" w:color="000000"/>
              <w:bottom w:val="single" w:sz="5" w:space="0" w:color="000000"/>
              <w:right w:val="single" w:sz="5" w:space="0" w:color="000000"/>
            </w:tcBorders>
            <w:vAlign w:val="center"/>
          </w:tcPr>
          <w:p w:rsidR="00DB474A" w:rsidRPr="00DB474A" w:rsidRDefault="00DB474A" w:rsidP="00DB474A">
            <w:pPr>
              <w:jc w:val="center"/>
              <w:rPr>
                <w:rFonts w:ascii="Times New Roman" w:hAnsi="Times New Roman" w:cs="Times New Roman"/>
              </w:rPr>
            </w:pPr>
            <w:r w:rsidRPr="00DB474A">
              <w:rPr>
                <w:rFonts w:ascii="Times New Roman" w:hAnsi="Times New Roman" w:cs="Times New Roman"/>
              </w:rPr>
              <w:t>35875</w:t>
            </w:r>
          </w:p>
        </w:tc>
      </w:tr>
      <w:tr w:rsidR="00DB474A" w:rsidRPr="00DB474A" w:rsidTr="004E4BBE">
        <w:trPr>
          <w:trHeight w:hRule="exact" w:val="667"/>
        </w:trPr>
        <w:tc>
          <w:tcPr>
            <w:tcW w:w="737" w:type="dxa"/>
            <w:tcBorders>
              <w:top w:val="single" w:sz="5" w:space="0" w:color="000000"/>
              <w:left w:val="single" w:sz="5" w:space="0" w:color="000000"/>
              <w:bottom w:val="single" w:sz="5" w:space="0" w:color="000000"/>
              <w:right w:val="single" w:sz="5" w:space="0" w:color="000000"/>
            </w:tcBorders>
            <w:vAlign w:val="center"/>
          </w:tcPr>
          <w:p w:rsidR="00DB474A" w:rsidRPr="00DB474A" w:rsidRDefault="00DB474A" w:rsidP="00DB474A">
            <w:pPr>
              <w:spacing w:before="21"/>
              <w:jc w:val="center"/>
              <w:rPr>
                <w:rFonts w:ascii="Times New Roman" w:eastAsia="Times New Roman" w:hAnsi="Times New Roman" w:cs="Times New Roman"/>
                <w:sz w:val="24"/>
                <w:szCs w:val="24"/>
              </w:rPr>
            </w:pPr>
            <w:r w:rsidRPr="00DB474A">
              <w:rPr>
                <w:rFonts w:ascii="Times New Roman" w:eastAsia="Times New Roman" w:hAnsi="Times New Roman" w:cs="Times New Roman"/>
                <w:sz w:val="24"/>
                <w:szCs w:val="24"/>
              </w:rPr>
              <w:t>8</w:t>
            </w:r>
          </w:p>
        </w:tc>
        <w:tc>
          <w:tcPr>
            <w:tcW w:w="5528" w:type="dxa"/>
            <w:tcBorders>
              <w:top w:val="nil"/>
              <w:left w:val="single" w:sz="4" w:space="0" w:color="auto"/>
              <w:bottom w:val="single" w:sz="4" w:space="0" w:color="auto"/>
              <w:right w:val="single" w:sz="4" w:space="0" w:color="auto"/>
            </w:tcBorders>
            <w:shd w:val="clear" w:color="auto" w:fill="auto"/>
            <w:vAlign w:val="center"/>
          </w:tcPr>
          <w:p w:rsidR="00DB474A" w:rsidRPr="00DB474A" w:rsidRDefault="00DB474A" w:rsidP="00DB474A">
            <w:pPr>
              <w:rPr>
                <w:rFonts w:ascii="Times New Roman" w:hAnsi="Times New Roman" w:cs="Times New Roman"/>
                <w:color w:val="000000"/>
                <w:sz w:val="24"/>
                <w:szCs w:val="24"/>
                <w:lang w:val="ru-RU"/>
              </w:rPr>
            </w:pPr>
            <w:r w:rsidRPr="00DB474A">
              <w:rPr>
                <w:rFonts w:ascii="Times New Roman" w:hAnsi="Times New Roman" w:cs="Times New Roman"/>
                <w:color w:val="000000"/>
                <w:sz w:val="24"/>
                <w:szCs w:val="24"/>
                <w:lang w:val="ru-RU"/>
              </w:rPr>
              <w:t xml:space="preserve">Ремонт платы приемника </w:t>
            </w:r>
            <w:r w:rsidRPr="00DB474A">
              <w:rPr>
                <w:rFonts w:ascii="Times New Roman" w:hAnsi="Times New Roman" w:cs="Times New Roman"/>
                <w:color w:val="000000"/>
                <w:sz w:val="24"/>
                <w:szCs w:val="24"/>
              </w:rPr>
              <w:t>IRD</w:t>
            </w:r>
            <w:r w:rsidRPr="00DB474A">
              <w:rPr>
                <w:rFonts w:ascii="Times New Roman" w:hAnsi="Times New Roman" w:cs="Times New Roman"/>
                <w:color w:val="000000"/>
                <w:sz w:val="24"/>
                <w:szCs w:val="24"/>
                <w:lang w:val="ru-RU"/>
              </w:rPr>
              <w:t xml:space="preserve">2900 </w:t>
            </w:r>
            <w:r w:rsidRPr="00DB474A">
              <w:rPr>
                <w:rFonts w:ascii="Times New Roman" w:hAnsi="Times New Roman" w:cs="Times New Roman"/>
                <w:color w:val="000000"/>
                <w:sz w:val="24"/>
                <w:szCs w:val="24"/>
              </w:rPr>
              <w:t>QPSK</w:t>
            </w:r>
            <w:r w:rsidRPr="00DB474A">
              <w:rPr>
                <w:rFonts w:ascii="Times New Roman" w:hAnsi="Times New Roman" w:cs="Times New Roman"/>
                <w:color w:val="000000"/>
                <w:sz w:val="24"/>
                <w:szCs w:val="24"/>
                <w:lang w:val="ru-RU"/>
              </w:rPr>
              <w:t xml:space="preserve">-29 </w:t>
            </w:r>
            <w:r w:rsidRPr="00DB474A">
              <w:rPr>
                <w:rFonts w:ascii="Times New Roman" w:hAnsi="Times New Roman" w:cs="Times New Roman"/>
                <w:color w:val="000000"/>
                <w:sz w:val="24"/>
                <w:szCs w:val="24"/>
              </w:rPr>
              <w:t>REV</w:t>
            </w:r>
            <w:r w:rsidRPr="00DB474A">
              <w:rPr>
                <w:rFonts w:ascii="Times New Roman" w:hAnsi="Times New Roman" w:cs="Times New Roman"/>
                <w:color w:val="000000"/>
                <w:sz w:val="24"/>
                <w:szCs w:val="24"/>
                <w:lang w:val="ru-RU"/>
              </w:rPr>
              <w:t>-</w:t>
            </w:r>
            <w:r w:rsidRPr="00DB474A">
              <w:rPr>
                <w:rFonts w:ascii="Times New Roman" w:hAnsi="Times New Roman" w:cs="Times New Roman"/>
                <w:color w:val="000000"/>
                <w:sz w:val="24"/>
                <w:szCs w:val="24"/>
              </w:rPr>
              <w:t>E</w:t>
            </w:r>
          </w:p>
        </w:tc>
        <w:tc>
          <w:tcPr>
            <w:tcW w:w="2917" w:type="dxa"/>
            <w:tcBorders>
              <w:top w:val="single" w:sz="5" w:space="0" w:color="000000"/>
              <w:left w:val="single" w:sz="5" w:space="0" w:color="000000"/>
              <w:bottom w:val="single" w:sz="5" w:space="0" w:color="000000"/>
              <w:right w:val="single" w:sz="5" w:space="0" w:color="000000"/>
            </w:tcBorders>
            <w:vAlign w:val="center"/>
          </w:tcPr>
          <w:p w:rsidR="00DB474A" w:rsidRPr="00DB474A" w:rsidRDefault="00DB474A" w:rsidP="00DB474A">
            <w:pPr>
              <w:jc w:val="center"/>
              <w:rPr>
                <w:rFonts w:ascii="Times New Roman" w:hAnsi="Times New Roman" w:cs="Times New Roman"/>
              </w:rPr>
            </w:pPr>
            <w:r w:rsidRPr="00DB474A">
              <w:rPr>
                <w:rFonts w:ascii="Times New Roman" w:hAnsi="Times New Roman" w:cs="Times New Roman"/>
              </w:rPr>
              <w:t>35875</w:t>
            </w:r>
          </w:p>
        </w:tc>
      </w:tr>
    </w:tbl>
    <w:p w:rsidR="00DB474A" w:rsidRPr="00DB474A" w:rsidRDefault="00DB474A" w:rsidP="00DB474A">
      <w:pPr>
        <w:widowControl w:val="0"/>
        <w:tabs>
          <w:tab w:val="left" w:pos="810"/>
        </w:tabs>
        <w:spacing w:after="0" w:line="240" w:lineRule="auto"/>
      </w:pPr>
    </w:p>
    <w:p w:rsidR="00DB474A" w:rsidRPr="00D42107" w:rsidRDefault="00DB474A" w:rsidP="00DB474A">
      <w:pPr>
        <w:widowControl w:val="0"/>
        <w:spacing w:before="69" w:after="0" w:line="264" w:lineRule="auto"/>
        <w:ind w:right="119"/>
        <w:jc w:val="both"/>
        <w:rPr>
          <w:rFonts w:ascii="Times New Roman" w:eastAsia="Times New Roman" w:hAnsi="Times New Roman"/>
        </w:rPr>
      </w:pPr>
      <w:r w:rsidRPr="00D42107">
        <w:rPr>
          <w:rFonts w:ascii="Arial" w:eastAsia="Arial" w:hAnsi="Arial" w:cs="Arial"/>
        </w:rPr>
        <w:t>*</w:t>
      </w:r>
      <w:r w:rsidR="00D42107" w:rsidRPr="00D42107">
        <w:rPr>
          <w:rFonts w:ascii="Times New Roman" w:eastAsia="Arial" w:hAnsi="Times New Roman" w:cs="Times New Roman"/>
        </w:rPr>
        <w:t>Фактическая</w:t>
      </w:r>
      <w:r w:rsidR="00D42107" w:rsidRPr="00D42107">
        <w:rPr>
          <w:rFonts w:ascii="Arial" w:eastAsia="Arial" w:hAnsi="Arial" w:cs="Arial"/>
        </w:rPr>
        <w:t xml:space="preserve"> </w:t>
      </w:r>
      <w:r w:rsidR="00D42107" w:rsidRPr="00D42107">
        <w:rPr>
          <w:rFonts w:ascii="Times New Roman" w:eastAsia="Times New Roman" w:hAnsi="Times New Roman"/>
        </w:rPr>
        <w:t>стои</w:t>
      </w:r>
      <w:r w:rsidR="00D42107" w:rsidRPr="00D42107">
        <w:rPr>
          <w:rFonts w:ascii="Times New Roman" w:eastAsia="Times New Roman" w:hAnsi="Times New Roman"/>
          <w:spacing w:val="-1"/>
        </w:rPr>
        <w:t>м</w:t>
      </w:r>
      <w:r w:rsidR="00D42107" w:rsidRPr="00D42107">
        <w:rPr>
          <w:rFonts w:ascii="Times New Roman" w:eastAsia="Times New Roman" w:hAnsi="Times New Roman"/>
        </w:rPr>
        <w:t>о</w:t>
      </w:r>
      <w:r w:rsidR="00D42107" w:rsidRPr="00D42107">
        <w:rPr>
          <w:rFonts w:ascii="Times New Roman" w:eastAsia="Times New Roman" w:hAnsi="Times New Roman"/>
          <w:spacing w:val="-1"/>
        </w:rPr>
        <w:t>с</w:t>
      </w:r>
      <w:r w:rsidR="00D42107" w:rsidRPr="00D42107">
        <w:rPr>
          <w:rFonts w:ascii="Times New Roman" w:eastAsia="Times New Roman" w:hAnsi="Times New Roman"/>
        </w:rPr>
        <w:t>ть</w:t>
      </w:r>
      <w:r w:rsidR="00D42107" w:rsidRPr="00D42107">
        <w:rPr>
          <w:rFonts w:ascii="Times New Roman" w:eastAsia="Times New Roman" w:hAnsi="Times New Roman"/>
          <w:spacing w:val="29"/>
        </w:rPr>
        <w:t xml:space="preserve"> </w:t>
      </w:r>
      <w:r w:rsidRPr="00D42107">
        <w:rPr>
          <w:rFonts w:ascii="Times New Roman" w:eastAsia="Times New Roman" w:hAnsi="Times New Roman"/>
        </w:rPr>
        <w:t>р</w:t>
      </w:r>
      <w:r w:rsidRPr="00D42107">
        <w:rPr>
          <w:rFonts w:ascii="Times New Roman" w:eastAsia="Times New Roman" w:hAnsi="Times New Roman"/>
          <w:spacing w:val="-1"/>
        </w:rPr>
        <w:t>ем</w:t>
      </w:r>
      <w:r w:rsidRPr="00D42107">
        <w:rPr>
          <w:rFonts w:ascii="Times New Roman" w:eastAsia="Times New Roman" w:hAnsi="Times New Roman"/>
        </w:rPr>
        <w:t>онта</w:t>
      </w:r>
      <w:r w:rsidRPr="00D42107">
        <w:rPr>
          <w:rFonts w:ascii="Times New Roman" w:eastAsia="Times New Roman" w:hAnsi="Times New Roman"/>
          <w:spacing w:val="27"/>
        </w:rPr>
        <w:t xml:space="preserve"> </w:t>
      </w:r>
      <w:r w:rsidRPr="00D42107">
        <w:rPr>
          <w:rFonts w:ascii="Times New Roman" w:eastAsia="Times New Roman" w:hAnsi="Times New Roman"/>
        </w:rPr>
        <w:t>отд</w:t>
      </w:r>
      <w:r w:rsidRPr="00D42107">
        <w:rPr>
          <w:rFonts w:ascii="Times New Roman" w:eastAsia="Times New Roman" w:hAnsi="Times New Roman"/>
          <w:spacing w:val="-1"/>
        </w:rPr>
        <w:t>е</w:t>
      </w:r>
      <w:r w:rsidRPr="00D42107">
        <w:rPr>
          <w:rFonts w:ascii="Times New Roman" w:eastAsia="Times New Roman" w:hAnsi="Times New Roman"/>
        </w:rPr>
        <w:t>льн</w:t>
      </w:r>
      <w:r w:rsidRPr="00D42107">
        <w:rPr>
          <w:rFonts w:ascii="Times New Roman" w:eastAsia="Times New Roman" w:hAnsi="Times New Roman"/>
          <w:spacing w:val="-3"/>
        </w:rPr>
        <w:t>ы</w:t>
      </w:r>
      <w:r w:rsidRPr="00D42107">
        <w:rPr>
          <w:rFonts w:ascii="Times New Roman" w:eastAsia="Times New Roman" w:hAnsi="Times New Roman"/>
        </w:rPr>
        <w:t>х</w:t>
      </w:r>
      <w:r w:rsidRPr="00D42107">
        <w:rPr>
          <w:rFonts w:ascii="Times New Roman" w:eastAsia="Times New Roman" w:hAnsi="Times New Roman"/>
          <w:spacing w:val="30"/>
        </w:rPr>
        <w:t xml:space="preserve"> </w:t>
      </w:r>
      <w:r w:rsidRPr="00D42107">
        <w:rPr>
          <w:rFonts w:ascii="Times New Roman" w:eastAsia="Times New Roman" w:hAnsi="Times New Roman"/>
        </w:rPr>
        <w:t>пл</w:t>
      </w:r>
      <w:r w:rsidRPr="00D42107">
        <w:rPr>
          <w:rFonts w:ascii="Times New Roman" w:eastAsia="Times New Roman" w:hAnsi="Times New Roman"/>
          <w:spacing w:val="-1"/>
        </w:rPr>
        <w:t>а</w:t>
      </w:r>
      <w:r w:rsidRPr="00D42107">
        <w:rPr>
          <w:rFonts w:ascii="Times New Roman" w:eastAsia="Times New Roman" w:hAnsi="Times New Roman"/>
        </w:rPr>
        <w:t>т</w:t>
      </w:r>
      <w:r w:rsidRPr="00D42107">
        <w:rPr>
          <w:rFonts w:ascii="Times New Roman" w:eastAsia="Times New Roman" w:hAnsi="Times New Roman"/>
          <w:spacing w:val="29"/>
        </w:rPr>
        <w:t xml:space="preserve"> </w:t>
      </w:r>
      <w:r w:rsidRPr="00D42107">
        <w:rPr>
          <w:rFonts w:ascii="Times New Roman" w:eastAsia="Times New Roman" w:hAnsi="Times New Roman"/>
        </w:rPr>
        <w:t>обо</w:t>
      </w:r>
      <w:r w:rsidRPr="00D42107">
        <w:rPr>
          <w:rFonts w:ascii="Times New Roman" w:eastAsia="Times New Roman" w:hAnsi="Times New Roman"/>
          <w:spacing w:val="2"/>
        </w:rPr>
        <w:t>р</w:t>
      </w:r>
      <w:r w:rsidRPr="00D42107">
        <w:rPr>
          <w:rFonts w:ascii="Times New Roman" w:eastAsia="Times New Roman" w:hAnsi="Times New Roman"/>
          <w:spacing w:val="-8"/>
        </w:rPr>
        <w:t>у</w:t>
      </w:r>
      <w:r w:rsidRPr="00D42107">
        <w:rPr>
          <w:rFonts w:ascii="Times New Roman" w:eastAsia="Times New Roman" w:hAnsi="Times New Roman"/>
          <w:spacing w:val="2"/>
        </w:rPr>
        <w:t>д</w:t>
      </w:r>
      <w:r w:rsidRPr="00D42107">
        <w:rPr>
          <w:rFonts w:ascii="Times New Roman" w:eastAsia="Times New Roman" w:hAnsi="Times New Roman"/>
        </w:rPr>
        <w:t>ов</w:t>
      </w:r>
      <w:r w:rsidRPr="00D42107">
        <w:rPr>
          <w:rFonts w:ascii="Times New Roman" w:eastAsia="Times New Roman" w:hAnsi="Times New Roman"/>
          <w:spacing w:val="-2"/>
        </w:rPr>
        <w:t>а</w:t>
      </w:r>
      <w:r w:rsidRPr="00D42107">
        <w:rPr>
          <w:rFonts w:ascii="Times New Roman" w:eastAsia="Times New Roman" w:hAnsi="Times New Roman"/>
        </w:rPr>
        <w:t>ния</w:t>
      </w:r>
      <w:r w:rsidRPr="00D42107">
        <w:rPr>
          <w:rFonts w:ascii="Times New Roman" w:eastAsia="Times New Roman" w:hAnsi="Times New Roman"/>
          <w:spacing w:val="34"/>
        </w:rPr>
        <w:t xml:space="preserve"> </w:t>
      </w:r>
      <w:r w:rsidRPr="00D42107">
        <w:rPr>
          <w:rFonts w:ascii="Times New Roman" w:eastAsia="Times New Roman" w:hAnsi="Times New Roman"/>
        </w:rPr>
        <w:t>к</w:t>
      </w:r>
      <w:r w:rsidRPr="00D42107">
        <w:rPr>
          <w:rFonts w:ascii="Times New Roman" w:eastAsia="Times New Roman" w:hAnsi="Times New Roman"/>
          <w:spacing w:val="-1"/>
        </w:rPr>
        <w:t>а</w:t>
      </w:r>
      <w:r w:rsidRPr="00D42107">
        <w:rPr>
          <w:rFonts w:ascii="Times New Roman" w:eastAsia="Times New Roman" w:hAnsi="Times New Roman"/>
        </w:rPr>
        <w:t>ждый</w:t>
      </w:r>
      <w:r w:rsidRPr="00D42107">
        <w:rPr>
          <w:rFonts w:ascii="Times New Roman" w:eastAsia="Times New Roman" w:hAnsi="Times New Roman"/>
          <w:spacing w:val="29"/>
        </w:rPr>
        <w:t xml:space="preserve"> </w:t>
      </w:r>
      <w:r w:rsidRPr="00D42107">
        <w:rPr>
          <w:rFonts w:ascii="Times New Roman" w:eastAsia="Times New Roman" w:hAnsi="Times New Roman"/>
        </w:rPr>
        <w:t>р</w:t>
      </w:r>
      <w:r w:rsidRPr="00D42107">
        <w:rPr>
          <w:rFonts w:ascii="Times New Roman" w:eastAsia="Times New Roman" w:hAnsi="Times New Roman"/>
          <w:spacing w:val="-1"/>
        </w:rPr>
        <w:t>а</w:t>
      </w:r>
      <w:r w:rsidRPr="00D42107">
        <w:rPr>
          <w:rFonts w:ascii="Times New Roman" w:eastAsia="Times New Roman" w:hAnsi="Times New Roman"/>
        </w:rPr>
        <w:t xml:space="preserve">з </w:t>
      </w:r>
      <w:r w:rsidRPr="00D42107">
        <w:rPr>
          <w:rFonts w:ascii="Times New Roman" w:eastAsia="Times New Roman" w:hAnsi="Times New Roman"/>
          <w:spacing w:val="2"/>
        </w:rPr>
        <w:t>б</w:t>
      </w:r>
      <w:r w:rsidRPr="00D42107">
        <w:rPr>
          <w:rFonts w:ascii="Times New Roman" w:eastAsia="Times New Roman" w:hAnsi="Times New Roman"/>
          <w:spacing w:val="-5"/>
        </w:rPr>
        <w:t>у</w:t>
      </w:r>
      <w:r w:rsidRPr="00D42107">
        <w:rPr>
          <w:rFonts w:ascii="Times New Roman" w:eastAsia="Times New Roman" w:hAnsi="Times New Roman"/>
        </w:rPr>
        <w:t>д</w:t>
      </w:r>
      <w:r w:rsidRPr="00D42107">
        <w:rPr>
          <w:rFonts w:ascii="Times New Roman" w:eastAsia="Times New Roman" w:hAnsi="Times New Roman"/>
          <w:spacing w:val="-1"/>
        </w:rPr>
        <w:t>е</w:t>
      </w:r>
      <w:r w:rsidRPr="00D42107">
        <w:rPr>
          <w:rFonts w:ascii="Times New Roman" w:eastAsia="Times New Roman" w:hAnsi="Times New Roman"/>
        </w:rPr>
        <w:t>т</w:t>
      </w:r>
      <w:r w:rsidRPr="00D42107">
        <w:rPr>
          <w:rFonts w:ascii="Times New Roman" w:eastAsia="Times New Roman" w:hAnsi="Times New Roman"/>
          <w:spacing w:val="19"/>
        </w:rPr>
        <w:t xml:space="preserve"> </w:t>
      </w:r>
      <w:r w:rsidRPr="00D42107">
        <w:rPr>
          <w:rFonts w:ascii="Times New Roman" w:eastAsia="Times New Roman" w:hAnsi="Times New Roman"/>
        </w:rPr>
        <w:t>до</w:t>
      </w:r>
      <w:r w:rsidRPr="00D42107">
        <w:rPr>
          <w:rFonts w:ascii="Times New Roman" w:eastAsia="Times New Roman" w:hAnsi="Times New Roman"/>
          <w:spacing w:val="1"/>
        </w:rPr>
        <w:t>п</w:t>
      </w:r>
      <w:r w:rsidRPr="00D42107">
        <w:rPr>
          <w:rFonts w:ascii="Times New Roman" w:eastAsia="Times New Roman" w:hAnsi="Times New Roman"/>
        </w:rPr>
        <w:t>ол</w:t>
      </w:r>
      <w:r w:rsidRPr="00D42107">
        <w:rPr>
          <w:rFonts w:ascii="Times New Roman" w:eastAsia="Times New Roman" w:hAnsi="Times New Roman"/>
          <w:spacing w:val="1"/>
        </w:rPr>
        <w:t>н</w:t>
      </w:r>
      <w:r w:rsidRPr="00D42107">
        <w:rPr>
          <w:rFonts w:ascii="Times New Roman" w:eastAsia="Times New Roman" w:hAnsi="Times New Roman"/>
        </w:rPr>
        <w:t>ит</w:t>
      </w:r>
      <w:r w:rsidRPr="00D42107">
        <w:rPr>
          <w:rFonts w:ascii="Times New Roman" w:eastAsia="Times New Roman" w:hAnsi="Times New Roman"/>
          <w:spacing w:val="-1"/>
        </w:rPr>
        <w:t>е</w:t>
      </w:r>
      <w:r w:rsidRPr="00D42107">
        <w:rPr>
          <w:rFonts w:ascii="Times New Roman" w:eastAsia="Times New Roman" w:hAnsi="Times New Roman"/>
        </w:rPr>
        <w:t>л</w:t>
      </w:r>
      <w:r w:rsidRPr="00D42107">
        <w:rPr>
          <w:rFonts w:ascii="Times New Roman" w:eastAsia="Times New Roman" w:hAnsi="Times New Roman"/>
          <w:spacing w:val="-2"/>
        </w:rPr>
        <w:t>ь</w:t>
      </w:r>
      <w:r w:rsidRPr="00D42107">
        <w:rPr>
          <w:rFonts w:ascii="Times New Roman" w:eastAsia="Times New Roman" w:hAnsi="Times New Roman"/>
        </w:rPr>
        <w:t>но</w:t>
      </w:r>
      <w:r w:rsidRPr="00D42107">
        <w:rPr>
          <w:rFonts w:ascii="Times New Roman" w:eastAsia="Times New Roman" w:hAnsi="Times New Roman"/>
          <w:spacing w:val="18"/>
        </w:rPr>
        <w:t xml:space="preserve"> </w:t>
      </w:r>
      <w:r w:rsidRPr="00D42107">
        <w:rPr>
          <w:rFonts w:ascii="Times New Roman" w:eastAsia="Times New Roman" w:hAnsi="Times New Roman"/>
          <w:spacing w:val="-4"/>
        </w:rPr>
        <w:t>с</w:t>
      </w:r>
      <w:r w:rsidRPr="00D42107">
        <w:rPr>
          <w:rFonts w:ascii="Times New Roman" w:eastAsia="Times New Roman" w:hAnsi="Times New Roman"/>
        </w:rPr>
        <w:t>огла</w:t>
      </w:r>
      <w:r w:rsidRPr="00D42107">
        <w:rPr>
          <w:rFonts w:ascii="Times New Roman" w:eastAsia="Times New Roman" w:hAnsi="Times New Roman"/>
          <w:spacing w:val="-2"/>
        </w:rPr>
        <w:t>с</w:t>
      </w:r>
      <w:r w:rsidRPr="00D42107">
        <w:rPr>
          <w:rFonts w:ascii="Times New Roman" w:eastAsia="Times New Roman" w:hAnsi="Times New Roman"/>
        </w:rPr>
        <w:t>ов</w:t>
      </w:r>
      <w:r w:rsidRPr="00D42107">
        <w:rPr>
          <w:rFonts w:ascii="Times New Roman" w:eastAsia="Times New Roman" w:hAnsi="Times New Roman"/>
          <w:spacing w:val="-1"/>
        </w:rPr>
        <w:t>ы</w:t>
      </w:r>
      <w:r w:rsidRPr="00D42107">
        <w:rPr>
          <w:rFonts w:ascii="Times New Roman" w:eastAsia="Times New Roman" w:hAnsi="Times New Roman"/>
          <w:spacing w:val="1"/>
        </w:rPr>
        <w:t>в</w:t>
      </w:r>
      <w:r w:rsidRPr="00D42107">
        <w:rPr>
          <w:rFonts w:ascii="Times New Roman" w:eastAsia="Times New Roman" w:hAnsi="Times New Roman"/>
          <w:spacing w:val="-1"/>
        </w:rPr>
        <w:t>а</w:t>
      </w:r>
      <w:r w:rsidRPr="00D42107">
        <w:rPr>
          <w:rFonts w:ascii="Times New Roman" w:eastAsia="Times New Roman" w:hAnsi="Times New Roman"/>
        </w:rPr>
        <w:t>ть</w:t>
      </w:r>
      <w:r w:rsidRPr="00D42107">
        <w:rPr>
          <w:rFonts w:ascii="Times New Roman" w:eastAsia="Times New Roman" w:hAnsi="Times New Roman"/>
          <w:spacing w:val="-1"/>
        </w:rPr>
        <w:t>с</w:t>
      </w:r>
      <w:r w:rsidRPr="00D42107">
        <w:rPr>
          <w:rFonts w:ascii="Times New Roman" w:eastAsia="Times New Roman" w:hAnsi="Times New Roman"/>
        </w:rPr>
        <w:t>я</w:t>
      </w:r>
      <w:r w:rsidRPr="00D42107">
        <w:rPr>
          <w:rFonts w:ascii="Times New Roman" w:eastAsia="Times New Roman" w:hAnsi="Times New Roman"/>
          <w:spacing w:val="18"/>
        </w:rPr>
        <w:t xml:space="preserve"> </w:t>
      </w:r>
      <w:r w:rsidRPr="00D42107">
        <w:rPr>
          <w:rFonts w:ascii="Times New Roman" w:eastAsia="Times New Roman" w:hAnsi="Times New Roman"/>
        </w:rPr>
        <w:t>с</w:t>
      </w:r>
      <w:r w:rsidRPr="00D42107">
        <w:rPr>
          <w:rFonts w:ascii="Times New Roman" w:eastAsia="Times New Roman" w:hAnsi="Times New Roman"/>
          <w:spacing w:val="18"/>
        </w:rPr>
        <w:t xml:space="preserve"> </w:t>
      </w:r>
      <w:r w:rsidRPr="00D42107">
        <w:rPr>
          <w:rFonts w:ascii="Times New Roman" w:eastAsia="Times New Roman" w:hAnsi="Times New Roman"/>
        </w:rPr>
        <w:t>З</w:t>
      </w:r>
      <w:r w:rsidRPr="00D42107">
        <w:rPr>
          <w:rFonts w:ascii="Times New Roman" w:eastAsia="Times New Roman" w:hAnsi="Times New Roman"/>
          <w:spacing w:val="-2"/>
        </w:rPr>
        <w:t>а</w:t>
      </w:r>
      <w:r w:rsidRPr="00D42107">
        <w:rPr>
          <w:rFonts w:ascii="Times New Roman" w:eastAsia="Times New Roman" w:hAnsi="Times New Roman"/>
        </w:rPr>
        <w:t>к</w:t>
      </w:r>
      <w:r w:rsidRPr="00D42107">
        <w:rPr>
          <w:rFonts w:ascii="Times New Roman" w:eastAsia="Times New Roman" w:hAnsi="Times New Roman"/>
          <w:spacing w:val="-1"/>
        </w:rPr>
        <w:t>а</w:t>
      </w:r>
      <w:r w:rsidRPr="00D42107">
        <w:rPr>
          <w:rFonts w:ascii="Times New Roman" w:eastAsia="Times New Roman" w:hAnsi="Times New Roman"/>
        </w:rPr>
        <w:t>з</w:t>
      </w:r>
      <w:r w:rsidRPr="00D42107">
        <w:rPr>
          <w:rFonts w:ascii="Times New Roman" w:eastAsia="Times New Roman" w:hAnsi="Times New Roman"/>
          <w:spacing w:val="-1"/>
        </w:rPr>
        <w:t>ч</w:t>
      </w:r>
      <w:r w:rsidRPr="00D42107">
        <w:rPr>
          <w:rFonts w:ascii="Times New Roman" w:eastAsia="Times New Roman" w:hAnsi="Times New Roman"/>
        </w:rPr>
        <w:t>иком</w:t>
      </w:r>
      <w:r w:rsidRPr="00D42107">
        <w:rPr>
          <w:rFonts w:ascii="Times New Roman" w:eastAsia="Times New Roman" w:hAnsi="Times New Roman"/>
          <w:spacing w:val="18"/>
        </w:rPr>
        <w:t xml:space="preserve"> </w:t>
      </w:r>
      <w:r w:rsidRPr="00D42107">
        <w:rPr>
          <w:rFonts w:ascii="Times New Roman" w:eastAsia="Times New Roman" w:hAnsi="Times New Roman"/>
        </w:rPr>
        <w:t>по</w:t>
      </w:r>
      <w:r w:rsidRPr="00D42107">
        <w:rPr>
          <w:rFonts w:ascii="Times New Roman" w:eastAsia="Times New Roman" w:hAnsi="Times New Roman"/>
          <w:spacing w:val="18"/>
        </w:rPr>
        <w:t xml:space="preserve"> </w:t>
      </w:r>
      <w:r w:rsidRPr="00D42107">
        <w:rPr>
          <w:rFonts w:ascii="Times New Roman" w:eastAsia="Times New Roman" w:hAnsi="Times New Roman"/>
        </w:rPr>
        <w:t>фа</w:t>
      </w:r>
      <w:r w:rsidRPr="00D42107">
        <w:rPr>
          <w:rFonts w:ascii="Times New Roman" w:eastAsia="Times New Roman" w:hAnsi="Times New Roman"/>
          <w:spacing w:val="-2"/>
        </w:rPr>
        <w:t>к</w:t>
      </w:r>
      <w:r w:rsidRPr="00D42107">
        <w:rPr>
          <w:rFonts w:ascii="Times New Roman" w:eastAsia="Times New Roman" w:hAnsi="Times New Roman"/>
          <w:spacing w:val="2"/>
        </w:rPr>
        <w:t>т</w:t>
      </w:r>
      <w:r w:rsidRPr="00D42107">
        <w:rPr>
          <w:rFonts w:ascii="Times New Roman" w:eastAsia="Times New Roman" w:hAnsi="Times New Roman"/>
        </w:rPr>
        <w:t>у</w:t>
      </w:r>
      <w:r w:rsidRPr="00D42107">
        <w:rPr>
          <w:rFonts w:ascii="Times New Roman" w:eastAsia="Times New Roman" w:hAnsi="Times New Roman"/>
          <w:spacing w:val="11"/>
        </w:rPr>
        <w:t xml:space="preserve"> </w:t>
      </w:r>
      <w:r w:rsidRPr="00D42107">
        <w:rPr>
          <w:rFonts w:ascii="Times New Roman" w:eastAsia="Times New Roman" w:hAnsi="Times New Roman"/>
        </w:rPr>
        <w:t>д</w:t>
      </w:r>
      <w:r w:rsidRPr="00D42107">
        <w:rPr>
          <w:rFonts w:ascii="Times New Roman" w:eastAsia="Times New Roman" w:hAnsi="Times New Roman"/>
          <w:spacing w:val="1"/>
        </w:rPr>
        <w:t>и</w:t>
      </w:r>
      <w:r w:rsidRPr="00D42107">
        <w:rPr>
          <w:rFonts w:ascii="Times New Roman" w:eastAsia="Times New Roman" w:hAnsi="Times New Roman"/>
          <w:spacing w:val="-1"/>
        </w:rPr>
        <w:t>а</w:t>
      </w:r>
      <w:r w:rsidRPr="00D42107">
        <w:rPr>
          <w:rFonts w:ascii="Times New Roman" w:eastAsia="Times New Roman" w:hAnsi="Times New Roman"/>
        </w:rPr>
        <w:t>гно</w:t>
      </w:r>
      <w:r w:rsidRPr="00D42107">
        <w:rPr>
          <w:rFonts w:ascii="Times New Roman" w:eastAsia="Times New Roman" w:hAnsi="Times New Roman"/>
          <w:spacing w:val="-1"/>
        </w:rPr>
        <w:t>с</w:t>
      </w:r>
      <w:r w:rsidRPr="00D42107">
        <w:rPr>
          <w:rFonts w:ascii="Times New Roman" w:eastAsia="Times New Roman" w:hAnsi="Times New Roman"/>
        </w:rPr>
        <w:t>тики</w:t>
      </w:r>
      <w:r w:rsidRPr="00D42107">
        <w:rPr>
          <w:rFonts w:ascii="Times New Roman" w:eastAsia="Times New Roman" w:hAnsi="Times New Roman"/>
          <w:spacing w:val="17"/>
        </w:rPr>
        <w:t xml:space="preserve"> </w:t>
      </w:r>
      <w:r w:rsidRPr="00D42107">
        <w:rPr>
          <w:rFonts w:ascii="Times New Roman" w:eastAsia="Times New Roman" w:hAnsi="Times New Roman"/>
        </w:rPr>
        <w:t>(т</w:t>
      </w:r>
      <w:r w:rsidRPr="00D42107">
        <w:rPr>
          <w:rFonts w:ascii="Times New Roman" w:eastAsia="Times New Roman" w:hAnsi="Times New Roman"/>
          <w:spacing w:val="-1"/>
        </w:rPr>
        <w:t>ес</w:t>
      </w:r>
      <w:r w:rsidRPr="00D42107">
        <w:rPr>
          <w:rFonts w:ascii="Times New Roman" w:eastAsia="Times New Roman" w:hAnsi="Times New Roman"/>
        </w:rPr>
        <w:t>тиров</w:t>
      </w:r>
      <w:r w:rsidRPr="00D42107">
        <w:rPr>
          <w:rFonts w:ascii="Times New Roman" w:eastAsia="Times New Roman" w:hAnsi="Times New Roman"/>
          <w:spacing w:val="-2"/>
        </w:rPr>
        <w:t>а</w:t>
      </w:r>
      <w:r w:rsidRPr="00D42107">
        <w:rPr>
          <w:rFonts w:ascii="Times New Roman" w:eastAsia="Times New Roman" w:hAnsi="Times New Roman"/>
        </w:rPr>
        <w:t>ния)</w:t>
      </w:r>
      <w:r w:rsidRPr="00D42107">
        <w:rPr>
          <w:rFonts w:ascii="Times New Roman" w:eastAsia="Times New Roman" w:hAnsi="Times New Roman"/>
          <w:spacing w:val="18"/>
        </w:rPr>
        <w:t xml:space="preserve"> </w:t>
      </w:r>
      <w:r w:rsidRPr="00D42107">
        <w:rPr>
          <w:rFonts w:ascii="Times New Roman" w:eastAsia="Times New Roman" w:hAnsi="Times New Roman"/>
        </w:rPr>
        <w:t>и (ил</w:t>
      </w:r>
      <w:r w:rsidRPr="00D42107">
        <w:rPr>
          <w:rFonts w:ascii="Times New Roman" w:eastAsia="Times New Roman" w:hAnsi="Times New Roman"/>
          <w:spacing w:val="1"/>
        </w:rPr>
        <w:t>и</w:t>
      </w:r>
      <w:r w:rsidRPr="00D42107">
        <w:rPr>
          <w:rFonts w:ascii="Times New Roman" w:eastAsia="Times New Roman" w:hAnsi="Times New Roman"/>
        </w:rPr>
        <w:t>)</w:t>
      </w:r>
      <w:r w:rsidRPr="00D42107">
        <w:rPr>
          <w:rFonts w:ascii="Times New Roman" w:eastAsia="Times New Roman" w:hAnsi="Times New Roman"/>
          <w:spacing w:val="6"/>
        </w:rPr>
        <w:t xml:space="preserve"> </w:t>
      </w:r>
      <w:r w:rsidRPr="00D42107">
        <w:rPr>
          <w:rFonts w:ascii="Times New Roman" w:eastAsia="Times New Roman" w:hAnsi="Times New Roman"/>
        </w:rPr>
        <w:t>т</w:t>
      </w:r>
      <w:r w:rsidRPr="00D42107">
        <w:rPr>
          <w:rFonts w:ascii="Times New Roman" w:eastAsia="Times New Roman" w:hAnsi="Times New Roman"/>
          <w:spacing w:val="-1"/>
        </w:rPr>
        <w:t>е</w:t>
      </w:r>
      <w:r w:rsidRPr="00D42107">
        <w:rPr>
          <w:rFonts w:ascii="Times New Roman" w:eastAsia="Times New Roman" w:hAnsi="Times New Roman"/>
        </w:rPr>
        <w:t>хни</w:t>
      </w:r>
      <w:r w:rsidRPr="00D42107">
        <w:rPr>
          <w:rFonts w:ascii="Times New Roman" w:eastAsia="Times New Roman" w:hAnsi="Times New Roman"/>
          <w:spacing w:val="-1"/>
        </w:rPr>
        <w:t>чес</w:t>
      </w:r>
      <w:r w:rsidRPr="00D42107">
        <w:rPr>
          <w:rFonts w:ascii="Times New Roman" w:eastAsia="Times New Roman" w:hAnsi="Times New Roman"/>
        </w:rPr>
        <w:t>кой экспертизе</w:t>
      </w:r>
      <w:r w:rsidRPr="00D42107">
        <w:rPr>
          <w:rFonts w:ascii="Times New Roman" w:eastAsia="Times New Roman" w:hAnsi="Times New Roman"/>
          <w:spacing w:val="7"/>
        </w:rPr>
        <w:t xml:space="preserve"> </w:t>
      </w:r>
      <w:r w:rsidRPr="00D42107">
        <w:rPr>
          <w:rFonts w:ascii="Times New Roman" w:eastAsia="Times New Roman" w:hAnsi="Times New Roman"/>
          <w:spacing w:val="6"/>
        </w:rPr>
        <w:t xml:space="preserve">в </w:t>
      </w:r>
      <w:r w:rsidRPr="00D42107">
        <w:rPr>
          <w:rFonts w:ascii="Times New Roman" w:eastAsia="Times New Roman" w:hAnsi="Times New Roman"/>
          <w:spacing w:val="-1"/>
        </w:rPr>
        <w:t>се</w:t>
      </w:r>
      <w:r w:rsidRPr="00D42107">
        <w:rPr>
          <w:rFonts w:ascii="Times New Roman" w:eastAsia="Times New Roman" w:hAnsi="Times New Roman"/>
        </w:rPr>
        <w:t>рви</w:t>
      </w:r>
      <w:r w:rsidRPr="00D42107">
        <w:rPr>
          <w:rFonts w:ascii="Times New Roman" w:eastAsia="Times New Roman" w:hAnsi="Times New Roman"/>
          <w:spacing w:val="-1"/>
        </w:rPr>
        <w:t>с</w:t>
      </w:r>
      <w:r w:rsidRPr="00D42107">
        <w:rPr>
          <w:rFonts w:ascii="Times New Roman" w:eastAsia="Times New Roman" w:hAnsi="Times New Roman"/>
        </w:rPr>
        <w:t>ном</w:t>
      </w:r>
      <w:r w:rsidRPr="00D42107">
        <w:rPr>
          <w:rFonts w:ascii="Times New Roman" w:eastAsia="Times New Roman" w:hAnsi="Times New Roman"/>
          <w:spacing w:val="6"/>
        </w:rPr>
        <w:t xml:space="preserve"> </w:t>
      </w:r>
      <w:r w:rsidRPr="00D42107">
        <w:rPr>
          <w:rFonts w:ascii="Times New Roman" w:eastAsia="Times New Roman" w:hAnsi="Times New Roman"/>
        </w:rPr>
        <w:t>ц</w:t>
      </w:r>
      <w:r w:rsidRPr="00D42107">
        <w:rPr>
          <w:rFonts w:ascii="Times New Roman" w:eastAsia="Times New Roman" w:hAnsi="Times New Roman"/>
          <w:spacing w:val="-1"/>
        </w:rPr>
        <w:t>е</w:t>
      </w:r>
      <w:r w:rsidRPr="00D42107">
        <w:rPr>
          <w:rFonts w:ascii="Times New Roman" w:eastAsia="Times New Roman" w:hAnsi="Times New Roman"/>
        </w:rPr>
        <w:t>н</w:t>
      </w:r>
      <w:r w:rsidRPr="00D42107">
        <w:rPr>
          <w:rFonts w:ascii="Times New Roman" w:eastAsia="Times New Roman" w:hAnsi="Times New Roman"/>
          <w:spacing w:val="5"/>
        </w:rPr>
        <w:t>т</w:t>
      </w:r>
      <w:r w:rsidRPr="00D42107">
        <w:rPr>
          <w:rFonts w:ascii="Times New Roman" w:eastAsia="Times New Roman" w:hAnsi="Times New Roman"/>
        </w:rPr>
        <w:t>р</w:t>
      </w:r>
      <w:r w:rsidRPr="00D42107">
        <w:rPr>
          <w:rFonts w:ascii="Times New Roman" w:eastAsia="Times New Roman" w:hAnsi="Times New Roman"/>
          <w:spacing w:val="-1"/>
        </w:rPr>
        <w:t>е</w:t>
      </w:r>
      <w:r w:rsidRPr="00D42107">
        <w:rPr>
          <w:rFonts w:ascii="Times New Roman" w:eastAsia="Times New Roman" w:hAnsi="Times New Roman"/>
        </w:rPr>
        <w:t>,</w:t>
      </w:r>
      <w:r w:rsidRPr="00D42107">
        <w:rPr>
          <w:rFonts w:ascii="Times New Roman" w:eastAsia="Times New Roman" w:hAnsi="Times New Roman"/>
          <w:spacing w:val="6"/>
        </w:rPr>
        <w:t xml:space="preserve"> </w:t>
      </w:r>
      <w:r w:rsidRPr="00D42107">
        <w:rPr>
          <w:rFonts w:ascii="Times New Roman" w:eastAsia="Times New Roman" w:hAnsi="Times New Roman"/>
        </w:rPr>
        <w:t>в</w:t>
      </w:r>
      <w:r w:rsidRPr="00D42107">
        <w:rPr>
          <w:rFonts w:ascii="Times New Roman" w:eastAsia="Times New Roman" w:hAnsi="Times New Roman"/>
          <w:spacing w:val="6"/>
        </w:rPr>
        <w:t xml:space="preserve"> </w:t>
      </w:r>
      <w:r w:rsidRPr="00D42107">
        <w:rPr>
          <w:rFonts w:ascii="Times New Roman" w:eastAsia="Times New Roman" w:hAnsi="Times New Roman"/>
          <w:spacing w:val="-1"/>
        </w:rPr>
        <w:t>с</w:t>
      </w:r>
      <w:r w:rsidRPr="00D42107">
        <w:rPr>
          <w:rFonts w:ascii="Times New Roman" w:eastAsia="Times New Roman" w:hAnsi="Times New Roman"/>
        </w:rPr>
        <w:t>оотв</w:t>
      </w:r>
      <w:r w:rsidRPr="00D42107">
        <w:rPr>
          <w:rFonts w:ascii="Times New Roman" w:eastAsia="Times New Roman" w:hAnsi="Times New Roman"/>
          <w:spacing w:val="-2"/>
        </w:rPr>
        <w:t>е</w:t>
      </w:r>
      <w:r w:rsidRPr="00D42107">
        <w:rPr>
          <w:rFonts w:ascii="Times New Roman" w:eastAsia="Times New Roman" w:hAnsi="Times New Roman"/>
        </w:rPr>
        <w:t>т</w:t>
      </w:r>
      <w:r w:rsidRPr="00D42107">
        <w:rPr>
          <w:rFonts w:ascii="Times New Roman" w:eastAsia="Times New Roman" w:hAnsi="Times New Roman"/>
          <w:spacing w:val="-1"/>
        </w:rPr>
        <w:t>с</w:t>
      </w:r>
      <w:r w:rsidRPr="00D42107">
        <w:rPr>
          <w:rFonts w:ascii="Times New Roman" w:eastAsia="Times New Roman" w:hAnsi="Times New Roman"/>
        </w:rPr>
        <w:t>твии</w:t>
      </w:r>
      <w:r w:rsidRPr="00D42107">
        <w:rPr>
          <w:rFonts w:ascii="Times New Roman" w:eastAsia="Times New Roman" w:hAnsi="Times New Roman"/>
          <w:spacing w:val="7"/>
        </w:rPr>
        <w:t xml:space="preserve"> </w:t>
      </w:r>
      <w:r w:rsidRPr="00D42107">
        <w:rPr>
          <w:rFonts w:ascii="Times New Roman" w:eastAsia="Times New Roman" w:hAnsi="Times New Roman"/>
        </w:rPr>
        <w:t>с</w:t>
      </w:r>
      <w:r w:rsidRPr="00D42107">
        <w:rPr>
          <w:rFonts w:ascii="Times New Roman" w:eastAsia="Times New Roman" w:hAnsi="Times New Roman"/>
          <w:spacing w:val="6"/>
        </w:rPr>
        <w:t xml:space="preserve"> </w:t>
      </w:r>
      <w:r w:rsidRPr="00D42107">
        <w:rPr>
          <w:rFonts w:ascii="Times New Roman" w:eastAsia="Times New Roman" w:hAnsi="Times New Roman"/>
        </w:rPr>
        <w:t>ц</w:t>
      </w:r>
      <w:r w:rsidRPr="00D42107">
        <w:rPr>
          <w:rFonts w:ascii="Times New Roman" w:eastAsia="Times New Roman" w:hAnsi="Times New Roman"/>
          <w:spacing w:val="-1"/>
        </w:rPr>
        <w:t>е</w:t>
      </w:r>
      <w:r w:rsidRPr="00D42107">
        <w:rPr>
          <w:rFonts w:ascii="Times New Roman" w:eastAsia="Times New Roman" w:hAnsi="Times New Roman"/>
        </w:rPr>
        <w:t>н</w:t>
      </w:r>
      <w:r w:rsidRPr="00D42107">
        <w:rPr>
          <w:rFonts w:ascii="Times New Roman" w:eastAsia="Times New Roman" w:hAnsi="Times New Roman"/>
          <w:spacing w:val="-1"/>
        </w:rPr>
        <w:t>ам</w:t>
      </w:r>
      <w:r w:rsidRPr="00D42107">
        <w:rPr>
          <w:rFonts w:ascii="Times New Roman" w:eastAsia="Times New Roman" w:hAnsi="Times New Roman"/>
        </w:rPr>
        <w:t>и</w:t>
      </w:r>
      <w:r w:rsidRPr="00D42107">
        <w:rPr>
          <w:rFonts w:ascii="Times New Roman" w:eastAsia="Times New Roman" w:hAnsi="Times New Roman"/>
          <w:spacing w:val="7"/>
        </w:rPr>
        <w:t xml:space="preserve"> </w:t>
      </w:r>
      <w:r w:rsidRPr="00D42107">
        <w:rPr>
          <w:rFonts w:ascii="Times New Roman" w:eastAsia="Times New Roman" w:hAnsi="Times New Roman"/>
        </w:rPr>
        <w:t>ко</w:t>
      </w:r>
      <w:r w:rsidRPr="00D42107">
        <w:rPr>
          <w:rFonts w:ascii="Times New Roman" w:eastAsia="Times New Roman" w:hAnsi="Times New Roman"/>
          <w:spacing w:val="-1"/>
        </w:rPr>
        <w:t>м</w:t>
      </w:r>
      <w:r w:rsidRPr="00D42107">
        <w:rPr>
          <w:rFonts w:ascii="Times New Roman" w:eastAsia="Times New Roman" w:hAnsi="Times New Roman"/>
        </w:rPr>
        <w:t>пл</w:t>
      </w:r>
      <w:r w:rsidRPr="00D42107">
        <w:rPr>
          <w:rFonts w:ascii="Times New Roman" w:eastAsia="Times New Roman" w:hAnsi="Times New Roman"/>
          <w:spacing w:val="-1"/>
        </w:rPr>
        <w:t>е</w:t>
      </w:r>
      <w:r w:rsidRPr="00D42107">
        <w:rPr>
          <w:rFonts w:ascii="Times New Roman" w:eastAsia="Times New Roman" w:hAnsi="Times New Roman"/>
        </w:rPr>
        <w:t>к</w:t>
      </w:r>
      <w:r w:rsidRPr="00D42107">
        <w:rPr>
          <w:rFonts w:ascii="Times New Roman" w:eastAsia="Times New Roman" w:hAnsi="Times New Roman"/>
          <w:spacing w:val="2"/>
        </w:rPr>
        <w:t>т</w:t>
      </w:r>
      <w:r w:rsidRPr="00D42107">
        <w:rPr>
          <w:rFonts w:ascii="Times New Roman" w:eastAsia="Times New Roman" w:hAnsi="Times New Roman"/>
          <w:spacing w:val="-8"/>
        </w:rPr>
        <w:t>у</w:t>
      </w:r>
      <w:r w:rsidRPr="00D42107">
        <w:rPr>
          <w:rFonts w:ascii="Times New Roman" w:eastAsia="Times New Roman" w:hAnsi="Times New Roman"/>
        </w:rPr>
        <w:t>ющ</w:t>
      </w:r>
      <w:r w:rsidRPr="00D42107">
        <w:rPr>
          <w:rFonts w:ascii="Times New Roman" w:eastAsia="Times New Roman" w:hAnsi="Times New Roman"/>
          <w:spacing w:val="-2"/>
        </w:rPr>
        <w:t>и</w:t>
      </w:r>
      <w:r w:rsidRPr="00D42107">
        <w:rPr>
          <w:rFonts w:ascii="Times New Roman" w:eastAsia="Times New Roman" w:hAnsi="Times New Roman"/>
        </w:rPr>
        <w:t>х эле</w:t>
      </w:r>
      <w:r w:rsidRPr="00D42107">
        <w:rPr>
          <w:rFonts w:ascii="Times New Roman" w:eastAsia="Times New Roman" w:hAnsi="Times New Roman"/>
          <w:spacing w:val="-2"/>
        </w:rPr>
        <w:t>м</w:t>
      </w:r>
      <w:r w:rsidRPr="00D42107">
        <w:rPr>
          <w:rFonts w:ascii="Times New Roman" w:eastAsia="Times New Roman" w:hAnsi="Times New Roman"/>
          <w:spacing w:val="-1"/>
        </w:rPr>
        <w:t>е</w:t>
      </w:r>
      <w:r w:rsidRPr="00D42107">
        <w:rPr>
          <w:rFonts w:ascii="Times New Roman" w:eastAsia="Times New Roman" w:hAnsi="Times New Roman"/>
        </w:rPr>
        <w:t>нтов на</w:t>
      </w:r>
      <w:r w:rsidRPr="00D42107">
        <w:rPr>
          <w:rFonts w:ascii="Times New Roman" w:eastAsia="Times New Roman" w:hAnsi="Times New Roman"/>
          <w:spacing w:val="-1"/>
        </w:rPr>
        <w:t xml:space="preserve"> </w:t>
      </w:r>
      <w:r w:rsidRPr="00D42107">
        <w:rPr>
          <w:rFonts w:ascii="Times New Roman" w:eastAsia="Times New Roman" w:hAnsi="Times New Roman"/>
        </w:rPr>
        <w:t>д</w:t>
      </w:r>
      <w:r w:rsidRPr="00D42107">
        <w:rPr>
          <w:rFonts w:ascii="Times New Roman" w:eastAsia="Times New Roman" w:hAnsi="Times New Roman"/>
          <w:spacing w:val="-1"/>
        </w:rPr>
        <w:t>а</w:t>
      </w:r>
      <w:r w:rsidRPr="00D42107">
        <w:rPr>
          <w:rFonts w:ascii="Times New Roman" w:eastAsia="Times New Roman" w:hAnsi="Times New Roman"/>
          <w:spacing w:val="2"/>
        </w:rPr>
        <w:t>т</w:t>
      </w:r>
      <w:r w:rsidRPr="00D42107">
        <w:rPr>
          <w:rFonts w:ascii="Times New Roman" w:eastAsia="Times New Roman" w:hAnsi="Times New Roman"/>
        </w:rPr>
        <w:t>у</w:t>
      </w:r>
      <w:r w:rsidRPr="00D42107">
        <w:rPr>
          <w:rFonts w:ascii="Times New Roman" w:eastAsia="Times New Roman" w:hAnsi="Times New Roman"/>
          <w:spacing w:val="-5"/>
        </w:rPr>
        <w:t xml:space="preserve"> </w:t>
      </w:r>
      <w:r w:rsidRPr="00D42107">
        <w:rPr>
          <w:rFonts w:ascii="Times New Roman" w:eastAsia="Times New Roman" w:hAnsi="Times New Roman"/>
        </w:rPr>
        <w:t>по</w:t>
      </w:r>
      <w:r w:rsidRPr="00D42107">
        <w:rPr>
          <w:rFonts w:ascii="Times New Roman" w:eastAsia="Times New Roman" w:hAnsi="Times New Roman"/>
          <w:spacing w:val="-1"/>
        </w:rPr>
        <w:t>с</w:t>
      </w:r>
      <w:r w:rsidRPr="00D42107">
        <w:rPr>
          <w:rFonts w:ascii="Times New Roman" w:eastAsia="Times New Roman" w:hAnsi="Times New Roman"/>
          <w:spacing w:val="2"/>
        </w:rPr>
        <w:t>т</w:t>
      </w:r>
      <w:r w:rsidRPr="00D42107">
        <w:rPr>
          <w:rFonts w:ascii="Times New Roman" w:eastAsia="Times New Roman" w:hAnsi="Times New Roman"/>
          <w:spacing w:val="-5"/>
        </w:rPr>
        <w:t>у</w:t>
      </w:r>
      <w:r w:rsidRPr="00D42107">
        <w:rPr>
          <w:rFonts w:ascii="Times New Roman" w:eastAsia="Times New Roman" w:hAnsi="Times New Roman"/>
        </w:rPr>
        <w:t>п</w:t>
      </w:r>
      <w:r w:rsidRPr="00D42107">
        <w:rPr>
          <w:rFonts w:ascii="Times New Roman" w:eastAsia="Times New Roman" w:hAnsi="Times New Roman"/>
          <w:spacing w:val="2"/>
        </w:rPr>
        <w:t>л</w:t>
      </w:r>
      <w:r w:rsidRPr="00D42107">
        <w:rPr>
          <w:rFonts w:ascii="Times New Roman" w:eastAsia="Times New Roman" w:hAnsi="Times New Roman"/>
          <w:spacing w:val="-1"/>
        </w:rPr>
        <w:t>е</w:t>
      </w:r>
      <w:r w:rsidRPr="00D42107">
        <w:rPr>
          <w:rFonts w:ascii="Times New Roman" w:eastAsia="Times New Roman" w:hAnsi="Times New Roman"/>
        </w:rPr>
        <w:t>ния обо</w:t>
      </w:r>
      <w:r w:rsidRPr="00D42107">
        <w:rPr>
          <w:rFonts w:ascii="Times New Roman" w:eastAsia="Times New Roman" w:hAnsi="Times New Roman"/>
          <w:spacing w:val="2"/>
        </w:rPr>
        <w:t>р</w:t>
      </w:r>
      <w:r w:rsidRPr="00D42107">
        <w:rPr>
          <w:rFonts w:ascii="Times New Roman" w:eastAsia="Times New Roman" w:hAnsi="Times New Roman"/>
          <w:spacing w:val="-5"/>
        </w:rPr>
        <w:t>у</w:t>
      </w:r>
      <w:r w:rsidRPr="00D42107">
        <w:rPr>
          <w:rFonts w:ascii="Times New Roman" w:eastAsia="Times New Roman" w:hAnsi="Times New Roman"/>
        </w:rPr>
        <w:t>дов</w:t>
      </w:r>
      <w:r w:rsidRPr="00D42107">
        <w:rPr>
          <w:rFonts w:ascii="Times New Roman" w:eastAsia="Times New Roman" w:hAnsi="Times New Roman"/>
          <w:spacing w:val="-2"/>
        </w:rPr>
        <w:t>а</w:t>
      </w:r>
      <w:r w:rsidRPr="00D42107">
        <w:rPr>
          <w:rFonts w:ascii="Times New Roman" w:eastAsia="Times New Roman" w:hAnsi="Times New Roman"/>
        </w:rPr>
        <w:t xml:space="preserve">ния в </w:t>
      </w:r>
      <w:r w:rsidR="00D42107" w:rsidRPr="00D42107">
        <w:rPr>
          <w:rFonts w:ascii="Times New Roman" w:eastAsia="Times New Roman" w:hAnsi="Times New Roman"/>
        </w:rPr>
        <w:t>р</w:t>
      </w:r>
      <w:r w:rsidR="00D42107" w:rsidRPr="00D42107">
        <w:rPr>
          <w:rFonts w:ascii="Times New Roman" w:eastAsia="Times New Roman" w:hAnsi="Times New Roman"/>
          <w:spacing w:val="-2"/>
        </w:rPr>
        <w:t>е</w:t>
      </w:r>
      <w:r w:rsidR="00D42107" w:rsidRPr="00D42107">
        <w:rPr>
          <w:rFonts w:ascii="Times New Roman" w:eastAsia="Times New Roman" w:hAnsi="Times New Roman"/>
          <w:spacing w:val="-1"/>
        </w:rPr>
        <w:t>м</w:t>
      </w:r>
      <w:r w:rsidR="00D42107" w:rsidRPr="00D42107">
        <w:rPr>
          <w:rFonts w:ascii="Times New Roman" w:eastAsia="Times New Roman" w:hAnsi="Times New Roman"/>
        </w:rPr>
        <w:t>онт, но не может превышать максимальную</w:t>
      </w:r>
      <w:r w:rsidR="00D42107" w:rsidRPr="00D42107">
        <w:t xml:space="preserve"> </w:t>
      </w:r>
      <w:r w:rsidR="00D42107" w:rsidRPr="00D42107">
        <w:rPr>
          <w:rFonts w:ascii="Times New Roman" w:eastAsia="Times New Roman" w:hAnsi="Times New Roman"/>
        </w:rPr>
        <w:t>стоимость ремонта единицы оборудования, указанную в Техническом задании.</w:t>
      </w:r>
      <w:r w:rsidR="00420A2F" w:rsidRPr="00420A2F">
        <w:t xml:space="preserve"> </w:t>
      </w:r>
      <w:r w:rsidR="00420A2F" w:rsidRPr="00420A2F">
        <w:rPr>
          <w:rFonts w:ascii="Times New Roman" w:eastAsia="Times New Roman" w:hAnsi="Times New Roman"/>
        </w:rPr>
        <w:t>Заказчик оставляет за собой право отказаться от ремонта, если по результатам диагностики будет выявлена нецелесообразность его проведения.</w:t>
      </w:r>
    </w:p>
    <w:p w:rsidR="00DB474A" w:rsidRDefault="00DB474A" w:rsidP="00DB474A">
      <w:pPr>
        <w:widowControl w:val="0"/>
        <w:spacing w:before="3" w:after="0" w:line="140" w:lineRule="exact"/>
        <w:rPr>
          <w:b/>
          <w:sz w:val="14"/>
          <w:szCs w:val="14"/>
        </w:rPr>
      </w:pPr>
    </w:p>
    <w:p w:rsidR="00D42107" w:rsidRDefault="00D42107" w:rsidP="00DB474A">
      <w:pPr>
        <w:widowControl w:val="0"/>
        <w:spacing w:before="3" w:after="0" w:line="140" w:lineRule="exact"/>
        <w:rPr>
          <w:rFonts w:ascii="Times New Roman" w:hAnsi="Times New Roman" w:cs="Times New Roman"/>
          <w:b/>
          <w:sz w:val="24"/>
          <w:szCs w:val="24"/>
        </w:rPr>
      </w:pPr>
    </w:p>
    <w:p w:rsidR="00116984" w:rsidRDefault="00116984" w:rsidP="00D42107">
      <w:pPr>
        <w:widowControl w:val="0"/>
        <w:tabs>
          <w:tab w:val="left" w:pos="1418"/>
          <w:tab w:val="left" w:pos="6096"/>
          <w:tab w:val="left" w:pos="9674"/>
        </w:tabs>
        <w:spacing w:before="41" w:after="0" w:line="275" w:lineRule="auto"/>
        <w:ind w:right="102"/>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16984">
        <w:rPr>
          <w:rFonts w:ascii="Times New Roman" w:eastAsia="Times New Roman" w:hAnsi="Times New Roman"/>
          <w:sz w:val="24"/>
          <w:szCs w:val="24"/>
        </w:rPr>
        <w:t>Заказчик обеспечивает доставку оборудования Исполнителю для ремонта</w:t>
      </w:r>
      <w:r>
        <w:rPr>
          <w:rFonts w:ascii="Times New Roman" w:eastAsia="Times New Roman" w:hAnsi="Times New Roman"/>
          <w:sz w:val="24"/>
          <w:szCs w:val="24"/>
        </w:rPr>
        <w:t>.</w:t>
      </w:r>
    </w:p>
    <w:p w:rsidR="00D42107" w:rsidRPr="00D42107" w:rsidRDefault="00116984" w:rsidP="00D42107">
      <w:pPr>
        <w:widowControl w:val="0"/>
        <w:tabs>
          <w:tab w:val="left" w:pos="1418"/>
          <w:tab w:val="left" w:pos="6096"/>
          <w:tab w:val="left" w:pos="9674"/>
        </w:tabs>
        <w:spacing w:before="41" w:after="0" w:line="275" w:lineRule="auto"/>
        <w:ind w:right="102"/>
        <w:jc w:val="both"/>
        <w:rPr>
          <w:rFonts w:ascii="Times New Roman" w:eastAsia="Times New Roman" w:hAnsi="Times New Roman" w:cs="Times New Roman"/>
          <w:sz w:val="24"/>
          <w:szCs w:val="24"/>
        </w:rPr>
      </w:pPr>
      <w:r w:rsidRPr="00116984">
        <w:rPr>
          <w:rFonts w:ascii="Times New Roman" w:eastAsia="Times New Roman" w:hAnsi="Times New Roman"/>
          <w:sz w:val="24"/>
          <w:szCs w:val="24"/>
        </w:rPr>
        <w:t xml:space="preserve">Доставка оборудования Заказчику из ремонта </w:t>
      </w:r>
      <w:r w:rsidRPr="00D42107">
        <w:rPr>
          <w:rFonts w:ascii="Times New Roman" w:eastAsia="Times New Roman" w:hAnsi="Times New Roman"/>
          <w:sz w:val="24"/>
          <w:szCs w:val="24"/>
        </w:rPr>
        <w:t>о</w:t>
      </w:r>
      <w:r w:rsidRPr="00D42107">
        <w:rPr>
          <w:rFonts w:ascii="Times New Roman" w:eastAsia="Times New Roman" w:hAnsi="Times New Roman"/>
          <w:spacing w:val="3"/>
          <w:sz w:val="24"/>
          <w:szCs w:val="24"/>
        </w:rPr>
        <w:t>с</w:t>
      </w:r>
      <w:r w:rsidRPr="00D42107">
        <w:rPr>
          <w:rFonts w:ascii="Times New Roman" w:eastAsia="Times New Roman" w:hAnsi="Times New Roman"/>
          <w:spacing w:val="-5"/>
          <w:sz w:val="24"/>
          <w:szCs w:val="24"/>
        </w:rPr>
        <w:t>у</w:t>
      </w:r>
      <w:r w:rsidRPr="00D42107">
        <w:rPr>
          <w:rFonts w:ascii="Times New Roman" w:eastAsia="Times New Roman" w:hAnsi="Times New Roman"/>
          <w:sz w:val="24"/>
          <w:szCs w:val="24"/>
        </w:rPr>
        <w:t>щ</w:t>
      </w:r>
      <w:r w:rsidRPr="00D42107">
        <w:rPr>
          <w:rFonts w:ascii="Times New Roman" w:eastAsia="Times New Roman" w:hAnsi="Times New Roman"/>
          <w:spacing w:val="1"/>
          <w:sz w:val="24"/>
          <w:szCs w:val="24"/>
        </w:rPr>
        <w:t>е</w:t>
      </w:r>
      <w:r w:rsidRPr="00D42107">
        <w:rPr>
          <w:rFonts w:ascii="Times New Roman" w:eastAsia="Times New Roman" w:hAnsi="Times New Roman"/>
          <w:spacing w:val="-1"/>
          <w:sz w:val="24"/>
          <w:szCs w:val="24"/>
        </w:rPr>
        <w:t>с</w:t>
      </w:r>
      <w:r w:rsidRPr="00D42107">
        <w:rPr>
          <w:rFonts w:ascii="Times New Roman" w:eastAsia="Times New Roman" w:hAnsi="Times New Roman"/>
          <w:sz w:val="24"/>
          <w:szCs w:val="24"/>
        </w:rPr>
        <w:t>твля</w:t>
      </w:r>
      <w:r w:rsidRPr="00D42107">
        <w:rPr>
          <w:rFonts w:ascii="Times New Roman" w:eastAsia="Times New Roman" w:hAnsi="Times New Roman"/>
          <w:spacing w:val="-2"/>
          <w:sz w:val="24"/>
          <w:szCs w:val="24"/>
        </w:rPr>
        <w:t>е</w:t>
      </w:r>
      <w:r w:rsidRPr="00D42107">
        <w:rPr>
          <w:rFonts w:ascii="Times New Roman" w:eastAsia="Times New Roman" w:hAnsi="Times New Roman"/>
          <w:sz w:val="24"/>
          <w:szCs w:val="24"/>
        </w:rPr>
        <w:t>т</w:t>
      </w:r>
      <w:r w:rsidRPr="00D42107">
        <w:rPr>
          <w:rFonts w:ascii="Times New Roman" w:eastAsia="Times New Roman" w:hAnsi="Times New Roman"/>
          <w:spacing w:val="-1"/>
          <w:sz w:val="24"/>
          <w:szCs w:val="24"/>
        </w:rPr>
        <w:t>с</w:t>
      </w:r>
      <w:r w:rsidRPr="00D42107">
        <w:rPr>
          <w:rFonts w:ascii="Times New Roman" w:eastAsia="Times New Roman" w:hAnsi="Times New Roman"/>
          <w:sz w:val="24"/>
          <w:szCs w:val="24"/>
        </w:rPr>
        <w:t>я</w:t>
      </w:r>
      <w:r w:rsidRPr="00D42107">
        <w:rPr>
          <w:rFonts w:ascii="Times New Roman" w:eastAsia="Times New Roman" w:hAnsi="Times New Roman"/>
          <w:spacing w:val="38"/>
          <w:sz w:val="24"/>
          <w:szCs w:val="24"/>
        </w:rPr>
        <w:t xml:space="preserve"> </w:t>
      </w:r>
      <w:r w:rsidRPr="00D42107">
        <w:rPr>
          <w:rFonts w:ascii="Times New Roman" w:eastAsia="Times New Roman" w:hAnsi="Times New Roman"/>
          <w:sz w:val="24"/>
          <w:szCs w:val="24"/>
        </w:rPr>
        <w:t>за</w:t>
      </w:r>
      <w:r w:rsidRPr="00D42107">
        <w:rPr>
          <w:rFonts w:ascii="Times New Roman" w:eastAsia="Times New Roman" w:hAnsi="Times New Roman"/>
          <w:spacing w:val="37"/>
          <w:sz w:val="24"/>
          <w:szCs w:val="24"/>
        </w:rPr>
        <w:t xml:space="preserve"> </w:t>
      </w:r>
      <w:r w:rsidRPr="00D42107">
        <w:rPr>
          <w:rFonts w:ascii="Times New Roman" w:eastAsia="Times New Roman" w:hAnsi="Times New Roman"/>
          <w:spacing w:val="1"/>
          <w:sz w:val="24"/>
          <w:szCs w:val="24"/>
        </w:rPr>
        <w:t>сче</w:t>
      </w:r>
      <w:r w:rsidRPr="00D42107">
        <w:rPr>
          <w:rFonts w:ascii="Times New Roman" w:eastAsia="Times New Roman" w:hAnsi="Times New Roman"/>
          <w:sz w:val="24"/>
          <w:szCs w:val="24"/>
        </w:rPr>
        <w:t>т</w:t>
      </w:r>
      <w:r w:rsidRPr="00D42107">
        <w:rPr>
          <w:rFonts w:ascii="Times New Roman" w:eastAsia="Times New Roman" w:hAnsi="Times New Roman"/>
          <w:spacing w:val="38"/>
          <w:sz w:val="24"/>
          <w:szCs w:val="24"/>
        </w:rPr>
        <w:t xml:space="preserve"> </w:t>
      </w:r>
      <w:r w:rsidRPr="00D42107">
        <w:rPr>
          <w:rFonts w:ascii="Times New Roman" w:eastAsia="Times New Roman" w:hAnsi="Times New Roman"/>
          <w:spacing w:val="-1"/>
          <w:sz w:val="24"/>
          <w:szCs w:val="24"/>
        </w:rPr>
        <w:t>с</w:t>
      </w:r>
      <w:r w:rsidRPr="00D42107">
        <w:rPr>
          <w:rFonts w:ascii="Times New Roman" w:eastAsia="Times New Roman" w:hAnsi="Times New Roman"/>
          <w:sz w:val="24"/>
          <w:szCs w:val="24"/>
        </w:rPr>
        <w:t>р</w:t>
      </w:r>
      <w:r w:rsidRPr="00D42107">
        <w:rPr>
          <w:rFonts w:ascii="Times New Roman" w:eastAsia="Times New Roman" w:hAnsi="Times New Roman"/>
          <w:spacing w:val="-1"/>
          <w:sz w:val="24"/>
          <w:szCs w:val="24"/>
        </w:rPr>
        <w:t>е</w:t>
      </w:r>
      <w:r w:rsidRPr="00D42107">
        <w:rPr>
          <w:rFonts w:ascii="Times New Roman" w:eastAsia="Times New Roman" w:hAnsi="Times New Roman"/>
          <w:sz w:val="24"/>
          <w:szCs w:val="24"/>
        </w:rPr>
        <w:t>д</w:t>
      </w:r>
      <w:r w:rsidRPr="00D42107">
        <w:rPr>
          <w:rFonts w:ascii="Times New Roman" w:eastAsia="Times New Roman" w:hAnsi="Times New Roman"/>
          <w:spacing w:val="-1"/>
          <w:sz w:val="24"/>
          <w:szCs w:val="24"/>
        </w:rPr>
        <w:t>с</w:t>
      </w:r>
      <w:r w:rsidRPr="00D42107">
        <w:rPr>
          <w:rFonts w:ascii="Times New Roman" w:eastAsia="Times New Roman" w:hAnsi="Times New Roman"/>
          <w:sz w:val="24"/>
          <w:szCs w:val="24"/>
        </w:rPr>
        <w:t>тв</w:t>
      </w:r>
      <w:r w:rsidRPr="00D42107">
        <w:rPr>
          <w:rFonts w:ascii="Times New Roman" w:eastAsia="Times New Roman" w:hAnsi="Times New Roman"/>
          <w:spacing w:val="38"/>
          <w:sz w:val="24"/>
          <w:szCs w:val="24"/>
        </w:rPr>
        <w:t xml:space="preserve"> </w:t>
      </w:r>
      <w:r>
        <w:rPr>
          <w:rFonts w:ascii="Times New Roman" w:eastAsia="Times New Roman" w:hAnsi="Times New Roman"/>
          <w:spacing w:val="38"/>
          <w:sz w:val="24"/>
          <w:szCs w:val="24"/>
        </w:rPr>
        <w:t>Исполнителя</w:t>
      </w:r>
      <w:r w:rsidRPr="00D42107">
        <w:rPr>
          <w:rFonts w:ascii="Times New Roman" w:eastAsia="Times New Roman" w:hAnsi="Times New Roman"/>
          <w:spacing w:val="37"/>
          <w:sz w:val="24"/>
          <w:szCs w:val="24"/>
        </w:rPr>
        <w:t xml:space="preserve"> </w:t>
      </w:r>
      <w:r>
        <w:rPr>
          <w:rFonts w:ascii="Times New Roman" w:eastAsia="Times New Roman" w:hAnsi="Times New Roman"/>
          <w:spacing w:val="37"/>
          <w:sz w:val="24"/>
          <w:szCs w:val="24"/>
        </w:rPr>
        <w:t xml:space="preserve">и </w:t>
      </w:r>
      <w:r w:rsidRPr="00116984">
        <w:rPr>
          <w:rFonts w:ascii="Times New Roman" w:eastAsia="Times New Roman" w:hAnsi="Times New Roman"/>
          <w:sz w:val="24"/>
          <w:szCs w:val="24"/>
        </w:rPr>
        <w:t>входит в стоимость ремонта</w:t>
      </w:r>
      <w:r w:rsidR="00D42107" w:rsidRPr="00D42107">
        <w:rPr>
          <w:rFonts w:ascii="Times New Roman" w:eastAsia="Times New Roman" w:hAnsi="Times New Roman" w:cs="Times New Roman"/>
          <w:sz w:val="24"/>
          <w:szCs w:val="24"/>
        </w:rPr>
        <w:t>.</w:t>
      </w:r>
    </w:p>
    <w:p w:rsidR="00D42107" w:rsidRPr="00D42107" w:rsidRDefault="00D42107" w:rsidP="00DB474A">
      <w:pPr>
        <w:widowControl w:val="0"/>
        <w:spacing w:before="3" w:after="0" w:line="140" w:lineRule="exact"/>
        <w:rPr>
          <w:rFonts w:ascii="Times New Roman" w:hAnsi="Times New Roman" w:cs="Times New Roman"/>
          <w:b/>
          <w:sz w:val="24"/>
          <w:szCs w:val="24"/>
        </w:rPr>
      </w:pPr>
    </w:p>
    <w:p w:rsidR="00DB474A" w:rsidRDefault="00D42107" w:rsidP="00D42107">
      <w:pPr>
        <w:widowControl w:val="0"/>
        <w:spacing w:before="69" w:after="0" w:line="240" w:lineRule="auto"/>
        <w:jc w:val="center"/>
        <w:outlineLvl w:val="0"/>
        <w:rPr>
          <w:rFonts w:ascii="Times New Roman" w:hAnsi="Times New Roman" w:cs="Times New Roman"/>
          <w:b/>
          <w:sz w:val="24"/>
          <w:szCs w:val="24"/>
        </w:rPr>
      </w:pPr>
      <w:r w:rsidRPr="00D42107">
        <w:rPr>
          <w:rFonts w:ascii="Times New Roman" w:hAnsi="Times New Roman" w:cs="Times New Roman"/>
          <w:b/>
          <w:sz w:val="24"/>
          <w:szCs w:val="24"/>
        </w:rPr>
        <w:t>Срок проведения работ</w:t>
      </w:r>
      <w:r>
        <w:rPr>
          <w:rFonts w:ascii="Times New Roman" w:hAnsi="Times New Roman" w:cs="Times New Roman"/>
          <w:b/>
          <w:sz w:val="24"/>
          <w:szCs w:val="24"/>
        </w:rPr>
        <w:t>.</w:t>
      </w:r>
    </w:p>
    <w:p w:rsidR="00D42107" w:rsidRPr="00D42107" w:rsidRDefault="00D42107" w:rsidP="00D42107">
      <w:pPr>
        <w:spacing w:before="120"/>
        <w:rPr>
          <w:rFonts w:ascii="Times New Roman" w:hAnsi="Times New Roman" w:cs="Times New Roman"/>
          <w:sz w:val="24"/>
          <w:szCs w:val="24"/>
        </w:rPr>
      </w:pPr>
      <w:r w:rsidRPr="00D42107">
        <w:rPr>
          <w:rFonts w:ascii="Times New Roman" w:hAnsi="Times New Roman" w:cs="Times New Roman"/>
          <w:sz w:val="24"/>
          <w:szCs w:val="24"/>
        </w:rPr>
        <w:t>Срок проведения работ по ремонту оборудования зависит от их типа и сообщается Исполнителем по электронной почте не позднее 7 (семи) дней со дня подписания Акта приема-передачи оборудования для ремонта. При отсутствии сообщения о сроке проведения работ в течение установленного срока, считается, что срок проведения работ по ремонту оборудования составляет не более 1 (Одного) месяца со дня подписания Акта приема-передачи оборудования для ремонта. В зависимости от сложности ремонта и наличия комплектующих срок проведения работ может быть увеличен</w:t>
      </w:r>
      <w:r>
        <w:rPr>
          <w:rFonts w:ascii="Times New Roman" w:hAnsi="Times New Roman" w:cs="Times New Roman"/>
          <w:sz w:val="24"/>
          <w:szCs w:val="24"/>
        </w:rPr>
        <w:t xml:space="preserve"> по согласованию с Заказчиком</w:t>
      </w:r>
      <w:r w:rsidRPr="00D42107">
        <w:rPr>
          <w:rFonts w:ascii="Times New Roman" w:hAnsi="Times New Roman" w:cs="Times New Roman"/>
          <w:sz w:val="24"/>
          <w:szCs w:val="24"/>
        </w:rPr>
        <w:t xml:space="preserve">, но не более, чем на 90 (Девяносто) дней. Общий срок не может быть более 120 </w:t>
      </w:r>
      <w:r>
        <w:rPr>
          <w:rFonts w:ascii="Times New Roman" w:hAnsi="Times New Roman" w:cs="Times New Roman"/>
          <w:sz w:val="24"/>
          <w:szCs w:val="24"/>
        </w:rPr>
        <w:t xml:space="preserve">(ста двадцати) календарных </w:t>
      </w:r>
      <w:r w:rsidRPr="00D42107">
        <w:rPr>
          <w:rFonts w:ascii="Times New Roman" w:hAnsi="Times New Roman" w:cs="Times New Roman"/>
          <w:sz w:val="24"/>
          <w:szCs w:val="24"/>
        </w:rPr>
        <w:t>дней.</w:t>
      </w: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7803DD" w:rsidRDefault="00C37FBF" w:rsidP="00E17A42">
      <w:pPr>
        <w:rPr>
          <w:rFonts w:ascii="Times New Roman" w:hAnsi="Times New Roman" w:cs="Times New Roman"/>
          <w:b/>
          <w:color w:val="1F3864" w:themeColor="accent5" w:themeShade="80"/>
          <w:sz w:val="32"/>
          <w:szCs w:val="32"/>
        </w:rPr>
      </w:pPr>
      <w:r w:rsidRPr="00C37FBF">
        <w:rPr>
          <w:rFonts w:ascii="Times New Roman" w:hAnsi="Times New Roman" w:cs="Times New Roman"/>
          <w:b/>
          <w:color w:val="1F3864" w:themeColor="accent5" w:themeShade="80"/>
          <w:sz w:val="32"/>
          <w:szCs w:val="32"/>
        </w:rPr>
        <w:t xml:space="preserve">РАЗДЕЛ </w:t>
      </w:r>
      <w:r w:rsidRPr="00C37FBF">
        <w:rPr>
          <w:rFonts w:ascii="Times New Roman" w:hAnsi="Times New Roman" w:cs="Times New Roman"/>
          <w:b/>
          <w:color w:val="1F3864" w:themeColor="accent5" w:themeShade="80"/>
          <w:sz w:val="32"/>
          <w:szCs w:val="32"/>
          <w:lang w:val="en-US"/>
        </w:rPr>
        <w:t>V</w:t>
      </w:r>
      <w:r w:rsidRPr="00C37FBF">
        <w:rPr>
          <w:rFonts w:ascii="Times New Roman" w:hAnsi="Times New Roman" w:cs="Times New Roman"/>
          <w:b/>
          <w:color w:val="1F3864" w:themeColor="accent5" w:themeShade="80"/>
          <w:sz w:val="32"/>
          <w:szCs w:val="32"/>
        </w:rPr>
        <w:t xml:space="preserve"> Проект договора  </w:t>
      </w:r>
    </w:p>
    <w:p w:rsidR="00F66DA8" w:rsidRDefault="00F66DA8" w:rsidP="00E17A42">
      <w:pPr>
        <w:rPr>
          <w:rFonts w:ascii="Times New Roman" w:hAnsi="Times New Roman" w:cs="Times New Roman"/>
          <w:b/>
          <w:color w:val="1F3864" w:themeColor="accent5" w:themeShade="80"/>
          <w:sz w:val="32"/>
          <w:szCs w:val="32"/>
        </w:rPr>
      </w:pPr>
      <w:r>
        <w:rPr>
          <w:rFonts w:ascii="Times New Roman" w:hAnsi="Times New Roman" w:cs="Times New Roman"/>
          <w:b/>
          <w:color w:val="1F3864" w:themeColor="accent5" w:themeShade="80"/>
          <w:sz w:val="32"/>
          <w:szCs w:val="32"/>
        </w:rPr>
        <w:t xml:space="preserve"> Представлен в отдельном файле – «Проект договора»</w:t>
      </w: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sectPr w:rsidR="00F66DA8" w:rsidSect="00661A10">
      <w:headerReference w:type="default" r:id="rId48"/>
      <w:pgSz w:w="11906" w:h="16838"/>
      <w:pgMar w:top="567" w:right="1133" w:bottom="567" w:left="85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0B5" w:rsidRDefault="001520B5" w:rsidP="00D93D3D">
      <w:pPr>
        <w:spacing w:after="0" w:line="240" w:lineRule="auto"/>
      </w:pPr>
      <w:r>
        <w:separator/>
      </w:r>
    </w:p>
  </w:endnote>
  <w:endnote w:type="continuationSeparator" w:id="0">
    <w:p w:rsidR="001520B5" w:rsidRDefault="001520B5"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Arial Unicode MS">
    <w:altName w:val="Times New Roman"/>
    <w:panose1 w:val="00000000000000000000"/>
    <w:charset w:val="00"/>
    <w:family w:val="roman"/>
    <w:notTrueType/>
    <w:pitch w:val="default"/>
  </w:font>
  <w:font w:name="OpenSymbol">
    <w:altName w:val="Arial Unicode MS"/>
    <w:charset w:val="01"/>
    <w:family w:val="roman"/>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MS Mincho"/>
    <w:charset w:val="80"/>
    <w:family w:val="auto"/>
    <w:pitch w:val="variable"/>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0B5" w:rsidRDefault="001520B5" w:rsidP="00D93D3D">
      <w:pPr>
        <w:spacing w:after="0" w:line="240" w:lineRule="auto"/>
      </w:pPr>
      <w:r>
        <w:separator/>
      </w:r>
    </w:p>
  </w:footnote>
  <w:footnote w:type="continuationSeparator" w:id="0">
    <w:p w:rsidR="001520B5" w:rsidRDefault="001520B5" w:rsidP="00D93D3D">
      <w:pPr>
        <w:spacing w:after="0" w:line="240" w:lineRule="auto"/>
      </w:pPr>
      <w:r>
        <w:continuationSeparator/>
      </w:r>
    </w:p>
  </w:footnote>
  <w:footnote w:id="1">
    <w:p w:rsidR="001520B5" w:rsidRPr="00901992" w:rsidRDefault="001520B5" w:rsidP="00D93D3D">
      <w:pPr>
        <w:pStyle w:val="afc"/>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0B5" w:rsidRDefault="001520B5">
    <w:pPr>
      <w:pStyle w:val="ab"/>
      <w:jc w:val="center"/>
    </w:pPr>
  </w:p>
  <w:p w:rsidR="001520B5" w:rsidRDefault="001520B5">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0B5" w:rsidRDefault="001520B5">
    <w:pPr>
      <w:pStyle w:val="ab"/>
      <w:jc w:val="center"/>
    </w:pPr>
  </w:p>
  <w:p w:rsidR="001520B5" w:rsidRDefault="001520B5">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0B5" w:rsidRPr="008114B4" w:rsidRDefault="001520B5" w:rsidP="008114B4">
    <w:pPr>
      <w:pStyle w:val="ab"/>
      <w:jc w:val="center"/>
      <w:rPr>
        <w: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0B5" w:rsidRPr="00491F84" w:rsidRDefault="001520B5" w:rsidP="00491F8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styleLink w:val="43"/>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0C5B2660"/>
    <w:multiLevelType w:val="multilevel"/>
    <w:tmpl w:val="0419001F"/>
    <w:styleLink w:val="2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31835AC"/>
    <w:multiLevelType w:val="hybridMultilevel"/>
    <w:tmpl w:val="C3E256B6"/>
    <w:lvl w:ilvl="0" w:tplc="00BC6A26">
      <w:start w:val="1"/>
      <w:numFmt w:val="decimal"/>
      <w:lvlText w:val="%1."/>
      <w:lvlJc w:val="left"/>
      <w:pPr>
        <w:ind w:left="720" w:hanging="360"/>
      </w:pPr>
      <w:rPr>
        <w:rFonts w:hint="default"/>
        <w:b/>
        <w:i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multilevel"/>
    <w:tmpl w:val="5A16866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56A5FCE"/>
    <w:multiLevelType w:val="multilevel"/>
    <w:tmpl w:val="0EB0DF1E"/>
    <w:lvl w:ilvl="0">
      <w:start w:val="1"/>
      <w:numFmt w:val="decimal"/>
      <w:pStyle w:val="a2"/>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6" w15:restartNumberingAfterBreak="0">
    <w:nsid w:val="37144C13"/>
    <w:multiLevelType w:val="multilevel"/>
    <w:tmpl w:val="8E340A64"/>
    <w:styleLink w:val="1111112"/>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8"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BA2024"/>
    <w:multiLevelType w:val="multilevel"/>
    <w:tmpl w:val="67BC22C4"/>
    <w:lvl w:ilvl="0">
      <w:start w:val="1"/>
      <w:numFmt w:val="decimal"/>
      <w:pStyle w:val="a3"/>
      <w:suff w:val="space"/>
      <w:lvlText w:val="%1."/>
      <w:lvlJc w:val="left"/>
      <w:pPr>
        <w:ind w:left="360" w:hanging="360"/>
      </w:pPr>
      <w:rPr>
        <w:rFonts w:cs="Times New Roman"/>
        <w:b/>
        <w:bCs/>
      </w:rPr>
    </w:lvl>
    <w:lvl w:ilvl="1">
      <w:start w:val="1"/>
      <w:numFmt w:val="decimal"/>
      <w:suff w:val="space"/>
      <w:lvlText w:val="%1.%2."/>
      <w:lvlJc w:val="left"/>
      <w:pPr>
        <w:ind w:left="432" w:hanging="432"/>
      </w:pPr>
      <w:rPr>
        <w:rFonts w:cs="Times New Roman"/>
        <w:b w:val="0"/>
        <w:bCs w:val="0"/>
      </w:rPr>
    </w:lvl>
    <w:lvl w:ilvl="2">
      <w:start w:val="1"/>
      <w:numFmt w:val="decimal"/>
      <w:lvlText w:val="%3."/>
      <w:lvlJc w:val="left"/>
      <w:pPr>
        <w:tabs>
          <w:tab w:val="num" w:pos="1044"/>
        </w:tabs>
        <w:ind w:left="1044" w:hanging="504"/>
      </w:pPr>
      <w:rPr>
        <w:rFonts w:ascii="Times New Roman" w:eastAsia="Times New Roman" w:hAnsi="Times New Roman" w:cs="Times New Roman"/>
        <w:b w:val="0"/>
        <w:bCs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5D8D3A00"/>
    <w:multiLevelType w:val="multilevel"/>
    <w:tmpl w:val="C4E65C72"/>
    <w:styleLink w:val="41"/>
    <w:lvl w:ilvl="0">
      <w:start w:val="1"/>
      <w:numFmt w:val="bullet"/>
      <w:lvlText w:val=""/>
      <w:lvlJc w:val="left"/>
      <w:pPr>
        <w:tabs>
          <w:tab w:val="num" w:pos="777"/>
        </w:tabs>
        <w:ind w:left="777" w:hanging="360"/>
      </w:pPr>
      <w:rPr>
        <w:rFonts w:ascii="Symbol" w:hAnsi="Symbol" w:cs="OpenSymbol;Arial Unicode MS" w:hint="default"/>
        <w:sz w:val="22"/>
      </w:rPr>
    </w:lvl>
    <w:lvl w:ilvl="1">
      <w:start w:val="1"/>
      <w:numFmt w:val="bullet"/>
      <w:lvlText w:val="◦"/>
      <w:lvlJc w:val="left"/>
      <w:pPr>
        <w:tabs>
          <w:tab w:val="num" w:pos="1137"/>
        </w:tabs>
        <w:ind w:left="1137" w:hanging="360"/>
      </w:pPr>
      <w:rPr>
        <w:rFonts w:ascii="OpenSymbol" w:hAnsi="OpenSymbol" w:cs="OpenSymbol;Arial Unicode MS" w:hint="default"/>
      </w:rPr>
    </w:lvl>
    <w:lvl w:ilvl="2">
      <w:start w:val="1"/>
      <w:numFmt w:val="bullet"/>
      <w:lvlText w:val="▪"/>
      <w:lvlJc w:val="left"/>
      <w:pPr>
        <w:tabs>
          <w:tab w:val="num" w:pos="1497"/>
        </w:tabs>
        <w:ind w:left="1497" w:hanging="360"/>
      </w:pPr>
      <w:rPr>
        <w:rFonts w:ascii="OpenSymbol" w:hAnsi="OpenSymbol" w:cs="OpenSymbol;Arial Unicode MS" w:hint="default"/>
      </w:rPr>
    </w:lvl>
    <w:lvl w:ilvl="3">
      <w:start w:val="1"/>
      <w:numFmt w:val="bullet"/>
      <w:lvlText w:val=""/>
      <w:lvlJc w:val="left"/>
      <w:pPr>
        <w:tabs>
          <w:tab w:val="num" w:pos="1857"/>
        </w:tabs>
        <w:ind w:left="1857" w:hanging="360"/>
      </w:pPr>
      <w:rPr>
        <w:rFonts w:ascii="Symbol" w:hAnsi="Symbol" w:cs="OpenSymbol;Arial Unicode MS" w:hint="default"/>
      </w:rPr>
    </w:lvl>
    <w:lvl w:ilvl="4">
      <w:start w:val="1"/>
      <w:numFmt w:val="bullet"/>
      <w:lvlText w:val="◦"/>
      <w:lvlJc w:val="left"/>
      <w:pPr>
        <w:tabs>
          <w:tab w:val="num" w:pos="2217"/>
        </w:tabs>
        <w:ind w:left="2217" w:hanging="360"/>
      </w:pPr>
      <w:rPr>
        <w:rFonts w:ascii="OpenSymbol" w:hAnsi="OpenSymbol" w:cs="OpenSymbol;Arial Unicode MS" w:hint="default"/>
      </w:rPr>
    </w:lvl>
    <w:lvl w:ilvl="5">
      <w:start w:val="1"/>
      <w:numFmt w:val="bullet"/>
      <w:lvlText w:val="▪"/>
      <w:lvlJc w:val="left"/>
      <w:pPr>
        <w:tabs>
          <w:tab w:val="num" w:pos="2577"/>
        </w:tabs>
        <w:ind w:left="2577" w:hanging="360"/>
      </w:pPr>
      <w:rPr>
        <w:rFonts w:ascii="OpenSymbol" w:hAnsi="OpenSymbol" w:cs="OpenSymbol;Arial Unicode MS" w:hint="default"/>
      </w:rPr>
    </w:lvl>
    <w:lvl w:ilvl="6">
      <w:start w:val="1"/>
      <w:numFmt w:val="bullet"/>
      <w:lvlText w:val=""/>
      <w:lvlJc w:val="left"/>
      <w:pPr>
        <w:tabs>
          <w:tab w:val="num" w:pos="2937"/>
        </w:tabs>
        <w:ind w:left="2937" w:hanging="360"/>
      </w:pPr>
      <w:rPr>
        <w:rFonts w:ascii="Symbol" w:hAnsi="Symbol" w:cs="OpenSymbol;Arial Unicode MS" w:hint="default"/>
      </w:rPr>
    </w:lvl>
    <w:lvl w:ilvl="7">
      <w:start w:val="1"/>
      <w:numFmt w:val="bullet"/>
      <w:lvlText w:val="◦"/>
      <w:lvlJc w:val="left"/>
      <w:pPr>
        <w:tabs>
          <w:tab w:val="num" w:pos="3297"/>
        </w:tabs>
        <w:ind w:left="3297" w:hanging="360"/>
      </w:pPr>
      <w:rPr>
        <w:rFonts w:ascii="OpenSymbol" w:hAnsi="OpenSymbol" w:cs="OpenSymbol;Arial Unicode MS" w:hint="default"/>
      </w:rPr>
    </w:lvl>
    <w:lvl w:ilvl="8">
      <w:start w:val="1"/>
      <w:numFmt w:val="bullet"/>
      <w:lvlText w:val="▪"/>
      <w:lvlJc w:val="left"/>
      <w:pPr>
        <w:tabs>
          <w:tab w:val="num" w:pos="3657"/>
        </w:tabs>
        <w:ind w:left="3657" w:hanging="360"/>
      </w:pPr>
      <w:rPr>
        <w:rFonts w:ascii="OpenSymbol" w:hAnsi="OpenSymbol" w:cs="OpenSymbol;Arial Unicode MS" w:hint="default"/>
      </w:rPr>
    </w:lvl>
  </w:abstractNum>
  <w:abstractNum w:abstractNumId="23" w15:restartNumberingAfterBreak="0">
    <w:nsid w:val="68C46E32"/>
    <w:multiLevelType w:val="hybridMultilevel"/>
    <w:tmpl w:val="9DB8040C"/>
    <w:styleLink w:val="12"/>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35149A"/>
    <w:multiLevelType w:val="hybridMultilevel"/>
    <w:tmpl w:val="D9D42C9A"/>
    <w:lvl w:ilvl="0" w:tplc="992466D8">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6"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A89208D"/>
    <w:multiLevelType w:val="multilevel"/>
    <w:tmpl w:val="FFF26DB6"/>
    <w:lvl w:ilvl="0">
      <w:start w:val="4"/>
      <w:numFmt w:val="decimal"/>
      <w:lvlText w:val="%1"/>
      <w:lvlJc w:val="left"/>
      <w:pPr>
        <w:ind w:hanging="572"/>
      </w:pPr>
      <w:rPr>
        <w:rFonts w:hint="default"/>
      </w:rPr>
    </w:lvl>
    <w:lvl w:ilvl="1">
      <w:start w:val="2"/>
      <w:numFmt w:val="decimal"/>
      <w:lvlText w:val="%1.%2."/>
      <w:lvlJc w:val="left"/>
      <w:pPr>
        <w:ind w:hanging="572"/>
        <w:jc w:val="right"/>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0"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E862809"/>
    <w:multiLevelType w:val="hybridMultilevel"/>
    <w:tmpl w:val="AD60BC6A"/>
    <w:lvl w:ilvl="0" w:tplc="0419000F">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9"/>
  </w:num>
  <w:num w:numId="2">
    <w:abstractNumId w:val="19"/>
  </w:num>
  <w:num w:numId="3">
    <w:abstractNumId w:val="18"/>
  </w:num>
  <w:num w:numId="4">
    <w:abstractNumId w:val="27"/>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0"/>
  </w:num>
  <w:num w:numId="8">
    <w:abstractNumId w:val="30"/>
  </w:num>
  <w:num w:numId="9">
    <w:abstractNumId w:val="31"/>
  </w:num>
  <w:num w:numId="10">
    <w:abstractNumId w:val="22"/>
  </w:num>
  <w:num w:numId="11">
    <w:abstractNumId w:val="4"/>
    <w:lvlOverride w:ilvl="0">
      <w:startOverride w:val="1"/>
    </w:lvlOverride>
  </w:num>
  <w:num w:numId="12">
    <w:abstractNumId w:val="3"/>
  </w:num>
  <w:num w:numId="13">
    <w:abstractNumId w:val="2"/>
  </w:num>
  <w:num w:numId="14">
    <w:abstractNumId w:val="0"/>
    <w:lvlOverride w:ilvl="0">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25"/>
  </w:num>
  <w:num w:numId="22">
    <w:abstractNumId w:val="1"/>
  </w:num>
  <w:num w:numId="23">
    <w:abstractNumId w:val="23"/>
  </w:num>
  <w:num w:numId="24">
    <w:abstractNumId w:val="11"/>
  </w:num>
  <w:num w:numId="25">
    <w:abstractNumId w:val="9"/>
  </w:num>
  <w:num w:numId="26">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24"/>
  </w:num>
  <w:num w:numId="29">
    <w:abstractNumId w:val="12"/>
  </w:num>
  <w:num w:numId="30">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120C"/>
    <w:rsid w:val="00006D13"/>
    <w:rsid w:val="00007BB5"/>
    <w:rsid w:val="00017DF0"/>
    <w:rsid w:val="0002387C"/>
    <w:rsid w:val="00025629"/>
    <w:rsid w:val="00037129"/>
    <w:rsid w:val="00042AF5"/>
    <w:rsid w:val="00043148"/>
    <w:rsid w:val="00043671"/>
    <w:rsid w:val="00044A97"/>
    <w:rsid w:val="00044AF0"/>
    <w:rsid w:val="00046DED"/>
    <w:rsid w:val="00047533"/>
    <w:rsid w:val="00050382"/>
    <w:rsid w:val="00054D5F"/>
    <w:rsid w:val="00063039"/>
    <w:rsid w:val="00065512"/>
    <w:rsid w:val="00073875"/>
    <w:rsid w:val="00081073"/>
    <w:rsid w:val="00081C08"/>
    <w:rsid w:val="0008372C"/>
    <w:rsid w:val="000971B4"/>
    <w:rsid w:val="000A0AA8"/>
    <w:rsid w:val="000C12F9"/>
    <w:rsid w:val="000C5564"/>
    <w:rsid w:val="000D0C91"/>
    <w:rsid w:val="000D3DAB"/>
    <w:rsid w:val="000E418C"/>
    <w:rsid w:val="000E62F4"/>
    <w:rsid w:val="0011097B"/>
    <w:rsid w:val="00116984"/>
    <w:rsid w:val="00122883"/>
    <w:rsid w:val="001356B3"/>
    <w:rsid w:val="001520B5"/>
    <w:rsid w:val="001522F6"/>
    <w:rsid w:val="00163974"/>
    <w:rsid w:val="00170E87"/>
    <w:rsid w:val="001723F6"/>
    <w:rsid w:val="00177689"/>
    <w:rsid w:val="00182A6A"/>
    <w:rsid w:val="001832CE"/>
    <w:rsid w:val="001930BC"/>
    <w:rsid w:val="001B4FC6"/>
    <w:rsid w:val="001B64CA"/>
    <w:rsid w:val="001C0CB1"/>
    <w:rsid w:val="001C22E8"/>
    <w:rsid w:val="001C6A5C"/>
    <w:rsid w:val="001E52D8"/>
    <w:rsid w:val="001F47B5"/>
    <w:rsid w:val="00200A8B"/>
    <w:rsid w:val="00213213"/>
    <w:rsid w:val="0021461F"/>
    <w:rsid w:val="00215FA6"/>
    <w:rsid w:val="00216623"/>
    <w:rsid w:val="00216933"/>
    <w:rsid w:val="002218F0"/>
    <w:rsid w:val="00227009"/>
    <w:rsid w:val="00227D58"/>
    <w:rsid w:val="00233CF6"/>
    <w:rsid w:val="00241CB6"/>
    <w:rsid w:val="002564B2"/>
    <w:rsid w:val="00256E86"/>
    <w:rsid w:val="00257A1D"/>
    <w:rsid w:val="00260BB9"/>
    <w:rsid w:val="002711C8"/>
    <w:rsid w:val="0027173A"/>
    <w:rsid w:val="0027771B"/>
    <w:rsid w:val="00284B6A"/>
    <w:rsid w:val="002919B2"/>
    <w:rsid w:val="002923FA"/>
    <w:rsid w:val="002B2909"/>
    <w:rsid w:val="002B2D7E"/>
    <w:rsid w:val="002B7443"/>
    <w:rsid w:val="002B7FAB"/>
    <w:rsid w:val="002C6A2F"/>
    <w:rsid w:val="002D3874"/>
    <w:rsid w:val="002E1462"/>
    <w:rsid w:val="002E5717"/>
    <w:rsid w:val="002F3127"/>
    <w:rsid w:val="002F587B"/>
    <w:rsid w:val="002F63AB"/>
    <w:rsid w:val="002F680F"/>
    <w:rsid w:val="00303227"/>
    <w:rsid w:val="00305BBA"/>
    <w:rsid w:val="00307CFC"/>
    <w:rsid w:val="0031090D"/>
    <w:rsid w:val="003132E3"/>
    <w:rsid w:val="00314868"/>
    <w:rsid w:val="00315581"/>
    <w:rsid w:val="00315B79"/>
    <w:rsid w:val="00316803"/>
    <w:rsid w:val="00321BEF"/>
    <w:rsid w:val="00324361"/>
    <w:rsid w:val="003446BF"/>
    <w:rsid w:val="00347536"/>
    <w:rsid w:val="003564B8"/>
    <w:rsid w:val="0036057E"/>
    <w:rsid w:val="0036481B"/>
    <w:rsid w:val="003653B7"/>
    <w:rsid w:val="003665B2"/>
    <w:rsid w:val="00384078"/>
    <w:rsid w:val="0038568A"/>
    <w:rsid w:val="0038742B"/>
    <w:rsid w:val="00390292"/>
    <w:rsid w:val="003907F4"/>
    <w:rsid w:val="003958A0"/>
    <w:rsid w:val="003A4138"/>
    <w:rsid w:val="003B40F8"/>
    <w:rsid w:val="003B76B9"/>
    <w:rsid w:val="003D7C07"/>
    <w:rsid w:val="003E0B15"/>
    <w:rsid w:val="003E5FC0"/>
    <w:rsid w:val="003E75F5"/>
    <w:rsid w:val="003F2C31"/>
    <w:rsid w:val="003F4361"/>
    <w:rsid w:val="003F4BD9"/>
    <w:rsid w:val="0040642D"/>
    <w:rsid w:val="0041204C"/>
    <w:rsid w:val="004158C5"/>
    <w:rsid w:val="00420717"/>
    <w:rsid w:val="00420A2F"/>
    <w:rsid w:val="004214C4"/>
    <w:rsid w:val="004228E1"/>
    <w:rsid w:val="004267AA"/>
    <w:rsid w:val="00426AB9"/>
    <w:rsid w:val="00435285"/>
    <w:rsid w:val="00442643"/>
    <w:rsid w:val="00454F12"/>
    <w:rsid w:val="004557DC"/>
    <w:rsid w:val="004575B1"/>
    <w:rsid w:val="00460175"/>
    <w:rsid w:val="004645C4"/>
    <w:rsid w:val="0047369D"/>
    <w:rsid w:val="0047460C"/>
    <w:rsid w:val="00476AA1"/>
    <w:rsid w:val="0047742F"/>
    <w:rsid w:val="00485E46"/>
    <w:rsid w:val="00486E11"/>
    <w:rsid w:val="00491F84"/>
    <w:rsid w:val="0049207D"/>
    <w:rsid w:val="004927DB"/>
    <w:rsid w:val="00495B03"/>
    <w:rsid w:val="004966B7"/>
    <w:rsid w:val="004A02FD"/>
    <w:rsid w:val="004A32C7"/>
    <w:rsid w:val="004A5BC2"/>
    <w:rsid w:val="004B018F"/>
    <w:rsid w:val="004B24DC"/>
    <w:rsid w:val="004B3CB2"/>
    <w:rsid w:val="004C1523"/>
    <w:rsid w:val="004D2534"/>
    <w:rsid w:val="004D3682"/>
    <w:rsid w:val="004D5288"/>
    <w:rsid w:val="004D7668"/>
    <w:rsid w:val="004E4BBE"/>
    <w:rsid w:val="004F37F3"/>
    <w:rsid w:val="004F3F60"/>
    <w:rsid w:val="004F4141"/>
    <w:rsid w:val="005029DC"/>
    <w:rsid w:val="00506B8C"/>
    <w:rsid w:val="00513615"/>
    <w:rsid w:val="005165E7"/>
    <w:rsid w:val="00517BCE"/>
    <w:rsid w:val="0052032A"/>
    <w:rsid w:val="00525583"/>
    <w:rsid w:val="005326FD"/>
    <w:rsid w:val="005419ED"/>
    <w:rsid w:val="00541AEF"/>
    <w:rsid w:val="00553A42"/>
    <w:rsid w:val="00554403"/>
    <w:rsid w:val="005558C8"/>
    <w:rsid w:val="00557E9A"/>
    <w:rsid w:val="00565DF1"/>
    <w:rsid w:val="005775F4"/>
    <w:rsid w:val="005832D7"/>
    <w:rsid w:val="00595032"/>
    <w:rsid w:val="005B1224"/>
    <w:rsid w:val="005B794F"/>
    <w:rsid w:val="005B7A68"/>
    <w:rsid w:val="005C10B4"/>
    <w:rsid w:val="005C2EE6"/>
    <w:rsid w:val="005C5D1F"/>
    <w:rsid w:val="005D1950"/>
    <w:rsid w:val="005E10F9"/>
    <w:rsid w:val="005E25D6"/>
    <w:rsid w:val="005E5845"/>
    <w:rsid w:val="005E632E"/>
    <w:rsid w:val="005F2E62"/>
    <w:rsid w:val="005F41FC"/>
    <w:rsid w:val="0060370B"/>
    <w:rsid w:val="006067AC"/>
    <w:rsid w:val="006147DE"/>
    <w:rsid w:val="00614832"/>
    <w:rsid w:val="00614E7F"/>
    <w:rsid w:val="006174E2"/>
    <w:rsid w:val="00617796"/>
    <w:rsid w:val="00622F36"/>
    <w:rsid w:val="00626134"/>
    <w:rsid w:val="006327C6"/>
    <w:rsid w:val="00636B77"/>
    <w:rsid w:val="0065407B"/>
    <w:rsid w:val="0065778E"/>
    <w:rsid w:val="00661A10"/>
    <w:rsid w:val="00662ACF"/>
    <w:rsid w:val="006721E0"/>
    <w:rsid w:val="006800A4"/>
    <w:rsid w:val="006A1092"/>
    <w:rsid w:val="006A1225"/>
    <w:rsid w:val="006A2F93"/>
    <w:rsid w:val="006A5EC1"/>
    <w:rsid w:val="006B0544"/>
    <w:rsid w:val="006B0825"/>
    <w:rsid w:val="006B36CD"/>
    <w:rsid w:val="006B5D64"/>
    <w:rsid w:val="006C353B"/>
    <w:rsid w:val="006F2663"/>
    <w:rsid w:val="007109CF"/>
    <w:rsid w:val="00710CE9"/>
    <w:rsid w:val="00712CAA"/>
    <w:rsid w:val="00713659"/>
    <w:rsid w:val="00714C61"/>
    <w:rsid w:val="00715C2F"/>
    <w:rsid w:val="00732380"/>
    <w:rsid w:val="007332FA"/>
    <w:rsid w:val="00734A95"/>
    <w:rsid w:val="00734B8C"/>
    <w:rsid w:val="00734DE3"/>
    <w:rsid w:val="007351EF"/>
    <w:rsid w:val="0074075F"/>
    <w:rsid w:val="00745C6A"/>
    <w:rsid w:val="007503C0"/>
    <w:rsid w:val="007519C3"/>
    <w:rsid w:val="00756B59"/>
    <w:rsid w:val="00762913"/>
    <w:rsid w:val="00766589"/>
    <w:rsid w:val="00771060"/>
    <w:rsid w:val="007711FC"/>
    <w:rsid w:val="00772E5A"/>
    <w:rsid w:val="0077707B"/>
    <w:rsid w:val="0077799C"/>
    <w:rsid w:val="007803DD"/>
    <w:rsid w:val="00781A10"/>
    <w:rsid w:val="00785128"/>
    <w:rsid w:val="0079458C"/>
    <w:rsid w:val="007955B2"/>
    <w:rsid w:val="00797434"/>
    <w:rsid w:val="00797BB8"/>
    <w:rsid w:val="007A02F5"/>
    <w:rsid w:val="007A598B"/>
    <w:rsid w:val="007B19E7"/>
    <w:rsid w:val="007B4363"/>
    <w:rsid w:val="007B5AFF"/>
    <w:rsid w:val="007C1B39"/>
    <w:rsid w:val="007C5013"/>
    <w:rsid w:val="007D0FC5"/>
    <w:rsid w:val="007D38EB"/>
    <w:rsid w:val="007E3CAB"/>
    <w:rsid w:val="007E7C09"/>
    <w:rsid w:val="007F1891"/>
    <w:rsid w:val="007F2D04"/>
    <w:rsid w:val="007F4CA2"/>
    <w:rsid w:val="008037BB"/>
    <w:rsid w:val="008060B6"/>
    <w:rsid w:val="008114B4"/>
    <w:rsid w:val="008140C2"/>
    <w:rsid w:val="00814594"/>
    <w:rsid w:val="008241E9"/>
    <w:rsid w:val="0082790D"/>
    <w:rsid w:val="00841A4B"/>
    <w:rsid w:val="00841CFC"/>
    <w:rsid w:val="008648DB"/>
    <w:rsid w:val="00865415"/>
    <w:rsid w:val="00866909"/>
    <w:rsid w:val="008714CB"/>
    <w:rsid w:val="00880F35"/>
    <w:rsid w:val="0088647B"/>
    <w:rsid w:val="00887866"/>
    <w:rsid w:val="008C40C0"/>
    <w:rsid w:val="008C635F"/>
    <w:rsid w:val="008C79C6"/>
    <w:rsid w:val="008E011F"/>
    <w:rsid w:val="008E18ED"/>
    <w:rsid w:val="008E2B72"/>
    <w:rsid w:val="008E5D24"/>
    <w:rsid w:val="008E7557"/>
    <w:rsid w:val="009011E6"/>
    <w:rsid w:val="00902330"/>
    <w:rsid w:val="00906DB5"/>
    <w:rsid w:val="00907C6A"/>
    <w:rsid w:val="0091753A"/>
    <w:rsid w:val="0091789A"/>
    <w:rsid w:val="009256A7"/>
    <w:rsid w:val="00931847"/>
    <w:rsid w:val="0093438B"/>
    <w:rsid w:val="00935781"/>
    <w:rsid w:val="00944D66"/>
    <w:rsid w:val="00946AEF"/>
    <w:rsid w:val="009569C6"/>
    <w:rsid w:val="00957789"/>
    <w:rsid w:val="00957A76"/>
    <w:rsid w:val="0096071F"/>
    <w:rsid w:val="009624C7"/>
    <w:rsid w:val="0096369E"/>
    <w:rsid w:val="00965E1B"/>
    <w:rsid w:val="00967751"/>
    <w:rsid w:val="009712BD"/>
    <w:rsid w:val="00976F58"/>
    <w:rsid w:val="00994764"/>
    <w:rsid w:val="00996C01"/>
    <w:rsid w:val="009A3502"/>
    <w:rsid w:val="009A655A"/>
    <w:rsid w:val="009A6FBC"/>
    <w:rsid w:val="009B5F77"/>
    <w:rsid w:val="009B6CDC"/>
    <w:rsid w:val="009C18BB"/>
    <w:rsid w:val="009C588F"/>
    <w:rsid w:val="009D4397"/>
    <w:rsid w:val="009D4ED1"/>
    <w:rsid w:val="009D6E73"/>
    <w:rsid w:val="009E1830"/>
    <w:rsid w:val="009F1F6D"/>
    <w:rsid w:val="009F519D"/>
    <w:rsid w:val="00A03A8C"/>
    <w:rsid w:val="00A04659"/>
    <w:rsid w:val="00A113E3"/>
    <w:rsid w:val="00A15291"/>
    <w:rsid w:val="00A15DEC"/>
    <w:rsid w:val="00A2088E"/>
    <w:rsid w:val="00A25EE5"/>
    <w:rsid w:val="00A33BF3"/>
    <w:rsid w:val="00A37058"/>
    <w:rsid w:val="00A37F28"/>
    <w:rsid w:val="00A45ED5"/>
    <w:rsid w:val="00A469ED"/>
    <w:rsid w:val="00A5531B"/>
    <w:rsid w:val="00A56A3F"/>
    <w:rsid w:val="00A64506"/>
    <w:rsid w:val="00A6492A"/>
    <w:rsid w:val="00A671A3"/>
    <w:rsid w:val="00A77D97"/>
    <w:rsid w:val="00AB1D7C"/>
    <w:rsid w:val="00AC44CE"/>
    <w:rsid w:val="00AD528F"/>
    <w:rsid w:val="00AE22CD"/>
    <w:rsid w:val="00AE65C7"/>
    <w:rsid w:val="00AF5376"/>
    <w:rsid w:val="00AF5432"/>
    <w:rsid w:val="00B01D0B"/>
    <w:rsid w:val="00B05125"/>
    <w:rsid w:val="00B10B11"/>
    <w:rsid w:val="00B2263C"/>
    <w:rsid w:val="00B240FE"/>
    <w:rsid w:val="00B24171"/>
    <w:rsid w:val="00B32EFE"/>
    <w:rsid w:val="00B353A2"/>
    <w:rsid w:val="00B3764F"/>
    <w:rsid w:val="00B4156E"/>
    <w:rsid w:val="00B43417"/>
    <w:rsid w:val="00B53441"/>
    <w:rsid w:val="00B5564B"/>
    <w:rsid w:val="00B57075"/>
    <w:rsid w:val="00B63A0C"/>
    <w:rsid w:val="00B678DE"/>
    <w:rsid w:val="00B773FB"/>
    <w:rsid w:val="00B82EBF"/>
    <w:rsid w:val="00B87B13"/>
    <w:rsid w:val="00B94319"/>
    <w:rsid w:val="00B961ED"/>
    <w:rsid w:val="00B97423"/>
    <w:rsid w:val="00B97C7A"/>
    <w:rsid w:val="00BA17DC"/>
    <w:rsid w:val="00BA1F79"/>
    <w:rsid w:val="00BA63A8"/>
    <w:rsid w:val="00BA63BD"/>
    <w:rsid w:val="00BA7684"/>
    <w:rsid w:val="00BB365E"/>
    <w:rsid w:val="00BB65AC"/>
    <w:rsid w:val="00BC3489"/>
    <w:rsid w:val="00BD2E24"/>
    <w:rsid w:val="00BE43D4"/>
    <w:rsid w:val="00BE52D8"/>
    <w:rsid w:val="00BE5579"/>
    <w:rsid w:val="00BE570A"/>
    <w:rsid w:val="00BF14E5"/>
    <w:rsid w:val="00BF456D"/>
    <w:rsid w:val="00BF61A4"/>
    <w:rsid w:val="00BF7C4F"/>
    <w:rsid w:val="00C03489"/>
    <w:rsid w:val="00C038AF"/>
    <w:rsid w:val="00C12DAB"/>
    <w:rsid w:val="00C25A9F"/>
    <w:rsid w:val="00C2608B"/>
    <w:rsid w:val="00C26346"/>
    <w:rsid w:val="00C30380"/>
    <w:rsid w:val="00C37FBF"/>
    <w:rsid w:val="00C4145A"/>
    <w:rsid w:val="00C41A27"/>
    <w:rsid w:val="00C54215"/>
    <w:rsid w:val="00C545A7"/>
    <w:rsid w:val="00C57E77"/>
    <w:rsid w:val="00C71257"/>
    <w:rsid w:val="00C77006"/>
    <w:rsid w:val="00C7766E"/>
    <w:rsid w:val="00C815F0"/>
    <w:rsid w:val="00C81F3D"/>
    <w:rsid w:val="00CA0236"/>
    <w:rsid w:val="00CA465E"/>
    <w:rsid w:val="00CA56B7"/>
    <w:rsid w:val="00CB6BA3"/>
    <w:rsid w:val="00CB79DA"/>
    <w:rsid w:val="00CC270B"/>
    <w:rsid w:val="00CC3840"/>
    <w:rsid w:val="00CC459D"/>
    <w:rsid w:val="00CD21E3"/>
    <w:rsid w:val="00CD322A"/>
    <w:rsid w:val="00CD3359"/>
    <w:rsid w:val="00CE15D7"/>
    <w:rsid w:val="00CE1FA6"/>
    <w:rsid w:val="00CF455C"/>
    <w:rsid w:val="00CF4910"/>
    <w:rsid w:val="00CF4A14"/>
    <w:rsid w:val="00D020D8"/>
    <w:rsid w:val="00D04366"/>
    <w:rsid w:val="00D117C6"/>
    <w:rsid w:val="00D137F0"/>
    <w:rsid w:val="00D1411A"/>
    <w:rsid w:val="00D319F1"/>
    <w:rsid w:val="00D36D9B"/>
    <w:rsid w:val="00D37340"/>
    <w:rsid w:val="00D42107"/>
    <w:rsid w:val="00D42846"/>
    <w:rsid w:val="00D44116"/>
    <w:rsid w:val="00D446AF"/>
    <w:rsid w:val="00D46A70"/>
    <w:rsid w:val="00D534BA"/>
    <w:rsid w:val="00D540C7"/>
    <w:rsid w:val="00D5795E"/>
    <w:rsid w:val="00D84DC4"/>
    <w:rsid w:val="00D85ADB"/>
    <w:rsid w:val="00D8609D"/>
    <w:rsid w:val="00D860E4"/>
    <w:rsid w:val="00D91444"/>
    <w:rsid w:val="00D93D3D"/>
    <w:rsid w:val="00D941F3"/>
    <w:rsid w:val="00D96ABD"/>
    <w:rsid w:val="00DA0477"/>
    <w:rsid w:val="00DA254E"/>
    <w:rsid w:val="00DB389F"/>
    <w:rsid w:val="00DB474A"/>
    <w:rsid w:val="00DC08F8"/>
    <w:rsid w:val="00DC3E4E"/>
    <w:rsid w:val="00DC3FB6"/>
    <w:rsid w:val="00DC4E45"/>
    <w:rsid w:val="00DC5994"/>
    <w:rsid w:val="00DD757B"/>
    <w:rsid w:val="00DE0F1F"/>
    <w:rsid w:val="00DF3D7E"/>
    <w:rsid w:val="00E12816"/>
    <w:rsid w:val="00E1547C"/>
    <w:rsid w:val="00E16DC1"/>
    <w:rsid w:val="00E176CE"/>
    <w:rsid w:val="00E17A42"/>
    <w:rsid w:val="00E22928"/>
    <w:rsid w:val="00E2429F"/>
    <w:rsid w:val="00E24EE8"/>
    <w:rsid w:val="00E3218B"/>
    <w:rsid w:val="00E32D52"/>
    <w:rsid w:val="00E40149"/>
    <w:rsid w:val="00E45A91"/>
    <w:rsid w:val="00E45EA3"/>
    <w:rsid w:val="00E54C74"/>
    <w:rsid w:val="00E60E04"/>
    <w:rsid w:val="00E63C6C"/>
    <w:rsid w:val="00E70F56"/>
    <w:rsid w:val="00E7147B"/>
    <w:rsid w:val="00E73928"/>
    <w:rsid w:val="00E74008"/>
    <w:rsid w:val="00E8420B"/>
    <w:rsid w:val="00E85B51"/>
    <w:rsid w:val="00E904B8"/>
    <w:rsid w:val="00E91526"/>
    <w:rsid w:val="00E925B2"/>
    <w:rsid w:val="00EB48F9"/>
    <w:rsid w:val="00EB5637"/>
    <w:rsid w:val="00EB5699"/>
    <w:rsid w:val="00EB5A28"/>
    <w:rsid w:val="00EC0B9F"/>
    <w:rsid w:val="00EC5503"/>
    <w:rsid w:val="00EC7D95"/>
    <w:rsid w:val="00EE2D38"/>
    <w:rsid w:val="00EF5E13"/>
    <w:rsid w:val="00EF7591"/>
    <w:rsid w:val="00F013A6"/>
    <w:rsid w:val="00F04675"/>
    <w:rsid w:val="00F11E47"/>
    <w:rsid w:val="00F12A78"/>
    <w:rsid w:val="00F15044"/>
    <w:rsid w:val="00F23774"/>
    <w:rsid w:val="00F46316"/>
    <w:rsid w:val="00F54412"/>
    <w:rsid w:val="00F613B6"/>
    <w:rsid w:val="00F644F7"/>
    <w:rsid w:val="00F64DEE"/>
    <w:rsid w:val="00F66DA8"/>
    <w:rsid w:val="00F867F3"/>
    <w:rsid w:val="00F912D9"/>
    <w:rsid w:val="00FA6528"/>
    <w:rsid w:val="00FA7069"/>
    <w:rsid w:val="00FB5319"/>
    <w:rsid w:val="00FB6A3D"/>
    <w:rsid w:val="00FE0218"/>
    <w:rsid w:val="00FE2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06D13"/>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4"/>
    <w:next w:val="a4"/>
    <w:link w:val="13"/>
    <w:uiPriority w:val="99"/>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21,23,24"/>
    <w:basedOn w:val="a4"/>
    <w:next w:val="a4"/>
    <w:link w:val="26"/>
    <w:uiPriority w:val="99"/>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3">
    <w:name w:val="heading 3"/>
    <w:aliases w:val=" Знак2,Знак2,H3"/>
    <w:basedOn w:val="a4"/>
    <w:next w:val="a4"/>
    <w:link w:val="34"/>
    <w:uiPriority w:val="99"/>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4"/>
    <w:next w:val="a4"/>
    <w:link w:val="42"/>
    <w:uiPriority w:val="9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0">
    <w:name w:val="heading 5"/>
    <w:basedOn w:val="a4"/>
    <w:next w:val="a4"/>
    <w:link w:val="51"/>
    <w:uiPriority w:val="9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4"/>
    <w:next w:val="a4"/>
    <w:link w:val="60"/>
    <w:uiPriority w:val="9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4"/>
    <w:next w:val="a4"/>
    <w:link w:val="70"/>
    <w:uiPriority w:val="99"/>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4"/>
    <w:next w:val="a4"/>
    <w:link w:val="80"/>
    <w:uiPriority w:val="9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4"/>
    <w:next w:val="a4"/>
    <w:link w:val="90"/>
    <w:uiPriority w:val="9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1"/>
    <w:uiPriority w:val="99"/>
    <w:rsid w:val="00D93D3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5"/>
    <w:link w:val="25"/>
    <w:uiPriority w:val="99"/>
    <w:rsid w:val="00D93D3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5"/>
    <w:link w:val="33"/>
    <w:uiPriority w:val="99"/>
    <w:rsid w:val="00D93D3D"/>
    <w:rPr>
      <w:rFonts w:ascii="Cambria" w:eastAsia="Times New Roman" w:hAnsi="Cambria" w:cs="Times New Roman"/>
      <w:b/>
      <w:bCs/>
      <w:color w:val="4F81BD"/>
      <w:sz w:val="24"/>
      <w:szCs w:val="24"/>
      <w:lang w:eastAsia="ru-RU"/>
    </w:rPr>
  </w:style>
  <w:style w:type="character" w:customStyle="1" w:styleId="42">
    <w:name w:val="Заголовок 4 Знак"/>
    <w:basedOn w:val="a5"/>
    <w:link w:val="40"/>
    <w:uiPriority w:val="99"/>
    <w:rsid w:val="00D93D3D"/>
    <w:rPr>
      <w:rFonts w:ascii="Cambria" w:eastAsia="Times New Roman" w:hAnsi="Cambria" w:cs="Times New Roman"/>
      <w:b/>
      <w:bCs/>
      <w:i/>
      <w:iCs/>
      <w:color w:val="4F81BD"/>
      <w:sz w:val="24"/>
      <w:szCs w:val="24"/>
      <w:lang w:eastAsia="ru-RU"/>
    </w:rPr>
  </w:style>
  <w:style w:type="character" w:customStyle="1" w:styleId="51">
    <w:name w:val="Заголовок 5 Знак"/>
    <w:basedOn w:val="a5"/>
    <w:link w:val="50"/>
    <w:uiPriority w:val="9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5"/>
    <w:link w:val="7"/>
    <w:uiPriority w:val="99"/>
    <w:rsid w:val="00D93D3D"/>
    <w:rPr>
      <w:rFonts w:ascii="Times New Roman" w:eastAsia="Times New Roman" w:hAnsi="Times New Roman" w:cs="Times New Roman"/>
      <w:sz w:val="24"/>
      <w:szCs w:val="24"/>
      <w:lang w:eastAsia="ru-RU"/>
    </w:rPr>
  </w:style>
  <w:style w:type="character" w:customStyle="1" w:styleId="80">
    <w:name w:val="Заголовок 8 Знак"/>
    <w:basedOn w:val="a5"/>
    <w:link w:val="8"/>
    <w:uiPriority w:val="9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9"/>
    <w:rsid w:val="00D93D3D"/>
    <w:rPr>
      <w:rFonts w:ascii="Times New Roman" w:eastAsia="Times New Roman" w:hAnsi="Times New Roman" w:cs="Times New Roman"/>
      <w:bCs/>
      <w:i/>
      <w:iCs/>
      <w:sz w:val="26"/>
      <w:szCs w:val="26"/>
      <w:lang w:eastAsia="ru-RU"/>
    </w:rPr>
  </w:style>
  <w:style w:type="numbering" w:customStyle="1" w:styleId="14">
    <w:name w:val="Нет списка1"/>
    <w:next w:val="a7"/>
    <w:uiPriority w:val="99"/>
    <w:semiHidden/>
    <w:unhideWhenUsed/>
    <w:rsid w:val="00D93D3D"/>
  </w:style>
  <w:style w:type="paragraph" w:customStyle="1" w:styleId="110">
    <w:name w:val="заголовок 11"/>
    <w:basedOn w:val="a4"/>
    <w:next w:val="a4"/>
    <w:uiPriority w:val="99"/>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4"/>
    <w:uiPriority w:val="99"/>
    <w:rsid w:val="00D93D3D"/>
    <w:pPr>
      <w:spacing w:after="0" w:line="240" w:lineRule="auto"/>
      <w:jc w:val="center"/>
    </w:pPr>
    <w:rPr>
      <w:rFonts w:ascii="Times New Roman" w:eastAsia="Times New Roman" w:hAnsi="Times New Roman" w:cs="Times New Roman"/>
      <w:sz w:val="24"/>
      <w:szCs w:val="24"/>
      <w:lang w:eastAsia="ru-RU"/>
    </w:rPr>
  </w:style>
  <w:style w:type="character" w:styleId="a8">
    <w:name w:val="Hyperlink"/>
    <w:unhideWhenUsed/>
    <w:rsid w:val="00D93D3D"/>
    <w:rPr>
      <w:color w:val="0000FF"/>
      <w:u w:val="single"/>
    </w:rPr>
  </w:style>
  <w:style w:type="paragraph" w:styleId="a9">
    <w:name w:val="List Paragraph"/>
    <w:basedOn w:val="a4"/>
    <w:link w:val="aa"/>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5">
    <w:name w:val="toc 1"/>
    <w:basedOn w:val="a4"/>
    <w:next w:val="a4"/>
    <w:autoRedefine/>
    <w:uiPriority w:val="9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4">
    <w:name w:val="toc 2"/>
    <w:basedOn w:val="a4"/>
    <w:next w:val="a4"/>
    <w:autoRedefine/>
    <w:uiPriority w:val="9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b">
    <w:name w:val="header"/>
    <w:aliases w:val="Heder,Titul"/>
    <w:basedOn w:val="a4"/>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aliases w:val="Heder Знак,Titul Знак"/>
    <w:basedOn w:val="a5"/>
    <w:link w:val="ab"/>
    <w:uiPriority w:val="99"/>
    <w:rsid w:val="00D93D3D"/>
    <w:rPr>
      <w:rFonts w:ascii="Times New Roman" w:eastAsia="Times New Roman" w:hAnsi="Times New Roman" w:cs="Times New Roman"/>
      <w:sz w:val="24"/>
      <w:szCs w:val="24"/>
      <w:lang w:eastAsia="ru-RU"/>
    </w:rPr>
  </w:style>
  <w:style w:type="paragraph" w:styleId="ad">
    <w:name w:val="footer"/>
    <w:basedOn w:val="a4"/>
    <w:link w:val="ae"/>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5"/>
    <w:link w:val="ad"/>
    <w:uiPriority w:val="99"/>
    <w:rsid w:val="00D93D3D"/>
    <w:rPr>
      <w:rFonts w:ascii="Times New Roman" w:eastAsia="Times New Roman" w:hAnsi="Times New Roman" w:cs="Times New Roman"/>
      <w:sz w:val="24"/>
      <w:szCs w:val="24"/>
      <w:lang w:eastAsia="ru-RU"/>
    </w:rPr>
  </w:style>
  <w:style w:type="paragraph" w:styleId="af">
    <w:name w:val="Balloon Text"/>
    <w:basedOn w:val="a4"/>
    <w:link w:val="af0"/>
    <w:uiPriority w:val="99"/>
    <w:unhideWhenUsed/>
    <w:rsid w:val="00D93D3D"/>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5"/>
    <w:link w:val="af"/>
    <w:uiPriority w:val="99"/>
    <w:rsid w:val="00D93D3D"/>
    <w:rPr>
      <w:rFonts w:ascii="Tahoma" w:eastAsia="Times New Roman" w:hAnsi="Tahoma" w:cs="Tahoma"/>
      <w:sz w:val="16"/>
      <w:szCs w:val="16"/>
      <w:lang w:eastAsia="ru-RU"/>
    </w:rPr>
  </w:style>
  <w:style w:type="table" w:styleId="af1">
    <w:name w:val="Table Grid"/>
    <w:basedOn w:val="a6"/>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Обычный (веб) Знак Знак,Обычный (Web) Знак Знак Знак"/>
    <w:basedOn w:val="a4"/>
    <w:link w:val="af3"/>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4"/>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4"/>
    <w:uiPriority w:val="99"/>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5">
    <w:name w:val="Стиль3"/>
    <w:basedOn w:val="27"/>
    <w:uiPriority w:val="99"/>
    <w:rsid w:val="00D93D3D"/>
    <w:pPr>
      <w:widowControl w:val="0"/>
      <w:tabs>
        <w:tab w:val="num" w:pos="1307"/>
      </w:tabs>
      <w:adjustRightInd w:val="0"/>
      <w:spacing w:after="0" w:line="240" w:lineRule="auto"/>
      <w:ind w:left="1080"/>
      <w:jc w:val="both"/>
    </w:pPr>
    <w:rPr>
      <w:szCs w:val="20"/>
    </w:rPr>
  </w:style>
  <w:style w:type="paragraph" w:styleId="27">
    <w:name w:val="Body Text Indent 2"/>
    <w:basedOn w:val="a4"/>
    <w:link w:val="28"/>
    <w:uiPriority w:val="99"/>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5"/>
    <w:link w:val="27"/>
    <w:uiPriority w:val="99"/>
    <w:rsid w:val="00D93D3D"/>
    <w:rPr>
      <w:rFonts w:ascii="Times New Roman" w:eastAsia="Times New Roman" w:hAnsi="Times New Roman" w:cs="Times New Roman"/>
      <w:sz w:val="24"/>
      <w:szCs w:val="24"/>
      <w:lang w:eastAsia="ru-RU"/>
    </w:rPr>
  </w:style>
  <w:style w:type="paragraph" w:styleId="af4">
    <w:name w:val="Plain Text"/>
    <w:basedOn w:val="a4"/>
    <w:link w:val="af5"/>
    <w:uiPriority w:val="99"/>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5">
    <w:name w:val="Текст Знак"/>
    <w:basedOn w:val="a5"/>
    <w:link w:val="af4"/>
    <w:uiPriority w:val="99"/>
    <w:rsid w:val="00D93D3D"/>
    <w:rPr>
      <w:rFonts w:ascii="Courier New" w:eastAsia="Times New Roman" w:hAnsi="Courier New" w:cs="Times New Roman"/>
      <w:sz w:val="20"/>
      <w:szCs w:val="20"/>
      <w:lang w:eastAsia="ru-RU"/>
    </w:rPr>
  </w:style>
  <w:style w:type="paragraph" w:customStyle="1" w:styleId="af6">
    <w:name w:val="Таблица шапка"/>
    <w:basedOn w:val="a4"/>
    <w:uiPriority w:val="99"/>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7">
    <w:name w:val="Таблица текст"/>
    <w:basedOn w:val="a4"/>
    <w:uiPriority w:val="99"/>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6">
    <w:name w:val="Ариал Знак1"/>
    <w:link w:val="af8"/>
    <w:uiPriority w:val="99"/>
    <w:locked/>
    <w:rsid w:val="00D93D3D"/>
    <w:rPr>
      <w:rFonts w:ascii="Arial" w:hAnsi="Arial" w:cs="Arial"/>
    </w:rPr>
  </w:style>
  <w:style w:type="paragraph" w:customStyle="1" w:styleId="af8">
    <w:name w:val="Ариал"/>
    <w:basedOn w:val="a4"/>
    <w:link w:val="16"/>
    <w:uiPriority w:val="99"/>
    <w:rsid w:val="00D93D3D"/>
    <w:pPr>
      <w:spacing w:before="120" w:after="120" w:line="360" w:lineRule="auto"/>
      <w:ind w:firstLine="851"/>
      <w:jc w:val="both"/>
    </w:pPr>
    <w:rPr>
      <w:rFonts w:ascii="Arial" w:hAnsi="Arial" w:cs="Arial"/>
    </w:rPr>
  </w:style>
  <w:style w:type="paragraph" w:customStyle="1" w:styleId="af9">
    <w:name w:val="Пункт б/н"/>
    <w:basedOn w:val="a4"/>
    <w:uiPriority w:val="99"/>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a">
    <w:name w:val="Ариал Таблица Знак"/>
    <w:link w:val="afb"/>
    <w:uiPriority w:val="99"/>
    <w:locked/>
    <w:rsid w:val="00D93D3D"/>
    <w:rPr>
      <w:rFonts w:ascii="Arial" w:hAnsi="Arial" w:cs="Arial"/>
    </w:rPr>
  </w:style>
  <w:style w:type="paragraph" w:customStyle="1" w:styleId="afb">
    <w:name w:val="Ариал Таблица"/>
    <w:basedOn w:val="af8"/>
    <w:link w:val="afa"/>
    <w:uiPriority w:val="99"/>
    <w:rsid w:val="00D93D3D"/>
    <w:pPr>
      <w:widowControl w:val="0"/>
      <w:adjustRightInd w:val="0"/>
      <w:spacing w:before="0" w:after="0" w:line="240" w:lineRule="auto"/>
      <w:ind w:firstLine="0"/>
    </w:p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c"/>
    <w:uiPriority w:val="99"/>
    <w:rsid w:val="00D93D3D"/>
    <w:rPr>
      <w:rFonts w:ascii="Times New Roman" w:eastAsia="Times New Roman" w:hAnsi="Times New Roman" w:cs="Times New Roman"/>
      <w:sz w:val="20"/>
      <w:szCs w:val="20"/>
      <w:lang w:eastAsia="ru-RU"/>
    </w:rPr>
  </w:style>
  <w:style w:type="character" w:styleId="afe">
    <w:name w:val="footnote reference"/>
    <w:uiPriority w:val="99"/>
    <w:unhideWhenUsed/>
    <w:rsid w:val="00D93D3D"/>
    <w:rPr>
      <w:vertAlign w:val="superscript"/>
    </w:rPr>
  </w:style>
  <w:style w:type="paragraph" w:customStyle="1" w:styleId="ConsPlusNormal">
    <w:name w:val="ConsPlusNormal"/>
    <w:uiPriority w:val="99"/>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
    <w:name w:val="page number"/>
    <w:basedOn w:val="a5"/>
    <w:uiPriority w:val="99"/>
    <w:rsid w:val="00D93D3D"/>
  </w:style>
  <w:style w:type="paragraph" w:customStyle="1" w:styleId="rvps46">
    <w:name w:val="rvps46"/>
    <w:basedOn w:val="a4"/>
    <w:uiPriority w:val="99"/>
    <w:rsid w:val="00D93D3D"/>
    <w:pPr>
      <w:spacing w:before="120" w:after="120" w:line="240" w:lineRule="auto"/>
    </w:pPr>
    <w:rPr>
      <w:rFonts w:ascii="Times New Roman" w:eastAsia="Times New Roman" w:hAnsi="Times New Roman" w:cs="Times New Roman"/>
      <w:sz w:val="24"/>
      <w:szCs w:val="24"/>
      <w:lang w:eastAsia="ru-RU"/>
    </w:rPr>
  </w:style>
  <w:style w:type="character" w:styleId="aff0">
    <w:name w:val="annotation reference"/>
    <w:uiPriority w:val="99"/>
    <w:unhideWhenUsed/>
    <w:rsid w:val="00D93D3D"/>
    <w:rPr>
      <w:sz w:val="16"/>
      <w:szCs w:val="16"/>
    </w:rPr>
  </w:style>
  <w:style w:type="paragraph" w:styleId="aff1">
    <w:name w:val="annotation text"/>
    <w:basedOn w:val="a4"/>
    <w:link w:val="aff2"/>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5"/>
    <w:link w:val="aff1"/>
    <w:uiPriority w:val="99"/>
    <w:rsid w:val="00D93D3D"/>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93D3D"/>
    <w:rPr>
      <w:b/>
      <w:bCs/>
    </w:rPr>
  </w:style>
  <w:style w:type="character" w:customStyle="1" w:styleId="aff4">
    <w:name w:val="Тема примечания Знак"/>
    <w:basedOn w:val="aff2"/>
    <w:link w:val="aff3"/>
    <w:uiPriority w:val="99"/>
    <w:semiHidden/>
    <w:rsid w:val="00D93D3D"/>
    <w:rPr>
      <w:rFonts w:ascii="Times New Roman" w:eastAsia="Times New Roman" w:hAnsi="Times New Roman" w:cs="Times New Roman"/>
      <w:b/>
      <w:bCs/>
      <w:sz w:val="20"/>
      <w:szCs w:val="20"/>
      <w:lang w:eastAsia="ru-RU"/>
    </w:rPr>
  </w:style>
  <w:style w:type="paragraph" w:styleId="aff5">
    <w:name w:val="Body Text Indent"/>
    <w:basedOn w:val="a4"/>
    <w:link w:val="aff6"/>
    <w:uiPriority w:val="99"/>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6">
    <w:name w:val="Основной текст с отступом Знак"/>
    <w:basedOn w:val="a5"/>
    <w:link w:val="aff5"/>
    <w:uiPriority w:val="99"/>
    <w:rsid w:val="00D93D3D"/>
    <w:rPr>
      <w:rFonts w:ascii="Times New Roman" w:eastAsia="Times New Roman" w:hAnsi="Times New Roman" w:cs="Times New Roman"/>
      <w:b/>
      <w:sz w:val="26"/>
      <w:szCs w:val="26"/>
      <w:lang w:eastAsia="ru-RU"/>
    </w:rPr>
  </w:style>
  <w:style w:type="paragraph" w:styleId="aff7">
    <w:name w:val="Body Text"/>
    <w:basedOn w:val="a4"/>
    <w:link w:val="aff8"/>
    <w:uiPriority w:val="99"/>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8">
    <w:name w:val="Основной текст Знак"/>
    <w:basedOn w:val="a5"/>
    <w:link w:val="aff7"/>
    <w:uiPriority w:val="99"/>
    <w:rsid w:val="00D93D3D"/>
    <w:rPr>
      <w:rFonts w:ascii="Times New Roman" w:eastAsia="Times New Roman" w:hAnsi="Times New Roman" w:cs="Times New Roman"/>
      <w:i/>
      <w:sz w:val="26"/>
      <w:szCs w:val="26"/>
      <w:lang w:eastAsia="ru-RU"/>
    </w:rPr>
  </w:style>
  <w:style w:type="paragraph" w:styleId="29">
    <w:name w:val="Body Text 2"/>
    <w:basedOn w:val="a4"/>
    <w:link w:val="2a"/>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a">
    <w:name w:val="Основной текст 2 Знак"/>
    <w:basedOn w:val="a5"/>
    <w:link w:val="29"/>
    <w:uiPriority w:val="99"/>
    <w:rsid w:val="00D93D3D"/>
    <w:rPr>
      <w:rFonts w:ascii="Times New Roman" w:eastAsia="Times New Roman" w:hAnsi="Times New Roman" w:cs="Times New Roman"/>
      <w:i/>
      <w:color w:val="FF0000"/>
      <w:sz w:val="26"/>
      <w:szCs w:val="26"/>
      <w:lang w:eastAsia="ru-RU"/>
    </w:rPr>
  </w:style>
  <w:style w:type="paragraph" w:customStyle="1" w:styleId="aff9">
    <w:name w:val="Пункт"/>
    <w:basedOn w:val="a4"/>
    <w:uiPriority w:val="99"/>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uiPriority w:val="99"/>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TOC Heading"/>
    <w:basedOn w:val="11"/>
    <w:next w:val="a4"/>
    <w:uiPriority w:val="39"/>
    <w:qFormat/>
    <w:rsid w:val="00D93D3D"/>
    <w:pPr>
      <w:spacing w:line="276" w:lineRule="auto"/>
      <w:outlineLvl w:val="9"/>
    </w:pPr>
  </w:style>
  <w:style w:type="paragraph" w:styleId="36">
    <w:name w:val="toc 3"/>
    <w:basedOn w:val="a4"/>
    <w:next w:val="a4"/>
    <w:autoRedefine/>
    <w:uiPriority w:val="99"/>
    <w:unhideWhenUsed/>
    <w:qFormat/>
    <w:rsid w:val="00D93D3D"/>
    <w:pPr>
      <w:spacing w:after="100" w:line="276" w:lineRule="auto"/>
      <w:ind w:left="440"/>
    </w:pPr>
    <w:rPr>
      <w:rFonts w:ascii="Calibri" w:eastAsia="Times New Roman" w:hAnsi="Calibri" w:cs="Times New Roman"/>
      <w:lang w:eastAsia="ru-RU"/>
    </w:rPr>
  </w:style>
  <w:style w:type="paragraph" w:styleId="37">
    <w:name w:val="Body Text 3"/>
    <w:basedOn w:val="a4"/>
    <w:link w:val="38"/>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8">
    <w:name w:val="Основной текст 3 Знак"/>
    <w:basedOn w:val="a5"/>
    <w:link w:val="37"/>
    <w:uiPriority w:val="99"/>
    <w:rsid w:val="00D93D3D"/>
    <w:rPr>
      <w:rFonts w:ascii="Times New Roman" w:eastAsia="Times New Roman" w:hAnsi="Times New Roman" w:cs="Times New Roman"/>
      <w:sz w:val="26"/>
      <w:szCs w:val="26"/>
      <w:lang w:eastAsia="ru-RU"/>
    </w:rPr>
  </w:style>
  <w:style w:type="paragraph" w:styleId="39">
    <w:name w:val="Body Text Indent 3"/>
    <w:basedOn w:val="a4"/>
    <w:link w:val="3a"/>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a">
    <w:name w:val="Основной текст с отступом 3 Знак"/>
    <w:basedOn w:val="a5"/>
    <w:link w:val="39"/>
    <w:uiPriority w:val="99"/>
    <w:rsid w:val="00D93D3D"/>
    <w:rPr>
      <w:rFonts w:ascii="Times New Roman" w:eastAsia="Times New Roman" w:hAnsi="Times New Roman" w:cs="Times New Roman"/>
      <w:i/>
      <w:color w:val="808080"/>
      <w:sz w:val="24"/>
      <w:szCs w:val="24"/>
      <w:lang w:eastAsia="ru-RU"/>
    </w:rPr>
  </w:style>
  <w:style w:type="character" w:customStyle="1" w:styleId="af3">
    <w:name w:val="Обычный (веб) Знак"/>
    <w:aliases w:val="Обычный (Web) Знак,Обычный (веб) Знак Знак Знак,Обычный (Web) Знак Знак Знак Знак"/>
    <w:link w:val="af2"/>
    <w:uiPriority w:val="99"/>
    <w:locked/>
    <w:rsid w:val="00D93D3D"/>
    <w:rPr>
      <w:rFonts w:ascii="Times New Roman" w:eastAsia="Times New Roman" w:hAnsi="Times New Roman" w:cs="Times New Roman"/>
      <w:sz w:val="24"/>
      <w:szCs w:val="24"/>
      <w:lang w:eastAsia="ru-RU"/>
    </w:rPr>
  </w:style>
  <w:style w:type="paragraph" w:styleId="affb">
    <w:name w:val="Block Text"/>
    <w:basedOn w:val="a4"/>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b">
    <w:name w:val="çàãîëîâîê 2"/>
    <w:basedOn w:val="a4"/>
    <w:next w:val="a4"/>
    <w:uiPriority w:val="99"/>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7">
    <w:name w:val="Абзац списка1"/>
    <w:basedOn w:val="a4"/>
    <w:uiPriority w:val="99"/>
    <w:rsid w:val="00D93D3D"/>
    <w:pPr>
      <w:spacing w:after="200" w:line="276" w:lineRule="auto"/>
      <w:ind w:left="720"/>
      <w:contextualSpacing/>
    </w:pPr>
    <w:rPr>
      <w:rFonts w:ascii="Calibri" w:eastAsia="Times New Roman" w:hAnsi="Calibri" w:cs="Times New Roman"/>
    </w:rPr>
  </w:style>
  <w:style w:type="paragraph" w:customStyle="1" w:styleId="affc">
    <w:name w:val="Текст документа"/>
    <w:basedOn w:val="a4"/>
    <w:link w:val="affd"/>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d">
    <w:name w:val="Текст документа Знак"/>
    <w:link w:val="affc"/>
    <w:uiPriority w:val="99"/>
    <w:locked/>
    <w:rsid w:val="00D93D3D"/>
    <w:rPr>
      <w:rFonts w:ascii="Times New Roman" w:eastAsia="Times New Roman" w:hAnsi="Times New Roman" w:cs="Times New Roman"/>
      <w:sz w:val="24"/>
      <w:szCs w:val="24"/>
      <w:lang w:eastAsia="ru-RU"/>
    </w:rPr>
  </w:style>
  <w:style w:type="character" w:styleId="affe">
    <w:name w:val="FollowedHyperlink"/>
    <w:uiPriority w:val="99"/>
    <w:unhideWhenUsed/>
    <w:rsid w:val="00D93D3D"/>
    <w:rPr>
      <w:color w:val="800080"/>
      <w:u w:val="single"/>
    </w:rPr>
  </w:style>
  <w:style w:type="paragraph" w:customStyle="1" w:styleId="Default">
    <w:name w:val="Default"/>
    <w:uiPriority w:val="99"/>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4"/>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f">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f0">
    <w:name w:val="endnote text"/>
    <w:basedOn w:val="a4"/>
    <w:link w:val="afff1"/>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1">
    <w:name w:val="Текст концевой сноски Знак"/>
    <w:basedOn w:val="a5"/>
    <w:link w:val="afff0"/>
    <w:uiPriority w:val="99"/>
    <w:rsid w:val="00D93D3D"/>
    <w:rPr>
      <w:rFonts w:ascii="Times New Roman" w:eastAsia="Times New Roman" w:hAnsi="Times New Roman" w:cs="Times New Roman"/>
      <w:sz w:val="20"/>
      <w:szCs w:val="20"/>
      <w:lang w:eastAsia="ru-RU"/>
    </w:rPr>
  </w:style>
  <w:style w:type="character" w:styleId="afff2">
    <w:name w:val="endnote reference"/>
    <w:uiPriority w:val="99"/>
    <w:rsid w:val="00D93D3D"/>
    <w:rPr>
      <w:vertAlign w:val="superscript"/>
    </w:rPr>
  </w:style>
  <w:style w:type="character" w:customStyle="1" w:styleId="aa">
    <w:name w:val="Абзац списка Знак"/>
    <w:link w:val="a9"/>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4"/>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3">
    <w:name w:val="Title"/>
    <w:basedOn w:val="a4"/>
    <w:link w:val="afff4"/>
    <w:uiPriority w:val="99"/>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4">
    <w:name w:val="Название Знак"/>
    <w:basedOn w:val="a5"/>
    <w:link w:val="afff3"/>
    <w:uiPriority w:val="99"/>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8">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4"/>
    <w:link w:val="ConsNormal0"/>
    <w:uiPriority w:val="99"/>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5"/>
    <w:link w:val="ConsNormal"/>
    <w:locked/>
    <w:rsid w:val="00D93D3D"/>
    <w:rPr>
      <w:rFonts w:ascii="Arial" w:eastAsia="Times New Roman" w:hAnsi="Arial" w:cs="Arial"/>
      <w:sz w:val="20"/>
      <w:szCs w:val="20"/>
      <w:lang w:eastAsia="ru-RU"/>
    </w:rPr>
  </w:style>
  <w:style w:type="paragraph" w:customStyle="1" w:styleId="TableContents">
    <w:name w:val="Table Contents"/>
    <w:basedOn w:val="a4"/>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5">
    <w:name w:val="Strong"/>
    <w:uiPriority w:val="99"/>
    <w:qFormat/>
    <w:rsid w:val="00D93D3D"/>
    <w:rPr>
      <w:b/>
      <w:bCs/>
    </w:rPr>
  </w:style>
  <w:style w:type="character" w:customStyle="1" w:styleId="st1">
    <w:name w:val="st1"/>
    <w:rsid w:val="00D93D3D"/>
  </w:style>
  <w:style w:type="paragraph" w:styleId="afff6">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9">
    <w:name w:val="Table Classic 1"/>
    <w:basedOn w:val="a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a">
    <w:name w:val="Стиль таблицы1"/>
    <w:basedOn w:val="af1"/>
    <w:rsid w:val="00D93D3D"/>
    <w:rPr>
      <w:rFonts w:eastAsia="Times New Roman" w:cs="Times New Roman"/>
      <w:color w:val="auto"/>
    </w:rPr>
    <w:tblPr/>
  </w:style>
  <w:style w:type="table" w:customStyle="1" w:styleId="1b">
    <w:name w:val="Сетка таблицы1"/>
    <w:basedOn w:val="a6"/>
    <w:next w:val="af1"/>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7"/>
    <w:semiHidden/>
    <w:rsid w:val="00D93D3D"/>
  </w:style>
  <w:style w:type="table" w:customStyle="1" w:styleId="2c">
    <w:name w:val="Сетка таблицы2"/>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d">
    <w:name w:val="Нет списка2"/>
    <w:next w:val="a7"/>
    <w:uiPriority w:val="99"/>
    <w:semiHidden/>
    <w:rsid w:val="00D93D3D"/>
  </w:style>
  <w:style w:type="table" w:customStyle="1" w:styleId="3b">
    <w:name w:val="Сетка таблицы3"/>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1"/>
    <w:rsid w:val="00D93D3D"/>
    <w:rPr>
      <w:rFonts w:eastAsia="Times New Roman" w:cs="Times New Roman"/>
      <w:color w:val="auto"/>
    </w:rPr>
    <w:tblPr/>
  </w:style>
  <w:style w:type="numbering" w:customStyle="1" w:styleId="3c">
    <w:name w:val="Нет списка3"/>
    <w:next w:val="a7"/>
    <w:semiHidden/>
    <w:rsid w:val="00D93D3D"/>
  </w:style>
  <w:style w:type="table" w:customStyle="1" w:styleId="44">
    <w:name w:val="Сетка таблицы4"/>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1"/>
    <w:rsid w:val="00D93D3D"/>
    <w:rPr>
      <w:rFonts w:eastAsia="Times New Roman" w:cs="Times New Roman"/>
      <w:color w:val="auto"/>
    </w:rPr>
    <w:tblPr/>
  </w:style>
  <w:style w:type="numbering" w:customStyle="1" w:styleId="45">
    <w:name w:val="Нет списка4"/>
    <w:next w:val="a7"/>
    <w:semiHidden/>
    <w:rsid w:val="00D93D3D"/>
  </w:style>
  <w:style w:type="table" w:customStyle="1" w:styleId="52">
    <w:name w:val="Сетка таблицы5"/>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1"/>
    <w:rsid w:val="00D93D3D"/>
    <w:rPr>
      <w:rFonts w:eastAsia="Times New Roman" w:cs="Times New Roman"/>
      <w:color w:val="auto"/>
    </w:rPr>
    <w:tblPr/>
  </w:style>
  <w:style w:type="numbering" w:customStyle="1" w:styleId="53">
    <w:name w:val="Нет списка5"/>
    <w:next w:val="a7"/>
    <w:semiHidden/>
    <w:rsid w:val="00D93D3D"/>
  </w:style>
  <w:style w:type="table" w:customStyle="1" w:styleId="61">
    <w:name w:val="Сетка таблицы6"/>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1"/>
    <w:rsid w:val="00D93D3D"/>
    <w:rPr>
      <w:rFonts w:eastAsia="Times New Roman" w:cs="Times New Roman"/>
      <w:color w:val="auto"/>
    </w:rPr>
    <w:tblPr/>
  </w:style>
  <w:style w:type="paragraph" w:styleId="HTML">
    <w:name w:val="HTML Preformatted"/>
    <w:basedOn w:val="a4"/>
    <w:link w:val="HTML0"/>
    <w:uiPriority w:val="99"/>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5"/>
    <w:link w:val="HTML"/>
    <w:uiPriority w:val="99"/>
    <w:rsid w:val="00D93D3D"/>
    <w:rPr>
      <w:rFonts w:ascii="Courier New" w:eastAsia="Courier New" w:hAnsi="Courier New" w:cs="Courier New"/>
      <w:sz w:val="20"/>
      <w:szCs w:val="20"/>
      <w:lang w:eastAsia="ru-RU"/>
    </w:rPr>
  </w:style>
  <w:style w:type="paragraph" w:customStyle="1" w:styleId="3d">
    <w:name w:val="çàãîëîâîê 3"/>
    <w:basedOn w:val="a4"/>
    <w:next w:val="a4"/>
    <w:rsid w:val="00D93D3D"/>
    <w:pPr>
      <w:keepNext/>
      <w:spacing w:before="240" w:after="60" w:line="240" w:lineRule="auto"/>
    </w:pPr>
    <w:rPr>
      <w:rFonts w:ascii="Arial" w:eastAsia="Times New Roman" w:hAnsi="Arial" w:cs="Times New Roman"/>
      <w:sz w:val="24"/>
      <w:szCs w:val="20"/>
      <w:lang w:val="en-US" w:eastAsia="ru-RU"/>
    </w:rPr>
  </w:style>
  <w:style w:type="character" w:customStyle="1" w:styleId="Headerorfooter">
    <w:name w:val="Header or footer_"/>
    <w:basedOn w:val="a5"/>
    <w:rsid w:val="00C30380"/>
    <w:rPr>
      <w:rFonts w:ascii="Times New Roman" w:eastAsia="Times New Roman" w:hAnsi="Times New Roman" w:cs="Times New Roman"/>
      <w:b w:val="0"/>
      <w:bCs w:val="0"/>
      <w:i w:val="0"/>
      <w:iCs w:val="0"/>
      <w:smallCaps w:val="0"/>
      <w:strike w:val="0"/>
      <w:u w:val="none"/>
    </w:rPr>
  </w:style>
  <w:style w:type="character" w:customStyle="1" w:styleId="Headerorfooter0">
    <w:name w:val="Header or footer"/>
    <w:basedOn w:val="Headerorfooter"/>
    <w:rsid w:val="00C3038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2Exact">
    <w:name w:val="Body text (2) Exact"/>
    <w:basedOn w:val="a5"/>
    <w:rsid w:val="00C30380"/>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5"/>
    <w:link w:val="Bodytext20"/>
    <w:rsid w:val="00C30380"/>
    <w:rPr>
      <w:rFonts w:ascii="Times New Roman" w:eastAsia="Times New Roman" w:hAnsi="Times New Roman" w:cs="Times New Roman"/>
      <w:sz w:val="26"/>
      <w:szCs w:val="26"/>
      <w:shd w:val="clear" w:color="auto" w:fill="FFFFFF"/>
    </w:rPr>
  </w:style>
  <w:style w:type="paragraph" w:customStyle="1" w:styleId="Bodytext20">
    <w:name w:val="Body text (2)"/>
    <w:basedOn w:val="a4"/>
    <w:link w:val="Bodytext2"/>
    <w:rsid w:val="00C30380"/>
    <w:pPr>
      <w:widowControl w:val="0"/>
      <w:shd w:val="clear" w:color="auto" w:fill="FFFFFF"/>
      <w:spacing w:after="600" w:line="0" w:lineRule="atLeast"/>
      <w:jc w:val="both"/>
    </w:pPr>
    <w:rPr>
      <w:rFonts w:ascii="Times New Roman" w:eastAsia="Times New Roman" w:hAnsi="Times New Roman" w:cs="Times New Roman"/>
      <w:sz w:val="26"/>
      <w:szCs w:val="26"/>
    </w:rPr>
  </w:style>
  <w:style w:type="table" w:customStyle="1" w:styleId="71">
    <w:name w:val="Сетка таблицы7"/>
    <w:basedOn w:val="a6"/>
    <w:next w:val="af1"/>
    <w:uiPriority w:val="39"/>
    <w:rsid w:val="0052032A"/>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6"/>
    <w:next w:val="af1"/>
    <w:uiPriority w:val="39"/>
    <w:rsid w:val="00A4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6"/>
    <w:next w:val="af1"/>
    <w:uiPriority w:val="59"/>
    <w:rsid w:val="00CD21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6"/>
    <w:next w:val="af1"/>
    <w:uiPriority w:val="59"/>
    <w:rsid w:val="00F11E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7"/>
    <w:uiPriority w:val="99"/>
    <w:semiHidden/>
    <w:unhideWhenUsed/>
    <w:rsid w:val="00781A10"/>
  </w:style>
  <w:style w:type="paragraph" w:customStyle="1" w:styleId="footnotedescription">
    <w:name w:val="footnote description"/>
    <w:next w:val="a4"/>
    <w:link w:val="footnotedescriptionChar"/>
    <w:hidden/>
    <w:rsid w:val="00781A10"/>
    <w:pPr>
      <w:spacing w:after="0"/>
      <w:ind w:left="427"/>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781A10"/>
    <w:rPr>
      <w:rFonts w:ascii="Times New Roman" w:eastAsia="Times New Roman" w:hAnsi="Times New Roman" w:cs="Times New Roman"/>
      <w:color w:val="000000"/>
      <w:sz w:val="20"/>
      <w:lang w:eastAsia="ru-RU"/>
    </w:rPr>
  </w:style>
  <w:style w:type="character" w:customStyle="1" w:styleId="footnotemark">
    <w:name w:val="footnote mark"/>
    <w:hidden/>
    <w:rsid w:val="00781A10"/>
    <w:rPr>
      <w:rFonts w:ascii="Times New Roman" w:eastAsia="Times New Roman" w:hAnsi="Times New Roman" w:cs="Times New Roman"/>
      <w:color w:val="000000"/>
      <w:sz w:val="20"/>
      <w:vertAlign w:val="superscript"/>
    </w:rPr>
  </w:style>
  <w:style w:type="table" w:customStyle="1" w:styleId="TableGrid">
    <w:name w:val="TableGrid"/>
    <w:rsid w:val="00781A10"/>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114">
    <w:name w:val="Сетка таблицы11"/>
    <w:basedOn w:val="a6"/>
    <w:next w:val="af1"/>
    <w:uiPriority w:val="39"/>
    <w:rsid w:val="00781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Содержимое таблицы"/>
    <w:basedOn w:val="a4"/>
    <w:qFormat/>
    <w:rsid w:val="00781A10"/>
    <w:pPr>
      <w:suppressLineNumbers/>
      <w:spacing w:after="0" w:line="240" w:lineRule="auto"/>
    </w:pPr>
    <w:rPr>
      <w:rFonts w:ascii="Liberation Serif" w:eastAsia="Noto Sans CJK SC Regular" w:hAnsi="Liberation Serif" w:cs="FreeSans"/>
      <w:color w:val="00000A"/>
      <w:sz w:val="24"/>
      <w:szCs w:val="24"/>
      <w:lang w:eastAsia="zh-CN" w:bidi="hi-IN"/>
    </w:rPr>
  </w:style>
  <w:style w:type="paragraph" w:customStyle="1" w:styleId="1c">
    <w:name w:val="Обычный1"/>
    <w:uiPriority w:val="99"/>
    <w:rsid w:val="00781A10"/>
    <w:pPr>
      <w:spacing w:after="0" w:line="240" w:lineRule="auto"/>
    </w:pPr>
    <w:rPr>
      <w:rFonts w:ascii="Times New Roman" w:eastAsia="Times New Roman" w:hAnsi="Times New Roman" w:cs="Times New Roman"/>
      <w:noProof/>
      <w:color w:val="000000"/>
      <w:sz w:val="24"/>
      <w:szCs w:val="24"/>
      <w:lang w:eastAsia="ru-RU"/>
    </w:rPr>
  </w:style>
  <w:style w:type="numbering" w:customStyle="1" w:styleId="72">
    <w:name w:val="Нет списка7"/>
    <w:next w:val="a7"/>
    <w:uiPriority w:val="99"/>
    <w:semiHidden/>
    <w:unhideWhenUsed/>
    <w:rsid w:val="00B961ED"/>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B961ED"/>
    <w:rPr>
      <w:rFonts w:cs="Times New Roman"/>
      <w:sz w:val="24"/>
      <w:szCs w:val="24"/>
      <w:lang w:val="ru-RU" w:eastAsia="ru-RU"/>
    </w:rPr>
  </w:style>
  <w:style w:type="character" w:customStyle="1" w:styleId="115">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961ED"/>
    <w:rPr>
      <w:rFonts w:ascii="Cambria" w:hAnsi="Cambria"/>
      <w:b/>
      <w:color w:val="auto"/>
      <w:sz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961ED"/>
    <w:rPr>
      <w:b/>
      <w:snapToGrid w:val="0"/>
      <w:sz w:val="28"/>
      <w:lang w:val="ru-RU" w:eastAsia="ru-RU"/>
    </w:rPr>
  </w:style>
  <w:style w:type="character" w:customStyle="1" w:styleId="310">
    <w:name w:val="Заголовок 3 Знак1"/>
    <w:aliases w:val="H3 Знак1"/>
    <w:uiPriority w:val="99"/>
    <w:locked/>
    <w:rsid w:val="00B961ED"/>
    <w:rPr>
      <w:rFonts w:ascii="Cambria" w:hAnsi="Cambria"/>
      <w:b/>
      <w:color w:val="auto"/>
      <w:sz w:val="24"/>
    </w:rPr>
  </w:style>
  <w:style w:type="paragraph" w:styleId="46">
    <w:name w:val="toc 4"/>
    <w:basedOn w:val="a4"/>
    <w:next w:val="a4"/>
    <w:autoRedefine/>
    <w:uiPriority w:val="99"/>
    <w:semiHidden/>
    <w:rsid w:val="00B961ED"/>
    <w:pPr>
      <w:spacing w:after="0" w:line="240" w:lineRule="auto"/>
      <w:ind w:left="720"/>
    </w:pPr>
    <w:rPr>
      <w:rFonts w:ascii="Times New Roman" w:eastAsia="Times New Roman" w:hAnsi="Times New Roman" w:cs="Times New Roman"/>
      <w:sz w:val="24"/>
      <w:szCs w:val="24"/>
      <w:lang w:eastAsia="ru-RU"/>
    </w:rPr>
  </w:style>
  <w:style w:type="paragraph" w:styleId="54">
    <w:name w:val="toc 5"/>
    <w:basedOn w:val="a4"/>
    <w:next w:val="a4"/>
    <w:autoRedefine/>
    <w:uiPriority w:val="99"/>
    <w:semiHidden/>
    <w:rsid w:val="00B961ED"/>
    <w:pPr>
      <w:spacing w:after="0" w:line="240" w:lineRule="auto"/>
      <w:ind w:left="960"/>
    </w:pPr>
    <w:rPr>
      <w:rFonts w:ascii="Times New Roman" w:eastAsia="Times New Roman" w:hAnsi="Times New Roman" w:cs="Times New Roman"/>
      <w:sz w:val="24"/>
      <w:szCs w:val="24"/>
      <w:lang w:eastAsia="ru-RU"/>
    </w:rPr>
  </w:style>
  <w:style w:type="paragraph" w:styleId="63">
    <w:name w:val="toc 6"/>
    <w:basedOn w:val="a4"/>
    <w:next w:val="a4"/>
    <w:autoRedefine/>
    <w:uiPriority w:val="99"/>
    <w:semiHidden/>
    <w:rsid w:val="00B961ED"/>
    <w:pPr>
      <w:spacing w:after="0" w:line="240" w:lineRule="auto"/>
      <w:ind w:left="1200"/>
    </w:pPr>
    <w:rPr>
      <w:rFonts w:ascii="Times New Roman" w:eastAsia="Times New Roman" w:hAnsi="Times New Roman" w:cs="Times New Roman"/>
      <w:sz w:val="24"/>
      <w:szCs w:val="24"/>
      <w:lang w:eastAsia="ru-RU"/>
    </w:rPr>
  </w:style>
  <w:style w:type="paragraph" w:styleId="73">
    <w:name w:val="toc 7"/>
    <w:basedOn w:val="a4"/>
    <w:next w:val="a4"/>
    <w:autoRedefine/>
    <w:uiPriority w:val="99"/>
    <w:semiHidden/>
    <w:rsid w:val="00B961ED"/>
    <w:pPr>
      <w:spacing w:after="0" w:line="240" w:lineRule="auto"/>
      <w:ind w:left="1440"/>
    </w:pPr>
    <w:rPr>
      <w:rFonts w:ascii="Times New Roman" w:eastAsia="Times New Roman" w:hAnsi="Times New Roman" w:cs="Times New Roman"/>
      <w:sz w:val="24"/>
      <w:szCs w:val="24"/>
      <w:lang w:eastAsia="ru-RU"/>
    </w:rPr>
  </w:style>
  <w:style w:type="paragraph" w:styleId="82">
    <w:name w:val="toc 8"/>
    <w:basedOn w:val="a4"/>
    <w:next w:val="a4"/>
    <w:autoRedefine/>
    <w:uiPriority w:val="99"/>
    <w:semiHidden/>
    <w:rsid w:val="00B961ED"/>
    <w:pPr>
      <w:spacing w:after="0" w:line="240" w:lineRule="auto"/>
      <w:ind w:left="1680"/>
    </w:pPr>
    <w:rPr>
      <w:rFonts w:ascii="Times New Roman" w:eastAsia="Times New Roman" w:hAnsi="Times New Roman" w:cs="Times New Roman"/>
      <w:sz w:val="24"/>
      <w:szCs w:val="24"/>
      <w:lang w:eastAsia="ru-RU"/>
    </w:rPr>
  </w:style>
  <w:style w:type="paragraph" w:styleId="92">
    <w:name w:val="toc 9"/>
    <w:basedOn w:val="a4"/>
    <w:next w:val="a4"/>
    <w:autoRedefine/>
    <w:uiPriority w:val="99"/>
    <w:semiHidden/>
    <w:rsid w:val="00B961ED"/>
    <w:pPr>
      <w:spacing w:after="0" w:line="240" w:lineRule="auto"/>
      <w:ind w:left="1920"/>
    </w:pPr>
    <w:rPr>
      <w:rFonts w:ascii="Times New Roman" w:eastAsia="Times New Roman" w:hAnsi="Times New Roman" w:cs="Times New Roman"/>
      <w:sz w:val="24"/>
      <w:szCs w:val="24"/>
      <w:lang w:eastAsia="ru-RU"/>
    </w:rPr>
  </w:style>
  <w:style w:type="character" w:customStyle="1" w:styleId="132">
    <w:name w:val="Знак Знак13"/>
    <w:uiPriority w:val="99"/>
    <w:semiHidden/>
    <w:locked/>
    <w:rsid w:val="00B961ED"/>
  </w:style>
  <w:style w:type="character" w:customStyle="1" w:styleId="HeaderChar1">
    <w:name w:val="Header Char1"/>
    <w:aliases w:val="Heder Char1,Titul Char1"/>
    <w:uiPriority w:val="99"/>
    <w:semiHidden/>
    <w:locked/>
    <w:rsid w:val="00B961ED"/>
    <w:rPr>
      <w:rFonts w:cs="Times New Roman"/>
      <w:sz w:val="24"/>
      <w:szCs w:val="24"/>
    </w:rPr>
  </w:style>
  <w:style w:type="character" w:customStyle="1" w:styleId="1d">
    <w:name w:val="Верхний колонтитул Знак1"/>
    <w:aliases w:val="Heder Знак1,Titul Знак1"/>
    <w:uiPriority w:val="99"/>
    <w:semiHidden/>
    <w:locked/>
    <w:rsid w:val="00B961ED"/>
    <w:rPr>
      <w:sz w:val="24"/>
    </w:rPr>
  </w:style>
  <w:style w:type="paragraph" w:styleId="afff8">
    <w:name w:val="caption"/>
    <w:basedOn w:val="a4"/>
    <w:next w:val="a4"/>
    <w:uiPriority w:val="99"/>
    <w:qFormat/>
    <w:rsid w:val="00B961ED"/>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
    <w:name w:val="List Number"/>
    <w:basedOn w:val="a4"/>
    <w:uiPriority w:val="99"/>
    <w:semiHidden/>
    <w:rsid w:val="00B961ED"/>
    <w:pPr>
      <w:numPr>
        <w:numId w:val="11"/>
      </w:numPr>
      <w:spacing w:after="0" w:line="240" w:lineRule="auto"/>
    </w:pPr>
    <w:rPr>
      <w:rFonts w:ascii="Times New Roman" w:eastAsia="Times New Roman" w:hAnsi="Times New Roman" w:cs="Times New Roman"/>
      <w:sz w:val="24"/>
      <w:szCs w:val="24"/>
      <w:lang w:eastAsia="ru-RU"/>
    </w:rPr>
  </w:style>
  <w:style w:type="paragraph" w:styleId="2e">
    <w:name w:val="List 2"/>
    <w:basedOn w:val="a4"/>
    <w:uiPriority w:val="99"/>
    <w:semiHidden/>
    <w:rsid w:val="00B961ED"/>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4"/>
    <w:uiPriority w:val="99"/>
    <w:semiHidden/>
    <w:rsid w:val="00B961ED"/>
    <w:pPr>
      <w:numPr>
        <w:numId w:val="12"/>
      </w:numPr>
      <w:spacing w:after="0" w:line="240" w:lineRule="auto"/>
    </w:pPr>
    <w:rPr>
      <w:rFonts w:ascii="Times New Roman" w:eastAsia="Times New Roman" w:hAnsi="Times New Roman" w:cs="Times New Roman"/>
      <w:sz w:val="24"/>
      <w:szCs w:val="24"/>
      <w:lang w:eastAsia="ru-RU"/>
    </w:rPr>
  </w:style>
  <w:style w:type="paragraph" w:styleId="30">
    <w:name w:val="List Bullet 3"/>
    <w:basedOn w:val="a4"/>
    <w:uiPriority w:val="99"/>
    <w:semiHidden/>
    <w:rsid w:val="00B961ED"/>
    <w:pPr>
      <w:numPr>
        <w:numId w:val="13"/>
      </w:numPr>
      <w:spacing w:after="0" w:line="240" w:lineRule="auto"/>
    </w:pPr>
    <w:rPr>
      <w:rFonts w:ascii="Times New Roman" w:eastAsia="Times New Roman" w:hAnsi="Times New Roman" w:cs="Times New Roman"/>
      <w:sz w:val="24"/>
      <w:szCs w:val="24"/>
      <w:lang w:eastAsia="ru-RU"/>
    </w:rPr>
  </w:style>
  <w:style w:type="paragraph" w:styleId="3">
    <w:name w:val="List Number 3"/>
    <w:basedOn w:val="a4"/>
    <w:uiPriority w:val="99"/>
    <w:semiHidden/>
    <w:rsid w:val="00B961ED"/>
    <w:pPr>
      <w:numPr>
        <w:numId w:val="14"/>
      </w:numPr>
      <w:spacing w:after="0" w:line="240" w:lineRule="auto"/>
    </w:pPr>
    <w:rPr>
      <w:rFonts w:ascii="Times New Roman" w:eastAsia="Times New Roman" w:hAnsi="Times New Roman" w:cs="Times New Roman"/>
      <w:sz w:val="24"/>
      <w:szCs w:val="24"/>
      <w:lang w:eastAsia="ru-RU"/>
    </w:rPr>
  </w:style>
  <w:style w:type="paragraph" w:styleId="afff9">
    <w:name w:val="List Continue"/>
    <w:basedOn w:val="a4"/>
    <w:uiPriority w:val="99"/>
    <w:semiHidden/>
    <w:rsid w:val="00B961ED"/>
    <w:pPr>
      <w:spacing w:after="120" w:line="240" w:lineRule="auto"/>
      <w:ind w:left="283"/>
    </w:pPr>
    <w:rPr>
      <w:rFonts w:ascii="Times New Roman" w:eastAsia="Times New Roman" w:hAnsi="Times New Roman" w:cs="Times New Roman"/>
      <w:sz w:val="24"/>
      <w:szCs w:val="24"/>
      <w:lang w:eastAsia="ru-RU"/>
    </w:rPr>
  </w:style>
  <w:style w:type="paragraph" w:styleId="afffa">
    <w:name w:val="Document Map"/>
    <w:basedOn w:val="a4"/>
    <w:link w:val="afffb"/>
    <w:uiPriority w:val="99"/>
    <w:semiHidden/>
    <w:rsid w:val="00B961ED"/>
    <w:pPr>
      <w:shd w:val="clear" w:color="auto" w:fill="000080"/>
      <w:spacing w:after="0" w:line="240" w:lineRule="auto"/>
    </w:pPr>
    <w:rPr>
      <w:rFonts w:ascii="Tahoma" w:eastAsia="Times New Roman" w:hAnsi="Tahoma" w:cs="Tahoma"/>
      <w:sz w:val="24"/>
      <w:szCs w:val="24"/>
      <w:lang w:eastAsia="ru-RU"/>
    </w:rPr>
  </w:style>
  <w:style w:type="character" w:customStyle="1" w:styleId="afffb">
    <w:name w:val="Схема документа Знак"/>
    <w:basedOn w:val="a5"/>
    <w:link w:val="afffa"/>
    <w:uiPriority w:val="99"/>
    <w:semiHidden/>
    <w:rsid w:val="00B961ED"/>
    <w:rPr>
      <w:rFonts w:ascii="Tahoma" w:eastAsia="Times New Roman" w:hAnsi="Tahoma" w:cs="Tahoma"/>
      <w:sz w:val="24"/>
      <w:szCs w:val="24"/>
      <w:shd w:val="clear" w:color="auto" w:fill="000080"/>
      <w:lang w:eastAsia="ru-RU"/>
    </w:rPr>
  </w:style>
  <w:style w:type="character" w:customStyle="1" w:styleId="PlainTextChar">
    <w:name w:val="Plain Text Char"/>
    <w:uiPriority w:val="99"/>
    <w:locked/>
    <w:rsid w:val="00B961ED"/>
    <w:rPr>
      <w:rFonts w:ascii="Courier New" w:hAnsi="Courier New" w:cs="Courier New"/>
      <w:snapToGrid w:val="0"/>
    </w:rPr>
  </w:style>
  <w:style w:type="character" w:customStyle="1" w:styleId="1e">
    <w:name w:val="Знак Знак1"/>
    <w:uiPriority w:val="99"/>
    <w:locked/>
    <w:rsid w:val="00B961ED"/>
    <w:rPr>
      <w:rFonts w:ascii="Tahoma" w:hAnsi="Tahoma" w:cs="Tahoma"/>
      <w:sz w:val="16"/>
      <w:szCs w:val="16"/>
    </w:rPr>
  </w:style>
  <w:style w:type="paragraph" w:customStyle="1" w:styleId="Revision1">
    <w:name w:val="Revision1"/>
    <w:uiPriority w:val="99"/>
    <w:semiHidden/>
    <w:rsid w:val="00B961ED"/>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link w:val="ListParagraphChar"/>
    <w:uiPriority w:val="99"/>
    <w:rsid w:val="00B961ED"/>
    <w:pPr>
      <w:spacing w:after="200" w:line="276" w:lineRule="auto"/>
      <w:ind w:left="720"/>
    </w:pPr>
    <w:rPr>
      <w:rFonts w:ascii="Calibri" w:eastAsia="Times New Roman" w:hAnsi="Calibri" w:cs="Times New Roman"/>
      <w:szCs w:val="20"/>
    </w:rPr>
  </w:style>
  <w:style w:type="paragraph" w:customStyle="1" w:styleId="ConsTitle">
    <w:name w:val="ConsTitle"/>
    <w:uiPriority w:val="99"/>
    <w:rsid w:val="00B961ED"/>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c">
    <w:name w:val="Знак"/>
    <w:basedOn w:val="a4"/>
    <w:uiPriority w:val="99"/>
    <w:rsid w:val="00B961ED"/>
    <w:pPr>
      <w:tabs>
        <w:tab w:val="num" w:pos="360"/>
      </w:tabs>
      <w:spacing w:line="240" w:lineRule="exact"/>
    </w:pPr>
    <w:rPr>
      <w:rFonts w:ascii="Verdana" w:eastAsia="Times New Roman" w:hAnsi="Verdana" w:cs="Verdana"/>
      <w:sz w:val="20"/>
      <w:szCs w:val="20"/>
      <w:lang w:val="en-US"/>
    </w:rPr>
  </w:style>
  <w:style w:type="paragraph" w:customStyle="1" w:styleId="afffd">
    <w:name w:val="Знак Знак Знак Знак"/>
    <w:basedOn w:val="a4"/>
    <w:uiPriority w:val="99"/>
    <w:rsid w:val="00B961ED"/>
    <w:pPr>
      <w:spacing w:line="240" w:lineRule="exact"/>
    </w:pPr>
    <w:rPr>
      <w:rFonts w:ascii="Verdana" w:eastAsia="Times New Roman" w:hAnsi="Verdana" w:cs="Verdana"/>
      <w:sz w:val="20"/>
      <w:szCs w:val="20"/>
      <w:lang w:val="en-US"/>
    </w:rPr>
  </w:style>
  <w:style w:type="paragraph" w:customStyle="1" w:styleId="1f">
    <w:name w:val="заголовок 1"/>
    <w:basedOn w:val="a4"/>
    <w:next w:val="a4"/>
    <w:uiPriority w:val="99"/>
    <w:rsid w:val="00B961ED"/>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0">
    <w:name w:val="Уровень2"/>
    <w:basedOn w:val="a4"/>
    <w:uiPriority w:val="99"/>
    <w:rsid w:val="00B961ED"/>
    <w:pPr>
      <w:numPr>
        <w:numId w:val="15"/>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0"/>
    <w:uiPriority w:val="99"/>
    <w:rsid w:val="00B961ED"/>
    <w:pPr>
      <w:numPr>
        <w:ilvl w:val="2"/>
      </w:numPr>
      <w:tabs>
        <w:tab w:val="num" w:pos="1134"/>
      </w:tabs>
    </w:pPr>
  </w:style>
  <w:style w:type="paragraph" w:customStyle="1" w:styleId="afffe">
    <w:name w:val="Заголовок статьи"/>
    <w:basedOn w:val="a4"/>
    <w:next w:val="a4"/>
    <w:uiPriority w:val="99"/>
    <w:rsid w:val="00B961ED"/>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4"/>
    <w:uiPriority w:val="99"/>
    <w:rsid w:val="00B961ED"/>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3">
    <w:name w:val="А_обычный"/>
    <w:basedOn w:val="a4"/>
    <w:uiPriority w:val="99"/>
    <w:rsid w:val="00B961ED"/>
    <w:pPr>
      <w:numPr>
        <w:numId w:val="16"/>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4"/>
    <w:uiPriority w:val="99"/>
    <w:rsid w:val="00B961ED"/>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4"/>
    <w:uiPriority w:val="99"/>
    <w:rsid w:val="00B961ED"/>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f">
    <w:name w:val="Подраздел"/>
    <w:basedOn w:val="a4"/>
    <w:uiPriority w:val="99"/>
    <w:rsid w:val="00B961ED"/>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ff0">
    <w:name w:val="регламент список"/>
    <w:basedOn w:val="33"/>
    <w:autoRedefine/>
    <w:uiPriority w:val="99"/>
    <w:rsid w:val="00B961ED"/>
    <w:pPr>
      <w:numPr>
        <w:ilvl w:val="2"/>
      </w:numPr>
      <w:tabs>
        <w:tab w:val="num" w:pos="1134"/>
      </w:tabs>
      <w:spacing w:before="120" w:after="120" w:line="180" w:lineRule="atLeast"/>
      <w:ind w:left="1134" w:hanging="1134"/>
      <w:outlineLvl w:val="9"/>
    </w:pPr>
    <w:rPr>
      <w:rFonts w:ascii="Times New Roman" w:hAnsi="Times New Roman"/>
      <w:color w:val="auto"/>
      <w:spacing w:val="-5"/>
      <w:kern w:val="28"/>
      <w:lang w:eastAsia="en-US"/>
    </w:rPr>
  </w:style>
  <w:style w:type="paragraph" w:customStyle="1" w:styleId="23">
    <w:name w:val="Пункт_2"/>
    <w:basedOn w:val="a4"/>
    <w:uiPriority w:val="99"/>
    <w:rsid w:val="00B961ED"/>
    <w:pPr>
      <w:numPr>
        <w:ilvl w:val="1"/>
        <w:numId w:val="17"/>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4"/>
    <w:uiPriority w:val="99"/>
    <w:rsid w:val="00B961ED"/>
    <w:pPr>
      <w:numPr>
        <w:ilvl w:val="2"/>
        <w:numId w:val="17"/>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961ED"/>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B961ED"/>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ff1">
    <w:name w:val="Подпункт"/>
    <w:basedOn w:val="aff9"/>
    <w:uiPriority w:val="99"/>
    <w:rsid w:val="00B961ED"/>
    <w:pPr>
      <w:tabs>
        <w:tab w:val="clear" w:pos="1980"/>
        <w:tab w:val="num" w:pos="1134"/>
      </w:tabs>
      <w:snapToGrid w:val="0"/>
      <w:spacing w:line="360" w:lineRule="auto"/>
      <w:ind w:left="1134" w:hanging="1134"/>
    </w:pPr>
    <w:rPr>
      <w:sz w:val="22"/>
      <w:szCs w:val="22"/>
    </w:rPr>
  </w:style>
  <w:style w:type="paragraph" w:customStyle="1" w:styleId="a2">
    <w:name w:val="Подподпункт"/>
    <w:basedOn w:val="affff1"/>
    <w:uiPriority w:val="99"/>
    <w:rsid w:val="00B961ED"/>
    <w:pPr>
      <w:numPr>
        <w:numId w:val="18"/>
      </w:numPr>
      <w:tabs>
        <w:tab w:val="num" w:pos="926"/>
      </w:tabs>
      <w:ind w:left="0"/>
    </w:pPr>
  </w:style>
  <w:style w:type="paragraph" w:customStyle="1" w:styleId="affff2">
    <w:name w:val="маркированный"/>
    <w:basedOn w:val="a4"/>
    <w:uiPriority w:val="99"/>
    <w:semiHidden/>
    <w:rsid w:val="00B961ED"/>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f0">
    <w:name w:val="Обычный1 Знак"/>
    <w:link w:val="116"/>
    <w:uiPriority w:val="99"/>
    <w:locked/>
    <w:rsid w:val="00B961ED"/>
    <w:rPr>
      <w:lang w:eastAsia="ru-RU"/>
    </w:rPr>
  </w:style>
  <w:style w:type="paragraph" w:customStyle="1" w:styleId="116">
    <w:name w:val="Обычный11"/>
    <w:link w:val="1f0"/>
    <w:uiPriority w:val="99"/>
    <w:rsid w:val="00B961ED"/>
    <w:pPr>
      <w:widowControl w:val="0"/>
      <w:autoSpaceDE w:val="0"/>
      <w:autoSpaceDN w:val="0"/>
      <w:spacing w:before="120" w:after="120" w:line="240" w:lineRule="auto"/>
      <w:ind w:firstLine="567"/>
      <w:jc w:val="both"/>
    </w:pPr>
    <w:rPr>
      <w:lang w:eastAsia="ru-RU"/>
    </w:rPr>
  </w:style>
  <w:style w:type="paragraph" w:customStyle="1" w:styleId="affff3">
    <w:name w:val="АриалТабл"/>
    <w:basedOn w:val="af8"/>
    <w:uiPriority w:val="99"/>
    <w:rsid w:val="00B961ED"/>
    <w:pPr>
      <w:widowControl w:val="0"/>
      <w:adjustRightInd w:val="0"/>
      <w:spacing w:before="0" w:after="0" w:line="240" w:lineRule="auto"/>
      <w:ind w:firstLine="0"/>
    </w:pPr>
    <w:rPr>
      <w:rFonts w:eastAsia="Times New Roman" w:cs="Times New Roman"/>
      <w:sz w:val="24"/>
      <w:szCs w:val="20"/>
      <w:lang w:eastAsia="ru-RU"/>
    </w:rPr>
  </w:style>
  <w:style w:type="paragraph" w:customStyle="1" w:styleId="affff4">
    <w:name w:val="Стиль начало"/>
    <w:basedOn w:val="a4"/>
    <w:uiPriority w:val="99"/>
    <w:rsid w:val="00B961ED"/>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4"/>
    <w:uiPriority w:val="99"/>
    <w:rsid w:val="00B961ED"/>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4"/>
    <w:uiPriority w:val="99"/>
    <w:rsid w:val="00B961E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АриалСписок"/>
    <w:basedOn w:val="a4"/>
    <w:uiPriority w:val="99"/>
    <w:rsid w:val="00B961ED"/>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f6">
    <w:name w:val="Текст таблицы"/>
    <w:basedOn w:val="a4"/>
    <w:uiPriority w:val="99"/>
    <w:semiHidden/>
    <w:rsid w:val="00B961ED"/>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4"/>
    <w:uiPriority w:val="99"/>
    <w:rsid w:val="00B961ED"/>
    <w:pPr>
      <w:numPr>
        <w:ilvl w:val="1"/>
        <w:numId w:val="19"/>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f7">
    <w:name w:val="Подподподпункт"/>
    <w:basedOn w:val="a4"/>
    <w:uiPriority w:val="99"/>
    <w:rsid w:val="00B961ED"/>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4"/>
    <w:uiPriority w:val="99"/>
    <w:rsid w:val="00B961ED"/>
    <w:pPr>
      <w:numPr>
        <w:numId w:val="19"/>
      </w:numPr>
      <w:snapToGrid w:val="0"/>
      <w:spacing w:before="240" w:after="0" w:line="360" w:lineRule="auto"/>
      <w:jc w:val="center"/>
    </w:pPr>
    <w:rPr>
      <w:rFonts w:ascii="Arial" w:eastAsia="Times New Roman" w:hAnsi="Arial" w:cs="Arial"/>
      <w:b/>
      <w:bCs/>
      <w:sz w:val="28"/>
      <w:szCs w:val="28"/>
      <w:lang w:eastAsia="ru-RU"/>
    </w:rPr>
  </w:style>
  <w:style w:type="character" w:customStyle="1" w:styleId="47">
    <w:name w:val="Пункт_4 Знак"/>
    <w:link w:val="48"/>
    <w:uiPriority w:val="99"/>
    <w:locked/>
    <w:rsid w:val="00B961ED"/>
    <w:rPr>
      <w:sz w:val="28"/>
    </w:rPr>
  </w:style>
  <w:style w:type="paragraph" w:customStyle="1" w:styleId="48">
    <w:name w:val="Пункт_4"/>
    <w:basedOn w:val="a4"/>
    <w:link w:val="47"/>
    <w:uiPriority w:val="99"/>
    <w:rsid w:val="00B961ED"/>
    <w:pPr>
      <w:tabs>
        <w:tab w:val="num" w:pos="2880"/>
      </w:tabs>
      <w:spacing w:after="0" w:line="240" w:lineRule="auto"/>
      <w:ind w:left="2880" w:hanging="360"/>
      <w:jc w:val="both"/>
    </w:pPr>
    <w:rPr>
      <w:sz w:val="28"/>
    </w:rPr>
  </w:style>
  <w:style w:type="paragraph" w:customStyle="1" w:styleId="rvps44">
    <w:name w:val="rvps44"/>
    <w:basedOn w:val="a4"/>
    <w:uiPriority w:val="99"/>
    <w:rsid w:val="00B961E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4"/>
    <w:uiPriority w:val="99"/>
    <w:rsid w:val="00B961ED"/>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4"/>
    <w:uiPriority w:val="99"/>
    <w:rsid w:val="00B961E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4"/>
    <w:uiPriority w:val="99"/>
    <w:rsid w:val="00B961ED"/>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4"/>
    <w:uiPriority w:val="99"/>
    <w:rsid w:val="00B961ED"/>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4"/>
    <w:uiPriority w:val="99"/>
    <w:rsid w:val="00B961ED"/>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4"/>
    <w:uiPriority w:val="99"/>
    <w:rsid w:val="00B961ED"/>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4"/>
    <w:uiPriority w:val="99"/>
    <w:rsid w:val="00B961E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4"/>
    <w:uiPriority w:val="99"/>
    <w:rsid w:val="00B961ED"/>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4"/>
    <w:uiPriority w:val="99"/>
    <w:rsid w:val="00B961ED"/>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4"/>
    <w:uiPriority w:val="99"/>
    <w:rsid w:val="00B961ED"/>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4"/>
    <w:uiPriority w:val="99"/>
    <w:rsid w:val="00B961ED"/>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4"/>
    <w:uiPriority w:val="99"/>
    <w:rsid w:val="00B961ED"/>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uiPriority w:val="99"/>
    <w:rsid w:val="00B961ED"/>
    <w:rPr>
      <w:b/>
      <w:color w:val="0000FF"/>
      <w:sz w:val="20"/>
    </w:rPr>
  </w:style>
  <w:style w:type="character" w:customStyle="1" w:styleId="FontStyle15">
    <w:name w:val="Font Style15"/>
    <w:uiPriority w:val="99"/>
    <w:rsid w:val="00B961ED"/>
    <w:rPr>
      <w:rFonts w:ascii="Times New Roman" w:hAnsi="Times New Roman"/>
      <w:sz w:val="26"/>
    </w:rPr>
  </w:style>
  <w:style w:type="character" w:customStyle="1" w:styleId="affff8">
    <w:name w:val="комментарий"/>
    <w:uiPriority w:val="99"/>
    <w:rsid w:val="00B961ED"/>
    <w:rPr>
      <w:b/>
      <w:i/>
      <w:shd w:val="clear" w:color="auto" w:fill="auto"/>
    </w:rPr>
  </w:style>
  <w:style w:type="character" w:customStyle="1" w:styleId="affff9">
    <w:name w:val="Основной шрифт"/>
    <w:uiPriority w:val="99"/>
    <w:semiHidden/>
    <w:rsid w:val="00B961ED"/>
  </w:style>
  <w:style w:type="character" w:customStyle="1" w:styleId="affffa">
    <w:name w:val="Подпункт Знак"/>
    <w:uiPriority w:val="99"/>
    <w:rsid w:val="00B961ED"/>
    <w:rPr>
      <w:sz w:val="28"/>
      <w:lang w:val="ru-RU" w:eastAsia="ru-RU"/>
    </w:rPr>
  </w:style>
  <w:style w:type="character" w:customStyle="1" w:styleId="FontStyle11">
    <w:name w:val="Font Style11"/>
    <w:uiPriority w:val="99"/>
    <w:rsid w:val="00B961ED"/>
    <w:rPr>
      <w:rFonts w:ascii="Times New Roman" w:hAnsi="Times New Roman"/>
      <w:sz w:val="26"/>
    </w:rPr>
  </w:style>
  <w:style w:type="character" w:customStyle="1" w:styleId="Sp1">
    <w:name w:val="Sp1 Знак Знак"/>
    <w:uiPriority w:val="99"/>
    <w:rsid w:val="00B961ED"/>
    <w:rPr>
      <w:b/>
      <w:kern w:val="24"/>
      <w:sz w:val="24"/>
      <w:lang w:val="ru-RU" w:eastAsia="ru-RU"/>
    </w:rPr>
  </w:style>
  <w:style w:type="character" w:customStyle="1" w:styleId="FontStyle33">
    <w:name w:val="Font Style33"/>
    <w:uiPriority w:val="99"/>
    <w:rsid w:val="00B961ED"/>
    <w:rPr>
      <w:rFonts w:ascii="Times New Roman" w:hAnsi="Times New Roman"/>
      <w:sz w:val="26"/>
    </w:rPr>
  </w:style>
  <w:style w:type="character" w:customStyle="1" w:styleId="FontStyle57">
    <w:name w:val="Font Style57"/>
    <w:uiPriority w:val="99"/>
    <w:rsid w:val="00B961ED"/>
    <w:rPr>
      <w:rFonts w:ascii="Times New Roman" w:hAnsi="Times New Roman"/>
      <w:b/>
      <w:sz w:val="20"/>
    </w:rPr>
  </w:style>
  <w:style w:type="character" w:customStyle="1" w:styleId="urtxtstd1">
    <w:name w:val="urtxtstd1"/>
    <w:uiPriority w:val="99"/>
    <w:rsid w:val="00B961ED"/>
    <w:rPr>
      <w:rFonts w:ascii="Arial" w:hAnsi="Arial"/>
      <w:sz w:val="17"/>
    </w:rPr>
  </w:style>
  <w:style w:type="character" w:customStyle="1" w:styleId="rvts9">
    <w:name w:val="rvts9"/>
    <w:uiPriority w:val="99"/>
    <w:rsid w:val="00B961ED"/>
    <w:rPr>
      <w:rFonts w:ascii="Times New Roman" w:hAnsi="Times New Roman"/>
      <w:b/>
      <w:sz w:val="28"/>
    </w:rPr>
  </w:style>
  <w:style w:type="character" w:customStyle="1" w:styleId="rvts6">
    <w:name w:val="rvts6"/>
    <w:uiPriority w:val="99"/>
    <w:rsid w:val="00B961ED"/>
    <w:rPr>
      <w:rFonts w:ascii="Times New Roman" w:hAnsi="Times New Roman"/>
      <w:sz w:val="24"/>
    </w:rPr>
  </w:style>
  <w:style w:type="character" w:customStyle="1" w:styleId="rvts30">
    <w:name w:val="rvts30"/>
    <w:uiPriority w:val="99"/>
    <w:rsid w:val="00B961ED"/>
    <w:rPr>
      <w:rFonts w:ascii="Times New Roman" w:hAnsi="Times New Roman"/>
      <w:sz w:val="22"/>
    </w:rPr>
  </w:style>
  <w:style w:type="character" w:customStyle="1" w:styleId="rvts36">
    <w:name w:val="rvts36"/>
    <w:uiPriority w:val="99"/>
    <w:rsid w:val="00B961ED"/>
    <w:rPr>
      <w:rFonts w:ascii="Times New Roman" w:hAnsi="Times New Roman"/>
      <w:color w:val="000000"/>
      <w:sz w:val="22"/>
    </w:rPr>
  </w:style>
  <w:style w:type="character" w:customStyle="1" w:styleId="rvts25">
    <w:name w:val="rvts25"/>
    <w:uiPriority w:val="99"/>
    <w:rsid w:val="00B961ED"/>
    <w:rPr>
      <w:rFonts w:ascii="Times New Roman" w:hAnsi="Times New Roman"/>
      <w:b/>
      <w:i/>
      <w:shd w:val="clear" w:color="auto" w:fill="FDE9D9"/>
    </w:rPr>
  </w:style>
  <w:style w:type="character" w:customStyle="1" w:styleId="rvts46">
    <w:name w:val="rvts46"/>
    <w:uiPriority w:val="99"/>
    <w:rsid w:val="00B961ED"/>
    <w:rPr>
      <w:rFonts w:ascii="Times New Roman" w:hAnsi="Times New Roman"/>
      <w:i/>
      <w:shd w:val="clear" w:color="auto" w:fill="auto"/>
    </w:rPr>
  </w:style>
  <w:style w:type="character" w:customStyle="1" w:styleId="urtxtstd">
    <w:name w:val="urtxtstd"/>
    <w:uiPriority w:val="99"/>
    <w:rsid w:val="00B961ED"/>
  </w:style>
  <w:style w:type="table" w:customStyle="1" w:styleId="122">
    <w:name w:val="Сетка таблицы12"/>
    <w:basedOn w:val="a6"/>
    <w:next w:val="af1"/>
    <w:uiPriority w:val="99"/>
    <w:locked/>
    <w:rsid w:val="00B961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4"/>
    <w:uiPriority w:val="99"/>
    <w:rsid w:val="00B961ED"/>
    <w:pPr>
      <w:numPr>
        <w:numId w:val="22"/>
      </w:num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4"/>
    <w:uiPriority w:val="99"/>
    <w:rsid w:val="00B961ED"/>
    <w:pPr>
      <w:numPr>
        <w:numId w:val="23"/>
      </w:numPr>
      <w:suppressAutoHyphens/>
      <w:spacing w:before="120" w:after="0" w:line="240" w:lineRule="auto"/>
    </w:pPr>
    <w:rPr>
      <w:rFonts w:ascii="Arial" w:eastAsia="Times New Roman" w:hAnsi="Arial" w:cs="Arial"/>
      <w:sz w:val="24"/>
      <w:szCs w:val="24"/>
      <w:lang w:val="en-US" w:eastAsia="ar-SA"/>
    </w:rPr>
  </w:style>
  <w:style w:type="paragraph" w:customStyle="1" w:styleId="affffb">
    <w:name w:val="Текст_бо"/>
    <w:basedOn w:val="af4"/>
    <w:autoRedefine/>
    <w:uiPriority w:val="99"/>
    <w:rsid w:val="00B961ED"/>
    <w:pPr>
      <w:snapToGrid/>
      <w:jc w:val="center"/>
    </w:pPr>
    <w:rPr>
      <w:rFonts w:ascii="Times New Roman" w:hAnsi="Times New Roman"/>
      <w:b/>
      <w:bCs/>
      <w:snapToGrid w:val="0"/>
      <w:sz w:val="26"/>
      <w:szCs w:val="26"/>
    </w:rPr>
  </w:style>
  <w:style w:type="paragraph" w:customStyle="1" w:styleId="affffc">
    <w:name w:val="текст смк"/>
    <w:basedOn w:val="a4"/>
    <w:link w:val="affffd"/>
    <w:uiPriority w:val="99"/>
    <w:rsid w:val="00B961ED"/>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affffd">
    <w:name w:val="текст смк Знак"/>
    <w:link w:val="affffc"/>
    <w:uiPriority w:val="99"/>
    <w:locked/>
    <w:rsid w:val="00B961ED"/>
    <w:rPr>
      <w:rFonts w:ascii="Times New Roman" w:eastAsia="Times New Roman" w:hAnsi="Times New Roman" w:cs="Times New Roman"/>
      <w:sz w:val="26"/>
      <w:szCs w:val="20"/>
      <w:lang w:eastAsia="ru-RU"/>
    </w:rPr>
  </w:style>
  <w:style w:type="character" w:customStyle="1" w:styleId="ListParagraphChar">
    <w:name w:val="List Paragraph Char"/>
    <w:link w:val="ListParagraph1"/>
    <w:uiPriority w:val="99"/>
    <w:locked/>
    <w:rsid w:val="00B961ED"/>
    <w:rPr>
      <w:rFonts w:ascii="Calibri" w:eastAsia="Times New Roman" w:hAnsi="Calibri" w:cs="Times New Roman"/>
      <w:szCs w:val="20"/>
    </w:rPr>
  </w:style>
  <w:style w:type="character" w:customStyle="1" w:styleId="117">
    <w:name w:val="Знак Знак11"/>
    <w:uiPriority w:val="99"/>
    <w:locked/>
    <w:rsid w:val="00B961ED"/>
    <w:rPr>
      <w:rFonts w:ascii="Arial" w:hAnsi="Arial" w:cs="Arial"/>
      <w:b/>
      <w:bCs/>
      <w:sz w:val="26"/>
      <w:szCs w:val="26"/>
      <w:lang w:val="ru-RU" w:eastAsia="ru-RU"/>
    </w:rPr>
  </w:style>
  <w:style w:type="character" w:customStyle="1" w:styleId="101">
    <w:name w:val="Знак Знак10"/>
    <w:uiPriority w:val="99"/>
    <w:locked/>
    <w:rsid w:val="00B961ED"/>
    <w:rPr>
      <w:rFonts w:cs="Times New Roman"/>
      <w:b/>
      <w:bCs/>
      <w:sz w:val="28"/>
      <w:szCs w:val="28"/>
      <w:lang w:val="ru-RU" w:eastAsia="ru-RU"/>
    </w:rPr>
  </w:style>
  <w:style w:type="character" w:customStyle="1" w:styleId="93">
    <w:name w:val="Знак Знак9"/>
    <w:uiPriority w:val="99"/>
    <w:locked/>
    <w:rsid w:val="00B961ED"/>
    <w:rPr>
      <w:rFonts w:ascii="Arial" w:hAnsi="Arial" w:cs="Arial"/>
      <w:sz w:val="22"/>
      <w:szCs w:val="22"/>
      <w:lang w:val="ru-RU" w:eastAsia="ru-RU"/>
    </w:rPr>
  </w:style>
  <w:style w:type="character" w:customStyle="1" w:styleId="49">
    <w:name w:val="Знак Знак4"/>
    <w:uiPriority w:val="99"/>
    <w:locked/>
    <w:rsid w:val="00B961ED"/>
    <w:rPr>
      <w:rFonts w:cs="Times New Roman"/>
      <w:sz w:val="24"/>
      <w:szCs w:val="24"/>
      <w:lang w:val="ru-RU" w:eastAsia="ru-RU"/>
    </w:rPr>
  </w:style>
  <w:style w:type="character" w:customStyle="1" w:styleId="64">
    <w:name w:val="Знак Знак6"/>
    <w:uiPriority w:val="99"/>
    <w:locked/>
    <w:rsid w:val="00B961ED"/>
    <w:rPr>
      <w:rFonts w:cs="Times New Roman"/>
      <w:sz w:val="24"/>
      <w:szCs w:val="24"/>
      <w:lang w:val="ru-RU" w:eastAsia="ru-RU"/>
    </w:rPr>
  </w:style>
  <w:style w:type="paragraph" w:styleId="affffe">
    <w:name w:val="List"/>
    <w:basedOn w:val="a4"/>
    <w:uiPriority w:val="99"/>
    <w:rsid w:val="00B961ED"/>
    <w:pPr>
      <w:tabs>
        <w:tab w:val="num" w:pos="1134"/>
      </w:tabs>
      <w:spacing w:after="120" w:line="240" w:lineRule="auto"/>
      <w:ind w:left="1134" w:hanging="1134"/>
      <w:jc w:val="both"/>
    </w:pPr>
    <w:rPr>
      <w:rFonts w:ascii="Times New Roman" w:eastAsia="Times New Roman" w:hAnsi="Times New Roman" w:cs="Times New Roman"/>
      <w:sz w:val="24"/>
      <w:szCs w:val="24"/>
      <w:lang w:eastAsia="ru-RU"/>
    </w:rPr>
  </w:style>
  <w:style w:type="character" w:customStyle="1" w:styleId="74">
    <w:name w:val="Знак Знак7"/>
    <w:uiPriority w:val="99"/>
    <w:locked/>
    <w:rsid w:val="00B961ED"/>
    <w:rPr>
      <w:rFonts w:cs="Times New Roman"/>
      <w:b/>
      <w:bCs/>
      <w:sz w:val="24"/>
      <w:szCs w:val="24"/>
      <w:lang w:val="ru-RU" w:eastAsia="ru-RU"/>
    </w:rPr>
  </w:style>
  <w:style w:type="character" w:customStyle="1" w:styleId="83">
    <w:name w:val="Знак Знак8"/>
    <w:uiPriority w:val="99"/>
    <w:locked/>
    <w:rsid w:val="00B961ED"/>
    <w:rPr>
      <w:rFonts w:cs="Times New Roman"/>
      <w:sz w:val="26"/>
      <w:szCs w:val="26"/>
      <w:lang w:val="ru-RU" w:eastAsia="ru-RU"/>
    </w:rPr>
  </w:style>
  <w:style w:type="character" w:customStyle="1" w:styleId="afffff">
    <w:name w:val="Знак Знак"/>
    <w:uiPriority w:val="99"/>
    <w:locked/>
    <w:rsid w:val="00B961ED"/>
    <w:rPr>
      <w:rFonts w:cs="Times New Roman"/>
      <w:sz w:val="24"/>
      <w:szCs w:val="24"/>
      <w:lang w:val="ru-RU" w:eastAsia="ru-RU"/>
    </w:rPr>
  </w:style>
  <w:style w:type="character" w:customStyle="1" w:styleId="2f">
    <w:name w:val="Знак Знак2"/>
    <w:uiPriority w:val="99"/>
    <w:locked/>
    <w:rsid w:val="00B961ED"/>
    <w:rPr>
      <w:rFonts w:cs="Times New Roman"/>
      <w:sz w:val="24"/>
      <w:szCs w:val="24"/>
      <w:lang w:val="ru-RU" w:eastAsia="ru-RU"/>
    </w:rPr>
  </w:style>
  <w:style w:type="character" w:customStyle="1" w:styleId="3e">
    <w:name w:val="Знак Знак3"/>
    <w:uiPriority w:val="99"/>
    <w:locked/>
    <w:rsid w:val="00B961ED"/>
    <w:rPr>
      <w:rFonts w:cs="Times New Roman"/>
      <w:sz w:val="24"/>
      <w:szCs w:val="24"/>
      <w:lang w:val="ru-RU" w:eastAsia="ru-RU"/>
    </w:rPr>
  </w:style>
  <w:style w:type="character" w:customStyle="1" w:styleId="55">
    <w:name w:val="Знак Знак5"/>
    <w:uiPriority w:val="99"/>
    <w:locked/>
    <w:rsid w:val="00B961ED"/>
    <w:rPr>
      <w:rFonts w:cs="Times New Roman"/>
      <w:sz w:val="16"/>
      <w:szCs w:val="16"/>
      <w:lang w:val="ru-RU" w:eastAsia="ru-RU"/>
    </w:rPr>
  </w:style>
  <w:style w:type="paragraph" w:customStyle="1" w:styleId="-2">
    <w:name w:val="Пункт-2"/>
    <w:basedOn w:val="a4"/>
    <w:uiPriority w:val="99"/>
    <w:rsid w:val="00B961ED"/>
    <w:pPr>
      <w:tabs>
        <w:tab w:val="num" w:pos="1827"/>
      </w:tabs>
      <w:spacing w:after="0" w:line="240" w:lineRule="auto"/>
      <w:ind w:left="1827" w:hanging="567"/>
      <w:jc w:val="both"/>
    </w:pPr>
    <w:rPr>
      <w:rFonts w:ascii="Times New Roman" w:eastAsia="Times New Roman" w:hAnsi="Times New Roman" w:cs="Times New Roman"/>
      <w:sz w:val="28"/>
      <w:szCs w:val="28"/>
      <w:lang w:eastAsia="ru-RU"/>
    </w:rPr>
  </w:style>
  <w:style w:type="paragraph" w:customStyle="1" w:styleId="BodyText31">
    <w:name w:val="Body Text 31"/>
    <w:basedOn w:val="a4"/>
    <w:uiPriority w:val="99"/>
    <w:rsid w:val="00B961ED"/>
    <w:pPr>
      <w:spacing w:before="20" w:after="0" w:line="240" w:lineRule="auto"/>
    </w:pPr>
    <w:rPr>
      <w:rFonts w:ascii="Times New Roman" w:eastAsia="Times New Roman" w:hAnsi="Times New Roman" w:cs="Times New Roman"/>
      <w:b/>
      <w:bCs/>
      <w:sz w:val="24"/>
      <w:szCs w:val="24"/>
      <w:lang w:eastAsia="ru-RU"/>
    </w:rPr>
  </w:style>
  <w:style w:type="paragraph" w:customStyle="1" w:styleId="ListParagraph11">
    <w:name w:val="List Paragraph11"/>
    <w:basedOn w:val="a4"/>
    <w:uiPriority w:val="99"/>
    <w:rsid w:val="00B961ED"/>
    <w:pPr>
      <w:spacing w:after="0" w:line="240" w:lineRule="auto"/>
      <w:ind w:left="720"/>
    </w:pPr>
    <w:rPr>
      <w:rFonts w:ascii="Times New Roman" w:eastAsia="Times New Roman" w:hAnsi="Times New Roman" w:cs="Times New Roman"/>
      <w:sz w:val="24"/>
      <w:szCs w:val="24"/>
    </w:rPr>
  </w:style>
  <w:style w:type="paragraph" w:customStyle="1" w:styleId="listparagraph1cxsplast">
    <w:name w:val="listparagraph1cxsplast"/>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1cxspmiddle">
    <w:name w:val="listparagraph1cxspmiddle"/>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mailstyle46">
    <w:name w:val="emailstyle46"/>
    <w:uiPriority w:val="99"/>
    <w:semiHidden/>
    <w:rsid w:val="00B961ED"/>
    <w:rPr>
      <w:rFonts w:ascii="Arial" w:hAnsi="Arial" w:cs="Arial"/>
      <w:color w:val="auto"/>
      <w:sz w:val="20"/>
      <w:szCs w:val="20"/>
    </w:rPr>
  </w:style>
  <w:style w:type="character" w:customStyle="1" w:styleId="ListParagraph">
    <w:name w:val="List Paragraph Знак"/>
    <w:uiPriority w:val="99"/>
    <w:rsid w:val="00B961ED"/>
    <w:rPr>
      <w:rFonts w:ascii="Calibri" w:hAnsi="Calibri"/>
      <w:sz w:val="22"/>
      <w:lang w:val="ru-RU" w:eastAsia="en-US"/>
    </w:rPr>
  </w:style>
  <w:style w:type="paragraph" w:customStyle="1" w:styleId="a1">
    <w:name w:val="Текст_бюл смк"/>
    <w:basedOn w:val="affffc"/>
    <w:uiPriority w:val="99"/>
    <w:rsid w:val="00B961ED"/>
    <w:pPr>
      <w:numPr>
        <w:numId w:val="25"/>
      </w:numPr>
      <w:tabs>
        <w:tab w:val="clear" w:pos="1004"/>
        <w:tab w:val="num" w:pos="390"/>
      </w:tabs>
      <w:ind w:left="390" w:hanging="390"/>
    </w:pPr>
  </w:style>
  <w:style w:type="paragraph" w:customStyle="1" w:styleId="3f">
    <w:name w:val="Текст_бюл3"/>
    <w:basedOn w:val="a4"/>
    <w:uiPriority w:val="99"/>
    <w:rsid w:val="00B961ED"/>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character" w:customStyle="1" w:styleId="1f1">
    <w:name w:val="Замещающий текст1"/>
    <w:uiPriority w:val="99"/>
    <w:semiHidden/>
    <w:rsid w:val="00B961ED"/>
    <w:rPr>
      <w:rFonts w:cs="Times New Roman"/>
      <w:color w:val="808080"/>
    </w:rPr>
  </w:style>
  <w:style w:type="numbering" w:styleId="111111">
    <w:name w:val="Outline List 2"/>
    <w:basedOn w:val="a7"/>
    <w:uiPriority w:val="99"/>
    <w:rsid w:val="00B961ED"/>
  </w:style>
  <w:style w:type="numbering" w:customStyle="1" w:styleId="10">
    <w:name w:val="Стиль1"/>
    <w:rsid w:val="00B961ED"/>
    <w:pPr>
      <w:numPr>
        <w:numId w:val="20"/>
      </w:numPr>
    </w:pPr>
  </w:style>
  <w:style w:type="numbering" w:customStyle="1" w:styleId="21">
    <w:name w:val="Стиль2"/>
    <w:rsid w:val="00B961ED"/>
    <w:pPr>
      <w:numPr>
        <w:numId w:val="21"/>
      </w:numPr>
    </w:pPr>
  </w:style>
  <w:style w:type="numbering" w:customStyle="1" w:styleId="41">
    <w:name w:val="Стиль41"/>
    <w:rsid w:val="00B961ED"/>
    <w:pPr>
      <w:numPr>
        <w:numId w:val="10"/>
      </w:numPr>
    </w:pPr>
  </w:style>
  <w:style w:type="paragraph" w:customStyle="1" w:styleId="xl63">
    <w:name w:val="xl63"/>
    <w:basedOn w:val="a4"/>
    <w:uiPriority w:val="99"/>
    <w:rsid w:val="00B961ED"/>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64">
    <w:name w:val="xl64"/>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65">
    <w:name w:val="xl65"/>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66">
    <w:name w:val="xl66"/>
    <w:basedOn w:val="a4"/>
    <w:uiPriority w:val="99"/>
    <w:rsid w:val="00B961ED"/>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67">
    <w:name w:val="xl67"/>
    <w:basedOn w:val="a4"/>
    <w:uiPriority w:val="99"/>
    <w:rsid w:val="00B961ED"/>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8">
    <w:name w:val="xl68"/>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9">
    <w:name w:val="xl69"/>
    <w:basedOn w:val="a4"/>
    <w:uiPriority w:val="99"/>
    <w:rsid w:val="00B961ED"/>
    <w:pPr>
      <w:pBdr>
        <w:top w:val="single" w:sz="4" w:space="0" w:color="auto"/>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0">
    <w:name w:val="xl70"/>
    <w:basedOn w:val="a4"/>
    <w:uiPriority w:val="99"/>
    <w:rsid w:val="00B961ED"/>
    <w:pPr>
      <w:pBdr>
        <w:top w:val="single" w:sz="8" w:space="0" w:color="auto"/>
        <w:left w:val="single" w:sz="8" w:space="0" w:color="auto"/>
        <w:bottom w:val="single" w:sz="8"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4"/>
    <w:uiPriority w:val="99"/>
    <w:rsid w:val="00B961ED"/>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4"/>
    <w:uiPriority w:val="99"/>
    <w:rsid w:val="00B961ED"/>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4"/>
    <w:uiPriority w:val="99"/>
    <w:rsid w:val="00B961ED"/>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4"/>
    <w:uiPriority w:val="99"/>
    <w:rsid w:val="00B961ED"/>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uiPriority w:val="99"/>
    <w:rsid w:val="00B961ED"/>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6">
    <w:name w:val="xl76"/>
    <w:basedOn w:val="a4"/>
    <w:uiPriority w:val="99"/>
    <w:rsid w:val="00B961ED"/>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7">
    <w:name w:val="xl77"/>
    <w:basedOn w:val="a4"/>
    <w:uiPriority w:val="99"/>
    <w:rsid w:val="00B961ED"/>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8">
    <w:name w:val="xl78"/>
    <w:basedOn w:val="a4"/>
    <w:uiPriority w:val="99"/>
    <w:rsid w:val="00B961ED"/>
    <w:pPr>
      <w:pBdr>
        <w:top w:val="single" w:sz="8" w:space="0" w:color="auto"/>
        <w:left w:val="single" w:sz="8" w:space="0" w:color="auto"/>
        <w:bottom w:val="single" w:sz="8"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9">
    <w:name w:val="xl79"/>
    <w:basedOn w:val="a4"/>
    <w:uiPriority w:val="99"/>
    <w:rsid w:val="00B961ED"/>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0">
    <w:name w:val="xl80"/>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uiPriority w:val="99"/>
    <w:rsid w:val="00B961ED"/>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4"/>
    <w:uiPriority w:val="99"/>
    <w:rsid w:val="00B961ED"/>
    <w:pPr>
      <w:pBdr>
        <w:top w:val="single" w:sz="4" w:space="0" w:color="auto"/>
        <w:left w:val="single" w:sz="8"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3">
    <w:name w:val="xl83"/>
    <w:basedOn w:val="a4"/>
    <w:uiPriority w:val="99"/>
    <w:rsid w:val="00B961ED"/>
    <w:pPr>
      <w:pBdr>
        <w:top w:val="single" w:sz="4" w:space="0" w:color="auto"/>
        <w:left w:val="single" w:sz="8"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4">
    <w:name w:val="xl84"/>
    <w:basedOn w:val="a4"/>
    <w:uiPriority w:val="99"/>
    <w:rsid w:val="00B961ED"/>
    <w:pPr>
      <w:pBdr>
        <w:top w:val="single" w:sz="4" w:space="0" w:color="auto"/>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5">
    <w:name w:val="xl85"/>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86">
    <w:name w:val="xl86"/>
    <w:basedOn w:val="a4"/>
    <w:uiPriority w:val="99"/>
    <w:rsid w:val="00B961ED"/>
    <w:pPr>
      <w:pBdr>
        <w:top w:val="single" w:sz="8" w:space="0" w:color="auto"/>
        <w:left w:val="single" w:sz="8"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7">
    <w:name w:val="xl87"/>
    <w:basedOn w:val="a4"/>
    <w:uiPriority w:val="99"/>
    <w:rsid w:val="00B961ED"/>
    <w:pPr>
      <w:pBdr>
        <w:top w:val="single" w:sz="8" w:space="0" w:color="auto"/>
        <w:left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8">
    <w:name w:val="xl88"/>
    <w:basedOn w:val="a4"/>
    <w:uiPriority w:val="99"/>
    <w:rsid w:val="00B961E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4"/>
    <w:uiPriority w:val="99"/>
    <w:rsid w:val="00B961E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4"/>
    <w:uiPriority w:val="99"/>
    <w:rsid w:val="00B961ED"/>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4"/>
    <w:uiPriority w:val="99"/>
    <w:rsid w:val="00B961ED"/>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2">
    <w:name w:val="xl92"/>
    <w:basedOn w:val="a4"/>
    <w:uiPriority w:val="99"/>
    <w:rsid w:val="00B961ED"/>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4"/>
    <w:uiPriority w:val="99"/>
    <w:rsid w:val="00B961ED"/>
    <w:pPr>
      <w:pBdr>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4">
    <w:name w:val="xl94"/>
    <w:basedOn w:val="a4"/>
    <w:uiPriority w:val="99"/>
    <w:rsid w:val="00B961ED"/>
    <w:pPr>
      <w:pBdr>
        <w:lef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95">
    <w:name w:val="xl95"/>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uiPriority w:val="99"/>
    <w:rsid w:val="00B961ED"/>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97">
    <w:name w:val="xl97"/>
    <w:basedOn w:val="a4"/>
    <w:uiPriority w:val="99"/>
    <w:rsid w:val="00B961ED"/>
    <w:pPr>
      <w:pBdr>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8">
    <w:name w:val="xl98"/>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99">
    <w:name w:val="xl99"/>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00">
    <w:name w:val="xl100"/>
    <w:basedOn w:val="a4"/>
    <w:uiPriority w:val="99"/>
    <w:rsid w:val="00B961ED"/>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uiPriority w:val="99"/>
    <w:rsid w:val="00B961ED"/>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2">
    <w:name w:val="xl102"/>
    <w:basedOn w:val="a4"/>
    <w:uiPriority w:val="99"/>
    <w:rsid w:val="00B961ED"/>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03">
    <w:name w:val="xl103"/>
    <w:basedOn w:val="a4"/>
    <w:uiPriority w:val="99"/>
    <w:rsid w:val="00B961ED"/>
    <w:pPr>
      <w:pBdr>
        <w:left w:val="single" w:sz="8"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4">
    <w:name w:val="xl104"/>
    <w:basedOn w:val="a4"/>
    <w:uiPriority w:val="99"/>
    <w:rsid w:val="00B961ED"/>
    <w:pPr>
      <w:pBdr>
        <w:left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5">
    <w:name w:val="xl105"/>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06">
    <w:name w:val="xl106"/>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7">
    <w:name w:val="xl107"/>
    <w:basedOn w:val="a4"/>
    <w:uiPriority w:val="99"/>
    <w:rsid w:val="00B961ED"/>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08">
    <w:name w:val="xl108"/>
    <w:basedOn w:val="a4"/>
    <w:uiPriority w:val="99"/>
    <w:rsid w:val="00B961ED"/>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9">
    <w:name w:val="xl109"/>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4"/>
    <w:uiPriority w:val="99"/>
    <w:rsid w:val="00B961E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4"/>
    <w:uiPriority w:val="99"/>
    <w:rsid w:val="00B961E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4"/>
    <w:uiPriority w:val="99"/>
    <w:rsid w:val="00B961ED"/>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5">
    <w:name w:val="xl115"/>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16">
    <w:name w:val="xl116"/>
    <w:basedOn w:val="a4"/>
    <w:uiPriority w:val="99"/>
    <w:rsid w:val="00B961ED"/>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17">
    <w:name w:val="xl117"/>
    <w:basedOn w:val="a4"/>
    <w:uiPriority w:val="99"/>
    <w:rsid w:val="00B961ED"/>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8">
    <w:name w:val="xl118"/>
    <w:basedOn w:val="a4"/>
    <w:uiPriority w:val="99"/>
    <w:rsid w:val="00B961ED"/>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19">
    <w:name w:val="xl119"/>
    <w:basedOn w:val="a4"/>
    <w:uiPriority w:val="99"/>
    <w:rsid w:val="00B961E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4"/>
    <w:uiPriority w:val="99"/>
    <w:rsid w:val="00B961E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4"/>
    <w:uiPriority w:val="99"/>
    <w:rsid w:val="00B961E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22">
    <w:name w:val="xl122"/>
    <w:basedOn w:val="a4"/>
    <w:uiPriority w:val="99"/>
    <w:rsid w:val="00B961E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Text">
    <w:name w:val="Text"/>
    <w:basedOn w:val="a4"/>
    <w:uiPriority w:val="99"/>
    <w:rsid w:val="00B961ED"/>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4"/>
    <w:uiPriority w:val="99"/>
    <w:rsid w:val="00B961ED"/>
    <w:pPr>
      <w:spacing w:after="240" w:line="240" w:lineRule="auto"/>
    </w:pPr>
    <w:rPr>
      <w:rFonts w:ascii="Times New Roman" w:eastAsia="Times New Roman" w:hAnsi="Times New Roman" w:cs="Times New Roman"/>
      <w:sz w:val="24"/>
      <w:szCs w:val="24"/>
      <w:lang w:eastAsia="ru-RU"/>
    </w:rPr>
  </w:style>
  <w:style w:type="numbering" w:customStyle="1" w:styleId="123">
    <w:name w:val="Нет списка12"/>
    <w:next w:val="a7"/>
    <w:semiHidden/>
    <w:rsid w:val="00B961ED"/>
  </w:style>
  <w:style w:type="paragraph" w:customStyle="1" w:styleId="2f0">
    <w:name w:val="Абзац списка2"/>
    <w:basedOn w:val="a4"/>
    <w:uiPriority w:val="99"/>
    <w:rsid w:val="00B961ED"/>
    <w:pPr>
      <w:spacing w:after="0" w:line="240" w:lineRule="auto"/>
      <w:ind w:left="720"/>
    </w:pPr>
    <w:rPr>
      <w:rFonts w:ascii="Times New Roman" w:eastAsia="Calibri" w:hAnsi="Times New Roman" w:cs="Times New Roman"/>
      <w:sz w:val="24"/>
      <w:szCs w:val="24"/>
      <w:lang w:eastAsia="ru-RU"/>
    </w:rPr>
  </w:style>
  <w:style w:type="character" w:customStyle="1" w:styleId="2f1">
    <w:name w:val="Замещающий текст2"/>
    <w:uiPriority w:val="99"/>
    <w:semiHidden/>
    <w:rsid w:val="00B961ED"/>
    <w:rPr>
      <w:rFonts w:cs="Times New Roman"/>
      <w:color w:val="808080"/>
    </w:rPr>
  </w:style>
  <w:style w:type="character" w:customStyle="1" w:styleId="11pt">
    <w:name w:val="Основной текст + 11 pt"/>
    <w:rsid w:val="00B961ED"/>
    <w:rPr>
      <w:rFonts w:ascii="Times New Roman" w:eastAsia="Times New Roman" w:hAnsi="Times New Roman" w:cs="Times New Roman"/>
      <w:color w:val="000000"/>
      <w:spacing w:val="0"/>
      <w:w w:val="100"/>
      <w:position w:val="0"/>
      <w:sz w:val="22"/>
      <w:szCs w:val="22"/>
      <w:shd w:val="clear" w:color="auto" w:fill="FFFFFF"/>
      <w:lang w:val="ru-RU"/>
    </w:rPr>
  </w:style>
  <w:style w:type="character" w:customStyle="1" w:styleId="124">
    <w:name w:val="Знак Знак12"/>
    <w:uiPriority w:val="99"/>
    <w:locked/>
    <w:rsid w:val="00B961ED"/>
    <w:rPr>
      <w:rFonts w:ascii="Courier New" w:hAnsi="Courier New"/>
      <w:i/>
    </w:rPr>
  </w:style>
  <w:style w:type="character" w:customStyle="1" w:styleId="2f2">
    <w:name w:val="Основной текст (2)"/>
    <w:basedOn w:val="a5"/>
    <w:rsid w:val="00B961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pple-converted-space">
    <w:name w:val="apple-converted-space"/>
    <w:basedOn w:val="a5"/>
    <w:rsid w:val="00B961ED"/>
  </w:style>
  <w:style w:type="numbering" w:customStyle="1" w:styleId="84">
    <w:name w:val="Нет списка8"/>
    <w:next w:val="a7"/>
    <w:uiPriority w:val="99"/>
    <w:semiHidden/>
    <w:unhideWhenUsed/>
    <w:rsid w:val="003907F4"/>
  </w:style>
  <w:style w:type="table" w:customStyle="1" w:styleId="133">
    <w:name w:val="Сетка таблицы13"/>
    <w:basedOn w:val="a6"/>
    <w:next w:val="af1"/>
    <w:uiPriority w:val="99"/>
    <w:locked/>
    <w:rsid w:val="003907F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uiPriority w:val="99"/>
    <w:rsid w:val="003907F4"/>
  </w:style>
  <w:style w:type="numbering" w:customStyle="1" w:styleId="118">
    <w:name w:val="Стиль11"/>
    <w:rsid w:val="003907F4"/>
  </w:style>
  <w:style w:type="numbering" w:customStyle="1" w:styleId="212">
    <w:name w:val="Стиль21"/>
    <w:rsid w:val="003907F4"/>
  </w:style>
  <w:style w:type="numbering" w:customStyle="1" w:styleId="420">
    <w:name w:val="Стиль42"/>
    <w:rsid w:val="003907F4"/>
  </w:style>
  <w:style w:type="numbering" w:customStyle="1" w:styleId="134">
    <w:name w:val="Нет списка13"/>
    <w:next w:val="a7"/>
    <w:semiHidden/>
    <w:rsid w:val="003907F4"/>
  </w:style>
  <w:style w:type="numbering" w:customStyle="1" w:styleId="94">
    <w:name w:val="Нет списка9"/>
    <w:next w:val="a7"/>
    <w:uiPriority w:val="99"/>
    <w:semiHidden/>
    <w:unhideWhenUsed/>
    <w:rsid w:val="00A64506"/>
  </w:style>
  <w:style w:type="table" w:customStyle="1" w:styleId="142">
    <w:name w:val="Сетка таблицы14"/>
    <w:basedOn w:val="a6"/>
    <w:next w:val="af1"/>
    <w:uiPriority w:val="99"/>
    <w:locked/>
    <w:rsid w:val="00A645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7"/>
    <w:next w:val="111111"/>
    <w:uiPriority w:val="99"/>
    <w:rsid w:val="00A64506"/>
    <w:pPr>
      <w:numPr>
        <w:numId w:val="27"/>
      </w:numPr>
    </w:pPr>
  </w:style>
  <w:style w:type="numbering" w:customStyle="1" w:styleId="12">
    <w:name w:val="Стиль12"/>
    <w:rsid w:val="00A64506"/>
    <w:pPr>
      <w:numPr>
        <w:numId w:val="23"/>
      </w:numPr>
    </w:pPr>
  </w:style>
  <w:style w:type="numbering" w:customStyle="1" w:styleId="22">
    <w:name w:val="Стиль22"/>
    <w:rsid w:val="00A64506"/>
    <w:pPr>
      <w:numPr>
        <w:numId w:val="24"/>
      </w:numPr>
    </w:pPr>
  </w:style>
  <w:style w:type="numbering" w:customStyle="1" w:styleId="43">
    <w:name w:val="Стиль43"/>
    <w:rsid w:val="00A64506"/>
    <w:pPr>
      <w:numPr>
        <w:numId w:val="25"/>
      </w:numPr>
    </w:pPr>
  </w:style>
  <w:style w:type="numbering" w:customStyle="1" w:styleId="143">
    <w:name w:val="Нет списка14"/>
    <w:next w:val="a7"/>
    <w:semiHidden/>
    <w:rsid w:val="00A64506"/>
  </w:style>
  <w:style w:type="table" w:customStyle="1" w:styleId="TableNormal">
    <w:name w:val="Table Normal"/>
    <w:uiPriority w:val="2"/>
    <w:semiHidden/>
    <w:unhideWhenUsed/>
    <w:qFormat/>
    <w:rsid w:val="00DB474A"/>
    <w:pPr>
      <w:widowControl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49352211">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25829099">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k.nikolae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k.nikolae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4.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C1B83-41FB-48D1-9CAE-E685B9303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4527</TotalTime>
  <Pages>44</Pages>
  <Words>15660</Words>
  <Characters>89263</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104714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123</cp:revision>
  <cp:lastPrinted>2018-03-19T09:16:00Z</cp:lastPrinted>
  <dcterms:created xsi:type="dcterms:W3CDTF">2017-03-20T11:15:00Z</dcterms:created>
  <dcterms:modified xsi:type="dcterms:W3CDTF">2018-03-19T09:16:00Z</dcterms:modified>
</cp:coreProperties>
</file>