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38586A">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bookmarkStart w:id="0" w:name="_GoBack"/>
      <w:bookmarkEnd w:id="0"/>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7E3BF7" w:rsidRPr="0038586A" w:rsidRDefault="00EC310F"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8586A">
        <w:rPr>
          <w:rFonts w:ascii="Times New Roman" w:eastAsia="Times New Roman" w:hAnsi="Times New Roman" w:cs="Times New Roman"/>
          <w:sz w:val="24"/>
          <w:szCs w:val="24"/>
          <w:lang w:eastAsia="ru-RU"/>
        </w:rPr>
        <w:t>«Капитальный ремонт зданий ГЦТЭТ (г. Уфа), Мелеузовского МЦТЭТ, Стерлитамакского МЦТЭТ и Мр</w:t>
      </w:r>
      <w:r w:rsidR="00EC015C" w:rsidRPr="0038586A">
        <w:rPr>
          <w:rFonts w:ascii="Times New Roman" w:eastAsia="Times New Roman" w:hAnsi="Times New Roman" w:cs="Times New Roman"/>
          <w:sz w:val="24"/>
          <w:szCs w:val="24"/>
          <w:lang w:eastAsia="ru-RU"/>
        </w:rPr>
        <w:t>а</w:t>
      </w:r>
      <w:r w:rsidRPr="0038586A">
        <w:rPr>
          <w:rFonts w:ascii="Times New Roman" w:eastAsia="Times New Roman" w:hAnsi="Times New Roman" w:cs="Times New Roman"/>
          <w:sz w:val="24"/>
          <w:szCs w:val="24"/>
          <w:lang w:eastAsia="ru-RU"/>
        </w:rPr>
        <w:t>ковского РТПС ПАО «Башинформсвязь», расположенных на тер</w:t>
      </w:r>
      <w:r w:rsidR="00701D18" w:rsidRPr="0038586A">
        <w:rPr>
          <w:rFonts w:ascii="Times New Roman" w:eastAsia="Times New Roman" w:hAnsi="Times New Roman" w:cs="Times New Roman"/>
          <w:sz w:val="24"/>
          <w:szCs w:val="24"/>
          <w:lang w:eastAsia="ru-RU"/>
        </w:rPr>
        <w:t xml:space="preserve">ритории Республики Башкортостан». </w:t>
      </w:r>
      <w:r w:rsidR="000E6BE8" w:rsidRPr="0038586A">
        <w:rPr>
          <w:rFonts w:ascii="Times New Roman" w:eastAsia="Times New Roman" w:hAnsi="Times New Roman" w:cs="Times New Roman"/>
          <w:sz w:val="24"/>
          <w:szCs w:val="24"/>
          <w:lang w:eastAsia="ru-RU"/>
        </w:rPr>
        <w:t xml:space="preserve"> </w:t>
      </w:r>
      <w:r w:rsidR="0029650E" w:rsidRPr="0038586A">
        <w:rPr>
          <w:rFonts w:ascii="Times New Roman" w:eastAsia="Times New Roman" w:hAnsi="Times New Roman" w:cs="Times New Roman"/>
          <w:sz w:val="24"/>
          <w:szCs w:val="24"/>
          <w:lang w:eastAsia="ru-RU"/>
        </w:rPr>
        <w:t>Перечень Объектов содержится в Приложении №5 к настоящему Договору.</w:t>
      </w: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701D18">
        <w:rPr>
          <w:rFonts w:ascii="Times New Roman" w:eastAsia="Times New Roman" w:hAnsi="Times New Roman" w:cs="Times New Roman"/>
          <w:sz w:val="24"/>
          <w:szCs w:val="24"/>
          <w:lang w:eastAsia="ru-RU"/>
        </w:rPr>
        <w:t xml:space="preserve"> </w:t>
      </w:r>
      <w:r w:rsidR="004823DC" w:rsidRPr="00701D18">
        <w:rPr>
          <w:rFonts w:ascii="Times New Roman" w:eastAsia="Times New Roman" w:hAnsi="Times New Roman" w:cs="Times New Roman"/>
          <w:b/>
          <w:i/>
          <w:sz w:val="24"/>
          <w:szCs w:val="24"/>
          <w:lang w:eastAsia="ru-RU"/>
        </w:rPr>
        <w:t xml:space="preserve"> </w:t>
      </w:r>
      <w:r w:rsidR="004823DC" w:rsidRPr="00701D18">
        <w:rPr>
          <w:rFonts w:ascii="Times New Roman" w:eastAsia="Times New Roman" w:hAnsi="Times New Roman" w:cs="Times New Roman"/>
          <w:b/>
          <w:sz w:val="24"/>
          <w:szCs w:val="24"/>
          <w:lang w:eastAsia="ru-RU"/>
        </w:rPr>
        <w:tab/>
      </w:r>
      <w:r w:rsidR="004823DC" w:rsidRPr="00701D18">
        <w:rPr>
          <w:rFonts w:ascii="Times New Roman" w:eastAsia="Times New Roman" w:hAnsi="Times New Roman" w:cs="Times New Roman"/>
          <w:b/>
          <w:bCs/>
          <w:sz w:val="24"/>
          <w:szCs w:val="24"/>
          <w:lang w:eastAsia="ru-RU"/>
        </w:rPr>
        <w:t xml:space="preserve">  «Дополнительные работы» - </w:t>
      </w:r>
      <w:r w:rsidR="004823DC" w:rsidRPr="00701D18">
        <w:rPr>
          <w:rFonts w:ascii="Times New Roman" w:eastAsia="Times New Roman" w:hAnsi="Times New Roman" w:cs="Times New Roman"/>
          <w:sz w:val="24"/>
          <w:szCs w:val="24"/>
          <w:lang w:eastAsia="ru-RU"/>
        </w:rPr>
        <w:t>обнаруженные в ходе выполнения Работ и неучтенные</w:t>
      </w:r>
      <w:r w:rsidR="004823DC" w:rsidRPr="003362CD">
        <w:rPr>
          <w:rFonts w:ascii="Times New Roman" w:eastAsia="Times New Roman" w:hAnsi="Times New Roman" w:cs="Times New Roman"/>
          <w:sz w:val="24"/>
          <w:szCs w:val="24"/>
          <w:lang w:eastAsia="ru-RU"/>
        </w:rPr>
        <w:t xml:space="preserve">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0E6BE8">
        <w:rPr>
          <w:rFonts w:ascii="Times New Roman" w:eastAsia="Times New Roman" w:hAnsi="Times New Roman" w:cs="Times New Roman"/>
          <w:sz w:val="24"/>
          <w:szCs w:val="24"/>
          <w:lang w:eastAsia="ru-RU"/>
        </w:rPr>
        <w:t>капитальному ремонту</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w:t>
      </w:r>
      <w:r w:rsidRPr="003362CD">
        <w:rPr>
          <w:rFonts w:ascii="Times New Roman" w:eastAsia="Times New Roman" w:hAnsi="Times New Roman" w:cs="Times New Roman"/>
          <w:sz w:val="24"/>
          <w:szCs w:val="24"/>
          <w:lang w:eastAsia="ru-RU"/>
        </w:rPr>
        <w:lastRenderedPageBreak/>
        <w:t xml:space="preserve">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B25791" w:rsidRDefault="004823DC"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B25791" w:rsidRPr="00752A84" w:rsidRDefault="00706B2B" w:rsidP="00B25791">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8586A">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3362CD">
        <w:rPr>
          <w:rFonts w:ascii="Times New Roman" w:eastAsia="Times New Roman" w:hAnsi="Times New Roman" w:cs="Times New Roman"/>
          <w:sz w:val="24"/>
          <w:szCs w:val="24"/>
          <w:lang w:eastAsia="ru-RU"/>
        </w:rPr>
        <w:lastRenderedPageBreak/>
        <w:t>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w:t>
      </w:r>
      <w:r w:rsidRPr="003362CD">
        <w:rPr>
          <w:rFonts w:ascii="Times New Roman" w:eastAsia="Times New Roman" w:hAnsi="Times New Roman" w:cs="Times New Roman"/>
          <w:sz w:val="24"/>
          <w:szCs w:val="24"/>
          <w:lang w:eastAsia="ru-RU"/>
        </w:rPr>
        <w:lastRenderedPageBreak/>
        <w:t xml:space="preserve">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Pr="003362CD"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F97059" w:rsidRDefault="00F97059" w:rsidP="00752A84">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3362CD">
        <w:rPr>
          <w:rFonts w:ascii="Times New Roman" w:eastAsia="Times New Roman" w:hAnsi="Times New Roman" w:cs="Times New Roman"/>
          <w:sz w:val="24"/>
          <w:szCs w:val="24"/>
          <w:lang w:eastAsia="ru-RU"/>
        </w:rPr>
        <w:t>6.2.</w:t>
      </w:r>
      <w:r w:rsidRPr="00B640C5">
        <w:rPr>
          <w:rFonts w:ascii="Times New Roman" w:eastAsia="Times New Roman" w:hAnsi="Times New Roman" w:cs="Times New Roman"/>
          <w:sz w:val="24"/>
          <w:szCs w:val="24"/>
        </w:rPr>
        <w:t xml:space="preserve">Гарантийный срок на выполненные Работы составляет </w:t>
      </w:r>
      <w:r w:rsidR="00E80C9B">
        <w:rPr>
          <w:rFonts w:ascii="Times New Roman" w:eastAsia="Times New Roman" w:hAnsi="Times New Roman" w:cs="Times New Roman"/>
          <w:sz w:val="24"/>
          <w:szCs w:val="24"/>
        </w:rPr>
        <w:t>___</w:t>
      </w:r>
      <w:r w:rsidRPr="00B640C5">
        <w:rPr>
          <w:rFonts w:ascii="Times New Roman" w:eastAsia="Times New Roman" w:hAnsi="Times New Roman" w:cs="Times New Roman"/>
          <w:sz w:val="24"/>
          <w:szCs w:val="24"/>
        </w:rPr>
        <w:t xml:space="preserve"> (</w:t>
      </w:r>
      <w:r w:rsidR="00E80C9B">
        <w:rPr>
          <w:rFonts w:ascii="Times New Roman" w:eastAsia="Times New Roman" w:hAnsi="Times New Roman" w:cs="Times New Roman"/>
          <w:sz w:val="24"/>
          <w:szCs w:val="24"/>
        </w:rPr>
        <w:t>_____________</w:t>
      </w:r>
      <w:r w:rsidRPr="00B640C5">
        <w:rPr>
          <w:rFonts w:ascii="Times New Roman" w:eastAsia="Times New Roman" w:hAnsi="Times New Roman" w:cs="Times New Roman"/>
          <w:sz w:val="24"/>
          <w:szCs w:val="24"/>
        </w:rPr>
        <w:t xml:space="preserve">) месяцев, а на используемые Материалы - </w:t>
      </w:r>
      <w:r w:rsidR="00E80C9B">
        <w:rPr>
          <w:rFonts w:ascii="Times New Roman" w:eastAsia="Times New Roman" w:hAnsi="Times New Roman" w:cs="Times New Roman"/>
          <w:sz w:val="24"/>
          <w:szCs w:val="24"/>
        </w:rPr>
        <w:t>24</w:t>
      </w:r>
      <w:r w:rsidRPr="00B640C5">
        <w:rPr>
          <w:rFonts w:ascii="Times New Roman" w:eastAsia="Times New Roman" w:hAnsi="Times New Roman" w:cs="Times New Roman"/>
          <w:sz w:val="24"/>
          <w:szCs w:val="24"/>
        </w:rPr>
        <w:t xml:space="preserve"> (</w:t>
      </w:r>
      <w:r w:rsidR="00E80C9B">
        <w:rPr>
          <w:rFonts w:ascii="Times New Roman" w:eastAsia="Times New Roman" w:hAnsi="Times New Roman" w:cs="Times New Roman"/>
          <w:sz w:val="24"/>
          <w:szCs w:val="24"/>
        </w:rPr>
        <w:t>двадцать четыре</w:t>
      </w:r>
      <w:r w:rsidRPr="00B640C5">
        <w:rPr>
          <w:rFonts w:ascii="Times New Roman" w:eastAsia="Times New Roman" w:hAnsi="Times New Roman" w:cs="Times New Roman"/>
          <w:sz w:val="24"/>
          <w:szCs w:val="24"/>
        </w:rPr>
        <w:t>) месяц</w:t>
      </w:r>
      <w:r w:rsidR="00E80C9B">
        <w:rPr>
          <w:rFonts w:ascii="Times New Roman" w:eastAsia="Times New Roman" w:hAnsi="Times New Roman" w:cs="Times New Roman"/>
          <w:sz w:val="24"/>
          <w:szCs w:val="24"/>
        </w:rPr>
        <w:t xml:space="preserve">а </w:t>
      </w:r>
      <w:r w:rsidRPr="00B640C5">
        <w:rPr>
          <w:rFonts w:ascii="Times New Roman" w:eastAsia="Times New Roman" w:hAnsi="Times New Roman" w:cs="Times New Roman"/>
          <w:sz w:val="24"/>
          <w:szCs w:val="24"/>
        </w:rPr>
        <w:t>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rPr>
        <w:t>.</w:t>
      </w:r>
    </w:p>
    <w:p w:rsidR="000E6BE8" w:rsidRPr="00DC0AB6" w:rsidRDefault="000E6BE8" w:rsidP="00752A84">
      <w:pPr>
        <w:autoSpaceDE w:val="0"/>
        <w:autoSpaceDN w:val="0"/>
        <w:adjustRightInd w:val="0"/>
        <w:spacing w:after="0" w:line="240" w:lineRule="auto"/>
        <w:ind w:firstLine="540"/>
        <w:jc w:val="both"/>
      </w:pP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w:t>
      </w:r>
      <w:r w:rsidRPr="0038586A">
        <w:rPr>
          <w:rFonts w:ascii="Times New Roman" w:eastAsia="Times New Roman" w:hAnsi="Times New Roman" w:cs="Times New Roman"/>
          <w:sz w:val="24"/>
          <w:szCs w:val="24"/>
          <w:lang w:eastAsia="ru-RU"/>
        </w:rPr>
        <w:t xml:space="preserve">Подрядчик несет </w:t>
      </w:r>
      <w:r w:rsidR="00701D18" w:rsidRPr="0038586A">
        <w:rPr>
          <w:rFonts w:ascii="Times New Roman" w:eastAsia="Times New Roman" w:hAnsi="Times New Roman" w:cs="Times New Roman"/>
          <w:sz w:val="24"/>
          <w:szCs w:val="24"/>
          <w:lang w:eastAsia="ru-RU"/>
        </w:rPr>
        <w:t>ответственность</w:t>
      </w:r>
      <w:r w:rsidR="00701D18">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w:t>
      </w:r>
      <w:r w:rsidRPr="00603431">
        <w:rPr>
          <w:rFonts w:ascii="Times New Roman" w:eastAsia="Times New Roman" w:hAnsi="Times New Roman" w:cs="Times New Roman"/>
          <w:sz w:val="24"/>
          <w:szCs w:val="24"/>
          <w:lang w:eastAsia="ru-RU"/>
        </w:rPr>
        <w:lastRenderedPageBreak/>
        <w:t>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38586A" w:rsidRPr="00603431" w:rsidRDefault="0038586A" w:rsidP="006C0F49">
      <w:pPr>
        <w:spacing w:after="0" w:line="240" w:lineRule="auto"/>
        <w:ind w:firstLine="708"/>
        <w:jc w:val="both"/>
        <w:rPr>
          <w:rFonts w:ascii="Times New Roman" w:eastAsia="Times New Roman" w:hAnsi="Times New Roman" w:cs="Times New Roman"/>
          <w:sz w:val="24"/>
          <w:szCs w:val="24"/>
          <w:lang w:eastAsia="ru-RU"/>
        </w:rPr>
      </w:pPr>
    </w:p>
    <w:p w:rsidR="002A32AF"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38586A" w:rsidRPr="007F466E" w:rsidRDefault="0038586A" w:rsidP="0038586A">
      <w:pPr>
        <w:autoSpaceDE w:val="0"/>
        <w:autoSpaceDN w:val="0"/>
        <w:adjustRightInd w:val="0"/>
        <w:spacing w:after="108" w:line="240" w:lineRule="auto"/>
        <w:ind w:left="2835"/>
        <w:contextualSpacing/>
        <w:outlineLvl w:val="0"/>
        <w:rPr>
          <w:rFonts w:ascii="Times New Roman" w:eastAsia="Times New Roman" w:hAnsi="Times New Roman" w:cs="Times New Roman"/>
          <w:b/>
          <w:bCs/>
          <w:kern w:val="32"/>
          <w:sz w:val="24"/>
          <w:szCs w:val="24"/>
          <w:lang w:eastAsia="ru-RU"/>
        </w:rPr>
      </w:pP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lastRenderedPageBreak/>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w:t>
      </w:r>
      <w:r w:rsidRPr="003362CD">
        <w:rPr>
          <w:rFonts w:ascii="Times New Roman" w:eastAsia="Times New Roman" w:hAnsi="Times New Roman" w:cs="Times New Roman"/>
          <w:sz w:val="24"/>
          <w:szCs w:val="24"/>
          <w:lang w:eastAsia="ru-RU"/>
        </w:rPr>
        <w:lastRenderedPageBreak/>
        <w:t>уведомлении о вручении или доставке:</w:t>
      </w:r>
      <w:r w:rsidR="0038586A">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Cs/>
          <w:sz w:val="24"/>
          <w:szCs w:val="24"/>
          <w:lang w:eastAsia="ru-RU"/>
        </w:rPr>
        <w:t xml:space="preserve">Для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38586A"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38586A">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38586A">
        <w:rPr>
          <w:rFonts w:ascii="Times New Roman" w:eastAsia="Times New Roman" w:hAnsi="Times New Roman" w:cs="Times New Roman"/>
          <w:bCs/>
          <w:sz w:val="24"/>
          <w:szCs w:val="24"/>
          <w:lang w:eastAsia="ru-RU"/>
        </w:rPr>
        <w:t>:</w:t>
      </w:r>
      <w:r w:rsidRPr="0038586A">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38586A">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38586A">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38586A">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80C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E80C9B">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80C9B">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80C9B">
        <w:rPr>
          <w:rFonts w:ascii="Times New Roman" w:eastAsia="Times New Roman" w:hAnsi="Times New Roman" w:cs="Times New Roman"/>
          <w:sz w:val="24"/>
          <w:szCs w:val="24"/>
          <w:lang w:eastAsia="ru-RU"/>
        </w:rPr>
        <w:t xml:space="preserve"> </w:t>
      </w:r>
      <w:r w:rsidR="007672BC" w:rsidRPr="00E80C9B">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80C9B">
        <w:rPr>
          <w:rFonts w:ascii="Times New Roman" w:eastAsia="Times New Roman" w:hAnsi="Times New Roman" w:cs="Times New Roman"/>
          <w:sz w:val="24"/>
          <w:szCs w:val="24"/>
          <w:lang w:eastAsia="ru-RU"/>
        </w:rPr>
        <w:t>.</w:t>
      </w:r>
      <w:proofErr w:type="gramEnd"/>
      <w:r w:rsidR="007672BC" w:rsidRPr="00E80C9B">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E80C9B">
        <w:rPr>
          <w:rFonts w:ascii="Times New Roman" w:eastAsia="Times New Roman" w:hAnsi="Times New Roman" w:cs="Times New Roman"/>
          <w:sz w:val="24"/>
          <w:szCs w:val="24"/>
          <w:lang w:eastAsia="ru-RU"/>
        </w:rPr>
        <w:t>.</w:t>
      </w:r>
      <w:r w:rsidR="007672BC" w:rsidRPr="00E80C9B">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38586A"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3362CD">
        <w:rPr>
          <w:rFonts w:ascii="Times New Roman" w:eastAsia="Times New Roman" w:hAnsi="Times New Roman" w:cs="Times New Roman"/>
          <w:sz w:val="24"/>
          <w:szCs w:val="24"/>
          <w:lang w:val="en-US" w:eastAsia="ru-RU"/>
        </w:rPr>
        <w:t>e</w:t>
      </w:r>
      <w:r w:rsidRPr="0038586A">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r w:rsidRPr="0038586A">
        <w:rPr>
          <w:rFonts w:ascii="Times New Roman" w:eastAsia="Times New Roman" w:hAnsi="Times New Roman" w:cs="Times New Roman"/>
          <w:sz w:val="24"/>
          <w:szCs w:val="24"/>
          <w:lang w:val="en-US" w:eastAsia="ru-RU"/>
        </w:rPr>
        <w:t xml:space="preserve">: </w:t>
      </w:r>
      <w:hyperlink r:id="rId7" w:history="1"/>
      <w:r w:rsidR="007672BC" w:rsidRPr="0038586A">
        <w:rPr>
          <w:rStyle w:val="a3"/>
          <w:rFonts w:ascii="Times New Roman" w:eastAsia="Times New Roman" w:hAnsi="Times New Roman" w:cs="Times New Roman"/>
          <w:sz w:val="24"/>
          <w:szCs w:val="24"/>
          <w:lang w:val="en-US"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38586A">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38586A">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9"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7F466E" w:rsidP="007F466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007637FB">
        <w:rPr>
          <w:rFonts w:ascii="Times New Roman" w:eastAsia="Times New Roman" w:hAnsi="Times New Roman" w:cs="Times New Roman"/>
          <w:sz w:val="24"/>
          <w:szCs w:val="24"/>
          <w:lang w:eastAsia="ru-RU"/>
        </w:rPr>
        <w:t xml:space="preserve">                                         </w:t>
      </w:r>
      <w:r w:rsidR="007637FB" w:rsidRPr="007637FB">
        <w:rPr>
          <w:rFonts w:ascii="Times New Roman" w:eastAsia="Times New Roman" w:hAnsi="Times New Roman" w:cs="Times New Roman"/>
          <w:b/>
          <w:sz w:val="24"/>
          <w:szCs w:val="24"/>
          <w:lang w:eastAsia="ru-RU"/>
        </w:rPr>
        <w:t xml:space="preserve"> </w:t>
      </w:r>
      <w:r w:rsidR="007637FB" w:rsidRPr="0038586A">
        <w:rPr>
          <w:rFonts w:ascii="Times New Roman" w:eastAsia="Times New Roman" w:hAnsi="Times New Roman" w:cs="Times New Roman"/>
          <w:b/>
          <w:sz w:val="24"/>
          <w:szCs w:val="24"/>
          <w:lang w:eastAsia="ru-RU"/>
        </w:rPr>
        <w:t xml:space="preserve">15. </w:t>
      </w:r>
      <w:r w:rsidR="004823DC" w:rsidRPr="0038586A">
        <w:rPr>
          <w:rFonts w:ascii="Times New Roman" w:eastAsia="Times New Roman" w:hAnsi="Times New Roman" w:cs="Times New Roman"/>
          <w:b/>
          <w:bCs/>
          <w:sz w:val="24"/>
          <w:szCs w:val="24"/>
          <w:lang w:eastAsia="ru-RU"/>
        </w:rPr>
        <w:t>Другие</w:t>
      </w:r>
      <w:r w:rsidR="004823DC" w:rsidRPr="003362CD">
        <w:rPr>
          <w:rFonts w:ascii="Times New Roman" w:eastAsia="Times New Roman" w:hAnsi="Times New Roman" w:cs="Times New Roman"/>
          <w:b/>
          <w:bCs/>
          <w:sz w:val="24"/>
          <w:szCs w:val="24"/>
          <w:lang w:eastAsia="ru-RU"/>
        </w:rPr>
        <w:t xml:space="preserve">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lastRenderedPageBreak/>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w:t>
      </w:r>
      <w:proofErr w:type="gramStart"/>
      <w:r w:rsidRPr="00EF57BA">
        <w:rPr>
          <w:rFonts w:ascii="Times New Roman" w:eastAsia="Times New Roman" w:hAnsi="Times New Roman" w:cs="Times New Roman"/>
          <w:bCs/>
          <w:sz w:val="24"/>
          <w:szCs w:val="24"/>
          <w:lang w:eastAsia="ru-RU"/>
        </w:rPr>
        <w:t>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0E6BE8">
        <w:t xml:space="preserve"> </w:t>
      </w:r>
      <w:r w:rsidR="0038586A">
        <w:rPr>
          <w:rFonts w:ascii="Times New Roman" w:eastAsia="Times New Roman" w:hAnsi="Times New Roman" w:cs="Times New Roman"/>
          <w:bCs/>
          <w:sz w:val="24"/>
          <w:szCs w:val="24"/>
          <w:lang w:eastAsia="ru-RU"/>
        </w:rPr>
        <w:t>_</w:t>
      </w:r>
      <w:proofErr w:type="gramEnd"/>
      <w:r w:rsidR="0038586A">
        <w:rPr>
          <w:rFonts w:ascii="Times New Roman" w:eastAsia="Times New Roman" w:hAnsi="Times New Roman" w:cs="Times New Roman"/>
          <w:bCs/>
          <w:sz w:val="24"/>
          <w:szCs w:val="24"/>
          <w:lang w:eastAsia="ru-RU"/>
        </w:rPr>
        <w:t>____________</w:t>
      </w:r>
      <w:r w:rsidR="0038586A" w:rsidRPr="001D267D">
        <w:rPr>
          <w:rFonts w:ascii="Times New Roman" w:eastAsia="Times New Roman" w:hAnsi="Times New Roman" w:cs="Times New Roman"/>
          <w:bCs/>
          <w:sz w:val="24"/>
          <w:szCs w:val="24"/>
          <w:lang w:eastAsia="ru-RU"/>
        </w:rPr>
        <w:t xml:space="preserve">; контактный телефон: </w:t>
      </w:r>
      <w:r w:rsidR="0038586A">
        <w:rPr>
          <w:rFonts w:ascii="Times New Roman" w:eastAsia="Times New Roman" w:hAnsi="Times New Roman" w:cs="Times New Roman"/>
          <w:bCs/>
          <w:sz w:val="24"/>
          <w:szCs w:val="24"/>
          <w:lang w:eastAsia="ru-RU"/>
        </w:rPr>
        <w:t>_______________________</w:t>
      </w:r>
      <w:r w:rsidR="0038586A" w:rsidRPr="001D267D">
        <w:rPr>
          <w:rFonts w:ascii="Times New Roman" w:eastAsia="Times New Roman" w:hAnsi="Times New Roman" w:cs="Times New Roman"/>
          <w:bCs/>
          <w:sz w:val="24"/>
          <w:szCs w:val="24"/>
          <w:lang w:eastAsia="ru-RU"/>
        </w:rPr>
        <w:t>.</w:t>
      </w:r>
      <w:r w:rsidR="0038586A">
        <w:rPr>
          <w:rFonts w:ascii="Times New Roman" w:hAnsi="Times New Roman" w:cs="Times New Roman"/>
          <w:sz w:val="24"/>
          <w:szCs w:val="24"/>
        </w:rPr>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xml:space="preserve">: </w:t>
      </w:r>
      <w:r w:rsidR="0038586A">
        <w:rPr>
          <w:rFonts w:ascii="Times New Roman" w:eastAsia="Times New Roman" w:hAnsi="Times New Roman" w:cs="Times New Roman"/>
          <w:bCs/>
          <w:sz w:val="24"/>
          <w:szCs w:val="24"/>
          <w:lang w:eastAsia="ru-RU"/>
        </w:rPr>
        <w:t>_____________</w:t>
      </w:r>
      <w:r w:rsidRPr="001D267D">
        <w:rPr>
          <w:rFonts w:ascii="Times New Roman" w:eastAsia="Times New Roman" w:hAnsi="Times New Roman" w:cs="Times New Roman"/>
          <w:bCs/>
          <w:sz w:val="24"/>
          <w:szCs w:val="24"/>
          <w:lang w:eastAsia="ru-RU"/>
        </w:rPr>
        <w:t xml:space="preserve">; контактный телефон: </w:t>
      </w:r>
      <w:r w:rsidR="0038586A">
        <w:rPr>
          <w:rFonts w:ascii="Times New Roman" w:eastAsia="Times New Roman" w:hAnsi="Times New Roman" w:cs="Times New Roman"/>
          <w:bCs/>
          <w:sz w:val="24"/>
          <w:szCs w:val="24"/>
          <w:lang w:eastAsia="ru-RU"/>
        </w:rPr>
        <w:t>_______________________</w:t>
      </w:r>
      <w:r w:rsidRPr="001D267D">
        <w:rPr>
          <w:rFonts w:ascii="Times New Roman" w:eastAsia="Times New Roman" w:hAnsi="Times New Roman" w:cs="Times New Roman"/>
          <w:bCs/>
          <w:sz w:val="24"/>
          <w:szCs w:val="24"/>
          <w:lang w:eastAsia="ru-RU"/>
        </w:rPr>
        <w:t>.</w:t>
      </w:r>
      <w:r w:rsidR="00C63C59">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r w:rsidR="007637FB">
        <w:rPr>
          <w:rFonts w:ascii="Times New Roman" w:eastAsia="Times New Roman" w:hAnsi="Times New Roman" w:cs="Times New Roman"/>
          <w:sz w:val="24"/>
          <w:szCs w:val="24"/>
          <w:lang w:eastAsia="ru-RU"/>
        </w:rPr>
        <w:t xml:space="preserve"> Работ</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E94801" w:rsidRPr="003E38FA"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7637FB">
        <w:rPr>
          <w:rFonts w:ascii="Times New Roman" w:eastAsia="Times New Roman" w:hAnsi="Times New Roman" w:cs="Times New Roman"/>
          <w:sz w:val="24"/>
          <w:szCs w:val="24"/>
          <w:lang w:eastAsia="ru-RU"/>
        </w:rPr>
        <w:t xml:space="preserve">  П</w:t>
      </w:r>
      <w:r w:rsidRPr="00E94801">
        <w:rPr>
          <w:rFonts w:ascii="Times New Roman" w:eastAsia="Times New Roman" w:hAnsi="Times New Roman" w:cs="Times New Roman"/>
          <w:sz w:val="24"/>
          <w:szCs w:val="24"/>
          <w:lang w:eastAsia="ru-RU"/>
        </w:rPr>
        <w:t xml:space="preserve">еречень объектов </w:t>
      </w:r>
      <w:r>
        <w:rPr>
          <w:rFonts w:ascii="Times New Roman" w:eastAsia="Times New Roman" w:hAnsi="Times New Roman" w:cs="Times New Roman"/>
          <w:sz w:val="24"/>
          <w:szCs w:val="24"/>
          <w:lang w:eastAsia="ru-RU"/>
        </w:rPr>
        <w:t xml:space="preserve">  </w:t>
      </w:r>
    </w:p>
    <w:p w:rsidR="0038586A" w:rsidRDefault="0038586A"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 xml:space="preserve">Заказчик:   </w:t>
      </w:r>
      <w:proofErr w:type="gramEnd"/>
      <w:r>
        <w:rPr>
          <w:rFonts w:ascii="TimesNewRomanPS-BoldMT" w:hAnsi="TimesNewRomanPS-BoldMT" w:cs="TimesNewRomanPS-BoldMT"/>
          <w:b/>
          <w:bCs/>
          <w:sz w:val="24"/>
          <w:szCs w:val="24"/>
        </w:rPr>
        <w:t xml:space="preserve">                                                                                             Подрядчик:</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Юридический адрес: Россия,450077,</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 Уфа, ул. Ленина, д.30,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Почтовый адрес</w:t>
      </w:r>
      <w:r>
        <w:rPr>
          <w:rFonts w:ascii="Times New Roman" w:hAnsi="Times New Roman" w:cs="Times New Roman"/>
          <w:sz w:val="24"/>
          <w:szCs w:val="24"/>
        </w:rPr>
        <w:t>: 450077</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Почтовый адрес</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Россия, г. Уфа, ул. Ленина, д. 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Тел./факс 7(347) 221</w:t>
      </w:r>
      <w:r>
        <w:rPr>
          <w:rFonts w:ascii="Times New Roman" w:hAnsi="Times New Roman" w:cs="Times New Roman"/>
          <w:sz w:val="24"/>
          <w:szCs w:val="24"/>
        </w:rPr>
        <w:t>-55-09</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ИНН 0274018377 КПП </w:t>
      </w:r>
      <w:r>
        <w:rPr>
          <w:rFonts w:ascii="Times New Roman" w:hAnsi="Times New Roman" w:cs="Times New Roman"/>
          <w:sz w:val="24"/>
          <w:szCs w:val="24"/>
        </w:rPr>
        <w:t>027401001</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ИНН </w:t>
      </w:r>
      <w:r>
        <w:rPr>
          <w:rFonts w:ascii="Times New Roman" w:hAnsi="Times New Roman" w:cs="Times New Roman"/>
          <w:sz w:val="24"/>
          <w:szCs w:val="24"/>
        </w:rPr>
        <w:t xml:space="preserve">/ </w:t>
      </w:r>
      <w:r>
        <w:rPr>
          <w:rFonts w:ascii="TimesNewRomanPSMT" w:hAnsi="TimesNewRomanPSMT" w:cs="TimesNewRomanPSMT"/>
          <w:sz w:val="24"/>
          <w:szCs w:val="24"/>
        </w:rPr>
        <w:t xml:space="preserve">КПП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ОГРН 1020202561686</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ОГРН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 </w:t>
      </w:r>
      <w:r w:rsidR="00130884">
        <w:rPr>
          <w:rFonts w:ascii="TimesNewRomanPSMT" w:hAnsi="TimesNewRomanPSMT" w:cs="TimesNewRomanPSMT"/>
          <w:sz w:val="24"/>
          <w:szCs w:val="24"/>
        </w:rPr>
        <w:t>4</w:t>
      </w:r>
      <w:r>
        <w:rPr>
          <w:rFonts w:ascii="TimesNewRomanPSMT" w:hAnsi="TimesNewRomanPSMT" w:cs="TimesNewRomanPSMT"/>
          <w:sz w:val="24"/>
          <w:szCs w:val="24"/>
        </w:rPr>
        <w:t>0702810900000005674                                                             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 АО АБ «Россия» </w:t>
      </w:r>
      <w:proofErr w:type="spellStart"/>
      <w:r>
        <w:rPr>
          <w:rFonts w:ascii="TimesNewRomanPSMT" w:hAnsi="TimesNewRomanPSMT" w:cs="TimesNewRomanPSMT"/>
          <w:sz w:val="24"/>
          <w:szCs w:val="24"/>
        </w:rPr>
        <w:t>г.Санкт</w:t>
      </w:r>
      <w:proofErr w:type="spellEnd"/>
      <w:r>
        <w:rPr>
          <w:rFonts w:ascii="Times New Roman" w:hAnsi="Times New Roman" w:cs="Times New Roman"/>
          <w:sz w:val="24"/>
          <w:szCs w:val="24"/>
        </w:rPr>
        <w:t>-</w:t>
      </w:r>
      <w:r>
        <w:rPr>
          <w:rFonts w:ascii="TimesNewRomanPSMT" w:hAnsi="TimesNewRomanPSMT" w:cs="TimesNewRomanPSMT"/>
          <w:sz w:val="24"/>
          <w:szCs w:val="24"/>
        </w:rPr>
        <w:t>Петербург</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Pr>
          <w:rFonts w:ascii="TimesNewRomanPSMT" w:hAnsi="TimesNewRomanPSMT" w:cs="TimesNewRomanPSMT"/>
          <w:sz w:val="24"/>
          <w:szCs w:val="24"/>
        </w:rPr>
        <w:tab/>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Кор/</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№30101810800000000861 в Северо</w:t>
      </w:r>
      <w:r>
        <w:rPr>
          <w:rFonts w:ascii="Times New Roman" w:hAnsi="Times New Roman" w:cs="Times New Roman"/>
          <w:sz w:val="24"/>
          <w:szCs w:val="24"/>
        </w:rPr>
        <w:t xml:space="preserve">- </w:t>
      </w:r>
      <w:r>
        <w:rPr>
          <w:rFonts w:ascii="TimesNewRomanPSMT" w:hAnsi="TimesNewRomanPSMT" w:cs="TimesNewRomanPSMT"/>
          <w:sz w:val="24"/>
          <w:szCs w:val="24"/>
        </w:rPr>
        <w:t>Западном</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E94801">
        <w:rPr>
          <w:rFonts w:ascii="TimesNewRomanPSMT" w:hAnsi="TimesNewRomanPSMT" w:cs="TimesNewRomanPSMT"/>
          <w:sz w:val="24"/>
          <w:szCs w:val="24"/>
        </w:rPr>
        <w:t>Кор/</w:t>
      </w:r>
      <w:proofErr w:type="spellStart"/>
      <w:r w:rsidR="00E94801">
        <w:rPr>
          <w:rFonts w:ascii="TimesNewRomanPSMT" w:hAnsi="TimesNewRomanPSMT" w:cs="TimesNewRomanPSMT"/>
          <w:sz w:val="24"/>
          <w:szCs w:val="24"/>
        </w:rPr>
        <w:t>сч</w:t>
      </w:r>
      <w:proofErr w:type="spellEnd"/>
      <w:r w:rsidR="00E94801">
        <w:rPr>
          <w:rFonts w:ascii="TimesNewRomanPSMT" w:hAnsi="TimesNewRomanPSMT" w:cs="TimesNewRomanPSMT"/>
          <w:sz w:val="24"/>
          <w:szCs w:val="24"/>
        </w:rPr>
        <w:t xml:space="preserve"> № </w:t>
      </w:r>
      <w:r w:rsidR="00E94801">
        <w:rPr>
          <w:rFonts w:ascii="Times New Roman" w:hAnsi="Times New Roman" w:cs="Times New Roman"/>
          <w:sz w:val="24"/>
          <w:szCs w:val="24"/>
        </w:rPr>
        <w:t xml:space="preserve"> </w:t>
      </w:r>
    </w:p>
    <w:p w:rsidR="00E94801"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Главном Управлении Банка России</w:t>
      </w:r>
      <w:r w:rsidR="00E94801" w:rsidRPr="00E94801">
        <w:rPr>
          <w:rFonts w:ascii="TimesNewRomanPSMT" w:hAnsi="TimesNewRomanPSMT" w:cs="TimesNewRomanPSMT"/>
          <w:sz w:val="24"/>
          <w:szCs w:val="24"/>
        </w:rPr>
        <w:t xml:space="preserve"> </w:t>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t xml:space="preserve">БИК </w:t>
      </w:r>
      <w:r w:rsidR="00E94801">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sidRPr="00D16475">
        <w:rPr>
          <w:rFonts w:ascii="TimesNewRomanPSMT" w:hAnsi="TimesNewRomanPSMT" w:cs="TimesNewRomanPSMT"/>
          <w:sz w:val="24"/>
          <w:szCs w:val="24"/>
        </w:rPr>
        <w:t xml:space="preserve"> </w:t>
      </w:r>
      <w:r w:rsidR="00E94801">
        <w:rPr>
          <w:rFonts w:ascii="TimesNewRomanPSMT" w:hAnsi="TimesNewRomanPSMT" w:cs="TimesNewRomanPSMT"/>
          <w:sz w:val="24"/>
          <w:szCs w:val="24"/>
        </w:rPr>
        <w:t>БИК 044030861</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482BD0" w:rsidRDefault="00D16475" w:rsidP="00482BD0">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Генеральный директор</w:t>
      </w:r>
      <w:r w:rsidR="00482BD0" w:rsidRPr="00482BD0">
        <w:rPr>
          <w:rFonts w:ascii="TimesNewRomanPS-BoldMT" w:hAnsi="TimesNewRomanPS-BoldMT" w:cs="TimesNewRomanPS-BoldMT"/>
          <w:b/>
          <w:bCs/>
          <w:sz w:val="24"/>
          <w:szCs w:val="24"/>
        </w:rPr>
        <w:t xml:space="preserve"> </w:t>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proofErr w:type="spellStart"/>
      <w:r w:rsidR="00482BD0">
        <w:rPr>
          <w:rFonts w:ascii="TimesNewRomanPS-BoldMT" w:hAnsi="TimesNewRomanPS-BoldMT" w:cs="TimesNewRomanPS-BoldMT"/>
          <w:b/>
          <w:bCs/>
          <w:sz w:val="24"/>
          <w:szCs w:val="24"/>
        </w:rPr>
        <w:t>Директор</w:t>
      </w:r>
      <w:proofErr w:type="spellEnd"/>
      <w:r w:rsidR="00482BD0">
        <w:rPr>
          <w:rFonts w:ascii="TimesNewRomanPS-BoldMT" w:hAnsi="TimesNewRomanPS-BoldMT" w:cs="TimesNewRomanPS-BoldMT"/>
          <w:b/>
          <w:bCs/>
          <w:sz w:val="24"/>
          <w:szCs w:val="24"/>
        </w:rPr>
        <w:t xml:space="preserve"> </w:t>
      </w:r>
      <w:r w:rsidR="00D40734">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______________/ </w:t>
      </w:r>
      <w:r>
        <w:rPr>
          <w:rFonts w:ascii="TimesNewRomanPSMT" w:hAnsi="TimesNewRomanPSMT" w:cs="TimesNewRomanPSMT"/>
          <w:sz w:val="24"/>
          <w:szCs w:val="24"/>
        </w:rPr>
        <w:t xml:space="preserve">Алферов С. А. </w:t>
      </w:r>
      <w:r w:rsidR="00482BD0">
        <w:rPr>
          <w:rFonts w:ascii="Times New Roman" w:hAnsi="Times New Roman" w:cs="Times New Roman"/>
          <w:b/>
          <w:bCs/>
          <w:sz w:val="24"/>
          <w:szCs w:val="24"/>
        </w:rPr>
        <w:t>/</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 New Roman" w:hAnsi="Times New Roman" w:cs="Times New Roman"/>
          <w:sz w:val="24"/>
          <w:szCs w:val="24"/>
        </w:rPr>
        <w:t xml:space="preserve">______________/ </w:t>
      </w:r>
      <w:r w:rsidR="00D40734">
        <w:rPr>
          <w:rFonts w:ascii="TimesNewRomanPSMT" w:hAnsi="TimesNewRomanPSMT" w:cs="TimesNewRomanPSMT"/>
          <w:sz w:val="24"/>
          <w:szCs w:val="24"/>
        </w:rPr>
        <w:t xml:space="preserve"> </w:t>
      </w:r>
      <w:r w:rsidR="00E94801">
        <w:rPr>
          <w:rFonts w:ascii="TimesNewRomanPSMT" w:hAnsi="TimesNewRomanPSMT" w:cs="TimesNewRomanPSMT"/>
          <w:sz w:val="24"/>
          <w:szCs w:val="24"/>
        </w:rPr>
        <w:t xml:space="preserve">                   </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____ "_____________20</w:t>
      </w:r>
      <w:r w:rsidR="00D40734">
        <w:rPr>
          <w:rFonts w:ascii="TimesNewRomanPSMT" w:hAnsi="TimesNewRomanPSMT" w:cs="TimesNewRomanPSMT"/>
          <w:sz w:val="24"/>
          <w:szCs w:val="24"/>
        </w:rPr>
        <w:t>20</w:t>
      </w:r>
      <w:r>
        <w:rPr>
          <w:rFonts w:ascii="TimesNewRomanPSMT" w:hAnsi="TimesNewRomanPSMT" w:cs="TimesNewRomanPSMT"/>
          <w:sz w:val="24"/>
          <w:szCs w:val="24"/>
        </w:rPr>
        <w:t xml:space="preserve"> г.</w:t>
      </w:r>
      <w:r w:rsidR="00482BD0" w:rsidRPr="00482BD0">
        <w:rPr>
          <w:rFonts w:ascii="TimesNewRomanPSMT" w:hAnsi="TimesNewRomanPSMT" w:cs="TimesNewRomanPSMT"/>
          <w:sz w:val="24"/>
          <w:szCs w:val="24"/>
        </w:rPr>
        <w:t xml:space="preserve"> </w:t>
      </w:r>
      <w:r w:rsidR="00482BD0">
        <w:rPr>
          <w:rFonts w:ascii="TimesNewRomanPSMT" w:hAnsi="TimesNewRomanPSMT" w:cs="TimesNewRomanPSMT"/>
          <w:sz w:val="24"/>
          <w:szCs w:val="24"/>
        </w:rPr>
        <w:t xml:space="preserve"> </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t>" ____ "_____________20</w:t>
      </w:r>
      <w:r w:rsidR="00D40734">
        <w:rPr>
          <w:rFonts w:ascii="TimesNewRomanPSMT" w:hAnsi="TimesNewRomanPSMT" w:cs="TimesNewRomanPSMT"/>
          <w:sz w:val="24"/>
          <w:szCs w:val="24"/>
        </w:rPr>
        <w:t>20</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bookmarkStart w:id="1" w:name="_Hlk32304838"/>
      <w:r>
        <w:rPr>
          <w:rFonts w:ascii="TimesNewRomanPSMT" w:hAnsi="TimesNewRomanPSMT" w:cs="TimesNewRomanPSMT"/>
          <w:sz w:val="24"/>
          <w:szCs w:val="24"/>
        </w:rPr>
        <w:t>М.П.</w:t>
      </w:r>
      <w:r w:rsidRPr="00482BD0">
        <w:rPr>
          <w:rFonts w:ascii="TimesNewRomanPSMT" w:hAnsi="TimesNewRomanPSMT" w:cs="TimesNewRomanPSMT"/>
          <w:sz w:val="24"/>
          <w:szCs w:val="24"/>
        </w:rPr>
        <w:t xml:space="preserve"> </w:t>
      </w:r>
      <w:bookmarkEnd w:id="1"/>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sidRPr="00E94801">
        <w:rPr>
          <w:rFonts w:ascii="TimesNewRomanPSMT" w:hAnsi="TimesNewRomanPSMT" w:cs="TimesNewRomanPSMT"/>
          <w:sz w:val="24"/>
          <w:szCs w:val="24"/>
        </w:rPr>
        <w:t>М.П.</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38586A">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Задание </w:t>
      </w:r>
      <w:r w:rsidRPr="003362CD">
        <w:rPr>
          <w:rFonts w:ascii="Times New Roman" w:eastAsia="Times New Roman" w:hAnsi="Times New Roman" w:cs="Times New Roman"/>
          <w:sz w:val="24"/>
          <w:szCs w:val="24"/>
          <w:lang w:eastAsia="ru-RU"/>
        </w:rPr>
        <w:t>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10287A">
        <w:rPr>
          <w:rFonts w:ascii="Times New Roman" w:eastAsia="Times New Roman" w:hAnsi="Times New Roman" w:cs="Times New Roman"/>
          <w:sz w:val="24"/>
          <w:szCs w:val="24"/>
          <w:lang w:eastAsia="ru-RU"/>
        </w:rPr>
        <w:t xml:space="preserve">Приложение №1 </w:t>
      </w:r>
      <w:r>
        <w:rPr>
          <w:rFonts w:ascii="Times New Roman" w:eastAsia="Times New Roman" w:hAnsi="Times New Roman" w:cs="Times New Roman"/>
          <w:sz w:val="24"/>
          <w:szCs w:val="24"/>
          <w:lang w:eastAsia="ru-RU"/>
        </w:rPr>
        <w:t xml:space="preserve">к </w:t>
      </w:r>
      <w:r w:rsidRPr="0010287A">
        <w:rPr>
          <w:rFonts w:ascii="Times New Roman" w:eastAsia="Times New Roman" w:hAnsi="Times New Roman" w:cs="Times New Roman"/>
          <w:sz w:val="24"/>
          <w:szCs w:val="24"/>
          <w:lang w:eastAsia="ru-RU"/>
        </w:rPr>
        <w:t xml:space="preserve">проекту договора </w:t>
      </w:r>
      <w:r>
        <w:rPr>
          <w:rFonts w:ascii="Times New Roman" w:eastAsia="Times New Roman" w:hAnsi="Times New Roman" w:cs="Times New Roman"/>
          <w:sz w:val="24"/>
          <w:szCs w:val="24"/>
          <w:lang w:eastAsia="ru-RU"/>
        </w:rPr>
        <w:t>–</w:t>
      </w:r>
      <w:r w:rsidRPr="0010287A">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38586A" w:rsidRDefault="0038586A" w:rsidP="0038586A">
      <w:pPr>
        <w:spacing w:after="120" w:line="240" w:lineRule="auto"/>
        <w:jc w:val="both"/>
        <w:rPr>
          <w:rFonts w:ascii="Times New Roman" w:eastAsia="Times New Roman" w:hAnsi="Times New Roman" w:cs="Times New Roman"/>
          <w:sz w:val="24"/>
          <w:szCs w:val="24"/>
          <w:lang w:eastAsia="ru-RU"/>
        </w:rPr>
      </w:pPr>
    </w:p>
    <w:p w:rsidR="0038586A" w:rsidRDefault="0038586A" w:rsidP="0038586A">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38586A" w:rsidRDefault="0038586A" w:rsidP="0038586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38586A" w:rsidRDefault="0038586A" w:rsidP="0038586A">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График выполнения работ</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№3 к проекту договора - График</w:t>
      </w:r>
      <w:r>
        <w:rPr>
          <w:rFonts w:ascii="Times New Roman" w:eastAsia="Times New Roman" w:hAnsi="Times New Roman" w:cs="Times New Roman"/>
          <w:sz w:val="24"/>
          <w:szCs w:val="24"/>
          <w:lang w:eastAsia="ru-RU"/>
        </w:rPr>
        <w:t>».</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38586A" w:rsidRDefault="0038586A"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220AB7" w:rsidRDefault="00220AB7"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lastRenderedPageBreak/>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 xml:space="preserve">к Договору№_______ от_______2019г.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3362CD"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3E38FA" w:rsidRPr="00292103" w:rsidRDefault="003E38FA" w:rsidP="003E38F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D40734">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г.</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856876" w:rsidRDefault="003E38FA" w:rsidP="003E38FA">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3362CD"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roofErr w:type="gramStart"/>
                  <w:r w:rsidRPr="00856876">
                    <w:rPr>
                      <w:rFonts w:ascii="Times New Roman" w:eastAsia="Times New Roman" w:hAnsi="Times New Roman" w:cs="Times New Roman"/>
                    </w:rPr>
                    <w:t xml:space="preserve">Директор </w:t>
                  </w:r>
                  <w:r w:rsidR="000627CE">
                    <w:rPr>
                      <w:rFonts w:ascii="Times New Roman" w:eastAsia="Times New Roman" w:hAnsi="Times New Roman" w:cs="Times New Roman"/>
                    </w:rPr>
                    <w:t xml:space="preserve"> </w:t>
                  </w:r>
                  <w:r>
                    <w:rPr>
                      <w:rFonts w:ascii="Times New Roman" w:eastAsia="Times New Roman" w:hAnsi="Times New Roman" w:cs="Times New Roman"/>
                    </w:rPr>
                    <w:t>_</w:t>
                  </w:r>
                  <w:proofErr w:type="gramEnd"/>
                  <w:r>
                    <w:rPr>
                      <w:rFonts w:ascii="Times New Roman" w:eastAsia="Times New Roman" w:hAnsi="Times New Roman" w:cs="Times New Roman"/>
                    </w:rPr>
                    <w:t>_</w:t>
                  </w:r>
                  <w:r w:rsidRPr="00856876">
                    <w:rPr>
                      <w:rFonts w:ascii="Times New Roman" w:eastAsia="Times New Roman" w:hAnsi="Times New Roman" w:cs="Times New Roman"/>
                    </w:rPr>
                    <w:t xml:space="preserve">________/ </w:t>
                  </w:r>
                  <w:r w:rsidR="000627CE">
                    <w:rPr>
                      <w:rFonts w:ascii="Times New Roman" w:eastAsia="Times New Roman" w:hAnsi="Times New Roman" w:cs="Times New Roman"/>
                    </w:rPr>
                    <w:t xml:space="preserve">          </w:t>
                  </w:r>
                  <w:r w:rsidRPr="00856876">
                    <w:rPr>
                      <w:rFonts w:ascii="Times New Roman" w:eastAsia="Times New Roman" w:hAnsi="Times New Roman" w:cs="Times New Roman"/>
                    </w:rPr>
                    <w:t xml:space="preserve">./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sidR="00D40734">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bl>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Default="00550E8F" w:rsidP="00A6663F">
      <w:p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38586A" w:rsidRDefault="0038586A" w:rsidP="00A6663F">
      <w:pPr>
        <w:tabs>
          <w:tab w:val="left" w:pos="0"/>
        </w:tabs>
        <w:jc w:val="center"/>
        <w:rPr>
          <w:rFonts w:ascii="Times New Roman" w:eastAsia="Calibri" w:hAnsi="Times New Roman" w:cs="Times New Roman"/>
          <w:b/>
          <w:lang w:eastAsia="ru-RU"/>
        </w:rPr>
      </w:pPr>
    </w:p>
    <w:p w:rsidR="0038586A" w:rsidRDefault="0038586A" w:rsidP="00A6663F">
      <w:pPr>
        <w:tabs>
          <w:tab w:val="left" w:pos="0"/>
        </w:tabs>
        <w:jc w:val="center"/>
        <w:rPr>
          <w:rFonts w:ascii="Times New Roman" w:eastAsia="Calibri" w:hAnsi="Times New Roman" w:cs="Times New Roman"/>
          <w:b/>
          <w:lang w:eastAsia="ru-RU"/>
        </w:rPr>
      </w:pPr>
    </w:p>
    <w:p w:rsidR="0038586A" w:rsidRDefault="0038586A" w:rsidP="00A6663F">
      <w:pPr>
        <w:tabs>
          <w:tab w:val="left" w:pos="0"/>
        </w:tabs>
        <w:jc w:val="center"/>
        <w:rPr>
          <w:rFonts w:ascii="Times New Roman" w:eastAsia="Calibri" w:hAnsi="Times New Roman" w:cs="Times New Roman"/>
          <w:b/>
          <w:lang w:eastAsia="ru-RU"/>
        </w:rPr>
      </w:pPr>
    </w:p>
    <w:p w:rsidR="0038586A" w:rsidRDefault="0038586A" w:rsidP="00A6663F">
      <w:pPr>
        <w:tabs>
          <w:tab w:val="left" w:pos="0"/>
        </w:tabs>
        <w:jc w:val="center"/>
        <w:rPr>
          <w:rFonts w:ascii="Times New Roman" w:eastAsia="Calibri" w:hAnsi="Times New Roman" w:cs="Times New Roman"/>
          <w:b/>
          <w:lang w:eastAsia="ru-RU"/>
        </w:rPr>
      </w:pPr>
    </w:p>
    <w:p w:rsidR="0038586A" w:rsidRDefault="0038586A" w:rsidP="00A6663F">
      <w:pPr>
        <w:tabs>
          <w:tab w:val="left" w:pos="0"/>
        </w:tabs>
        <w:jc w:val="center"/>
        <w:rPr>
          <w:rFonts w:ascii="Times New Roman" w:eastAsia="Calibri" w:hAnsi="Times New Roman" w:cs="Times New Roman"/>
          <w:b/>
          <w:lang w:eastAsia="ru-RU"/>
        </w:rPr>
      </w:pPr>
    </w:p>
    <w:p w:rsidR="0038586A" w:rsidRDefault="0038586A" w:rsidP="00A6663F">
      <w:pPr>
        <w:tabs>
          <w:tab w:val="left" w:pos="0"/>
        </w:tabs>
        <w:jc w:val="center"/>
        <w:rPr>
          <w:rFonts w:ascii="Times New Roman" w:eastAsia="Calibri" w:hAnsi="Times New Roman" w:cs="Times New Roman"/>
          <w:b/>
          <w:lang w:eastAsia="ru-RU"/>
        </w:rPr>
      </w:pPr>
    </w:p>
    <w:p w:rsidR="0038586A" w:rsidRDefault="0038586A" w:rsidP="00A6663F">
      <w:pPr>
        <w:tabs>
          <w:tab w:val="left" w:pos="0"/>
        </w:tabs>
        <w:jc w:val="center"/>
        <w:rPr>
          <w:rFonts w:ascii="Times New Roman" w:eastAsia="Calibri" w:hAnsi="Times New Roman" w:cs="Times New Roman"/>
          <w:b/>
          <w:lang w:eastAsia="ru-RU"/>
        </w:rPr>
      </w:pPr>
    </w:p>
    <w:p w:rsidR="0038586A" w:rsidRDefault="0038586A" w:rsidP="0038586A">
      <w:pPr>
        <w:widowControl w:val="0"/>
        <w:suppressAutoHyphens/>
        <w:spacing w:before="60" w:after="0" w:line="240" w:lineRule="auto"/>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lastRenderedPageBreak/>
        <w:t>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bCs/>
          <w:sz w:val="24"/>
          <w:szCs w:val="24"/>
          <w:lang w:eastAsia="ru-RU"/>
        </w:rPr>
        <w:t>к Договору -</w:t>
      </w:r>
      <w:r w:rsidRPr="003362CD">
        <w:rPr>
          <w:rFonts w:ascii="Times New Roman" w:eastAsia="Times New Roman" w:hAnsi="Times New Roman" w:cs="Times New Roman"/>
          <w:sz w:val="24"/>
          <w:szCs w:val="24"/>
          <w:lang w:eastAsia="ru-RU"/>
        </w:rPr>
        <w:t xml:space="preserve"> </w:t>
      </w:r>
      <w:r w:rsidRPr="0010287A">
        <w:rPr>
          <w:rFonts w:ascii="Times New Roman" w:eastAsia="Times New Roman" w:hAnsi="Times New Roman" w:cs="Times New Roman"/>
          <w:sz w:val="24"/>
          <w:szCs w:val="24"/>
          <w:lang w:eastAsia="ru-RU"/>
        </w:rPr>
        <w:t>Перечень объектов</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№5 к проекту договора - Перечень объектов</w:t>
      </w:r>
      <w:r>
        <w:rPr>
          <w:rFonts w:ascii="Times New Roman" w:eastAsia="Times New Roman" w:hAnsi="Times New Roman" w:cs="Times New Roman"/>
          <w:sz w:val="24"/>
          <w:szCs w:val="24"/>
          <w:lang w:eastAsia="ru-RU"/>
        </w:rPr>
        <w:t>».</w:t>
      </w:r>
    </w:p>
    <w:p w:rsidR="0038586A" w:rsidRDefault="0038586A" w:rsidP="00A6663F">
      <w:pPr>
        <w:tabs>
          <w:tab w:val="left" w:pos="0"/>
        </w:tabs>
        <w:jc w:val="center"/>
        <w:rPr>
          <w:rFonts w:ascii="Times New Roman" w:eastAsia="Calibri" w:hAnsi="Times New Roman" w:cs="Times New Roman"/>
          <w:b/>
          <w:lang w:eastAsia="ru-RU"/>
        </w:rPr>
      </w:pPr>
    </w:p>
    <w:p w:rsidR="0038586A" w:rsidRPr="002208E6" w:rsidRDefault="0038586A" w:rsidP="00A6663F">
      <w:pPr>
        <w:tabs>
          <w:tab w:val="left" w:pos="0"/>
        </w:tabs>
        <w:jc w:val="center"/>
        <w:rPr>
          <w:rFonts w:ascii="Times New Roman" w:eastAsia="Calibri" w:hAnsi="Times New Roman" w:cs="Times New Roman"/>
          <w:b/>
          <w:lang w:eastAsia="ru-RU"/>
        </w:rPr>
      </w:pPr>
    </w:p>
    <w:sectPr w:rsidR="0038586A" w:rsidRPr="002208E6" w:rsidSect="0038586A">
      <w:pgSz w:w="11906" w:h="16838" w:code="9"/>
      <w:pgMar w:top="992" w:right="85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4E23"/>
    <w:rsid w:val="000B5609"/>
    <w:rsid w:val="000E450A"/>
    <w:rsid w:val="000E6BE8"/>
    <w:rsid w:val="000F442D"/>
    <w:rsid w:val="0010486B"/>
    <w:rsid w:val="00130884"/>
    <w:rsid w:val="00131D75"/>
    <w:rsid w:val="00157048"/>
    <w:rsid w:val="00161FE1"/>
    <w:rsid w:val="00167583"/>
    <w:rsid w:val="0019101F"/>
    <w:rsid w:val="001B7293"/>
    <w:rsid w:val="001C33CF"/>
    <w:rsid w:val="001D267D"/>
    <w:rsid w:val="001E1B08"/>
    <w:rsid w:val="00212D61"/>
    <w:rsid w:val="002208E6"/>
    <w:rsid w:val="00220AB7"/>
    <w:rsid w:val="00220D19"/>
    <w:rsid w:val="00273604"/>
    <w:rsid w:val="002759EF"/>
    <w:rsid w:val="0028298A"/>
    <w:rsid w:val="00282B55"/>
    <w:rsid w:val="00283944"/>
    <w:rsid w:val="00292103"/>
    <w:rsid w:val="00292494"/>
    <w:rsid w:val="00292CE6"/>
    <w:rsid w:val="00294773"/>
    <w:rsid w:val="0029650E"/>
    <w:rsid w:val="002974E3"/>
    <w:rsid w:val="002A32AF"/>
    <w:rsid w:val="002A73FE"/>
    <w:rsid w:val="002E28EA"/>
    <w:rsid w:val="002E4173"/>
    <w:rsid w:val="00305A45"/>
    <w:rsid w:val="00314186"/>
    <w:rsid w:val="00315FEE"/>
    <w:rsid w:val="00326DE1"/>
    <w:rsid w:val="0033570D"/>
    <w:rsid w:val="003362CD"/>
    <w:rsid w:val="00353B81"/>
    <w:rsid w:val="0038586A"/>
    <w:rsid w:val="003966FF"/>
    <w:rsid w:val="003A681C"/>
    <w:rsid w:val="003E38FA"/>
    <w:rsid w:val="003F4BD4"/>
    <w:rsid w:val="003F7AC4"/>
    <w:rsid w:val="00410904"/>
    <w:rsid w:val="004341BC"/>
    <w:rsid w:val="0043663B"/>
    <w:rsid w:val="00462CA1"/>
    <w:rsid w:val="004755EF"/>
    <w:rsid w:val="004823DC"/>
    <w:rsid w:val="00482BD0"/>
    <w:rsid w:val="00497CE7"/>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670F8"/>
    <w:rsid w:val="00687D87"/>
    <w:rsid w:val="0069060C"/>
    <w:rsid w:val="006A1DE2"/>
    <w:rsid w:val="006A3CE0"/>
    <w:rsid w:val="006A6785"/>
    <w:rsid w:val="006B2058"/>
    <w:rsid w:val="006C0F49"/>
    <w:rsid w:val="006E4166"/>
    <w:rsid w:val="006F45DF"/>
    <w:rsid w:val="00701D18"/>
    <w:rsid w:val="00706B2B"/>
    <w:rsid w:val="007416B4"/>
    <w:rsid w:val="00752A84"/>
    <w:rsid w:val="007637FB"/>
    <w:rsid w:val="007672BC"/>
    <w:rsid w:val="00771FC7"/>
    <w:rsid w:val="007C653D"/>
    <w:rsid w:val="007E3671"/>
    <w:rsid w:val="007E3BF7"/>
    <w:rsid w:val="007F283B"/>
    <w:rsid w:val="007F466E"/>
    <w:rsid w:val="0082279E"/>
    <w:rsid w:val="008233F6"/>
    <w:rsid w:val="00832E6A"/>
    <w:rsid w:val="00833F6D"/>
    <w:rsid w:val="008409DF"/>
    <w:rsid w:val="008618B2"/>
    <w:rsid w:val="00893786"/>
    <w:rsid w:val="008D36A9"/>
    <w:rsid w:val="008D7F19"/>
    <w:rsid w:val="0092038D"/>
    <w:rsid w:val="009628FC"/>
    <w:rsid w:val="00975A53"/>
    <w:rsid w:val="009808A5"/>
    <w:rsid w:val="0098724A"/>
    <w:rsid w:val="009C4EFA"/>
    <w:rsid w:val="009D6085"/>
    <w:rsid w:val="00A14ECA"/>
    <w:rsid w:val="00A26F1D"/>
    <w:rsid w:val="00A512AD"/>
    <w:rsid w:val="00A6663F"/>
    <w:rsid w:val="00A87F52"/>
    <w:rsid w:val="00AB4B8C"/>
    <w:rsid w:val="00AC11DA"/>
    <w:rsid w:val="00AC3E02"/>
    <w:rsid w:val="00B053E4"/>
    <w:rsid w:val="00B13CCE"/>
    <w:rsid w:val="00B25791"/>
    <w:rsid w:val="00B357BF"/>
    <w:rsid w:val="00B3602D"/>
    <w:rsid w:val="00B55697"/>
    <w:rsid w:val="00B63DD5"/>
    <w:rsid w:val="00B65E7B"/>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D06931"/>
    <w:rsid w:val="00D16475"/>
    <w:rsid w:val="00D3204D"/>
    <w:rsid w:val="00D40734"/>
    <w:rsid w:val="00D40E9C"/>
    <w:rsid w:val="00D54318"/>
    <w:rsid w:val="00DA0101"/>
    <w:rsid w:val="00DA758F"/>
    <w:rsid w:val="00DB068E"/>
    <w:rsid w:val="00DD6347"/>
    <w:rsid w:val="00DE6185"/>
    <w:rsid w:val="00E02EBB"/>
    <w:rsid w:val="00E146DA"/>
    <w:rsid w:val="00E361FC"/>
    <w:rsid w:val="00E36E37"/>
    <w:rsid w:val="00E712F2"/>
    <w:rsid w:val="00E80C9B"/>
    <w:rsid w:val="00E9180B"/>
    <w:rsid w:val="00E94801"/>
    <w:rsid w:val="00E95432"/>
    <w:rsid w:val="00EB16D4"/>
    <w:rsid w:val="00EB58FD"/>
    <w:rsid w:val="00EB6227"/>
    <w:rsid w:val="00EB7558"/>
    <w:rsid w:val="00EC015C"/>
    <w:rsid w:val="00EC310F"/>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3B5F2"/>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еразрешенное упоминание1"/>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38123-21EB-4F5D-A55D-DAFEB5384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5908</Words>
  <Characters>33677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3</cp:revision>
  <cp:lastPrinted>2020-05-14T03:53:00Z</cp:lastPrinted>
  <dcterms:created xsi:type="dcterms:W3CDTF">2020-05-14T03:54:00Z</dcterms:created>
  <dcterms:modified xsi:type="dcterms:W3CDTF">2020-05-19T06:23:00Z</dcterms:modified>
</cp:coreProperties>
</file>