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FC8" w:rsidRPr="004A5ED0" w:rsidRDefault="00915FC8" w:rsidP="00915FC8">
      <w:pPr>
        <w:pStyle w:val="Heading20"/>
        <w:keepNext/>
        <w:keepLines/>
        <w:shd w:val="clear" w:color="auto" w:fill="auto"/>
        <w:spacing w:before="0" w:line="260" w:lineRule="exact"/>
        <w:jc w:val="left"/>
        <w:rPr>
          <w:color w:val="3366CC"/>
        </w:rPr>
      </w:pPr>
      <w:bookmarkStart w:id="0" w:name="bookmark2"/>
      <w:r w:rsidRPr="004A5ED0">
        <w:rPr>
          <w:color w:val="3366CC"/>
        </w:rPr>
        <w:t>РАЗДЕЛ V. Проект договора</w:t>
      </w:r>
    </w:p>
    <w:p w:rsidR="00915FC8" w:rsidRPr="004A5ED0" w:rsidRDefault="00915FC8" w:rsidP="00C932F4">
      <w:pPr>
        <w:pStyle w:val="Heading20"/>
        <w:keepNext/>
        <w:keepLines/>
        <w:shd w:val="clear" w:color="auto" w:fill="auto"/>
        <w:spacing w:before="0" w:line="260" w:lineRule="exact"/>
      </w:pPr>
    </w:p>
    <w:p w:rsidR="00C743FB" w:rsidRPr="004A5ED0" w:rsidRDefault="006D71AD" w:rsidP="00C932F4">
      <w:pPr>
        <w:pStyle w:val="Heading20"/>
        <w:keepNext/>
        <w:keepLines/>
        <w:shd w:val="clear" w:color="auto" w:fill="auto"/>
        <w:spacing w:before="0" w:line="260" w:lineRule="exact"/>
        <w:sectPr w:rsidR="00C743FB" w:rsidRPr="004A5ED0" w:rsidSect="009D16F4">
          <w:pgSz w:w="11900" w:h="16840"/>
          <w:pgMar w:top="851" w:right="4812" w:bottom="625" w:left="1535" w:header="0" w:footer="3" w:gutter="0"/>
          <w:pgNumType w:start="43"/>
          <w:cols w:space="720"/>
          <w:noEndnote/>
          <w:docGrid w:linePitch="360"/>
        </w:sectPr>
      </w:pPr>
      <w:r w:rsidRPr="004A5ED0">
        <w:t>ДОГОВОР №</w:t>
      </w:r>
      <w:bookmarkEnd w:id="0"/>
    </w:p>
    <w:p w:rsidR="00C743FB" w:rsidRPr="004A5ED0" w:rsidRDefault="00C743FB">
      <w:pPr>
        <w:spacing w:before="7" w:after="7" w:line="240" w:lineRule="exact"/>
        <w:rPr>
          <w:sz w:val="19"/>
          <w:szCs w:val="19"/>
        </w:rPr>
      </w:pPr>
    </w:p>
    <w:p w:rsidR="00C743FB" w:rsidRPr="004A5ED0" w:rsidRDefault="00C743FB">
      <w:pPr>
        <w:rPr>
          <w:sz w:val="2"/>
          <w:szCs w:val="2"/>
        </w:rPr>
        <w:sectPr w:rsidR="00C743FB" w:rsidRPr="004A5ED0">
          <w:type w:val="continuous"/>
          <w:pgSz w:w="11900" w:h="16840"/>
          <w:pgMar w:top="1287" w:right="0" w:bottom="586" w:left="0" w:header="0" w:footer="3" w:gutter="0"/>
          <w:cols w:space="720"/>
          <w:noEndnote/>
          <w:docGrid w:linePitch="360"/>
        </w:sectPr>
      </w:pPr>
    </w:p>
    <w:p w:rsidR="00C743FB" w:rsidRPr="004A5ED0" w:rsidRDefault="00103943" w:rsidP="003A0A22">
      <w:pPr>
        <w:pStyle w:val="Bodytext20"/>
        <w:shd w:val="clear" w:color="auto" w:fill="auto"/>
        <w:tabs>
          <w:tab w:val="left" w:pos="5254"/>
          <w:tab w:val="left" w:pos="7346"/>
        </w:tabs>
        <w:spacing w:after="492" w:line="260" w:lineRule="exact"/>
      </w:pPr>
      <w:permStart w:id="331634714" w:edGrp="everyone"/>
      <w:r w:rsidRPr="004A5ED0">
        <w:rPr>
          <w:noProof/>
          <w:lang w:bidi="ar-SA"/>
        </w:rPr>
        <mc:AlternateContent>
          <mc:Choice Requires="wps">
            <w:drawing>
              <wp:anchor distT="0" distB="0" distL="63500" distR="63500" simplePos="0" relativeHeight="377487104" behindDoc="1" locked="0" layoutInCell="1" allowOverlap="1">
                <wp:simplePos x="0" y="0"/>
                <wp:positionH relativeFrom="margin">
                  <wp:posOffset>243840</wp:posOffset>
                </wp:positionH>
                <wp:positionV relativeFrom="paragraph">
                  <wp:posOffset>-16510</wp:posOffset>
                </wp:positionV>
                <wp:extent cx="1211580" cy="165100"/>
                <wp:effectExtent l="0" t="0" r="7620" b="6350"/>
                <wp:wrapSquare wrapText="r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AA2" w:rsidRDefault="00DE7AA2" w:rsidP="0019088E">
                            <w:pPr>
                              <w:pStyle w:val="Bodytext20"/>
                              <w:shd w:val="clear" w:color="auto" w:fill="auto"/>
                              <w:spacing w:after="0" w:line="260" w:lineRule="exact"/>
                              <w:ind w:left="-567" w:firstLine="567"/>
                              <w:jc w:val="left"/>
                            </w:pPr>
                            <w:permStart w:id="1225676220" w:edGrp="everyone"/>
                            <w:r>
                              <w:rPr>
                                <w:rStyle w:val="Bodytext2Exact"/>
                              </w:rPr>
                              <w:t>г. Уфа</w:t>
                            </w:r>
                            <w:permEnd w:id="1225676220"/>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9.2pt;margin-top:-1.3pt;width:95.4pt;height:13pt;z-index:-125829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" filled="f" stroked="f">
                <v:textbox style="mso-fit-shape-to-text:t" inset="0,0,0,0">
                  <w:txbxContent>
                    <w:p w:rsidR="00DE7AA2" w:rsidRDefault="00DE7AA2" w:rsidP="0019088E">
                      <w:pPr>
                        <w:pStyle w:val="Bodytext20"/>
                        <w:shd w:val="clear" w:color="auto" w:fill="auto"/>
                        <w:spacing w:after="0" w:line="260" w:lineRule="exact"/>
                        <w:ind w:left="-567" w:firstLine="567"/>
                        <w:jc w:val="left"/>
                      </w:pPr>
                      <w:permStart w:id="1225676220" w:edGrp="everyone"/>
                      <w:r>
                        <w:rPr>
                          <w:rStyle w:val="Bodytext2Exact"/>
                        </w:rPr>
                        <w:t>г. Уфа</w:t>
                      </w:r>
                      <w:permEnd w:id="1225676220"/>
                    </w:p>
                  </w:txbxContent>
                </v:textbox>
                <w10:wrap type="square" side="right" anchorx="margin"/>
              </v:shape>
            </w:pict>
          </mc:Fallback>
        </mc:AlternateContent>
      </w:r>
      <w:r w:rsidR="003A0A22" w:rsidRPr="004A5ED0">
        <w:t xml:space="preserve">                                      </w:t>
      </w:r>
      <w:r w:rsidR="00C932F4" w:rsidRPr="004A5ED0">
        <w:t xml:space="preserve">           </w:t>
      </w:r>
      <w:r w:rsidR="003A0A22" w:rsidRPr="004A5ED0">
        <w:t xml:space="preserve">       </w:t>
      </w:r>
      <w:r w:rsidR="0019088E" w:rsidRPr="004A5ED0">
        <w:t>«__</w:t>
      </w:r>
      <w:proofErr w:type="gramStart"/>
      <w:r w:rsidR="0019088E" w:rsidRPr="004A5ED0">
        <w:t>_»_</w:t>
      </w:r>
      <w:proofErr w:type="gramEnd"/>
      <w:r w:rsidR="0019088E" w:rsidRPr="004A5ED0">
        <w:t>_____________20</w:t>
      </w:r>
      <w:r w:rsidR="009D16F4" w:rsidRPr="004A5ED0">
        <w:t>2</w:t>
      </w:r>
      <w:r w:rsidR="00B37943" w:rsidRPr="004A5ED0">
        <w:t>1</w:t>
      </w:r>
      <w:r w:rsidR="009D16F4" w:rsidRPr="004A5ED0">
        <w:t xml:space="preserve"> </w:t>
      </w:r>
      <w:r w:rsidR="006D71AD" w:rsidRPr="004A5ED0">
        <w:t>г</w:t>
      </w:r>
      <w:permEnd w:id="331634714"/>
      <w:r w:rsidR="006D71AD" w:rsidRPr="004A5ED0">
        <w:t>.</w:t>
      </w:r>
    </w:p>
    <w:p w:rsidR="007346F8" w:rsidRPr="004A5ED0" w:rsidRDefault="006D71AD" w:rsidP="003A0A22">
      <w:pPr>
        <w:pStyle w:val="Bodytext20"/>
        <w:shd w:val="clear" w:color="auto" w:fill="auto"/>
        <w:tabs>
          <w:tab w:val="left" w:pos="6734"/>
        </w:tabs>
        <w:spacing w:after="0" w:line="298" w:lineRule="exact"/>
        <w:ind w:firstLine="440"/>
      </w:pPr>
      <w:r w:rsidRPr="004A5ED0">
        <w:rPr>
          <w:rStyle w:val="Bodytext2Bold"/>
        </w:rPr>
        <w:t xml:space="preserve">Публичное акционерное </w:t>
      </w:r>
      <w:r w:rsidR="0019088E" w:rsidRPr="004A5ED0">
        <w:rPr>
          <w:rStyle w:val="Bodytext2Bold"/>
        </w:rPr>
        <w:t xml:space="preserve">общество </w:t>
      </w:r>
      <w:r w:rsidRPr="004A5ED0">
        <w:rPr>
          <w:rStyle w:val="Bodytext2Bold"/>
        </w:rPr>
        <w:t>«</w:t>
      </w:r>
      <w:r w:rsidR="0019088E" w:rsidRPr="004A5ED0">
        <w:rPr>
          <w:rStyle w:val="Bodytext2Bold"/>
        </w:rPr>
        <w:t>Башинформсвязь</w:t>
      </w:r>
      <w:r w:rsidRPr="004A5ED0">
        <w:rPr>
          <w:rStyle w:val="Bodytext2Bold"/>
        </w:rPr>
        <w:t>»</w:t>
      </w:r>
      <w:r w:rsidRPr="004A5ED0">
        <w:t>,</w:t>
      </w:r>
      <w:r w:rsidR="00752682" w:rsidRPr="004A5ED0">
        <w:t xml:space="preserve"> именуемое в дальнейшем «Заказчик»</w:t>
      </w:r>
      <w:r w:rsidRPr="004A5ED0">
        <w:t xml:space="preserve"> в лице</w:t>
      </w:r>
      <w:r w:rsidR="007346F8" w:rsidRPr="004A5ED0">
        <w:t xml:space="preserve"> Генерального директора </w:t>
      </w:r>
      <w:proofErr w:type="spellStart"/>
      <w:r w:rsidR="007346F8" w:rsidRPr="004A5ED0">
        <w:t>Нищева</w:t>
      </w:r>
      <w:proofErr w:type="spellEnd"/>
      <w:r w:rsidR="007346F8" w:rsidRPr="004A5ED0">
        <w:t xml:space="preserve"> Сергея Константиновича,</w:t>
      </w:r>
      <w:r w:rsidR="00BF18D1" w:rsidRPr="004A5ED0">
        <w:t xml:space="preserve"> действующего на основании </w:t>
      </w:r>
      <w:r w:rsidR="007346F8" w:rsidRPr="004A5ED0">
        <w:t>Устава</w:t>
      </w:r>
      <w:r w:rsidRPr="004A5ED0">
        <w:t xml:space="preserve">, </w:t>
      </w:r>
      <w:r w:rsidR="007346F8" w:rsidRPr="004A5ED0">
        <w:t xml:space="preserve">и _______________________________, именуемое в дальнейшем «Исполнитель»  в лице_____________________ , действующего на основании__________,  с другой стороны, </w:t>
      </w:r>
    </w:p>
    <w:p w:rsidR="00C743FB" w:rsidRPr="004A5ED0" w:rsidRDefault="006D71AD" w:rsidP="003A0A22">
      <w:pPr>
        <w:pStyle w:val="Bodytext20"/>
        <w:shd w:val="clear" w:color="auto" w:fill="auto"/>
        <w:tabs>
          <w:tab w:val="left" w:pos="6734"/>
        </w:tabs>
        <w:spacing w:after="0" w:line="298" w:lineRule="exact"/>
        <w:ind w:firstLine="440"/>
      </w:pPr>
      <w:r w:rsidRPr="004A5ED0">
        <w:t>вместе именуемые Стороны, заключили настоящий договор о нижеследующем:</w:t>
      </w:r>
    </w:p>
    <w:p w:rsidR="00AF238D" w:rsidRPr="004A5ED0" w:rsidRDefault="00AF238D" w:rsidP="003A0A22">
      <w:pPr>
        <w:pStyle w:val="Bodytext20"/>
        <w:shd w:val="clear" w:color="auto" w:fill="auto"/>
        <w:tabs>
          <w:tab w:val="left" w:pos="6734"/>
        </w:tabs>
        <w:spacing w:after="0" w:line="298" w:lineRule="exact"/>
        <w:ind w:firstLine="440"/>
      </w:pPr>
    </w:p>
    <w:p w:rsidR="00C743FB" w:rsidRPr="004A5ED0" w:rsidRDefault="006D71AD" w:rsidP="003A0A22">
      <w:pPr>
        <w:pStyle w:val="Heading20"/>
        <w:keepNext/>
        <w:keepLines/>
        <w:numPr>
          <w:ilvl w:val="0"/>
          <w:numId w:val="1"/>
        </w:numPr>
        <w:shd w:val="clear" w:color="auto" w:fill="auto"/>
        <w:tabs>
          <w:tab w:val="left" w:pos="1140"/>
        </w:tabs>
        <w:spacing w:before="0" w:line="293" w:lineRule="exact"/>
        <w:ind w:left="780"/>
        <w:jc w:val="center"/>
      </w:pPr>
      <w:bookmarkStart w:id="1" w:name="bookmark3"/>
      <w:r w:rsidRPr="004A5ED0">
        <w:t>Предмет договора.</w:t>
      </w:r>
      <w:bookmarkEnd w:id="1"/>
    </w:p>
    <w:p w:rsidR="00C743FB" w:rsidRPr="004A5ED0" w:rsidRDefault="006D71AD">
      <w:pPr>
        <w:pStyle w:val="Bodytext20"/>
        <w:numPr>
          <w:ilvl w:val="1"/>
          <w:numId w:val="1"/>
        </w:numPr>
        <w:shd w:val="clear" w:color="auto" w:fill="auto"/>
        <w:tabs>
          <w:tab w:val="left" w:pos="1148"/>
        </w:tabs>
        <w:spacing w:after="0" w:line="293" w:lineRule="exact"/>
        <w:ind w:firstLine="620"/>
      </w:pPr>
      <w:r w:rsidRPr="004A5ED0">
        <w:t>Заказчик поручает, а Исполнитель принимает на себя следующие обязанности:</w:t>
      </w:r>
    </w:p>
    <w:p w:rsidR="00C743FB" w:rsidRPr="004A5ED0" w:rsidRDefault="006D71AD">
      <w:pPr>
        <w:pStyle w:val="Bodytext20"/>
        <w:shd w:val="clear" w:color="auto" w:fill="auto"/>
        <w:spacing w:after="236" w:line="293" w:lineRule="exact"/>
      </w:pPr>
      <w:r w:rsidRPr="004A5ED0">
        <w:t>- осуществление технического обслуживания и ремонта транспортных средств (далее ТС) Заказчика.</w:t>
      </w:r>
    </w:p>
    <w:p w:rsidR="00C743FB" w:rsidRPr="004A5ED0" w:rsidRDefault="006D71AD" w:rsidP="003A0A22">
      <w:pPr>
        <w:pStyle w:val="Heading20"/>
        <w:keepNext/>
        <w:keepLines/>
        <w:numPr>
          <w:ilvl w:val="0"/>
          <w:numId w:val="1"/>
        </w:numPr>
        <w:shd w:val="clear" w:color="auto" w:fill="auto"/>
        <w:tabs>
          <w:tab w:val="left" w:pos="1083"/>
        </w:tabs>
        <w:spacing w:before="0" w:line="298" w:lineRule="exact"/>
        <w:ind w:firstLine="620"/>
        <w:jc w:val="center"/>
      </w:pPr>
      <w:bookmarkStart w:id="2" w:name="bookmark4"/>
      <w:r w:rsidRPr="004A5ED0">
        <w:t>Обязанности Сторон.</w:t>
      </w:r>
      <w:bookmarkEnd w:id="2"/>
    </w:p>
    <w:p w:rsidR="00C743FB" w:rsidRPr="004A5ED0" w:rsidRDefault="006D71AD">
      <w:pPr>
        <w:pStyle w:val="Bodytext20"/>
        <w:numPr>
          <w:ilvl w:val="1"/>
          <w:numId w:val="1"/>
        </w:numPr>
        <w:shd w:val="clear" w:color="auto" w:fill="auto"/>
        <w:tabs>
          <w:tab w:val="left" w:pos="1181"/>
        </w:tabs>
        <w:spacing w:after="0" w:line="298" w:lineRule="exact"/>
        <w:ind w:firstLine="620"/>
      </w:pPr>
      <w:r w:rsidRPr="004A5ED0">
        <w:t>Техническое обслуживание и ремонт ТС производятся в Сервисном Центре</w:t>
      </w:r>
    </w:p>
    <w:p w:rsidR="00C743FB" w:rsidRPr="004A5ED0" w:rsidRDefault="006D71AD">
      <w:pPr>
        <w:pStyle w:val="Bodytext20"/>
        <w:shd w:val="clear" w:color="auto" w:fill="auto"/>
        <w:tabs>
          <w:tab w:val="left" w:leader="underscore" w:pos="7622"/>
        </w:tabs>
        <w:spacing w:after="0" w:line="298" w:lineRule="exact"/>
      </w:pPr>
      <w:r w:rsidRPr="004A5ED0">
        <w:t>Исполн</w:t>
      </w:r>
      <w:r w:rsidR="0019088E" w:rsidRPr="004A5ED0">
        <w:t>ителя по адресу: г. Уфа</w:t>
      </w:r>
      <w:r w:rsidR="00B37943" w:rsidRPr="004A5ED0">
        <w:t>______________________________</w:t>
      </w:r>
    </w:p>
    <w:p w:rsidR="00C743FB" w:rsidRPr="004A5ED0" w:rsidRDefault="006D71AD">
      <w:pPr>
        <w:pStyle w:val="Bodytext20"/>
        <w:numPr>
          <w:ilvl w:val="1"/>
          <w:numId w:val="1"/>
        </w:numPr>
        <w:shd w:val="clear" w:color="auto" w:fill="auto"/>
        <w:tabs>
          <w:tab w:val="left" w:pos="1094"/>
        </w:tabs>
        <w:spacing w:after="0" w:line="298" w:lineRule="exact"/>
        <w:ind w:firstLine="620"/>
      </w:pPr>
      <w:r w:rsidRPr="004A5ED0">
        <w:t>Для связи с Исполнителем и для оформления документации Заказчик выделяет ответственное лицо:</w:t>
      </w:r>
      <w:r w:rsidR="00407BC0" w:rsidRPr="004A5ED0">
        <w:t xml:space="preserve"> </w:t>
      </w:r>
      <w:r w:rsidR="009D3D29" w:rsidRPr="004A5ED0">
        <w:t>Якупов Э.Р.</w:t>
      </w:r>
      <w:r w:rsidRPr="004A5ED0">
        <w:t xml:space="preserve">, тел. </w:t>
      </w:r>
      <w:permStart w:id="1532456092" w:edGrp="everyone"/>
      <w:r w:rsidR="00231E43" w:rsidRPr="004A5ED0">
        <w:t>_</w:t>
      </w:r>
      <w:r w:rsidR="002C5C66" w:rsidRPr="004A5ED0">
        <w:t>+7(347)221-542</w:t>
      </w:r>
      <w:r w:rsidR="00B27D1C" w:rsidRPr="004A5ED0">
        <w:t>8</w:t>
      </w:r>
      <w:permEnd w:id="1532456092"/>
      <w:r w:rsidRPr="004A5ED0">
        <w:t>по месту нахождения обслуживаемого ТС.</w:t>
      </w:r>
    </w:p>
    <w:p w:rsidR="00C743FB" w:rsidRPr="004A5ED0" w:rsidRDefault="006D71AD">
      <w:pPr>
        <w:pStyle w:val="Bodytext20"/>
        <w:numPr>
          <w:ilvl w:val="1"/>
          <w:numId w:val="1"/>
        </w:numPr>
        <w:shd w:val="clear" w:color="auto" w:fill="auto"/>
        <w:tabs>
          <w:tab w:val="left" w:pos="1166"/>
        </w:tabs>
        <w:spacing w:after="0" w:line="298" w:lineRule="exact"/>
        <w:ind w:firstLine="620"/>
      </w:pPr>
      <w:r w:rsidRPr="004A5ED0">
        <w:t>На каждое транспортное средство, предоставляемое Заказчиком для выполнения работ по сервисному обслуживанию и ремонту, Исполнитель составляет отдельный Заказ- наряд.</w:t>
      </w:r>
    </w:p>
    <w:p w:rsidR="00C743FB" w:rsidRPr="004A5ED0" w:rsidRDefault="006D71AD">
      <w:pPr>
        <w:pStyle w:val="Bodytext20"/>
        <w:numPr>
          <w:ilvl w:val="1"/>
          <w:numId w:val="1"/>
        </w:numPr>
        <w:shd w:val="clear" w:color="auto" w:fill="auto"/>
        <w:tabs>
          <w:tab w:val="left" w:pos="1181"/>
        </w:tabs>
        <w:spacing w:after="240" w:line="298" w:lineRule="exact"/>
        <w:ind w:firstLine="620"/>
      </w:pPr>
      <w:r w:rsidRPr="004A5ED0">
        <w:t>Заказчик оплачивает работы на условиях настоящего Договора.</w:t>
      </w:r>
    </w:p>
    <w:p w:rsidR="00C743FB" w:rsidRPr="004A5ED0" w:rsidRDefault="006D71AD">
      <w:pPr>
        <w:pStyle w:val="Bodytext20"/>
        <w:numPr>
          <w:ilvl w:val="1"/>
          <w:numId w:val="1"/>
        </w:numPr>
        <w:shd w:val="clear" w:color="auto" w:fill="auto"/>
        <w:tabs>
          <w:tab w:val="left" w:pos="1142"/>
        </w:tabs>
        <w:spacing w:after="0" w:line="298" w:lineRule="exact"/>
        <w:ind w:firstLine="620"/>
      </w:pPr>
      <w:r w:rsidRPr="004A5ED0">
        <w:t>По настоящему Договору Исполнитель принимает на себя следующие обязательства:</w:t>
      </w:r>
    </w:p>
    <w:p w:rsidR="00C743FB" w:rsidRPr="004A5ED0" w:rsidRDefault="006D71AD">
      <w:pPr>
        <w:pStyle w:val="Bodytext20"/>
        <w:numPr>
          <w:ilvl w:val="2"/>
          <w:numId w:val="1"/>
        </w:numPr>
        <w:shd w:val="clear" w:color="auto" w:fill="auto"/>
        <w:tabs>
          <w:tab w:val="left" w:pos="1373"/>
        </w:tabs>
        <w:spacing w:after="0" w:line="298" w:lineRule="exact"/>
        <w:ind w:firstLine="620"/>
      </w:pPr>
      <w:r w:rsidRPr="004A5ED0">
        <w:t>В течение рабочего дня принимать в ремонт ТС Заказчика, срок выполнения</w:t>
      </w:r>
    </w:p>
    <w:p w:rsidR="00C743FB" w:rsidRPr="004A5ED0" w:rsidRDefault="006D71AD" w:rsidP="009F3D96">
      <w:pPr>
        <w:pStyle w:val="Bodytext20"/>
        <w:shd w:val="clear" w:color="auto" w:fill="auto"/>
        <w:tabs>
          <w:tab w:val="left" w:pos="6734"/>
        </w:tabs>
        <w:spacing w:after="0" w:line="298" w:lineRule="exact"/>
      </w:pPr>
      <w:r w:rsidRPr="004A5ED0">
        <w:t>работ по техническому обслуживанию транспортного средства не должен превышать 1 -го рабочего дня</w:t>
      </w:r>
      <w:r w:rsidR="00A93282" w:rsidRPr="004A5ED0">
        <w:t xml:space="preserve"> с момента передачи транспортного средства Исполнителю</w:t>
      </w:r>
      <w:r w:rsidRPr="004A5ED0">
        <w:t xml:space="preserve">, а по ремонту транспортного средства </w:t>
      </w:r>
      <w:r w:rsidR="009F3D96" w:rsidRPr="004A5ED0">
        <w:t>сроки определяется в зависимости от их сложности, установленными заводом – изготовителем нормативами по согласованию с Заказчиком в заказ-наряде, но не более 7 календарных дней</w:t>
      </w:r>
      <w:r w:rsidRPr="004A5ED0">
        <w:t xml:space="preserve"> с момента</w:t>
      </w:r>
      <w:r w:rsidR="009F3D96" w:rsidRPr="004A5ED0">
        <w:t xml:space="preserve"> </w:t>
      </w:r>
      <w:r w:rsidRPr="004A5ED0">
        <w:t xml:space="preserve">передачи </w:t>
      </w:r>
      <w:r w:rsidR="00A93282" w:rsidRPr="004A5ED0">
        <w:t>транспортного средства</w:t>
      </w:r>
      <w:r w:rsidRPr="004A5ED0">
        <w:t xml:space="preserve"> Исполнителю. Иметь техническую и физическую возможность обслуживания не менее </w:t>
      </w:r>
      <w:permStart w:id="531718250" w:edGrp="everyone"/>
      <w:r w:rsidR="005F758F" w:rsidRPr="004A5ED0">
        <w:t>5</w:t>
      </w:r>
      <w:r w:rsidR="008865AC" w:rsidRPr="004A5ED0">
        <w:t xml:space="preserve"> </w:t>
      </w:r>
      <w:r w:rsidRPr="004A5ED0">
        <w:t>(</w:t>
      </w:r>
      <w:r w:rsidR="005F758F" w:rsidRPr="004A5ED0">
        <w:t>пяти</w:t>
      </w:r>
      <w:r w:rsidRPr="004A5ED0">
        <w:t xml:space="preserve">) </w:t>
      </w:r>
      <w:permEnd w:id="531718250"/>
      <w:r w:rsidRPr="004A5ED0">
        <w:t>единиц транспорта Заказчика одновременно.</w:t>
      </w:r>
    </w:p>
    <w:p w:rsidR="00C743FB" w:rsidRPr="004A5ED0" w:rsidRDefault="006D71AD">
      <w:pPr>
        <w:pStyle w:val="Bodytext20"/>
        <w:numPr>
          <w:ilvl w:val="2"/>
          <w:numId w:val="1"/>
        </w:numPr>
        <w:shd w:val="clear" w:color="auto" w:fill="auto"/>
        <w:tabs>
          <w:tab w:val="left" w:pos="1339"/>
        </w:tabs>
        <w:spacing w:after="0" w:line="298" w:lineRule="exact"/>
        <w:ind w:firstLine="620"/>
      </w:pPr>
      <w:r w:rsidRPr="004A5ED0">
        <w:t>Качественно осуществлять ремонт в объ</w:t>
      </w:r>
      <w:r w:rsidR="00D33DDE" w:rsidRPr="004A5ED0">
        <w:t>ё</w:t>
      </w:r>
      <w:r w:rsidRPr="004A5ED0">
        <w:t>ме, указанном в Заказ-наряде и согласованном с Заказчиком, следуя рекомендациям завода-изготовителя ТС. В случае возникновения необходимости привлечения к выполнению работ третьих лиц, нести перед Заказчиком ответственность за качество выполнения работ, сохранность и комплектность ТС Заказчика, принятого в работу.</w:t>
      </w:r>
    </w:p>
    <w:p w:rsidR="00C743FB" w:rsidRPr="004A5ED0" w:rsidRDefault="006D71AD">
      <w:pPr>
        <w:pStyle w:val="Bodytext20"/>
        <w:numPr>
          <w:ilvl w:val="2"/>
          <w:numId w:val="1"/>
        </w:numPr>
        <w:shd w:val="clear" w:color="auto" w:fill="auto"/>
        <w:tabs>
          <w:tab w:val="left" w:pos="1339"/>
        </w:tabs>
        <w:spacing w:after="0" w:line="298" w:lineRule="exact"/>
        <w:ind w:firstLine="620"/>
      </w:pPr>
      <w:r w:rsidRPr="004A5ED0">
        <w:t xml:space="preserve">Обеспечивать технологический процесс запасными частями, </w:t>
      </w:r>
      <w:r w:rsidRPr="004A5ED0">
        <w:lastRenderedPageBreak/>
        <w:t>деталями и расходными материалами.</w:t>
      </w:r>
    </w:p>
    <w:p w:rsidR="00C743FB" w:rsidRPr="004A5ED0" w:rsidRDefault="006D71AD">
      <w:pPr>
        <w:pStyle w:val="Bodytext20"/>
        <w:numPr>
          <w:ilvl w:val="2"/>
          <w:numId w:val="1"/>
        </w:numPr>
        <w:shd w:val="clear" w:color="auto" w:fill="auto"/>
        <w:tabs>
          <w:tab w:val="left" w:pos="1344"/>
        </w:tabs>
        <w:spacing w:after="0" w:line="298" w:lineRule="exact"/>
        <w:ind w:firstLine="620"/>
      </w:pPr>
      <w:r w:rsidRPr="004A5ED0">
        <w:t>Нести гарантийные обязательства за провед</w:t>
      </w:r>
      <w:r w:rsidR="00D33DDE" w:rsidRPr="004A5ED0">
        <w:t>ё</w:t>
      </w:r>
      <w:r w:rsidRPr="004A5ED0">
        <w:t>нное техническое обслуживание и выполненный ремонт в течение сроков, а именно:</w:t>
      </w:r>
    </w:p>
    <w:p w:rsidR="00C743FB" w:rsidRPr="004A5ED0" w:rsidRDefault="006D71AD">
      <w:pPr>
        <w:pStyle w:val="Bodytext20"/>
        <w:shd w:val="clear" w:color="auto" w:fill="auto"/>
        <w:spacing w:after="0" w:line="298" w:lineRule="exact"/>
        <w:ind w:left="780"/>
      </w:pPr>
      <w:r w:rsidRPr="004A5ED0">
        <w:t>по техническому</w:t>
      </w:r>
      <w:bookmarkStart w:id="3" w:name="_GoBack"/>
      <w:bookmarkEnd w:id="3"/>
      <w:r w:rsidRPr="004A5ED0">
        <w:t xml:space="preserve"> обслуживанию не менее</w:t>
      </w:r>
      <w:r w:rsidR="007A175B" w:rsidRPr="004A5ED0">
        <w:t xml:space="preserve"> </w:t>
      </w:r>
      <w:permStart w:id="1532065014" w:edGrp="everyone"/>
      <w:r w:rsidR="007A175B" w:rsidRPr="004A5ED0">
        <w:t xml:space="preserve">__ </w:t>
      </w:r>
      <w:permEnd w:id="1532065014"/>
      <w:r w:rsidRPr="004A5ED0">
        <w:t>дней</w:t>
      </w:r>
      <w:r w:rsidR="009D16F4" w:rsidRPr="004A5ED0">
        <w:t>,</w:t>
      </w:r>
    </w:p>
    <w:p w:rsidR="009D16F4" w:rsidRPr="004A5ED0" w:rsidRDefault="006D71AD">
      <w:pPr>
        <w:pStyle w:val="Bodytext20"/>
        <w:shd w:val="clear" w:color="auto" w:fill="auto"/>
        <w:spacing w:after="0" w:line="298" w:lineRule="exact"/>
        <w:ind w:left="800" w:right="2380"/>
        <w:jc w:val="left"/>
      </w:pPr>
      <w:r w:rsidRPr="004A5ED0">
        <w:t xml:space="preserve">по ремонту (текущему, электрооборудования) не менее </w:t>
      </w:r>
      <w:permStart w:id="134573596" w:edGrp="everyone"/>
      <w:r w:rsidR="007A175B" w:rsidRPr="004A5ED0">
        <w:t>_</w:t>
      </w:r>
      <w:proofErr w:type="gramStart"/>
      <w:r w:rsidR="007A175B" w:rsidRPr="004A5ED0">
        <w:t>_</w:t>
      </w:r>
      <w:permEnd w:id="134573596"/>
      <w:r w:rsidR="009D16F4" w:rsidRPr="004A5ED0">
        <w:t xml:space="preserve">  д</w:t>
      </w:r>
      <w:r w:rsidRPr="004A5ED0">
        <w:t>ней</w:t>
      </w:r>
      <w:proofErr w:type="gramEnd"/>
      <w:r w:rsidR="009D16F4" w:rsidRPr="004A5ED0">
        <w:t>,</w:t>
      </w:r>
      <w:r w:rsidRPr="004A5ED0">
        <w:t xml:space="preserve"> </w:t>
      </w:r>
    </w:p>
    <w:p w:rsidR="009D16F4" w:rsidRPr="004A5ED0" w:rsidRDefault="006D71AD">
      <w:pPr>
        <w:pStyle w:val="Bodytext20"/>
        <w:shd w:val="clear" w:color="auto" w:fill="auto"/>
        <w:spacing w:after="0" w:line="298" w:lineRule="exact"/>
        <w:ind w:left="800" w:right="2380"/>
        <w:jc w:val="left"/>
      </w:pPr>
      <w:r w:rsidRPr="004A5ED0">
        <w:t xml:space="preserve">по ремонту узлов и агрегатов не менее </w:t>
      </w:r>
      <w:permStart w:id="92105534" w:edGrp="everyone"/>
      <w:r w:rsidR="007A175B" w:rsidRPr="004A5ED0">
        <w:t xml:space="preserve">__ </w:t>
      </w:r>
      <w:r w:rsidRPr="004A5ED0">
        <w:t>месяцев</w:t>
      </w:r>
      <w:r w:rsidR="009D16F4" w:rsidRPr="004A5ED0">
        <w:t xml:space="preserve">, </w:t>
      </w:r>
    </w:p>
    <w:permEnd w:id="92105534"/>
    <w:p w:rsidR="00752682" w:rsidRPr="004A5ED0" w:rsidRDefault="006D71AD">
      <w:pPr>
        <w:pStyle w:val="Bodytext20"/>
        <w:shd w:val="clear" w:color="auto" w:fill="auto"/>
        <w:spacing w:after="0" w:line="298" w:lineRule="exact"/>
        <w:ind w:left="800" w:right="2380"/>
        <w:jc w:val="left"/>
      </w:pPr>
      <w:r w:rsidRPr="004A5ED0">
        <w:t xml:space="preserve">по кузовному ремонту не менее </w:t>
      </w:r>
      <w:permStart w:id="696600147" w:edGrp="everyone"/>
      <w:r w:rsidR="007A175B" w:rsidRPr="004A5ED0">
        <w:t>__</w:t>
      </w:r>
      <w:r w:rsidRPr="004A5ED0">
        <w:t xml:space="preserve"> месяцев</w:t>
      </w:r>
      <w:r w:rsidR="009D16F4" w:rsidRPr="004A5ED0">
        <w:t>,</w:t>
      </w:r>
      <w:r w:rsidRPr="004A5ED0">
        <w:t xml:space="preserve"> </w:t>
      </w:r>
      <w:permEnd w:id="696600147"/>
    </w:p>
    <w:p w:rsidR="00C743FB" w:rsidRPr="004A5ED0" w:rsidRDefault="006D71AD">
      <w:pPr>
        <w:pStyle w:val="Bodytext20"/>
        <w:shd w:val="clear" w:color="auto" w:fill="auto"/>
        <w:spacing w:after="0" w:line="298" w:lineRule="exact"/>
        <w:ind w:left="800" w:right="2380"/>
        <w:jc w:val="left"/>
        <w:rPr>
          <w:color w:val="auto"/>
        </w:rPr>
      </w:pPr>
      <w:r w:rsidRPr="004A5ED0">
        <w:t xml:space="preserve">на запасные части не менее </w:t>
      </w:r>
      <w:permStart w:id="305139449" w:edGrp="everyone"/>
      <w:r w:rsidRPr="004A5ED0">
        <w:t>12 месяцев</w:t>
      </w:r>
      <w:r w:rsidR="009D16F4" w:rsidRPr="004A5ED0">
        <w:t xml:space="preserve">, </w:t>
      </w:r>
      <w:r w:rsidR="009D16F4" w:rsidRPr="004A5ED0">
        <w:rPr>
          <w:color w:val="auto"/>
          <w:shd w:val="clear" w:color="auto" w:fill="FFFF00"/>
        </w:rPr>
        <w:t>но не менее чем гарантия завода-изготовителя</w:t>
      </w:r>
      <w:permEnd w:id="305139449"/>
    </w:p>
    <w:p w:rsidR="00C743FB" w:rsidRPr="004A5ED0" w:rsidRDefault="006D71AD">
      <w:pPr>
        <w:pStyle w:val="Bodytext20"/>
        <w:shd w:val="clear" w:color="auto" w:fill="auto"/>
        <w:spacing w:after="0" w:line="298" w:lineRule="exact"/>
      </w:pPr>
      <w:r w:rsidRPr="004A5ED0">
        <w:t>Обнаруженные в течение гарантийного срока дефекты, связанные с провед</w:t>
      </w:r>
      <w:r w:rsidR="00D33DDE" w:rsidRPr="004A5ED0">
        <w:t>ё</w:t>
      </w:r>
      <w:r w:rsidRPr="004A5ED0">
        <w:t>нным ремонтом и техническим обслуживанием, устраняются за сч</w:t>
      </w:r>
      <w:r w:rsidR="00D33DDE" w:rsidRPr="004A5ED0">
        <w:t>ё</w:t>
      </w:r>
      <w:r w:rsidRPr="004A5ED0">
        <w:t>т Исполнителя.</w:t>
      </w:r>
    </w:p>
    <w:p w:rsidR="00C743FB" w:rsidRPr="004A5ED0" w:rsidRDefault="006D71AD">
      <w:pPr>
        <w:pStyle w:val="Bodytext20"/>
        <w:numPr>
          <w:ilvl w:val="2"/>
          <w:numId w:val="1"/>
        </w:numPr>
        <w:shd w:val="clear" w:color="auto" w:fill="auto"/>
        <w:tabs>
          <w:tab w:val="left" w:pos="1257"/>
        </w:tabs>
        <w:spacing w:after="0" w:line="298" w:lineRule="exact"/>
        <w:ind w:firstLine="560"/>
      </w:pPr>
      <w:r w:rsidRPr="004A5ED0">
        <w:t>Заблаговременно извещать Заказчика о сроках окончания работ.</w:t>
      </w:r>
    </w:p>
    <w:p w:rsidR="00C743FB" w:rsidRPr="004A5ED0" w:rsidRDefault="006D71AD">
      <w:pPr>
        <w:pStyle w:val="Bodytext20"/>
        <w:numPr>
          <w:ilvl w:val="2"/>
          <w:numId w:val="1"/>
        </w:numPr>
        <w:shd w:val="clear" w:color="auto" w:fill="auto"/>
        <w:tabs>
          <w:tab w:val="left" w:pos="1282"/>
        </w:tabs>
        <w:spacing w:after="0" w:line="298" w:lineRule="exact"/>
        <w:ind w:firstLine="560"/>
      </w:pPr>
      <w:r w:rsidRPr="004A5ED0">
        <w:t>В случае обнаружения скрытых дефектов уведомлять о них Заказчика и не приступать к их устранению без получения от него согласия, в том числе посредством телефонограммы.</w:t>
      </w:r>
    </w:p>
    <w:p w:rsidR="00C743FB" w:rsidRPr="004A5ED0" w:rsidRDefault="006D71AD">
      <w:pPr>
        <w:pStyle w:val="Bodytext20"/>
        <w:numPr>
          <w:ilvl w:val="2"/>
          <w:numId w:val="1"/>
        </w:numPr>
        <w:shd w:val="clear" w:color="auto" w:fill="auto"/>
        <w:tabs>
          <w:tab w:val="left" w:pos="1397"/>
        </w:tabs>
        <w:spacing w:after="0" w:line="298" w:lineRule="exact"/>
        <w:ind w:firstLine="560"/>
      </w:pPr>
      <w:r w:rsidRPr="004A5ED0">
        <w:t>Предоставлять Заказчику надлежащим образом оформленные отч</w:t>
      </w:r>
      <w:r w:rsidR="00D33DDE" w:rsidRPr="004A5ED0">
        <w:t>ё</w:t>
      </w:r>
      <w:r w:rsidRPr="004A5ED0">
        <w:t>тные документы (сч</w:t>
      </w:r>
      <w:r w:rsidR="00D86605" w:rsidRPr="004A5ED0">
        <w:t>ета, заказ - наряды, акты выполненных</w:t>
      </w:r>
      <w:r w:rsidRPr="004A5ED0">
        <w:t xml:space="preserve"> работ), а также, по требованию Заказчика</w:t>
      </w:r>
      <w:r w:rsidR="00C2390C" w:rsidRPr="004A5ED0">
        <w:t>,</w:t>
      </w:r>
      <w:r w:rsidRPr="004A5ED0">
        <w:t xml:space="preserve"> предъявлять соответствующие сертификаты.</w:t>
      </w:r>
      <w:r w:rsidR="008865AC" w:rsidRPr="004A5ED0">
        <w:t xml:space="preserve"> Исполнитель выставляет и направл</w:t>
      </w:r>
      <w:r w:rsidR="00393CAE" w:rsidRPr="004A5ED0">
        <w:t>яет Заказчику сч</w:t>
      </w:r>
      <w:r w:rsidR="00D33DDE" w:rsidRPr="004A5ED0">
        <w:t>ё</w:t>
      </w:r>
      <w:r w:rsidR="00393CAE" w:rsidRPr="004A5ED0">
        <w:t>т на оплату выполненных работ</w:t>
      </w:r>
      <w:r w:rsidR="008865AC" w:rsidRPr="004A5ED0">
        <w:t xml:space="preserve"> и Акт выполненных работ не позднее 5-ти рабочих дней с момента</w:t>
      </w:r>
      <w:r w:rsidR="00D86605" w:rsidRPr="004A5ED0">
        <w:t xml:space="preserve"> выполнения работ.</w:t>
      </w:r>
    </w:p>
    <w:p w:rsidR="00C743FB" w:rsidRPr="004A5ED0" w:rsidRDefault="006D71AD">
      <w:pPr>
        <w:pStyle w:val="Bodytext20"/>
        <w:numPr>
          <w:ilvl w:val="2"/>
          <w:numId w:val="1"/>
        </w:numPr>
        <w:shd w:val="clear" w:color="auto" w:fill="auto"/>
        <w:tabs>
          <w:tab w:val="left" w:pos="1282"/>
        </w:tabs>
        <w:spacing w:after="0" w:line="298" w:lineRule="exact"/>
        <w:ind w:firstLine="560"/>
      </w:pPr>
      <w:r w:rsidRPr="004A5ED0">
        <w:t>Возвращать Заказчику замен</w:t>
      </w:r>
      <w:r w:rsidR="00D33DDE" w:rsidRPr="004A5ED0">
        <w:t>ё</w:t>
      </w:r>
      <w:r w:rsidRPr="004A5ED0">
        <w:t>нные в результате выполнения ремонтных работ детали и агрегаты ТС Заказчика, а в случае отказа в получении утилизировать своими силами и за свой сч</w:t>
      </w:r>
      <w:r w:rsidR="00D33DDE" w:rsidRPr="004A5ED0">
        <w:t>ё</w:t>
      </w:r>
      <w:r w:rsidRPr="004A5ED0">
        <w:t>т отработанные моторные масла и обтирочный материал, замен</w:t>
      </w:r>
      <w:r w:rsidR="00D33DDE" w:rsidRPr="004A5ED0">
        <w:t>ё</w:t>
      </w:r>
      <w:r w:rsidRPr="004A5ED0">
        <w:t>нные запасные части и агрегаты (исключаются свинцовые аккумуляторы, резиновые покрышки).</w:t>
      </w:r>
    </w:p>
    <w:p w:rsidR="001D4E58" w:rsidRPr="004A5ED0"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4A5ED0">
        <w:rPr>
          <w:rFonts w:ascii="Times New Roman" w:eastAsia="Times New Roman" w:hAnsi="Times New Roman" w:cs="Times New Roman"/>
          <w:sz w:val="26"/>
          <w:szCs w:val="26"/>
        </w:rPr>
        <w:t>Исполнитель обязан иметь утверждённый прайс на запасные части, опубликованный</w:t>
      </w:r>
      <w:r w:rsidR="00390783" w:rsidRPr="004A5ED0">
        <w:rPr>
          <w:rFonts w:ascii="Times New Roman" w:eastAsia="Times New Roman" w:hAnsi="Times New Roman" w:cs="Times New Roman"/>
          <w:sz w:val="26"/>
          <w:szCs w:val="26"/>
        </w:rPr>
        <w:t xml:space="preserve"> в</w:t>
      </w:r>
      <w:r w:rsidRPr="004A5ED0">
        <w:rPr>
          <w:rFonts w:ascii="Times New Roman" w:eastAsia="Times New Roman" w:hAnsi="Times New Roman" w:cs="Times New Roman"/>
          <w:sz w:val="26"/>
          <w:szCs w:val="26"/>
        </w:rPr>
        <w:t xml:space="preserve"> открытых источниках, в сети интернет и иных общедоступных ресурсах.</w:t>
      </w:r>
    </w:p>
    <w:p w:rsidR="001D4E58" w:rsidRPr="004A5ED0"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4A5ED0">
        <w:rPr>
          <w:rFonts w:ascii="Times New Roman" w:eastAsia="Times New Roman" w:hAnsi="Times New Roman" w:cs="Times New Roman"/>
          <w:sz w:val="26"/>
          <w:szCs w:val="26"/>
        </w:rPr>
        <w:t xml:space="preserve">Исполнитель обязан </w:t>
      </w:r>
      <w:r w:rsidR="00B05F58" w:rsidRPr="004A5ED0">
        <w:rPr>
          <w:rFonts w:ascii="Times New Roman" w:eastAsia="Times New Roman" w:hAnsi="Times New Roman" w:cs="Times New Roman"/>
          <w:sz w:val="26"/>
          <w:szCs w:val="26"/>
        </w:rPr>
        <w:t>примен</w:t>
      </w:r>
      <w:r w:rsidRPr="004A5ED0">
        <w:rPr>
          <w:rFonts w:ascii="Times New Roman" w:eastAsia="Times New Roman" w:hAnsi="Times New Roman" w:cs="Times New Roman"/>
          <w:sz w:val="26"/>
          <w:szCs w:val="26"/>
        </w:rPr>
        <w:t xml:space="preserve">ять </w:t>
      </w:r>
      <w:r w:rsidR="00B05F58" w:rsidRPr="004A5ED0">
        <w:rPr>
          <w:rFonts w:ascii="Times New Roman" w:eastAsia="Times New Roman" w:hAnsi="Times New Roman" w:cs="Times New Roman"/>
          <w:sz w:val="26"/>
          <w:szCs w:val="26"/>
        </w:rPr>
        <w:t>оригинальны</w:t>
      </w:r>
      <w:r w:rsidRPr="004A5ED0">
        <w:rPr>
          <w:rFonts w:ascii="Times New Roman" w:eastAsia="Times New Roman" w:hAnsi="Times New Roman" w:cs="Times New Roman"/>
          <w:sz w:val="26"/>
          <w:szCs w:val="26"/>
        </w:rPr>
        <w:t>е запасные</w:t>
      </w:r>
      <w:r w:rsidR="00B05F58" w:rsidRPr="004A5ED0">
        <w:rPr>
          <w:rFonts w:ascii="Times New Roman" w:eastAsia="Times New Roman" w:hAnsi="Times New Roman" w:cs="Times New Roman"/>
          <w:sz w:val="26"/>
          <w:szCs w:val="26"/>
        </w:rPr>
        <w:t xml:space="preserve"> част</w:t>
      </w:r>
      <w:r w:rsidRPr="004A5ED0">
        <w:rPr>
          <w:rFonts w:ascii="Times New Roman" w:eastAsia="Times New Roman" w:hAnsi="Times New Roman" w:cs="Times New Roman"/>
          <w:sz w:val="26"/>
          <w:szCs w:val="26"/>
        </w:rPr>
        <w:t>и</w:t>
      </w:r>
      <w:r w:rsidR="00B05F58" w:rsidRPr="004A5ED0">
        <w:rPr>
          <w:rFonts w:ascii="Times New Roman" w:eastAsia="Times New Roman" w:hAnsi="Times New Roman" w:cs="Times New Roman"/>
          <w:sz w:val="26"/>
          <w:szCs w:val="26"/>
        </w:rPr>
        <w:t xml:space="preserve"> и расходны</w:t>
      </w:r>
      <w:r w:rsidRPr="004A5ED0">
        <w:rPr>
          <w:rFonts w:ascii="Times New Roman" w:eastAsia="Times New Roman" w:hAnsi="Times New Roman" w:cs="Times New Roman"/>
          <w:sz w:val="26"/>
          <w:szCs w:val="26"/>
        </w:rPr>
        <w:t>е материалы</w:t>
      </w:r>
      <w:r w:rsidR="00B05F58" w:rsidRPr="004A5ED0">
        <w:rPr>
          <w:rFonts w:ascii="Times New Roman" w:eastAsia="Times New Roman" w:hAnsi="Times New Roman" w:cs="Times New Roman"/>
          <w:sz w:val="26"/>
          <w:szCs w:val="26"/>
        </w:rPr>
        <w:t>, рекомендованны</w:t>
      </w:r>
      <w:r w:rsidRPr="004A5ED0">
        <w:rPr>
          <w:rFonts w:ascii="Times New Roman" w:eastAsia="Times New Roman" w:hAnsi="Times New Roman" w:cs="Times New Roman"/>
          <w:sz w:val="26"/>
          <w:szCs w:val="26"/>
        </w:rPr>
        <w:t>е</w:t>
      </w:r>
      <w:r w:rsidR="00B05F58" w:rsidRPr="004A5ED0">
        <w:rPr>
          <w:rFonts w:ascii="Times New Roman" w:eastAsia="Times New Roman" w:hAnsi="Times New Roman" w:cs="Times New Roman"/>
          <w:sz w:val="26"/>
          <w:szCs w:val="26"/>
        </w:rPr>
        <w:t xml:space="preserve"> заводом-изготовителем автотранспортных средств Заказчика</w:t>
      </w:r>
      <w:r w:rsidR="00C2390C" w:rsidRPr="004A5ED0">
        <w:rPr>
          <w:rFonts w:ascii="Times New Roman" w:eastAsia="Times New Roman" w:hAnsi="Times New Roman" w:cs="Times New Roman"/>
          <w:sz w:val="26"/>
          <w:szCs w:val="26"/>
        </w:rPr>
        <w:t>.</w:t>
      </w:r>
    </w:p>
    <w:p w:rsidR="00C743FB" w:rsidRPr="004A5ED0" w:rsidRDefault="006D71AD">
      <w:pPr>
        <w:pStyle w:val="Bodytext20"/>
        <w:numPr>
          <w:ilvl w:val="1"/>
          <w:numId w:val="1"/>
        </w:numPr>
        <w:shd w:val="clear" w:color="auto" w:fill="auto"/>
        <w:tabs>
          <w:tab w:val="left" w:pos="1060"/>
        </w:tabs>
        <w:spacing w:after="0" w:line="298" w:lineRule="exact"/>
        <w:ind w:firstLine="560"/>
      </w:pPr>
      <w:r w:rsidRPr="004A5ED0">
        <w:t>По настоящему Договору Заказчик принимает на себя следующие обязательства:</w:t>
      </w:r>
    </w:p>
    <w:p w:rsidR="00C743FB" w:rsidRPr="004A5ED0" w:rsidRDefault="006D71AD" w:rsidP="00A62F91">
      <w:pPr>
        <w:pStyle w:val="Bodytext20"/>
        <w:numPr>
          <w:ilvl w:val="0"/>
          <w:numId w:val="2"/>
        </w:numPr>
        <w:shd w:val="clear" w:color="auto" w:fill="auto"/>
        <w:tabs>
          <w:tab w:val="left" w:pos="1257"/>
        </w:tabs>
        <w:spacing w:after="0" w:line="298" w:lineRule="exact"/>
        <w:ind w:firstLine="560"/>
      </w:pPr>
      <w:r w:rsidRPr="004A5ED0">
        <w:t>Оплачивать работы, произвед</w:t>
      </w:r>
      <w:r w:rsidR="00D33DDE" w:rsidRPr="004A5ED0">
        <w:t>ё</w:t>
      </w:r>
      <w:r w:rsidRPr="004A5ED0">
        <w:t>нные Исполнителем, в размерах и в сроки,</w:t>
      </w:r>
      <w:r w:rsidR="00DE7AA2" w:rsidRPr="004A5ED0">
        <w:t xml:space="preserve"> </w:t>
      </w:r>
      <w:r w:rsidRPr="004A5ED0">
        <w:t>предусмотренные разделом 3 Договора.</w:t>
      </w:r>
    </w:p>
    <w:p w:rsidR="00C743FB" w:rsidRPr="004A5ED0" w:rsidRDefault="006D71AD">
      <w:pPr>
        <w:pStyle w:val="Bodytext20"/>
        <w:numPr>
          <w:ilvl w:val="1"/>
          <w:numId w:val="2"/>
        </w:numPr>
        <w:shd w:val="clear" w:color="auto" w:fill="auto"/>
        <w:tabs>
          <w:tab w:val="left" w:pos="1065"/>
        </w:tabs>
        <w:spacing w:after="0" w:line="298" w:lineRule="exact"/>
        <w:ind w:firstLine="560"/>
      </w:pPr>
      <w:r w:rsidRPr="004A5ED0">
        <w:t>По настоящему Договору Стороны принимают на себя следующие обязательства:</w:t>
      </w:r>
    </w:p>
    <w:p w:rsidR="00C743FB" w:rsidRPr="004A5ED0" w:rsidRDefault="006D71AD">
      <w:pPr>
        <w:pStyle w:val="Bodytext20"/>
        <w:numPr>
          <w:ilvl w:val="2"/>
          <w:numId w:val="2"/>
        </w:numPr>
        <w:shd w:val="clear" w:color="auto" w:fill="auto"/>
        <w:tabs>
          <w:tab w:val="left" w:pos="1236"/>
        </w:tabs>
        <w:spacing w:after="0" w:line="298" w:lineRule="exact"/>
        <w:ind w:firstLine="560"/>
      </w:pPr>
      <w:r w:rsidRPr="004A5ED0">
        <w:t>Соблюдать конфиденциальность в отношении информации, полученной в ходе реализации настоящего Договора.</w:t>
      </w:r>
    </w:p>
    <w:p w:rsidR="00C743FB" w:rsidRPr="004A5ED0" w:rsidRDefault="006D71AD">
      <w:pPr>
        <w:pStyle w:val="Bodytext20"/>
        <w:numPr>
          <w:ilvl w:val="2"/>
          <w:numId w:val="2"/>
        </w:numPr>
        <w:shd w:val="clear" w:color="auto" w:fill="auto"/>
        <w:tabs>
          <w:tab w:val="left" w:pos="1236"/>
        </w:tabs>
        <w:spacing w:after="0" w:line="298" w:lineRule="exact"/>
        <w:ind w:firstLine="560"/>
      </w:pPr>
      <w:r w:rsidRPr="004A5ED0">
        <w:t>Не передавать свои обязательства по настоящему Договору третьим сторонам без получения предварительного письменного согласия другой Стороны.</w:t>
      </w:r>
    </w:p>
    <w:p w:rsidR="00C743FB" w:rsidRPr="004A5ED0" w:rsidRDefault="006D71AD" w:rsidP="009D16F4">
      <w:pPr>
        <w:pStyle w:val="Bodytext20"/>
        <w:numPr>
          <w:ilvl w:val="2"/>
          <w:numId w:val="2"/>
        </w:numPr>
        <w:shd w:val="clear" w:color="auto" w:fill="auto"/>
        <w:tabs>
          <w:tab w:val="left" w:pos="1236"/>
        </w:tabs>
        <w:spacing w:after="0" w:line="298" w:lineRule="exact"/>
        <w:ind w:firstLine="560"/>
      </w:pPr>
      <w:r w:rsidRPr="004A5ED0">
        <w:t>По всем иным вопросам в рамках реализации настоящего Договора Стороны руководствуются действующим законодательством РФ.</w:t>
      </w:r>
    </w:p>
    <w:p w:rsidR="00F32A41" w:rsidRPr="004A5ED0" w:rsidRDefault="00F32A41" w:rsidP="009D16F4">
      <w:pPr>
        <w:pStyle w:val="Bodytext20"/>
        <w:numPr>
          <w:ilvl w:val="2"/>
          <w:numId w:val="2"/>
        </w:numPr>
        <w:shd w:val="clear" w:color="auto" w:fill="auto"/>
        <w:tabs>
          <w:tab w:val="left" w:pos="1236"/>
        </w:tabs>
        <w:spacing w:after="0" w:line="298" w:lineRule="exact"/>
        <w:ind w:firstLine="560"/>
      </w:pPr>
      <w:r w:rsidRPr="004A5ED0">
        <w:t>Исполнитель обязуется осуществлять эвакуацию транспортного средства до места ремонта в пределах 50 км от места проведения ремонтных работ, в случаях если</w:t>
      </w:r>
      <w:r w:rsidR="00542936" w:rsidRPr="004A5ED0">
        <w:t xml:space="preserve"> транспортно</w:t>
      </w:r>
      <w:r w:rsidR="003C0D5A" w:rsidRPr="004A5ED0">
        <w:t>е</w:t>
      </w:r>
      <w:r w:rsidR="00542936" w:rsidRPr="004A5ED0">
        <w:t xml:space="preserve"> средств</w:t>
      </w:r>
      <w:r w:rsidR="003C0D5A" w:rsidRPr="004A5ED0">
        <w:t>о лишено возможности двигаться своим ходом</w:t>
      </w:r>
      <w:r w:rsidRPr="004A5ED0">
        <w:t xml:space="preserve">. Данная услуга </w:t>
      </w:r>
      <w:r w:rsidR="000B74A8" w:rsidRPr="004A5ED0">
        <w:t xml:space="preserve">дополнительно не оплачивается Заказчиком и входит в стоимость произведенного в дальнейшем ремонта ТС. </w:t>
      </w:r>
    </w:p>
    <w:p w:rsidR="00C743FB" w:rsidRPr="004A5ED0" w:rsidRDefault="006D71AD" w:rsidP="003A0A22">
      <w:pPr>
        <w:pStyle w:val="Heading20"/>
        <w:keepNext/>
        <w:keepLines/>
        <w:numPr>
          <w:ilvl w:val="0"/>
          <w:numId w:val="1"/>
        </w:numPr>
        <w:shd w:val="clear" w:color="auto" w:fill="auto"/>
        <w:tabs>
          <w:tab w:val="left" w:pos="1118"/>
        </w:tabs>
        <w:spacing w:before="0" w:line="298" w:lineRule="exact"/>
        <w:ind w:left="800"/>
        <w:jc w:val="center"/>
      </w:pPr>
      <w:bookmarkStart w:id="4" w:name="bookmark5"/>
      <w:r w:rsidRPr="004A5ED0">
        <w:t>Размер и поряд</w:t>
      </w:r>
      <w:r w:rsidR="00D33DDE" w:rsidRPr="004A5ED0">
        <w:t>ок расчё</w:t>
      </w:r>
      <w:r w:rsidRPr="004A5ED0">
        <w:t>тов.</w:t>
      </w:r>
      <w:bookmarkEnd w:id="4"/>
    </w:p>
    <w:p w:rsidR="00C743FB" w:rsidRPr="004A5ED0" w:rsidRDefault="006D71AD">
      <w:pPr>
        <w:pStyle w:val="Bodytext20"/>
        <w:numPr>
          <w:ilvl w:val="1"/>
          <w:numId w:val="1"/>
        </w:numPr>
        <w:shd w:val="clear" w:color="auto" w:fill="auto"/>
        <w:tabs>
          <w:tab w:val="left" w:pos="1236"/>
        </w:tabs>
        <w:spacing w:after="0" w:line="298" w:lineRule="exact"/>
        <w:ind w:firstLine="560"/>
      </w:pPr>
      <w:r w:rsidRPr="004A5ED0">
        <w:t>На каждую единицу ремонтируемой техники Исполнитель составляет предварительный Заказ-наряд и при</w:t>
      </w:r>
      <w:r w:rsidR="00D33DDE" w:rsidRPr="004A5ED0">
        <w:t>ём</w:t>
      </w:r>
      <w:r w:rsidRPr="004A5ED0">
        <w:t>о-сдаточный Акт, которые подписываются Сторонами. В предварительном Заказ-наряде указывается марка автомоби</w:t>
      </w:r>
      <w:r w:rsidR="00DB7195" w:rsidRPr="004A5ED0">
        <w:t xml:space="preserve">ля, </w:t>
      </w:r>
      <w:r w:rsidR="00DB7195" w:rsidRPr="004A5ED0">
        <w:lastRenderedPageBreak/>
        <w:t xml:space="preserve">идентификационный номер - </w:t>
      </w:r>
      <w:r w:rsidR="00DB7195" w:rsidRPr="004A5ED0">
        <w:rPr>
          <w:lang w:val="en-US"/>
        </w:rPr>
        <w:t>VIN</w:t>
      </w:r>
      <w:r w:rsidRPr="004A5ED0">
        <w:t>, год выпуска и государственный регистрационный знак ТС, пробег, вид и тип ремонтного воздействия. В при</w:t>
      </w:r>
      <w:r w:rsidR="00D33DDE" w:rsidRPr="004A5ED0">
        <w:t>ё</w:t>
      </w:r>
      <w:r w:rsidRPr="004A5ED0">
        <w:t>мо</w:t>
      </w:r>
      <w:r w:rsidR="00D33DDE" w:rsidRPr="004A5ED0">
        <w:t>-</w:t>
      </w:r>
      <w:r w:rsidRPr="004A5ED0">
        <w:t>сдаточном Акте в присутствии представителя Заказчика отражаются комплектность ТС, все повреждения, переданные Заказчиком запасные части и материалы, ориентировочный срок выполнения работ.</w:t>
      </w:r>
    </w:p>
    <w:p w:rsidR="00C743FB" w:rsidRPr="004A5ED0" w:rsidRDefault="006D71AD">
      <w:pPr>
        <w:pStyle w:val="Bodytext20"/>
        <w:numPr>
          <w:ilvl w:val="1"/>
          <w:numId w:val="1"/>
        </w:numPr>
        <w:shd w:val="clear" w:color="auto" w:fill="auto"/>
        <w:tabs>
          <w:tab w:val="left" w:pos="1014"/>
        </w:tabs>
        <w:spacing w:after="0" w:line="298" w:lineRule="exact"/>
        <w:ind w:firstLine="560"/>
      </w:pPr>
      <w:r w:rsidRPr="004A5ED0">
        <w:t>Оплата за выполненные работы по заказ - наряду производится Заказчиком на основании</w:t>
      </w:r>
      <w:r w:rsidR="008865AC" w:rsidRPr="004A5ED0">
        <w:t xml:space="preserve"> оригинала</w:t>
      </w:r>
      <w:r w:rsidR="00D33DDE" w:rsidRPr="004A5ED0">
        <w:t xml:space="preserve"> счета путё</w:t>
      </w:r>
      <w:r w:rsidRPr="004A5ED0">
        <w:t>м перечи</w:t>
      </w:r>
      <w:r w:rsidR="00D33DDE" w:rsidRPr="004A5ED0">
        <w:t>сления денежных средств на расчё</w:t>
      </w:r>
      <w:r w:rsidRPr="004A5ED0">
        <w:t>тный сч</w:t>
      </w:r>
      <w:r w:rsidR="00D33DDE" w:rsidRPr="004A5ED0">
        <w:t>ё</w:t>
      </w:r>
      <w:r w:rsidRPr="004A5ED0">
        <w:t xml:space="preserve">т Исполнителя в течение </w:t>
      </w:r>
      <w:r w:rsidR="00C54517" w:rsidRPr="004A5ED0">
        <w:t>15</w:t>
      </w:r>
      <w:r w:rsidRPr="004A5ED0">
        <w:t xml:space="preserve"> (</w:t>
      </w:r>
      <w:r w:rsidR="00C54517" w:rsidRPr="004A5ED0">
        <w:t>пятнадцати</w:t>
      </w:r>
      <w:r w:rsidRPr="004A5ED0">
        <w:t xml:space="preserve">) </w:t>
      </w:r>
      <w:r w:rsidR="00C54517" w:rsidRPr="004A5ED0">
        <w:t>рабочих</w:t>
      </w:r>
      <w:r w:rsidRPr="004A5ED0">
        <w:t xml:space="preserve"> </w:t>
      </w:r>
      <w:r w:rsidR="007A3C84" w:rsidRPr="004A5ED0">
        <w:t xml:space="preserve">дней </w:t>
      </w:r>
      <w:r w:rsidRPr="004A5ED0">
        <w:t>с момента окончания ремонт</w:t>
      </w:r>
      <w:r w:rsidR="00DB7195" w:rsidRPr="004A5ED0">
        <w:t xml:space="preserve">ных работ, </w:t>
      </w:r>
      <w:r w:rsidRPr="004A5ED0">
        <w:t>закрытия окончательного Заказ-наряда</w:t>
      </w:r>
      <w:r w:rsidR="00DB7195" w:rsidRPr="004A5ED0">
        <w:t xml:space="preserve"> и подписания сторонами акта выполненных работ</w:t>
      </w:r>
      <w:r w:rsidRPr="004A5ED0">
        <w:t>.</w:t>
      </w:r>
    </w:p>
    <w:p w:rsidR="00C743FB" w:rsidRPr="004A5ED0" w:rsidRDefault="00DB7195">
      <w:pPr>
        <w:pStyle w:val="Bodytext20"/>
        <w:numPr>
          <w:ilvl w:val="1"/>
          <w:numId w:val="1"/>
        </w:numPr>
        <w:shd w:val="clear" w:color="auto" w:fill="auto"/>
        <w:tabs>
          <w:tab w:val="left" w:pos="1014"/>
        </w:tabs>
        <w:spacing w:after="0" w:line="298" w:lineRule="exact"/>
        <w:ind w:firstLine="560"/>
      </w:pPr>
      <w:r w:rsidRPr="004A5ED0">
        <w:t>Дополнительные работы</w:t>
      </w:r>
      <w:r w:rsidR="006D71AD" w:rsidRPr="004A5ED0">
        <w:t xml:space="preserve"> (</w:t>
      </w:r>
      <w:r w:rsidRPr="004A5ED0">
        <w:t>услуги</w:t>
      </w:r>
      <w:r w:rsidR="006D71AD" w:rsidRPr="004A5ED0">
        <w:t>) и необходимые для их выполнения запасные части (относительно подписанного Сторонами предварительного Заказ-наряда), согласовываются с Заказчиком по телефону уполномоченным сотрудником Исполнителя, либо Заказчик прибывает в Сервисный центр для такого согласования.</w:t>
      </w:r>
    </w:p>
    <w:p w:rsidR="00C2390C" w:rsidRPr="004A5ED0" w:rsidRDefault="006D71AD" w:rsidP="00F32A41">
      <w:pPr>
        <w:pStyle w:val="Bodytext20"/>
        <w:numPr>
          <w:ilvl w:val="1"/>
          <w:numId w:val="1"/>
        </w:numPr>
        <w:shd w:val="clear" w:color="auto" w:fill="auto"/>
        <w:tabs>
          <w:tab w:val="left" w:pos="1014"/>
        </w:tabs>
        <w:spacing w:after="0" w:line="298" w:lineRule="exact"/>
        <w:ind w:firstLine="560"/>
      </w:pPr>
      <w:r w:rsidRPr="004A5ED0">
        <w:t>Стоимость выполненных работ рассчитывается пут</w:t>
      </w:r>
      <w:r w:rsidR="009970C7" w:rsidRPr="004A5ED0">
        <w:t>ё</w:t>
      </w:r>
      <w:r w:rsidRPr="004A5ED0">
        <w:t>м умножения стоимости нормо-часа, на количество нормо-часов, требуемых для выполнения работы</w:t>
      </w:r>
      <w:r w:rsidR="001D4E58" w:rsidRPr="004A5ED0">
        <w:t>,</w:t>
      </w:r>
      <w:r w:rsidRPr="004A5ED0">
        <w:t xml:space="preserve"> установленные Производителем автомобилей</w:t>
      </w:r>
      <w:r w:rsidR="007D2226" w:rsidRPr="004A5ED0">
        <w:t>, а также на основании Сборников норм ремонтных работ,</w:t>
      </w:r>
      <w:r w:rsidRPr="004A5ED0">
        <w:t xml:space="preserve"> и стоимости использованных запасных частей и материалов. Стоимость нормо-часа, выполняемых работ по техническому обслуживанию и ремонту</w:t>
      </w:r>
      <w:r w:rsidR="00CC02E4" w:rsidRPr="004A5ED0">
        <w:t xml:space="preserve"> </w:t>
      </w:r>
      <w:r w:rsidRPr="004A5ED0">
        <w:t>устанавливается в размере</w:t>
      </w:r>
      <w:r w:rsidR="00D33DDE" w:rsidRPr="004A5ED0">
        <w:t>, указанном в Приложении №1.</w:t>
      </w:r>
    </w:p>
    <w:p w:rsidR="00C2390C" w:rsidRPr="004A5ED0" w:rsidRDefault="00C2390C" w:rsidP="00C2390C">
      <w:pPr>
        <w:pStyle w:val="a4"/>
        <w:numPr>
          <w:ilvl w:val="1"/>
          <w:numId w:val="1"/>
        </w:numPr>
        <w:ind w:left="0" w:firstLine="426"/>
        <w:jc w:val="both"/>
        <w:rPr>
          <w:rFonts w:ascii="Times New Roman" w:eastAsia="Times New Roman" w:hAnsi="Times New Roman" w:cs="Times New Roman"/>
        </w:rPr>
      </w:pPr>
      <w:r w:rsidRPr="004A5ED0">
        <w:rPr>
          <w:rFonts w:ascii="Times New Roman" w:hAnsi="Times New Roman" w:cs="Times New Roman"/>
          <w:sz w:val="26"/>
          <w:szCs w:val="26"/>
        </w:rPr>
        <w:t xml:space="preserve">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 </w:t>
      </w:r>
      <w:r w:rsidRPr="004A5ED0">
        <w:rPr>
          <w:rFonts w:ascii="Times New Roman" w:eastAsia="Times New Roman" w:hAnsi="Times New Roman" w:cs="Times New Roman"/>
          <w:sz w:val="26"/>
          <w:szCs w:val="26"/>
        </w:rPr>
        <w:t>опубликованн</w:t>
      </w:r>
      <w:r w:rsidR="00390783" w:rsidRPr="004A5ED0">
        <w:rPr>
          <w:rFonts w:ascii="Times New Roman" w:eastAsia="Times New Roman" w:hAnsi="Times New Roman" w:cs="Times New Roman"/>
          <w:sz w:val="26"/>
          <w:szCs w:val="26"/>
        </w:rPr>
        <w:t xml:space="preserve">ого в </w:t>
      </w:r>
      <w:r w:rsidRPr="004A5ED0">
        <w:rPr>
          <w:rFonts w:ascii="Times New Roman" w:eastAsia="Times New Roman" w:hAnsi="Times New Roman" w:cs="Times New Roman"/>
          <w:sz w:val="26"/>
          <w:szCs w:val="26"/>
        </w:rPr>
        <w:t xml:space="preserve"> открытых источниках, в сети интернет</w:t>
      </w:r>
      <w:r w:rsidR="0040360B" w:rsidRPr="004A5ED0">
        <w:rPr>
          <w:rFonts w:ascii="Times New Roman" w:eastAsia="Times New Roman" w:hAnsi="Times New Roman" w:cs="Times New Roman"/>
          <w:sz w:val="26"/>
          <w:szCs w:val="26"/>
        </w:rPr>
        <w:t xml:space="preserve"> и иных общедоступных ресурсах</w:t>
      </w:r>
      <w:r w:rsidR="007A3C84" w:rsidRPr="004A5ED0">
        <w:rPr>
          <w:rFonts w:ascii="Times New Roman" w:eastAsia="Times New Roman" w:hAnsi="Times New Roman" w:cs="Times New Roman"/>
          <w:sz w:val="26"/>
          <w:szCs w:val="26"/>
        </w:rPr>
        <w:t xml:space="preserve"> __________________________ с учетом  скидки ___ %</w:t>
      </w:r>
      <w:r w:rsidR="007346F8" w:rsidRPr="004A5ED0">
        <w:rPr>
          <w:rFonts w:ascii="Times New Roman" w:eastAsia="Times New Roman" w:hAnsi="Times New Roman" w:cs="Times New Roman"/>
          <w:sz w:val="26"/>
          <w:szCs w:val="26"/>
        </w:rPr>
        <w:t>.</w:t>
      </w:r>
    </w:p>
    <w:p w:rsidR="00C743FB" w:rsidRPr="004A5ED0" w:rsidRDefault="006D71AD">
      <w:pPr>
        <w:pStyle w:val="Bodytext20"/>
        <w:numPr>
          <w:ilvl w:val="1"/>
          <w:numId w:val="1"/>
        </w:numPr>
        <w:shd w:val="clear" w:color="auto" w:fill="auto"/>
        <w:tabs>
          <w:tab w:val="left" w:pos="969"/>
        </w:tabs>
        <w:spacing w:after="0" w:line="298" w:lineRule="exact"/>
        <w:ind w:firstLine="500"/>
      </w:pPr>
      <w:r w:rsidRPr="004A5ED0">
        <w:t>Моментом окончания ремонта считается дата закрытия окончательного Заказ- наряда. Сроки окончания ремонта и отсутствие претензий по качеству работ подтверждаются подписью Заказчика в окончательном Заказ-наряде и Акте выполненных работ.</w:t>
      </w:r>
    </w:p>
    <w:p w:rsidR="00C743FB" w:rsidRPr="004A5ED0" w:rsidRDefault="006D71AD">
      <w:pPr>
        <w:pStyle w:val="Bodytext20"/>
        <w:numPr>
          <w:ilvl w:val="1"/>
          <w:numId w:val="1"/>
        </w:numPr>
        <w:shd w:val="clear" w:color="auto" w:fill="auto"/>
        <w:tabs>
          <w:tab w:val="left" w:pos="1002"/>
        </w:tabs>
        <w:spacing w:after="240" w:line="298" w:lineRule="exact"/>
        <w:ind w:firstLine="500"/>
      </w:pPr>
      <w:r w:rsidRPr="004A5ED0">
        <w:t>Заказчик принимает ТС в день окончания работ в течение рабочего дня (при условии, что окончание работ приходится на первую половину дня). При окончании работ во второй половине дня (после 15 часов местного времени), Заказчик обязан принять ТС не позднее следующего рабочего дня до 12 часов местного времени.</w:t>
      </w:r>
    </w:p>
    <w:p w:rsidR="00C743FB" w:rsidRPr="004A5ED0" w:rsidRDefault="006D71AD">
      <w:pPr>
        <w:pStyle w:val="Bodytext20"/>
        <w:numPr>
          <w:ilvl w:val="1"/>
          <w:numId w:val="1"/>
        </w:numPr>
        <w:shd w:val="clear" w:color="auto" w:fill="auto"/>
        <w:tabs>
          <w:tab w:val="left" w:pos="1032"/>
        </w:tabs>
        <w:spacing w:after="0" w:line="298" w:lineRule="exact"/>
        <w:ind w:firstLine="500"/>
      </w:pPr>
      <w:r w:rsidRPr="004A5ED0">
        <w:t>Стороны установили, ч</w:t>
      </w:r>
      <w:r w:rsidR="00D86605" w:rsidRPr="004A5ED0">
        <w:t>то общая стоимость выполняемых работ</w:t>
      </w:r>
      <w:r w:rsidRPr="004A5ED0">
        <w:t>, по</w:t>
      </w:r>
    </w:p>
    <w:p w:rsidR="00C743FB" w:rsidRPr="004A5ED0" w:rsidRDefault="006D71AD" w:rsidP="00CE08A8">
      <w:pPr>
        <w:pStyle w:val="Bodytext20"/>
        <w:shd w:val="clear" w:color="auto" w:fill="auto"/>
        <w:tabs>
          <w:tab w:val="left" w:leader="underscore" w:pos="8146"/>
          <w:tab w:val="left" w:leader="underscore" w:pos="9174"/>
        </w:tabs>
        <w:spacing w:after="0" w:line="298" w:lineRule="exact"/>
      </w:pPr>
      <w:r w:rsidRPr="004A5ED0">
        <w:t>настоящему Договору (предельная цена договора) не превысит</w:t>
      </w:r>
      <w:r w:rsidR="00CE08A8" w:rsidRPr="004A5ED0">
        <w:t xml:space="preserve"> </w:t>
      </w:r>
      <w:r w:rsidR="00D71445" w:rsidRPr="004A5ED0">
        <w:t>______________________ (_________________________________________) рублей</w:t>
      </w:r>
      <w:r w:rsidR="008E257C" w:rsidRPr="004A5ED0">
        <w:t>_______ копеек</w:t>
      </w:r>
      <w:r w:rsidR="00D71445" w:rsidRPr="004A5ED0">
        <w:t>, в том числе</w:t>
      </w:r>
      <w:r w:rsidRPr="004A5ED0">
        <w:t xml:space="preserve"> </w:t>
      </w:r>
      <w:r w:rsidR="00CE08A8" w:rsidRPr="004A5ED0">
        <w:t xml:space="preserve">НДС </w:t>
      </w:r>
      <w:r w:rsidR="00D71445" w:rsidRPr="004A5ED0">
        <w:t>20%</w:t>
      </w:r>
      <w:r w:rsidR="00CE08A8" w:rsidRPr="004A5ED0">
        <w:t xml:space="preserve">. </w:t>
      </w:r>
      <w:r w:rsidRPr="004A5ED0">
        <w:t>По настоящему Договору у Заказчика не возникает обязанности заказывать</w:t>
      </w:r>
      <w:r w:rsidR="00CE08A8" w:rsidRPr="004A5ED0">
        <w:t xml:space="preserve"> </w:t>
      </w:r>
      <w:r w:rsidR="00393CAE" w:rsidRPr="004A5ED0">
        <w:t>Работы</w:t>
      </w:r>
      <w:r w:rsidRPr="004A5ED0">
        <w:t xml:space="preserve"> на всю указанную сумму.</w:t>
      </w:r>
    </w:p>
    <w:p w:rsidR="00C743FB" w:rsidRPr="004A5ED0" w:rsidRDefault="006D71AD" w:rsidP="002840DD">
      <w:pPr>
        <w:pStyle w:val="Bodytext20"/>
        <w:numPr>
          <w:ilvl w:val="1"/>
          <w:numId w:val="1"/>
        </w:numPr>
        <w:shd w:val="clear" w:color="auto" w:fill="auto"/>
        <w:tabs>
          <w:tab w:val="left" w:pos="993"/>
        </w:tabs>
        <w:spacing w:after="240" w:line="298" w:lineRule="exact"/>
        <w:ind w:firstLine="500"/>
        <w:rPr>
          <w:sz w:val="24"/>
          <w:szCs w:val="24"/>
        </w:rPr>
      </w:pPr>
      <w:r w:rsidRPr="004A5ED0">
        <w:t>По денежным обязательствам Сторон, возникающим при расч</w:t>
      </w:r>
      <w:r w:rsidR="009970C7" w:rsidRPr="004A5ED0">
        <w:t>ё</w:t>
      </w:r>
      <w:r w:rsidRPr="004A5ED0">
        <w:t xml:space="preserve">тах </w:t>
      </w:r>
      <w:r w:rsidR="002840DD" w:rsidRPr="004A5ED0">
        <w:t>по настоящему Договору</w:t>
      </w:r>
      <w:r w:rsidRPr="004A5ED0">
        <w:t xml:space="preserve">, проценты за пользование денежными средствами, предусмотренные ст. 317.1. ГК РФ, </w:t>
      </w:r>
      <w:r w:rsidRPr="004A5ED0">
        <w:rPr>
          <w:sz w:val="24"/>
          <w:szCs w:val="24"/>
        </w:rPr>
        <w:t>Сторонами не начисляются и не уплачиваются.</w:t>
      </w:r>
    </w:p>
    <w:p w:rsidR="00756301" w:rsidRPr="004A5ED0" w:rsidRDefault="00756301" w:rsidP="00756301">
      <w:pPr>
        <w:pStyle w:val="Bodytext20"/>
        <w:numPr>
          <w:ilvl w:val="1"/>
          <w:numId w:val="1"/>
        </w:numPr>
        <w:tabs>
          <w:tab w:val="left" w:pos="993"/>
        </w:tabs>
        <w:spacing w:after="240" w:line="298" w:lineRule="exact"/>
      </w:pPr>
      <w:r w:rsidRPr="004A5ED0">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w:t>
      </w:r>
      <w:r w:rsidRPr="004A5ED0">
        <w:lastRenderedPageBreak/>
        <w:t xml:space="preserve">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756301" w:rsidRPr="004A5ED0" w:rsidRDefault="00756301" w:rsidP="00756301">
      <w:pPr>
        <w:pStyle w:val="Bodytext20"/>
        <w:tabs>
          <w:tab w:val="left" w:pos="993"/>
        </w:tabs>
        <w:spacing w:after="240" w:line="298" w:lineRule="exact"/>
      </w:pPr>
      <w:r w:rsidRPr="004A5ED0">
        <w:t>Контактные данные бухгалтерии Поставщика для коммуникаций по вопросам сверки расчетов: E-</w:t>
      </w:r>
      <w:proofErr w:type="spellStart"/>
      <w:r w:rsidRPr="004A5ED0">
        <w:t>mail</w:t>
      </w:r>
      <w:proofErr w:type="spellEnd"/>
      <w:r w:rsidRPr="004A5ED0">
        <w:t xml:space="preserve">: </w:t>
      </w:r>
      <w:r w:rsidR="00654BB8" w:rsidRPr="004A5ED0">
        <w:t>__________________</w:t>
      </w:r>
      <w:r w:rsidRPr="004A5ED0">
        <w:t>; контактный телефон: _</w:t>
      </w:r>
      <w:r w:rsidR="00654BB8" w:rsidRPr="004A5ED0">
        <w:t>_________</w:t>
      </w:r>
      <w:r w:rsidRPr="004A5ED0">
        <w:t>.</w:t>
      </w:r>
    </w:p>
    <w:p w:rsidR="00756301" w:rsidRPr="004A5ED0" w:rsidRDefault="00756301" w:rsidP="00756301">
      <w:pPr>
        <w:pStyle w:val="Bodytext20"/>
        <w:shd w:val="clear" w:color="auto" w:fill="auto"/>
        <w:tabs>
          <w:tab w:val="left" w:pos="993"/>
        </w:tabs>
        <w:spacing w:after="240" w:line="298" w:lineRule="exact"/>
      </w:pPr>
      <w:r w:rsidRPr="004A5ED0">
        <w:t>Контактные данные бухгалтерии Покупателя для коммуникаций по вопросам сверки расчетов: E-</w:t>
      </w:r>
      <w:proofErr w:type="spellStart"/>
      <w:r w:rsidRPr="004A5ED0">
        <w:t>mail</w:t>
      </w:r>
      <w:proofErr w:type="spellEnd"/>
      <w:r w:rsidRPr="004A5ED0">
        <w:t xml:space="preserve">: </w:t>
      </w:r>
      <w:r w:rsidR="00654BB8" w:rsidRPr="004A5ED0">
        <w:t>e.yakupov@bashtel.ru</w:t>
      </w:r>
      <w:r w:rsidRPr="004A5ED0">
        <w:t>; контактный телефон:</w:t>
      </w:r>
      <w:r w:rsidR="008E5810" w:rsidRPr="004A5ED0">
        <w:t xml:space="preserve"> </w:t>
      </w:r>
      <w:r w:rsidR="00654BB8" w:rsidRPr="004A5ED0">
        <w:t>(347)221-54-28.</w:t>
      </w:r>
    </w:p>
    <w:p w:rsidR="00D33DDE" w:rsidRPr="004A5ED0" w:rsidRDefault="00D33DDE" w:rsidP="00D33DDE">
      <w:pPr>
        <w:pStyle w:val="a4"/>
        <w:rPr>
          <w:rFonts w:ascii="Times New Roman" w:eastAsia="Times New Roman" w:hAnsi="Times New Roman" w:cs="Times New Roman"/>
          <w:sz w:val="26"/>
          <w:szCs w:val="26"/>
        </w:rPr>
      </w:pPr>
    </w:p>
    <w:p w:rsidR="00C743FB" w:rsidRPr="004A5ED0" w:rsidRDefault="006D71AD" w:rsidP="003A0A22">
      <w:pPr>
        <w:pStyle w:val="Heading20"/>
        <w:keepNext/>
        <w:keepLines/>
        <w:numPr>
          <w:ilvl w:val="0"/>
          <w:numId w:val="1"/>
        </w:numPr>
        <w:shd w:val="clear" w:color="auto" w:fill="auto"/>
        <w:tabs>
          <w:tab w:val="left" w:pos="1249"/>
        </w:tabs>
        <w:spacing w:before="0" w:line="298" w:lineRule="exact"/>
        <w:ind w:left="900"/>
        <w:jc w:val="center"/>
      </w:pPr>
      <w:bookmarkStart w:id="5" w:name="bookmark6"/>
      <w:r w:rsidRPr="004A5ED0">
        <w:t>Ответственность Сторон.</w:t>
      </w:r>
      <w:bookmarkEnd w:id="5"/>
    </w:p>
    <w:p w:rsidR="00C743FB" w:rsidRPr="004A5ED0" w:rsidRDefault="006D71AD" w:rsidP="005E0B51">
      <w:pPr>
        <w:pStyle w:val="Bodytext20"/>
        <w:numPr>
          <w:ilvl w:val="1"/>
          <w:numId w:val="1"/>
        </w:numPr>
        <w:shd w:val="clear" w:color="auto" w:fill="auto"/>
        <w:spacing w:after="0" w:line="298" w:lineRule="exact"/>
        <w:ind w:firstLine="400"/>
      </w:pPr>
      <w:r w:rsidRPr="004A5ED0">
        <w:t xml:space="preserve"> В случае нарушения Заказчиком сроков оплаты, предусмотренных п. 3.2. настоящего Договора, Заказчик уплачивает Исполнителю неустойку из расч</w:t>
      </w:r>
      <w:r w:rsidR="009970C7" w:rsidRPr="004A5ED0">
        <w:t>ё</w:t>
      </w:r>
      <w:r w:rsidRPr="004A5ED0">
        <w:t xml:space="preserve">та </w:t>
      </w:r>
      <w:r w:rsidR="005E0B51" w:rsidRPr="004A5ED0">
        <w:t>1/365 действующей ключевой ставки ЦБ РФ от суммы, просроченной к оплате за каждый день просрочки</w:t>
      </w:r>
      <w:r w:rsidRPr="004A5ED0">
        <w:t>, начиная со дня предъявления Исполнителем письменного требования о взыскании неустойки.</w:t>
      </w:r>
    </w:p>
    <w:p w:rsidR="00C743FB" w:rsidRPr="004A5ED0" w:rsidRDefault="006D71AD">
      <w:pPr>
        <w:pStyle w:val="Bodytext20"/>
        <w:numPr>
          <w:ilvl w:val="1"/>
          <w:numId w:val="1"/>
        </w:numPr>
        <w:shd w:val="clear" w:color="auto" w:fill="auto"/>
        <w:tabs>
          <w:tab w:val="left" w:pos="922"/>
        </w:tabs>
        <w:spacing w:after="0" w:line="298" w:lineRule="exact"/>
        <w:ind w:firstLine="400"/>
      </w:pPr>
      <w:r w:rsidRPr="004A5ED0">
        <w:t>В случае нарушения Исполнителем сроков выполнения обязательств, Заказчик вправе требовать, а Исполнитель в этом случае обязан выплатить Заказчику неустойку в размере 0,1% (Одна десятая) процента от общей стоимости работ в соответствии с заказ-нарядом</w:t>
      </w:r>
      <w:r w:rsidR="00C2390C" w:rsidRPr="004A5ED0">
        <w:t>,</w:t>
      </w:r>
      <w:r w:rsidRPr="004A5ED0">
        <w:t xml:space="preserve"> по которому было допущено нарушение, за каждый день просрочки.</w:t>
      </w:r>
    </w:p>
    <w:p w:rsidR="00C743FB" w:rsidRPr="004A5ED0" w:rsidRDefault="006D71AD">
      <w:pPr>
        <w:pStyle w:val="Bodytext20"/>
        <w:numPr>
          <w:ilvl w:val="1"/>
          <w:numId w:val="1"/>
        </w:numPr>
        <w:shd w:val="clear" w:color="auto" w:fill="auto"/>
        <w:spacing w:after="0" w:line="298" w:lineRule="exact"/>
        <w:ind w:firstLine="400"/>
      </w:pPr>
      <w:r w:rsidRPr="004A5ED0">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форс-мажорных обстоятельств.</w:t>
      </w:r>
    </w:p>
    <w:p w:rsidR="00C743FB" w:rsidRPr="004A5ED0" w:rsidRDefault="006D71AD">
      <w:pPr>
        <w:pStyle w:val="Bodytext20"/>
        <w:numPr>
          <w:ilvl w:val="1"/>
          <w:numId w:val="1"/>
        </w:numPr>
        <w:shd w:val="clear" w:color="auto" w:fill="auto"/>
        <w:tabs>
          <w:tab w:val="left" w:pos="922"/>
        </w:tabs>
        <w:spacing w:after="270" w:line="298" w:lineRule="exact"/>
        <w:ind w:firstLine="400"/>
      </w:pPr>
      <w:r w:rsidRPr="004A5ED0">
        <w:t>Пр</w:t>
      </w:r>
      <w:r w:rsidR="00846C3A" w:rsidRPr="004A5ED0">
        <w:t>и наступлении указанных в п. 4.3</w:t>
      </w:r>
      <w:r w:rsidRPr="004A5ED0">
        <w:t xml:space="preserve"> обстоятельств каждая из Сторон должна в течение 10 дней информировать о них другую Сторону. Информация должна содержать данные о характере обстоятельств, а также оценку их влияния на возможность исполнения Стороной своих обязательств по настоящему Договору.</w:t>
      </w:r>
    </w:p>
    <w:p w:rsidR="00C743FB" w:rsidRPr="004A5ED0" w:rsidRDefault="006D71AD" w:rsidP="003A0A22">
      <w:pPr>
        <w:pStyle w:val="Heading20"/>
        <w:keepNext/>
        <w:keepLines/>
        <w:numPr>
          <w:ilvl w:val="0"/>
          <w:numId w:val="1"/>
        </w:numPr>
        <w:shd w:val="clear" w:color="auto" w:fill="auto"/>
        <w:tabs>
          <w:tab w:val="left" w:pos="1249"/>
        </w:tabs>
        <w:spacing w:before="0" w:line="260" w:lineRule="exact"/>
        <w:ind w:left="900"/>
        <w:jc w:val="center"/>
      </w:pPr>
      <w:bookmarkStart w:id="6" w:name="bookmark7"/>
      <w:r w:rsidRPr="004A5ED0">
        <w:t>Порядок разрешения споров.</w:t>
      </w:r>
      <w:bookmarkEnd w:id="6"/>
    </w:p>
    <w:p w:rsidR="00C743FB" w:rsidRPr="004A5ED0" w:rsidRDefault="006D71AD">
      <w:pPr>
        <w:pStyle w:val="Bodytext20"/>
        <w:numPr>
          <w:ilvl w:val="1"/>
          <w:numId w:val="1"/>
        </w:numPr>
        <w:shd w:val="clear" w:color="auto" w:fill="auto"/>
        <w:tabs>
          <w:tab w:val="left" w:pos="922"/>
        </w:tabs>
        <w:spacing w:after="64" w:line="302" w:lineRule="exact"/>
        <w:ind w:firstLine="400"/>
      </w:pPr>
      <w:r w:rsidRPr="004A5ED0">
        <w:t>Все споры, возникающие между Сторонами в ходе выполнения обязательств по настоящему Договору, разрешаются пут</w:t>
      </w:r>
      <w:r w:rsidR="009970C7" w:rsidRPr="004A5ED0">
        <w:t>ё</w:t>
      </w:r>
      <w:r w:rsidRPr="004A5ED0">
        <w:t>м переговоров.</w:t>
      </w:r>
    </w:p>
    <w:p w:rsidR="00C743FB" w:rsidRPr="004A5ED0" w:rsidRDefault="006D71AD">
      <w:pPr>
        <w:pStyle w:val="Bodytext20"/>
        <w:numPr>
          <w:ilvl w:val="1"/>
          <w:numId w:val="1"/>
        </w:numPr>
        <w:shd w:val="clear" w:color="auto" w:fill="auto"/>
        <w:tabs>
          <w:tab w:val="left" w:pos="922"/>
        </w:tabs>
        <w:spacing w:after="364" w:line="298" w:lineRule="exact"/>
        <w:ind w:firstLine="400"/>
      </w:pPr>
      <w:r w:rsidRPr="004A5ED0">
        <w:t xml:space="preserve">В случае не достижения согласия между Сторонами, спор рассматривается в Арбитражном суде </w:t>
      </w:r>
      <w:r w:rsidR="008865AC" w:rsidRPr="004A5ED0">
        <w:t>Республики Башкортостан</w:t>
      </w:r>
      <w:r w:rsidRPr="004A5ED0">
        <w:t>.</w:t>
      </w:r>
    </w:p>
    <w:p w:rsidR="00C743FB" w:rsidRPr="004A5ED0" w:rsidRDefault="006D71AD" w:rsidP="003A0A22">
      <w:pPr>
        <w:pStyle w:val="Heading20"/>
        <w:keepNext/>
        <w:keepLines/>
        <w:numPr>
          <w:ilvl w:val="0"/>
          <w:numId w:val="1"/>
        </w:numPr>
        <w:shd w:val="clear" w:color="auto" w:fill="auto"/>
        <w:tabs>
          <w:tab w:val="left" w:pos="1249"/>
        </w:tabs>
        <w:spacing w:before="0" w:line="293" w:lineRule="exact"/>
        <w:ind w:left="900"/>
        <w:jc w:val="center"/>
      </w:pPr>
      <w:bookmarkStart w:id="7" w:name="bookmark8"/>
      <w:r w:rsidRPr="004A5ED0">
        <w:t>Сроки действия Договора.</w:t>
      </w:r>
      <w:bookmarkEnd w:id="7"/>
    </w:p>
    <w:p w:rsidR="00FA7042" w:rsidRPr="004A5ED0" w:rsidRDefault="006D71AD" w:rsidP="00FA7042">
      <w:pPr>
        <w:pStyle w:val="Bodytext20"/>
        <w:numPr>
          <w:ilvl w:val="1"/>
          <w:numId w:val="1"/>
        </w:numPr>
        <w:shd w:val="clear" w:color="auto" w:fill="auto"/>
        <w:tabs>
          <w:tab w:val="left" w:pos="922"/>
        </w:tabs>
        <w:spacing w:after="0" w:line="293" w:lineRule="exact"/>
        <w:ind w:firstLine="800"/>
      </w:pPr>
      <w:r w:rsidRPr="004A5ED0">
        <w:t>Настоящий Договор вступает в силу с момента его подписания Сторонами</w:t>
      </w:r>
      <w:r w:rsidR="00FA7042" w:rsidRPr="004A5ED0">
        <w:t xml:space="preserve">.  Срок действия настоящего Договора ограничивается наступлением одного из следующих событий (в зависимости от того, какое наступит ранее: </w:t>
      </w:r>
    </w:p>
    <w:p w:rsidR="00FA7042" w:rsidRPr="004A5ED0" w:rsidRDefault="00FA7042" w:rsidP="00FA7042">
      <w:pPr>
        <w:pStyle w:val="Bodytext20"/>
        <w:tabs>
          <w:tab w:val="left" w:pos="922"/>
        </w:tabs>
        <w:spacing w:after="0" w:line="240" w:lineRule="auto"/>
        <w:ind w:firstLine="924"/>
      </w:pPr>
      <w:r w:rsidRPr="004A5ED0">
        <w:lastRenderedPageBreak/>
        <w:t xml:space="preserve">6.1.1. </w:t>
      </w:r>
      <w:r w:rsidRPr="004A5ED0">
        <w:tab/>
        <w:t>Истечение срока действия настоящего Договора - 18 (месяцев) с момента заключения Договора.</w:t>
      </w:r>
    </w:p>
    <w:p w:rsidR="00FA7042" w:rsidRPr="004A5ED0" w:rsidRDefault="00FA7042" w:rsidP="00FA7042">
      <w:pPr>
        <w:pStyle w:val="Bodytext20"/>
        <w:shd w:val="clear" w:color="auto" w:fill="auto"/>
        <w:tabs>
          <w:tab w:val="left" w:pos="922"/>
        </w:tabs>
        <w:spacing w:after="0" w:line="240" w:lineRule="auto"/>
        <w:ind w:firstLine="924"/>
      </w:pPr>
      <w:r w:rsidRPr="004A5ED0">
        <w:t>6.1.2.</w:t>
      </w:r>
      <w:r w:rsidRPr="004A5ED0">
        <w:tab/>
        <w:t>Достижения предельной цены договора, определенной в п.3.8. настоящего Договора</w:t>
      </w:r>
      <w:r w:rsidR="00A83B36" w:rsidRPr="004A5ED0">
        <w:t>.</w:t>
      </w:r>
    </w:p>
    <w:p w:rsidR="00FA7042" w:rsidRPr="004A5ED0" w:rsidRDefault="00FA7042" w:rsidP="00FA7042">
      <w:pPr>
        <w:pStyle w:val="Bodytext20"/>
        <w:shd w:val="clear" w:color="auto" w:fill="auto"/>
        <w:tabs>
          <w:tab w:val="left" w:pos="922"/>
        </w:tabs>
        <w:spacing w:after="0" w:line="293" w:lineRule="exact"/>
        <w:ind w:left="400"/>
      </w:pPr>
    </w:p>
    <w:p w:rsidR="00C743FB" w:rsidRPr="004A5ED0" w:rsidRDefault="006D71AD">
      <w:pPr>
        <w:pStyle w:val="Bodytext20"/>
        <w:numPr>
          <w:ilvl w:val="1"/>
          <w:numId w:val="1"/>
        </w:numPr>
        <w:shd w:val="clear" w:color="auto" w:fill="auto"/>
        <w:tabs>
          <w:tab w:val="left" w:pos="877"/>
        </w:tabs>
        <w:spacing w:after="0" w:line="298" w:lineRule="exact"/>
        <w:ind w:firstLine="400"/>
      </w:pPr>
      <w:r w:rsidRPr="004A5ED0">
        <w:t>Договор может быть расторгнут досрочно по соглашению Сторон, либо в одностороннем порядке, при условии уведомления другой стороны за 10 (десять) календарных дней до предполагаемой даты расторжения.</w:t>
      </w:r>
    </w:p>
    <w:p w:rsidR="00C743FB" w:rsidRPr="004A5ED0" w:rsidRDefault="006D71AD">
      <w:pPr>
        <w:pStyle w:val="Bodytext20"/>
        <w:numPr>
          <w:ilvl w:val="1"/>
          <w:numId w:val="1"/>
        </w:numPr>
        <w:shd w:val="clear" w:color="auto" w:fill="auto"/>
        <w:tabs>
          <w:tab w:val="left" w:pos="877"/>
        </w:tabs>
        <w:spacing w:after="0" w:line="298" w:lineRule="exact"/>
        <w:ind w:firstLine="400"/>
      </w:pPr>
      <w:r w:rsidRPr="004A5ED0">
        <w:t>В случае расторжения настоящего Договора, Стороны в срок, не превышающий 30 (тридцати) дней, производят полные взаиморасч</w:t>
      </w:r>
      <w:r w:rsidR="006C06D6" w:rsidRPr="004A5ED0">
        <w:t>ё</w:t>
      </w:r>
      <w:r w:rsidRPr="004A5ED0">
        <w:t>ты.</w:t>
      </w:r>
    </w:p>
    <w:p w:rsidR="00D86605" w:rsidRPr="004A5ED0" w:rsidRDefault="00D86605" w:rsidP="00D86605">
      <w:pPr>
        <w:pStyle w:val="Bodytext20"/>
        <w:shd w:val="clear" w:color="auto" w:fill="auto"/>
        <w:tabs>
          <w:tab w:val="left" w:pos="877"/>
        </w:tabs>
        <w:spacing w:after="0" w:line="298" w:lineRule="exact"/>
        <w:ind w:left="400"/>
      </w:pPr>
    </w:p>
    <w:p w:rsidR="00C743FB" w:rsidRPr="004A5ED0" w:rsidRDefault="006D71AD">
      <w:pPr>
        <w:pStyle w:val="Heading20"/>
        <w:keepNext/>
        <w:keepLines/>
        <w:numPr>
          <w:ilvl w:val="0"/>
          <w:numId w:val="1"/>
        </w:numPr>
        <w:shd w:val="clear" w:color="auto" w:fill="auto"/>
        <w:tabs>
          <w:tab w:val="left" w:pos="3737"/>
        </w:tabs>
        <w:spacing w:before="0" w:after="240" w:line="298" w:lineRule="exact"/>
        <w:ind w:left="3420"/>
        <w:jc w:val="both"/>
      </w:pPr>
      <w:bookmarkStart w:id="8" w:name="bookmark9"/>
      <w:r w:rsidRPr="004A5ED0">
        <w:t>Антикоррупционная оговорка</w:t>
      </w:r>
      <w:bookmarkEnd w:id="8"/>
    </w:p>
    <w:p w:rsidR="00D86605" w:rsidRPr="004A5ED0" w:rsidRDefault="00D86605" w:rsidP="00D86605">
      <w:pPr>
        <w:pStyle w:val="a4"/>
        <w:ind w:left="0" w:firstLine="426"/>
        <w:jc w:val="both"/>
        <w:rPr>
          <w:rFonts w:ascii="Times New Roman" w:hAnsi="Times New Roman" w:cs="Times New Roman"/>
          <w:sz w:val="26"/>
          <w:szCs w:val="26"/>
        </w:rPr>
      </w:pPr>
      <w:bookmarkStart w:id="9" w:name="bookmark10"/>
      <w:r w:rsidRPr="004A5ED0">
        <w:rPr>
          <w:rFonts w:ascii="Times New Roman" w:hAnsi="Times New Roman" w:cs="Times New Roman"/>
          <w:sz w:val="26"/>
          <w:szCs w:val="26"/>
        </w:rPr>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6605" w:rsidRPr="004A5ED0" w:rsidRDefault="00D86605" w:rsidP="00D86605">
      <w:pPr>
        <w:pStyle w:val="a4"/>
        <w:ind w:left="0" w:firstLine="426"/>
        <w:jc w:val="both"/>
        <w:rPr>
          <w:rFonts w:ascii="Times New Roman" w:hAnsi="Times New Roman" w:cs="Times New Roman"/>
          <w:sz w:val="26"/>
          <w:szCs w:val="26"/>
        </w:rPr>
      </w:pPr>
      <w:r w:rsidRPr="004A5ED0">
        <w:rPr>
          <w:rFonts w:ascii="Times New Roman" w:hAnsi="Times New Roman" w:cs="Times New Roman"/>
          <w:sz w:val="26"/>
          <w:szCs w:val="26"/>
        </w:rPr>
        <w:t xml:space="preserve">7.2. При исполнении своих обязательств по Договору, Стороны, их </w:t>
      </w:r>
      <w:r w:rsidR="00393CAE" w:rsidRPr="004A5ED0">
        <w:rPr>
          <w:rFonts w:ascii="Times New Roman" w:hAnsi="Times New Roman" w:cs="Times New Roman"/>
          <w:sz w:val="26"/>
          <w:szCs w:val="26"/>
        </w:rPr>
        <w:t>аффилированные</w:t>
      </w:r>
      <w:r w:rsidRPr="004A5ED0">
        <w:rPr>
          <w:rFonts w:ascii="Times New Roman" w:hAnsi="Times New Roman" w:cs="Times New Roman"/>
          <w:sz w:val="26"/>
          <w:szCs w:val="26"/>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w:t>
      </w:r>
      <w:r w:rsidR="009970C7" w:rsidRPr="004A5ED0">
        <w:rPr>
          <w:rFonts w:ascii="Times New Roman" w:hAnsi="Times New Roman" w:cs="Times New Roman"/>
          <w:sz w:val="26"/>
          <w:szCs w:val="26"/>
        </w:rPr>
        <w:t>одов, полученных преступным путё</w:t>
      </w:r>
      <w:r w:rsidRPr="004A5ED0">
        <w:rPr>
          <w:rFonts w:ascii="Times New Roman" w:hAnsi="Times New Roman" w:cs="Times New Roman"/>
          <w:sz w:val="26"/>
          <w:szCs w:val="26"/>
        </w:rPr>
        <w:t>м.</w:t>
      </w:r>
    </w:p>
    <w:p w:rsidR="00D86605" w:rsidRPr="004A5ED0" w:rsidRDefault="00D86605" w:rsidP="00D86605">
      <w:pPr>
        <w:pStyle w:val="a4"/>
        <w:ind w:left="0" w:firstLine="426"/>
        <w:jc w:val="both"/>
        <w:rPr>
          <w:rFonts w:ascii="Times New Roman" w:hAnsi="Times New Roman" w:cs="Times New Roman"/>
          <w:sz w:val="26"/>
          <w:szCs w:val="26"/>
        </w:rPr>
      </w:pPr>
      <w:r w:rsidRPr="004A5ED0">
        <w:rPr>
          <w:rFonts w:ascii="Times New Roman" w:hAnsi="Times New Roman" w:cs="Times New Roman"/>
          <w:sz w:val="26"/>
          <w:szCs w:val="26"/>
        </w:rPr>
        <w:t>7.3.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w:t>
      </w:r>
      <w:r w:rsidR="009970C7" w:rsidRPr="004A5ED0">
        <w:rPr>
          <w:rFonts w:ascii="Times New Roman" w:hAnsi="Times New Roman" w:cs="Times New Roman"/>
          <w:sz w:val="26"/>
          <w:szCs w:val="26"/>
        </w:rPr>
        <w:t>ё</w:t>
      </w:r>
      <w:r w:rsidRPr="004A5ED0">
        <w:rPr>
          <w:rFonts w:ascii="Times New Roman" w:hAnsi="Times New Roman" w:cs="Times New Roman"/>
          <w:sz w:val="26"/>
          <w:szCs w:val="26"/>
        </w:rPr>
        <w:t>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w:t>
      </w:r>
      <w:r w:rsidR="009970C7" w:rsidRPr="004A5ED0">
        <w:rPr>
          <w:rFonts w:ascii="Times New Roman" w:hAnsi="Times New Roman" w:cs="Times New Roman"/>
          <w:sz w:val="26"/>
          <w:szCs w:val="26"/>
        </w:rPr>
        <w:t>ё</w:t>
      </w:r>
      <w:r w:rsidRPr="004A5ED0">
        <w:rPr>
          <w:rFonts w:ascii="Times New Roman" w:hAnsi="Times New Roman" w:cs="Times New Roman"/>
          <w:sz w:val="26"/>
          <w:szCs w:val="26"/>
        </w:rPr>
        <w:t>т. Это подтверждение должно быть направлено в течение десяти рабочих дней </w:t>
      </w:r>
      <w:r w:rsidR="001D4E58" w:rsidRPr="004A5ED0">
        <w:rPr>
          <w:rFonts w:ascii="Times New Roman" w:hAnsi="Times New Roman" w:cs="Times New Roman"/>
          <w:sz w:val="26"/>
          <w:szCs w:val="26"/>
        </w:rPr>
        <w:t xml:space="preserve">с </w:t>
      </w:r>
      <w:r w:rsidRPr="004A5ED0">
        <w:rPr>
          <w:rFonts w:ascii="Times New Roman" w:hAnsi="Times New Roman" w:cs="Times New Roman"/>
          <w:sz w:val="26"/>
          <w:szCs w:val="26"/>
        </w:rPr>
        <w:t>даты направления письменного уведомления.</w:t>
      </w:r>
    </w:p>
    <w:p w:rsidR="00D86605" w:rsidRPr="004A5ED0" w:rsidRDefault="00D86605" w:rsidP="00D86605">
      <w:pPr>
        <w:pStyle w:val="a4"/>
        <w:ind w:left="0" w:firstLine="426"/>
        <w:jc w:val="both"/>
        <w:rPr>
          <w:rFonts w:ascii="Times New Roman" w:hAnsi="Times New Roman" w:cs="Times New Roman"/>
          <w:sz w:val="26"/>
          <w:szCs w:val="26"/>
        </w:rPr>
      </w:pPr>
      <w:proofErr w:type="gramStart"/>
      <w:r w:rsidRPr="004A5ED0">
        <w:rPr>
          <w:rFonts w:ascii="Times New Roman" w:hAnsi="Times New Roman" w:cs="Times New Roman"/>
          <w:sz w:val="26"/>
          <w:szCs w:val="26"/>
        </w:rPr>
        <w:t>7.4   В</w:t>
      </w:r>
      <w:proofErr w:type="gramEnd"/>
      <w:r w:rsidRPr="004A5ED0">
        <w:rPr>
          <w:rFonts w:ascii="Times New Roman" w:hAnsi="Times New Roman" w:cs="Times New Roman"/>
          <w:sz w:val="26"/>
          <w:szCs w:val="26"/>
        </w:rPr>
        <w:t xml:space="preserve"> случае нарушения одной Стороной обязательств воздерживаться от запрещ</w:t>
      </w:r>
      <w:r w:rsidR="009970C7" w:rsidRPr="004A5ED0">
        <w:rPr>
          <w:rFonts w:ascii="Times New Roman" w:hAnsi="Times New Roman" w:cs="Times New Roman"/>
          <w:sz w:val="26"/>
          <w:szCs w:val="26"/>
        </w:rPr>
        <w:t>ё</w:t>
      </w:r>
      <w:r w:rsidRPr="004A5ED0">
        <w:rPr>
          <w:rFonts w:ascii="Times New Roman" w:hAnsi="Times New Roman" w:cs="Times New Roman"/>
          <w:sz w:val="26"/>
          <w:szCs w:val="26"/>
        </w:rPr>
        <w:t>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w:t>
      </w:r>
      <w:r w:rsidR="009970C7" w:rsidRPr="004A5ED0">
        <w:rPr>
          <w:rFonts w:ascii="Times New Roman" w:hAnsi="Times New Roman" w:cs="Times New Roman"/>
          <w:sz w:val="26"/>
          <w:szCs w:val="26"/>
        </w:rPr>
        <w:t>ё</w:t>
      </w:r>
      <w:r w:rsidRPr="004A5ED0">
        <w:rPr>
          <w:rFonts w:ascii="Times New Roman" w:hAnsi="Times New Roman" w:cs="Times New Roman"/>
          <w:sz w:val="26"/>
          <w:szCs w:val="26"/>
        </w:rPr>
        <w:t>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743FB" w:rsidRPr="004A5ED0" w:rsidRDefault="006D71AD" w:rsidP="009D16F4">
      <w:pPr>
        <w:pStyle w:val="Heading20"/>
        <w:keepNext/>
        <w:keepLines/>
        <w:numPr>
          <w:ilvl w:val="0"/>
          <w:numId w:val="1"/>
        </w:numPr>
        <w:shd w:val="clear" w:color="auto" w:fill="auto"/>
        <w:spacing w:before="120" w:line="298" w:lineRule="exact"/>
        <w:ind w:left="284" w:hanging="284"/>
        <w:jc w:val="center"/>
      </w:pPr>
      <w:r w:rsidRPr="004A5ED0">
        <w:t>Прочие условия.</w:t>
      </w:r>
      <w:bookmarkEnd w:id="9"/>
    </w:p>
    <w:p w:rsidR="00C743FB" w:rsidRPr="004A5ED0" w:rsidRDefault="006D71AD">
      <w:pPr>
        <w:pStyle w:val="Bodytext20"/>
        <w:numPr>
          <w:ilvl w:val="1"/>
          <w:numId w:val="1"/>
        </w:numPr>
        <w:shd w:val="clear" w:color="auto" w:fill="auto"/>
        <w:tabs>
          <w:tab w:val="left" w:pos="877"/>
        </w:tabs>
        <w:spacing w:after="0" w:line="298" w:lineRule="exact"/>
        <w:ind w:firstLine="400"/>
      </w:pPr>
      <w:r w:rsidRPr="004A5ED0">
        <w:t>Договор составлен в двух экземплярах, имеющих равную юридическую силу, по одному экземпляру для каждой из Сторон.</w:t>
      </w:r>
    </w:p>
    <w:p w:rsidR="00C743FB" w:rsidRPr="004A5ED0" w:rsidRDefault="006D71AD">
      <w:pPr>
        <w:pStyle w:val="Bodytext20"/>
        <w:numPr>
          <w:ilvl w:val="1"/>
          <w:numId w:val="1"/>
        </w:numPr>
        <w:shd w:val="clear" w:color="auto" w:fill="auto"/>
        <w:tabs>
          <w:tab w:val="left" w:pos="877"/>
        </w:tabs>
        <w:spacing w:after="0" w:line="298" w:lineRule="exact"/>
        <w:ind w:firstLine="400"/>
      </w:pPr>
      <w:r w:rsidRPr="004A5ED0">
        <w:lastRenderedPageBreak/>
        <w:t>Все изменения и дополнения к настоящему Договору оформляются в виде дополнительных соглашений и являются его неотъемлемой частью.</w:t>
      </w:r>
    </w:p>
    <w:p w:rsidR="0063117D" w:rsidRPr="004A5ED0" w:rsidRDefault="0063117D">
      <w:pPr>
        <w:pStyle w:val="Bodytext20"/>
        <w:numPr>
          <w:ilvl w:val="1"/>
          <w:numId w:val="1"/>
        </w:numPr>
        <w:shd w:val="clear" w:color="auto" w:fill="auto"/>
        <w:tabs>
          <w:tab w:val="left" w:pos="895"/>
        </w:tabs>
        <w:spacing w:after="0" w:line="298" w:lineRule="exact"/>
        <w:ind w:firstLine="400"/>
      </w:pPr>
      <w:r w:rsidRPr="004A5ED0">
        <w:t>Приложение №</w:t>
      </w:r>
      <w:r w:rsidR="000E6633" w:rsidRPr="004A5ED0">
        <w:t>1</w:t>
      </w:r>
      <w:r w:rsidRPr="004A5ED0">
        <w:t xml:space="preserve"> «Расч</w:t>
      </w:r>
      <w:r w:rsidR="007D42CF" w:rsidRPr="004A5ED0">
        <w:t>ё</w:t>
      </w:r>
      <w:r w:rsidRPr="004A5ED0">
        <w:t>т стоимости одного норма-часа работ»</w:t>
      </w:r>
    </w:p>
    <w:p w:rsidR="002B787E" w:rsidRPr="004A5ED0" w:rsidRDefault="002B787E">
      <w:pPr>
        <w:pStyle w:val="Bodytext20"/>
        <w:numPr>
          <w:ilvl w:val="1"/>
          <w:numId w:val="1"/>
        </w:numPr>
        <w:shd w:val="clear" w:color="auto" w:fill="auto"/>
        <w:tabs>
          <w:tab w:val="left" w:pos="895"/>
        </w:tabs>
        <w:spacing w:after="0" w:line="298" w:lineRule="exact"/>
        <w:ind w:firstLine="400"/>
      </w:pPr>
      <w:r w:rsidRPr="004A5ED0">
        <w:t>Приложение №2 «Список транспортных средств»</w:t>
      </w:r>
    </w:p>
    <w:p w:rsidR="00CE08A8" w:rsidRPr="004A5ED0" w:rsidRDefault="00CE08A8" w:rsidP="00CE08A8">
      <w:pPr>
        <w:pStyle w:val="Bodytext20"/>
        <w:shd w:val="clear" w:color="auto" w:fill="auto"/>
        <w:tabs>
          <w:tab w:val="left" w:pos="895"/>
        </w:tabs>
        <w:spacing w:after="0" w:line="298" w:lineRule="exact"/>
        <w:ind w:left="400"/>
      </w:pPr>
    </w:p>
    <w:p w:rsidR="00C743FB" w:rsidRPr="004A5ED0" w:rsidRDefault="006D71AD" w:rsidP="003A0A22">
      <w:pPr>
        <w:pStyle w:val="Heading20"/>
        <w:keepNext/>
        <w:keepLines/>
        <w:numPr>
          <w:ilvl w:val="0"/>
          <w:numId w:val="1"/>
        </w:numPr>
        <w:shd w:val="clear" w:color="auto" w:fill="auto"/>
        <w:tabs>
          <w:tab w:val="left" w:pos="1331"/>
        </w:tabs>
        <w:spacing w:before="0" w:after="252" w:line="260" w:lineRule="exact"/>
        <w:ind w:left="960"/>
        <w:jc w:val="center"/>
      </w:pPr>
      <w:bookmarkStart w:id="10" w:name="bookmark11"/>
      <w:r w:rsidRPr="004A5ED0">
        <w:t>Юридические адреса, реквизиты и подписи Сторон.</w:t>
      </w:r>
      <w:bookmarkEnd w:id="10"/>
    </w:p>
    <w:tbl>
      <w:tblPr>
        <w:tblStyle w:val="a8"/>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7"/>
        <w:gridCol w:w="4271"/>
      </w:tblGrid>
      <w:tr w:rsidR="007D1C87" w:rsidRPr="004A5ED0" w:rsidTr="00BF22DB">
        <w:trPr>
          <w:trHeight w:val="580"/>
        </w:trPr>
        <w:tc>
          <w:tcPr>
            <w:tcW w:w="4267" w:type="dxa"/>
          </w:tcPr>
          <w:p w:rsidR="005C3201" w:rsidRPr="004A5ED0" w:rsidRDefault="005C3201" w:rsidP="005C3201">
            <w:pPr>
              <w:pStyle w:val="Heading20"/>
              <w:keepNext/>
              <w:keepLines/>
              <w:shd w:val="clear" w:color="auto" w:fill="auto"/>
              <w:tabs>
                <w:tab w:val="left" w:pos="1331"/>
              </w:tabs>
              <w:spacing w:before="0" w:after="252" w:line="260" w:lineRule="exact"/>
              <w:jc w:val="center"/>
            </w:pPr>
            <w:r w:rsidRPr="004A5ED0">
              <w:t>Заказчик:</w:t>
            </w:r>
          </w:p>
        </w:tc>
        <w:tc>
          <w:tcPr>
            <w:tcW w:w="4271" w:type="dxa"/>
          </w:tcPr>
          <w:p w:rsidR="005C3201" w:rsidRPr="004A5ED0" w:rsidRDefault="005C3201" w:rsidP="005C3201">
            <w:pPr>
              <w:pStyle w:val="Heading20"/>
              <w:keepNext/>
              <w:keepLines/>
              <w:shd w:val="clear" w:color="auto" w:fill="auto"/>
              <w:tabs>
                <w:tab w:val="left" w:pos="1331"/>
              </w:tabs>
              <w:spacing w:before="0" w:after="252" w:line="260" w:lineRule="exact"/>
              <w:jc w:val="center"/>
            </w:pPr>
            <w:r w:rsidRPr="004A5ED0">
              <w:t>Исполнитель:</w:t>
            </w:r>
          </w:p>
        </w:tc>
      </w:tr>
      <w:tr w:rsidR="007D1C87" w:rsidRPr="004A5ED0" w:rsidTr="00F80063">
        <w:tc>
          <w:tcPr>
            <w:tcW w:w="4267" w:type="dxa"/>
          </w:tcPr>
          <w:p w:rsidR="005C3201" w:rsidRPr="004A5ED0" w:rsidRDefault="005C3201" w:rsidP="005C3201">
            <w:pPr>
              <w:pStyle w:val="Heading20"/>
              <w:keepNext/>
              <w:keepLines/>
              <w:shd w:val="clear" w:color="auto" w:fill="auto"/>
              <w:tabs>
                <w:tab w:val="left" w:pos="1331"/>
              </w:tabs>
              <w:spacing w:before="0" w:after="252" w:line="260" w:lineRule="exact"/>
              <w:jc w:val="center"/>
            </w:pPr>
            <w:r w:rsidRPr="004A5ED0">
              <w:t>ПАО «Башинформсвязь»</w:t>
            </w:r>
          </w:p>
        </w:tc>
        <w:tc>
          <w:tcPr>
            <w:tcW w:w="4271" w:type="dxa"/>
          </w:tcPr>
          <w:p w:rsidR="005C3201" w:rsidRPr="004A5ED0" w:rsidRDefault="00B37943" w:rsidP="005C3201">
            <w:pPr>
              <w:pStyle w:val="Heading20"/>
              <w:keepNext/>
              <w:keepLines/>
              <w:shd w:val="clear" w:color="auto" w:fill="auto"/>
              <w:tabs>
                <w:tab w:val="left" w:pos="1331"/>
              </w:tabs>
              <w:spacing w:before="0" w:after="252" w:line="260" w:lineRule="exact"/>
              <w:jc w:val="center"/>
            </w:pPr>
            <w:r w:rsidRPr="004A5ED0">
              <w:t>_______________________</w:t>
            </w:r>
          </w:p>
        </w:tc>
      </w:tr>
      <w:tr w:rsidR="007D1C87" w:rsidRPr="004A5ED0" w:rsidTr="00F80063">
        <w:tc>
          <w:tcPr>
            <w:tcW w:w="4267" w:type="dxa"/>
          </w:tcPr>
          <w:p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Адрес местонахождения</w:t>
            </w:r>
          </w:p>
          <w:p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450077, </w:t>
            </w:r>
            <w:proofErr w:type="spellStart"/>
            <w:r w:rsidRPr="004A5ED0">
              <w:rPr>
                <w:rFonts w:ascii="Times New Roman" w:eastAsia="Times New Roman" w:hAnsi="Times New Roman" w:cs="Times New Roman"/>
                <w:bCs/>
                <w:sz w:val="26"/>
                <w:szCs w:val="26"/>
              </w:rPr>
              <w:t>г.Уфа</w:t>
            </w:r>
            <w:proofErr w:type="spellEnd"/>
            <w:r w:rsidRPr="004A5ED0">
              <w:rPr>
                <w:rFonts w:ascii="Times New Roman" w:eastAsia="Times New Roman" w:hAnsi="Times New Roman" w:cs="Times New Roman"/>
                <w:bCs/>
                <w:sz w:val="26"/>
                <w:szCs w:val="26"/>
              </w:rPr>
              <w:t xml:space="preserve">, </w:t>
            </w:r>
            <w:proofErr w:type="spellStart"/>
            <w:r w:rsidRPr="004A5ED0">
              <w:rPr>
                <w:rFonts w:ascii="Times New Roman" w:eastAsia="Times New Roman" w:hAnsi="Times New Roman" w:cs="Times New Roman"/>
                <w:bCs/>
                <w:sz w:val="26"/>
                <w:szCs w:val="26"/>
              </w:rPr>
              <w:t>ул.Ленина</w:t>
            </w:r>
            <w:proofErr w:type="spellEnd"/>
            <w:r w:rsidRPr="004A5ED0">
              <w:rPr>
                <w:rFonts w:ascii="Times New Roman" w:eastAsia="Times New Roman" w:hAnsi="Times New Roman" w:cs="Times New Roman"/>
                <w:bCs/>
                <w:sz w:val="26"/>
                <w:szCs w:val="26"/>
              </w:rPr>
              <w:t xml:space="preserve">, 30                                 ИНН: 0274018377                                                    КПП: </w:t>
            </w:r>
            <w:r w:rsidR="002D523F" w:rsidRPr="004A5ED0">
              <w:rPr>
                <w:rFonts w:ascii="Times New Roman" w:eastAsia="Times New Roman" w:hAnsi="Times New Roman" w:cs="Times New Roman"/>
                <w:bCs/>
                <w:sz w:val="26"/>
                <w:szCs w:val="26"/>
              </w:rPr>
              <w:t>027401001</w:t>
            </w:r>
            <w:r w:rsidRPr="004A5ED0">
              <w:rPr>
                <w:rFonts w:ascii="Times New Roman" w:eastAsia="Times New Roman" w:hAnsi="Times New Roman" w:cs="Times New Roman"/>
                <w:bCs/>
                <w:sz w:val="26"/>
                <w:szCs w:val="26"/>
              </w:rPr>
              <w:t xml:space="preserve">                                                         Банковские </w:t>
            </w:r>
            <w:proofErr w:type="gramStart"/>
            <w:r w:rsidRPr="004A5ED0">
              <w:rPr>
                <w:rFonts w:ascii="Times New Roman" w:eastAsia="Times New Roman" w:hAnsi="Times New Roman" w:cs="Times New Roman"/>
                <w:bCs/>
                <w:sz w:val="26"/>
                <w:szCs w:val="26"/>
              </w:rPr>
              <w:t xml:space="preserve">реквизиты:   </w:t>
            </w:r>
            <w:proofErr w:type="gramEnd"/>
            <w:r w:rsidRPr="004A5ED0">
              <w:rPr>
                <w:rFonts w:ascii="Times New Roman" w:eastAsia="Times New Roman" w:hAnsi="Times New Roman" w:cs="Times New Roman"/>
                <w:bCs/>
                <w:sz w:val="26"/>
                <w:szCs w:val="26"/>
              </w:rPr>
              <w:t xml:space="preserve">                                        Р/</w:t>
            </w:r>
            <w:proofErr w:type="spellStart"/>
            <w:r w:rsidRPr="004A5ED0">
              <w:rPr>
                <w:rFonts w:ascii="Times New Roman" w:eastAsia="Times New Roman" w:hAnsi="Times New Roman" w:cs="Times New Roman"/>
                <w:bCs/>
                <w:sz w:val="26"/>
                <w:szCs w:val="26"/>
              </w:rPr>
              <w:t>сч</w:t>
            </w:r>
            <w:proofErr w:type="spellEnd"/>
            <w:r w:rsidRPr="004A5ED0">
              <w:rPr>
                <w:rFonts w:ascii="Times New Roman" w:eastAsia="Times New Roman" w:hAnsi="Times New Roman" w:cs="Times New Roman"/>
                <w:bCs/>
                <w:sz w:val="26"/>
                <w:szCs w:val="26"/>
              </w:rPr>
              <w:t xml:space="preserve"> №  40702810900000005674                              </w:t>
            </w:r>
          </w:p>
          <w:p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В             ОАО АБ «Россия»,                                  </w:t>
            </w:r>
          </w:p>
          <w:p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БИК 044030861,                                                             </w:t>
            </w:r>
          </w:p>
          <w:p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Кор/</w:t>
            </w:r>
            <w:proofErr w:type="spellStart"/>
            <w:r w:rsidRPr="004A5ED0">
              <w:rPr>
                <w:rFonts w:ascii="Times New Roman" w:eastAsia="Times New Roman" w:hAnsi="Times New Roman" w:cs="Times New Roman"/>
                <w:bCs/>
                <w:sz w:val="26"/>
                <w:szCs w:val="26"/>
              </w:rPr>
              <w:t>сч</w:t>
            </w:r>
            <w:proofErr w:type="spellEnd"/>
            <w:r w:rsidRPr="004A5ED0">
              <w:rPr>
                <w:rFonts w:ascii="Times New Roman" w:eastAsia="Times New Roman" w:hAnsi="Times New Roman" w:cs="Times New Roman"/>
                <w:bCs/>
                <w:sz w:val="26"/>
                <w:szCs w:val="26"/>
              </w:rPr>
              <w:t xml:space="preserve"> №30101810800000000861                                 </w:t>
            </w:r>
          </w:p>
          <w:p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в Северо-Западном Главном                                         </w:t>
            </w:r>
          </w:p>
          <w:p w:rsidR="005C3201" w:rsidRPr="004A5ED0" w:rsidRDefault="005C3201" w:rsidP="005C3201">
            <w:pPr>
              <w:contextualSpacing/>
              <w:rPr>
                <w:rFonts w:ascii="Times New Roman" w:eastAsia="Times New Roman" w:hAnsi="Times New Roman" w:cs="Times New Roman"/>
                <w:bCs/>
                <w:sz w:val="26"/>
                <w:szCs w:val="26"/>
              </w:rPr>
            </w:pPr>
            <w:proofErr w:type="gramStart"/>
            <w:r w:rsidRPr="004A5ED0">
              <w:rPr>
                <w:rFonts w:ascii="Times New Roman" w:eastAsia="Times New Roman" w:hAnsi="Times New Roman" w:cs="Times New Roman"/>
                <w:bCs/>
                <w:sz w:val="26"/>
                <w:szCs w:val="26"/>
              </w:rPr>
              <w:t>Управлении  Банка</w:t>
            </w:r>
            <w:proofErr w:type="gramEnd"/>
            <w:r w:rsidRPr="004A5ED0">
              <w:rPr>
                <w:rFonts w:ascii="Times New Roman" w:eastAsia="Times New Roman" w:hAnsi="Times New Roman" w:cs="Times New Roman"/>
                <w:bCs/>
                <w:sz w:val="26"/>
                <w:szCs w:val="26"/>
              </w:rPr>
              <w:t xml:space="preserve"> России</w:t>
            </w:r>
          </w:p>
          <w:p w:rsidR="005C3201" w:rsidRPr="004A5ED0" w:rsidRDefault="005C3201" w:rsidP="005C3201">
            <w:pPr>
              <w:contextualSpacing/>
              <w:rPr>
                <w:rFonts w:ascii="Times New Roman" w:eastAsia="Times New Roman" w:hAnsi="Times New Roman" w:cs="Times New Roman"/>
                <w:bCs/>
                <w:sz w:val="26"/>
                <w:szCs w:val="26"/>
              </w:rPr>
            </w:pPr>
          </w:p>
        </w:tc>
        <w:tc>
          <w:tcPr>
            <w:tcW w:w="4271" w:type="dxa"/>
          </w:tcPr>
          <w:p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Адрес местонахождения:  </w:t>
            </w:r>
          </w:p>
          <w:p w:rsidR="005C3201" w:rsidRPr="004A5ED0" w:rsidRDefault="00B37943"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__________________________</w:t>
            </w:r>
          </w:p>
          <w:p w:rsidR="007D1C87" w:rsidRPr="004A5ED0" w:rsidRDefault="007D1C87"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Почтовый адрес:</w:t>
            </w:r>
          </w:p>
          <w:p w:rsidR="007D1C87" w:rsidRPr="004A5ED0" w:rsidRDefault="00B37943"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__________________________</w:t>
            </w:r>
          </w:p>
          <w:p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ИНН </w:t>
            </w:r>
            <w:r w:rsidR="00B37943" w:rsidRPr="004A5ED0">
              <w:rPr>
                <w:rFonts w:ascii="Times New Roman" w:eastAsia="Times New Roman" w:hAnsi="Times New Roman" w:cs="Times New Roman"/>
                <w:bCs/>
                <w:sz w:val="26"/>
                <w:szCs w:val="26"/>
              </w:rPr>
              <w:t>_____________________</w:t>
            </w:r>
          </w:p>
          <w:p w:rsidR="005C3201" w:rsidRPr="004A5ED0" w:rsidRDefault="00C95C73"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ОГРН </w:t>
            </w:r>
            <w:r w:rsidR="00B37943" w:rsidRPr="004A5ED0">
              <w:rPr>
                <w:rFonts w:ascii="Times New Roman" w:eastAsia="Times New Roman" w:hAnsi="Times New Roman" w:cs="Times New Roman"/>
                <w:bCs/>
                <w:sz w:val="26"/>
                <w:szCs w:val="26"/>
              </w:rPr>
              <w:t>___________________</w:t>
            </w:r>
          </w:p>
          <w:p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Банковские реквизиты</w:t>
            </w:r>
          </w:p>
          <w:p w:rsidR="007D1C87" w:rsidRPr="004A5ED0" w:rsidRDefault="005C3201" w:rsidP="00231E43">
            <w:pPr>
              <w:pStyle w:val="Heading20"/>
              <w:keepNext/>
              <w:keepLines/>
              <w:shd w:val="clear" w:color="auto" w:fill="auto"/>
              <w:tabs>
                <w:tab w:val="left" w:pos="1331"/>
              </w:tabs>
              <w:spacing w:before="0" w:after="252" w:line="260" w:lineRule="exact"/>
              <w:jc w:val="left"/>
              <w:rPr>
                <w:b w:val="0"/>
              </w:rPr>
            </w:pPr>
            <w:r w:rsidRPr="004A5ED0">
              <w:t>Р</w:t>
            </w:r>
            <w:r w:rsidRPr="004A5ED0">
              <w:rPr>
                <w:b w:val="0"/>
              </w:rPr>
              <w:t xml:space="preserve">/с </w:t>
            </w:r>
            <w:r w:rsidR="00B37943" w:rsidRPr="004A5ED0">
              <w:rPr>
                <w:b w:val="0"/>
              </w:rPr>
              <w:t>______________________</w:t>
            </w:r>
            <w:r w:rsidRPr="004A5ED0">
              <w:rPr>
                <w:b w:val="0"/>
              </w:rPr>
              <w:t xml:space="preserve"> в </w:t>
            </w:r>
          </w:p>
          <w:p w:rsidR="007D1C87" w:rsidRPr="004A5ED0" w:rsidRDefault="00B37943" w:rsidP="00231E43">
            <w:pPr>
              <w:pStyle w:val="Heading20"/>
              <w:keepNext/>
              <w:keepLines/>
              <w:shd w:val="clear" w:color="auto" w:fill="auto"/>
              <w:tabs>
                <w:tab w:val="left" w:pos="1331"/>
              </w:tabs>
              <w:spacing w:before="0" w:after="252" w:line="260" w:lineRule="exact"/>
              <w:jc w:val="left"/>
              <w:rPr>
                <w:b w:val="0"/>
              </w:rPr>
            </w:pPr>
            <w:r w:rsidRPr="004A5ED0">
              <w:rPr>
                <w:b w:val="0"/>
              </w:rPr>
              <w:t>__________________________</w:t>
            </w:r>
          </w:p>
          <w:p w:rsidR="00B37943" w:rsidRPr="004A5ED0" w:rsidRDefault="00B37943" w:rsidP="00231E43">
            <w:pPr>
              <w:pStyle w:val="Heading20"/>
              <w:keepNext/>
              <w:keepLines/>
              <w:shd w:val="clear" w:color="auto" w:fill="auto"/>
              <w:tabs>
                <w:tab w:val="left" w:pos="1331"/>
              </w:tabs>
              <w:spacing w:before="0" w:after="252" w:line="260" w:lineRule="exact"/>
              <w:jc w:val="left"/>
              <w:rPr>
                <w:b w:val="0"/>
              </w:rPr>
            </w:pPr>
            <w:r w:rsidRPr="004A5ED0">
              <w:rPr>
                <w:b w:val="0"/>
              </w:rPr>
              <w:t>_________________________</w:t>
            </w:r>
          </w:p>
          <w:p w:rsidR="00231E43" w:rsidRPr="004A5ED0" w:rsidRDefault="005C3201" w:rsidP="00231E43">
            <w:pPr>
              <w:pStyle w:val="Heading20"/>
              <w:keepNext/>
              <w:keepLines/>
              <w:shd w:val="clear" w:color="auto" w:fill="auto"/>
              <w:tabs>
                <w:tab w:val="left" w:pos="1331"/>
              </w:tabs>
              <w:spacing w:before="0" w:after="252" w:line="260" w:lineRule="exact"/>
              <w:jc w:val="left"/>
              <w:rPr>
                <w:b w:val="0"/>
              </w:rPr>
            </w:pPr>
            <w:r w:rsidRPr="004A5ED0">
              <w:rPr>
                <w:b w:val="0"/>
              </w:rPr>
              <w:t xml:space="preserve"> К/с </w:t>
            </w:r>
            <w:r w:rsidR="00B37943" w:rsidRPr="004A5ED0">
              <w:rPr>
                <w:b w:val="0"/>
              </w:rPr>
              <w:t>______________________</w:t>
            </w:r>
          </w:p>
          <w:p w:rsidR="005C3201" w:rsidRPr="004A5ED0" w:rsidRDefault="005C3201" w:rsidP="00231E43">
            <w:pPr>
              <w:pStyle w:val="Heading20"/>
              <w:keepNext/>
              <w:keepLines/>
              <w:shd w:val="clear" w:color="auto" w:fill="auto"/>
              <w:tabs>
                <w:tab w:val="left" w:pos="1331"/>
              </w:tabs>
              <w:spacing w:before="0" w:after="252" w:line="260" w:lineRule="exact"/>
              <w:jc w:val="left"/>
              <w:rPr>
                <w:b w:val="0"/>
              </w:rPr>
            </w:pPr>
            <w:r w:rsidRPr="004A5ED0">
              <w:rPr>
                <w:b w:val="0"/>
              </w:rPr>
              <w:t xml:space="preserve">БИК </w:t>
            </w:r>
            <w:r w:rsidR="00B37943" w:rsidRPr="004A5ED0">
              <w:rPr>
                <w:b w:val="0"/>
              </w:rPr>
              <w:t>____________________</w:t>
            </w:r>
          </w:p>
          <w:p w:rsidR="00F80063" w:rsidRPr="004A5ED0" w:rsidRDefault="007D1C87" w:rsidP="00231E43">
            <w:pPr>
              <w:pStyle w:val="Heading20"/>
              <w:keepNext/>
              <w:keepLines/>
              <w:shd w:val="clear" w:color="auto" w:fill="auto"/>
              <w:tabs>
                <w:tab w:val="left" w:pos="1331"/>
              </w:tabs>
              <w:spacing w:before="0" w:after="252" w:line="260" w:lineRule="exact"/>
              <w:jc w:val="left"/>
              <w:rPr>
                <w:b w:val="0"/>
              </w:rPr>
            </w:pPr>
            <w:r w:rsidRPr="004A5ED0">
              <w:rPr>
                <w:b w:val="0"/>
              </w:rPr>
              <w:t xml:space="preserve">Тел. </w:t>
            </w:r>
            <w:r w:rsidR="00B37943" w:rsidRPr="004A5ED0">
              <w:rPr>
                <w:b w:val="0"/>
              </w:rPr>
              <w:t>___________________</w:t>
            </w:r>
          </w:p>
          <w:p w:rsidR="007D1C87" w:rsidRPr="004A5ED0" w:rsidRDefault="007D1C87" w:rsidP="00231E43">
            <w:pPr>
              <w:pStyle w:val="Heading20"/>
              <w:keepNext/>
              <w:keepLines/>
              <w:shd w:val="clear" w:color="auto" w:fill="auto"/>
              <w:tabs>
                <w:tab w:val="left" w:pos="1331"/>
              </w:tabs>
              <w:spacing w:before="0" w:after="252" w:line="260" w:lineRule="exact"/>
              <w:jc w:val="left"/>
              <w:rPr>
                <w:b w:val="0"/>
              </w:rPr>
            </w:pPr>
          </w:p>
        </w:tc>
      </w:tr>
      <w:tr w:rsidR="007D1C87" w:rsidRPr="004A5ED0" w:rsidTr="00F80063">
        <w:tc>
          <w:tcPr>
            <w:tcW w:w="4267" w:type="dxa"/>
          </w:tcPr>
          <w:p w:rsidR="005C3201" w:rsidRPr="004A5ED0" w:rsidRDefault="005C3201" w:rsidP="005C3201">
            <w:pPr>
              <w:contextualSpacing/>
              <w:rPr>
                <w:rFonts w:ascii="Times New Roman" w:eastAsia="Times New Roman" w:hAnsi="Times New Roman" w:cs="Times New Roman"/>
                <w:b/>
                <w:bCs/>
                <w:sz w:val="26"/>
                <w:szCs w:val="26"/>
              </w:rPr>
            </w:pPr>
          </w:p>
          <w:p w:rsidR="005C3201" w:rsidRPr="004A5ED0" w:rsidRDefault="005C3201" w:rsidP="005C3201">
            <w:pPr>
              <w:contextualSpacing/>
              <w:rPr>
                <w:rFonts w:ascii="Times New Roman" w:eastAsia="Times New Roman" w:hAnsi="Times New Roman" w:cs="Times New Roman"/>
                <w:b/>
                <w:bCs/>
                <w:sz w:val="26"/>
                <w:szCs w:val="26"/>
              </w:rPr>
            </w:pPr>
          </w:p>
          <w:p w:rsidR="005C3201" w:rsidRPr="004A5ED0" w:rsidRDefault="005C3201" w:rsidP="005C3201">
            <w:pPr>
              <w:contextualSpacing/>
              <w:rPr>
                <w:rFonts w:ascii="Times New Roman" w:eastAsia="Times New Roman" w:hAnsi="Times New Roman" w:cs="Times New Roman"/>
                <w:b/>
                <w:bCs/>
                <w:sz w:val="26"/>
                <w:szCs w:val="26"/>
              </w:rPr>
            </w:pPr>
            <w:r w:rsidRPr="004A5ED0">
              <w:rPr>
                <w:rFonts w:ascii="Times New Roman" w:eastAsia="Times New Roman" w:hAnsi="Times New Roman" w:cs="Times New Roman"/>
                <w:b/>
                <w:bCs/>
                <w:sz w:val="26"/>
                <w:szCs w:val="26"/>
              </w:rPr>
              <w:t>__________/</w:t>
            </w:r>
            <w:r w:rsidR="007346F8" w:rsidRPr="004A5ED0">
              <w:rPr>
                <w:rFonts w:ascii="Times New Roman" w:eastAsia="Times New Roman" w:hAnsi="Times New Roman" w:cs="Times New Roman"/>
                <w:b/>
                <w:bCs/>
                <w:sz w:val="26"/>
                <w:szCs w:val="26"/>
              </w:rPr>
              <w:t xml:space="preserve">С.К. </w:t>
            </w:r>
            <w:proofErr w:type="spellStart"/>
            <w:r w:rsidR="007346F8" w:rsidRPr="004A5ED0">
              <w:rPr>
                <w:rFonts w:ascii="Times New Roman" w:eastAsia="Times New Roman" w:hAnsi="Times New Roman" w:cs="Times New Roman"/>
                <w:b/>
                <w:bCs/>
                <w:sz w:val="26"/>
                <w:szCs w:val="26"/>
              </w:rPr>
              <w:t>Нишев</w:t>
            </w:r>
            <w:proofErr w:type="spellEnd"/>
            <w:r w:rsidRPr="004A5ED0">
              <w:rPr>
                <w:rFonts w:ascii="Times New Roman" w:eastAsia="Times New Roman" w:hAnsi="Times New Roman" w:cs="Times New Roman"/>
                <w:b/>
                <w:bCs/>
                <w:sz w:val="26"/>
                <w:szCs w:val="26"/>
              </w:rPr>
              <w:t xml:space="preserve">/                            </w:t>
            </w:r>
          </w:p>
          <w:p w:rsidR="005C3201" w:rsidRPr="004A5ED0" w:rsidRDefault="005C3201" w:rsidP="005C3201">
            <w:pPr>
              <w:pStyle w:val="Heading20"/>
              <w:keepNext/>
              <w:keepLines/>
              <w:shd w:val="clear" w:color="auto" w:fill="auto"/>
              <w:tabs>
                <w:tab w:val="left" w:pos="1331"/>
              </w:tabs>
              <w:spacing w:before="0" w:after="252" w:line="260" w:lineRule="exact"/>
              <w:jc w:val="left"/>
            </w:pPr>
          </w:p>
        </w:tc>
        <w:tc>
          <w:tcPr>
            <w:tcW w:w="4271" w:type="dxa"/>
          </w:tcPr>
          <w:p w:rsidR="005C3201" w:rsidRPr="004A5ED0" w:rsidRDefault="005C3201" w:rsidP="005C3201">
            <w:pPr>
              <w:pStyle w:val="Heading20"/>
              <w:keepNext/>
              <w:keepLines/>
              <w:shd w:val="clear" w:color="auto" w:fill="auto"/>
              <w:tabs>
                <w:tab w:val="left" w:pos="1331"/>
              </w:tabs>
              <w:spacing w:before="0" w:after="252" w:line="260" w:lineRule="exact"/>
              <w:jc w:val="left"/>
            </w:pPr>
          </w:p>
          <w:p w:rsidR="005C3201" w:rsidRPr="004A5ED0" w:rsidRDefault="00231E43" w:rsidP="00231E43">
            <w:pPr>
              <w:pStyle w:val="Heading20"/>
              <w:keepNext/>
              <w:keepLines/>
              <w:shd w:val="clear" w:color="auto" w:fill="auto"/>
              <w:tabs>
                <w:tab w:val="left" w:pos="1331"/>
              </w:tabs>
              <w:spacing w:before="0" w:after="252" w:line="260" w:lineRule="exact"/>
              <w:jc w:val="left"/>
            </w:pPr>
            <w:r w:rsidRPr="004A5ED0">
              <w:t>__________/_</w:t>
            </w:r>
            <w:r w:rsidR="00B37943" w:rsidRPr="004A5ED0">
              <w:t>_______________</w:t>
            </w:r>
            <w:r w:rsidR="005C3201" w:rsidRPr="004A5ED0">
              <w:t>_/</w:t>
            </w:r>
          </w:p>
        </w:tc>
      </w:tr>
    </w:tbl>
    <w:p w:rsidR="005C3201" w:rsidRPr="004A5ED0" w:rsidRDefault="005C3201" w:rsidP="005C3201">
      <w:pPr>
        <w:pStyle w:val="Heading20"/>
        <w:keepNext/>
        <w:keepLines/>
        <w:shd w:val="clear" w:color="auto" w:fill="auto"/>
        <w:tabs>
          <w:tab w:val="left" w:pos="1331"/>
        </w:tabs>
        <w:spacing w:before="0" w:after="252" w:line="260" w:lineRule="exact"/>
        <w:ind w:left="960"/>
        <w:jc w:val="left"/>
      </w:pPr>
    </w:p>
    <w:p w:rsidR="00D86605" w:rsidRPr="004A5ED0" w:rsidRDefault="00CE08A8" w:rsidP="003A0A22">
      <w:pPr>
        <w:pStyle w:val="Heading20"/>
        <w:keepNext/>
        <w:keepLines/>
        <w:shd w:val="clear" w:color="auto" w:fill="auto"/>
        <w:tabs>
          <w:tab w:val="left" w:pos="5208"/>
          <w:tab w:val="left" w:leader="underscore" w:pos="7382"/>
        </w:tabs>
        <w:spacing w:before="0" w:line="293" w:lineRule="exact"/>
        <w:ind w:firstLine="567"/>
        <w:jc w:val="both"/>
      </w:pPr>
      <w:bookmarkStart w:id="11" w:name="bookmark12"/>
      <w:r w:rsidRPr="004A5ED0">
        <w:t xml:space="preserve">    </w:t>
      </w:r>
      <w:r w:rsidR="00D86605" w:rsidRPr="004A5ED0">
        <w:tab/>
      </w:r>
      <w:r w:rsidRPr="004A5ED0">
        <w:t xml:space="preserve">             </w:t>
      </w:r>
    </w:p>
    <w:bookmarkEnd w:id="11"/>
    <w:p w:rsidR="00CE08A8" w:rsidRPr="004A5ED0" w:rsidRDefault="00CE08A8" w:rsidP="003A0A22">
      <w:pPr>
        <w:ind w:firstLine="709"/>
        <w:contextualSpacing/>
        <w:rPr>
          <w:rFonts w:ascii="Times New Roman" w:eastAsia="Times New Roman" w:hAnsi="Times New Roman" w:cs="Times New Roman"/>
          <w:b/>
          <w:bCs/>
          <w:sz w:val="26"/>
          <w:szCs w:val="26"/>
        </w:rPr>
      </w:pPr>
      <w:r w:rsidRPr="004A5ED0">
        <w:rPr>
          <w:rFonts w:ascii="Times New Roman" w:eastAsia="Times New Roman" w:hAnsi="Times New Roman" w:cs="Times New Roman"/>
          <w:b/>
          <w:bCs/>
          <w:sz w:val="26"/>
          <w:szCs w:val="26"/>
        </w:rPr>
        <w:tab/>
        <w:t xml:space="preserve">                          </w:t>
      </w:r>
    </w:p>
    <w:p w:rsidR="00CE08A8" w:rsidRPr="004A5ED0" w:rsidRDefault="00CE08A8" w:rsidP="003A0A22">
      <w:pPr>
        <w:ind w:firstLine="709"/>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                                           </w:t>
      </w:r>
    </w:p>
    <w:p w:rsidR="00CE08A8" w:rsidRPr="004A5ED0" w:rsidRDefault="00CE08A8" w:rsidP="00CE08A8">
      <w:pPr>
        <w:contextualSpacing/>
        <w:rPr>
          <w:rFonts w:ascii="Times New Roman" w:eastAsia="Times New Roman" w:hAnsi="Times New Roman" w:cs="Times New Roman"/>
          <w:bCs/>
          <w:sz w:val="26"/>
          <w:szCs w:val="26"/>
        </w:rPr>
      </w:pPr>
    </w:p>
    <w:p w:rsidR="00CE08A8" w:rsidRPr="004A5ED0" w:rsidRDefault="00CE08A8" w:rsidP="00CE08A8">
      <w:pPr>
        <w:contextualSpacing/>
        <w:rPr>
          <w:rFonts w:ascii="Times New Roman" w:eastAsia="Times New Roman" w:hAnsi="Times New Roman" w:cs="Times New Roman"/>
          <w:b/>
          <w:bCs/>
          <w:sz w:val="26"/>
          <w:szCs w:val="26"/>
        </w:rPr>
      </w:pPr>
    </w:p>
    <w:p w:rsidR="00CE08A8" w:rsidRPr="004A5ED0" w:rsidRDefault="00CE08A8" w:rsidP="00CE08A8">
      <w:pPr>
        <w:contextualSpacing/>
        <w:rPr>
          <w:rFonts w:ascii="Times New Roman" w:eastAsia="Times New Roman" w:hAnsi="Times New Roman" w:cs="Times New Roman"/>
          <w:b/>
          <w:bCs/>
          <w:sz w:val="26"/>
          <w:szCs w:val="26"/>
        </w:rPr>
      </w:pPr>
    </w:p>
    <w:p w:rsidR="001F5023" w:rsidRPr="004A5ED0" w:rsidRDefault="00CE08A8" w:rsidP="003A0A22">
      <w:pPr>
        <w:ind w:left="567" w:firstLine="284"/>
        <w:contextualSpacing/>
        <w:rPr>
          <w:rFonts w:ascii="Times New Roman" w:eastAsia="Times New Roman" w:hAnsi="Times New Roman" w:cs="Times New Roman"/>
          <w:b/>
          <w:bCs/>
          <w:sz w:val="26"/>
          <w:szCs w:val="26"/>
        </w:rPr>
      </w:pPr>
      <w:r w:rsidRPr="004A5ED0">
        <w:rPr>
          <w:rFonts w:ascii="Times New Roman" w:eastAsia="Times New Roman" w:hAnsi="Times New Roman" w:cs="Times New Roman"/>
          <w:b/>
          <w:bCs/>
          <w:sz w:val="26"/>
          <w:szCs w:val="26"/>
        </w:rPr>
        <w:t xml:space="preserve">    </w:t>
      </w:r>
    </w:p>
    <w:p w:rsidR="001F5023" w:rsidRPr="004A5ED0" w:rsidRDefault="001F5023">
      <w:pPr>
        <w:rPr>
          <w:rFonts w:ascii="Times New Roman" w:eastAsia="Times New Roman" w:hAnsi="Times New Roman" w:cs="Times New Roman"/>
          <w:b/>
          <w:bCs/>
          <w:sz w:val="26"/>
          <w:szCs w:val="26"/>
        </w:rPr>
      </w:pPr>
      <w:r w:rsidRPr="004A5ED0">
        <w:rPr>
          <w:rFonts w:ascii="Times New Roman" w:eastAsia="Times New Roman" w:hAnsi="Times New Roman" w:cs="Times New Roman"/>
          <w:b/>
          <w:bCs/>
          <w:sz w:val="26"/>
          <w:szCs w:val="26"/>
        </w:rPr>
        <w:br w:type="page"/>
      </w:r>
    </w:p>
    <w:p w:rsidR="0063117D" w:rsidRPr="004A5ED0" w:rsidRDefault="0063117D" w:rsidP="003A0A22">
      <w:pPr>
        <w:ind w:left="567" w:firstLine="284"/>
        <w:contextualSpacing/>
        <w:rPr>
          <w:rFonts w:ascii="Times New Roman" w:hAnsi="Times New Roman" w:cs="Times New Roman"/>
        </w:rPr>
      </w:pPr>
    </w:p>
    <w:p w:rsidR="0063117D" w:rsidRPr="004A5ED0" w:rsidRDefault="0063117D" w:rsidP="00D86605">
      <w:pPr>
        <w:contextualSpacing/>
        <w:rPr>
          <w:rFonts w:ascii="Times New Roman" w:hAnsi="Times New Roman" w:cs="Times New Roman"/>
        </w:rPr>
      </w:pPr>
    </w:p>
    <w:p w:rsidR="00407BC0" w:rsidRPr="004A5ED0" w:rsidRDefault="000E6633" w:rsidP="0063117D">
      <w:pPr>
        <w:contextualSpacing/>
        <w:jc w:val="right"/>
        <w:rPr>
          <w:rFonts w:ascii="Times New Roman" w:hAnsi="Times New Roman" w:cs="Times New Roman"/>
          <w:iCs/>
        </w:rPr>
      </w:pPr>
      <w:r w:rsidRPr="004A5ED0">
        <w:rPr>
          <w:rFonts w:ascii="Times New Roman" w:hAnsi="Times New Roman" w:cs="Times New Roman"/>
          <w:iCs/>
        </w:rPr>
        <w:t>Приложение №1</w:t>
      </w:r>
      <w:r w:rsidR="0063117D" w:rsidRPr="004A5ED0">
        <w:rPr>
          <w:rFonts w:ascii="Times New Roman" w:hAnsi="Times New Roman" w:cs="Times New Roman"/>
          <w:iCs/>
        </w:rPr>
        <w:t xml:space="preserve"> к </w:t>
      </w:r>
      <w:r w:rsidR="00407BC0" w:rsidRPr="004A5ED0">
        <w:rPr>
          <w:rFonts w:ascii="Times New Roman" w:hAnsi="Times New Roman" w:cs="Times New Roman"/>
          <w:iCs/>
        </w:rPr>
        <w:t>Договору №</w:t>
      </w:r>
    </w:p>
    <w:p w:rsidR="0063117D" w:rsidRPr="004A5ED0" w:rsidRDefault="00407BC0" w:rsidP="0063117D">
      <w:pPr>
        <w:contextualSpacing/>
        <w:jc w:val="right"/>
        <w:rPr>
          <w:rFonts w:ascii="Times New Roman" w:hAnsi="Times New Roman" w:cs="Times New Roman"/>
          <w:i/>
          <w:iCs/>
        </w:rPr>
      </w:pPr>
      <w:r w:rsidRPr="004A5ED0">
        <w:rPr>
          <w:rFonts w:ascii="Times New Roman" w:hAnsi="Times New Roman" w:cs="Times New Roman"/>
          <w:iCs/>
        </w:rPr>
        <w:t>____________ от ___________</w:t>
      </w:r>
      <w:r w:rsidR="002B787E" w:rsidRPr="004A5ED0">
        <w:rPr>
          <w:rFonts w:ascii="Times New Roman" w:hAnsi="Times New Roman" w:cs="Times New Roman"/>
          <w:iCs/>
        </w:rPr>
        <w:t>20</w:t>
      </w:r>
      <w:r w:rsidR="009D16F4" w:rsidRPr="004A5ED0">
        <w:rPr>
          <w:rFonts w:ascii="Times New Roman" w:hAnsi="Times New Roman" w:cs="Times New Roman"/>
          <w:iCs/>
        </w:rPr>
        <w:t>2</w:t>
      </w:r>
      <w:r w:rsidR="00B37943" w:rsidRPr="004A5ED0">
        <w:rPr>
          <w:rFonts w:ascii="Times New Roman" w:hAnsi="Times New Roman" w:cs="Times New Roman"/>
          <w:iCs/>
        </w:rPr>
        <w:t>1</w:t>
      </w:r>
      <w:r w:rsidR="002B787E" w:rsidRPr="004A5ED0">
        <w:rPr>
          <w:rFonts w:ascii="Times New Roman" w:hAnsi="Times New Roman" w:cs="Times New Roman"/>
          <w:iCs/>
        </w:rPr>
        <w:t xml:space="preserve"> г.</w:t>
      </w:r>
      <w:r w:rsidR="0063117D" w:rsidRPr="004A5ED0">
        <w:rPr>
          <w:rFonts w:ascii="Times New Roman" w:hAnsi="Times New Roman" w:cs="Times New Roman"/>
          <w:i/>
          <w:iCs/>
        </w:rPr>
        <w:t xml:space="preserve">                                                                                                                                                                                 </w:t>
      </w:r>
    </w:p>
    <w:p w:rsidR="0063117D" w:rsidRPr="004A5ED0" w:rsidRDefault="0063117D" w:rsidP="0063117D">
      <w:pPr>
        <w:contextualSpacing/>
        <w:rPr>
          <w:rFonts w:ascii="Times New Roman" w:hAnsi="Times New Roman" w:cs="Times New Roman"/>
          <w:i/>
          <w:iCs/>
        </w:rPr>
      </w:pPr>
      <w:r w:rsidRPr="004A5ED0">
        <w:rPr>
          <w:rFonts w:ascii="Times New Roman" w:hAnsi="Times New Roman" w:cs="Times New Roman"/>
          <w:i/>
          <w:iCs/>
        </w:rPr>
        <w:t xml:space="preserve">        </w:t>
      </w:r>
    </w:p>
    <w:p w:rsidR="0063117D" w:rsidRPr="004A5ED0" w:rsidRDefault="0063117D" w:rsidP="0063117D">
      <w:pPr>
        <w:contextualSpacing/>
        <w:rPr>
          <w:rFonts w:ascii="Times New Roman" w:hAnsi="Times New Roman" w:cs="Times New Roman"/>
          <w:b/>
          <w:bCs/>
        </w:rPr>
      </w:pPr>
    </w:p>
    <w:p w:rsidR="0063117D" w:rsidRPr="004A5ED0" w:rsidRDefault="0063117D" w:rsidP="0063117D">
      <w:pPr>
        <w:contextualSpacing/>
        <w:jc w:val="center"/>
        <w:rPr>
          <w:rFonts w:ascii="Times New Roman" w:hAnsi="Times New Roman" w:cs="Times New Roman"/>
          <w:b/>
          <w:bCs/>
        </w:rPr>
      </w:pPr>
      <w:r w:rsidRPr="004A5ED0">
        <w:rPr>
          <w:rFonts w:ascii="Times New Roman" w:hAnsi="Times New Roman" w:cs="Times New Roman"/>
          <w:b/>
          <w:bCs/>
        </w:rPr>
        <w:t>Расч</w:t>
      </w:r>
      <w:r w:rsidR="00D33DDE" w:rsidRPr="004A5ED0">
        <w:rPr>
          <w:rFonts w:ascii="Times New Roman" w:hAnsi="Times New Roman" w:cs="Times New Roman"/>
          <w:b/>
          <w:bCs/>
        </w:rPr>
        <w:t>ё</w:t>
      </w:r>
      <w:r w:rsidRPr="004A5ED0">
        <w:rPr>
          <w:rFonts w:ascii="Times New Roman" w:hAnsi="Times New Roman" w:cs="Times New Roman"/>
          <w:b/>
          <w:bCs/>
        </w:rPr>
        <w:t xml:space="preserve">т </w:t>
      </w:r>
      <w:r w:rsidRPr="004A5ED0">
        <w:rPr>
          <w:rFonts w:ascii="Times New Roman" w:hAnsi="Times New Roman" w:cs="Times New Roman"/>
          <w:b/>
        </w:rPr>
        <w:t>стоимости одного нормо-часа</w:t>
      </w:r>
      <w:r w:rsidRPr="004A5ED0">
        <w:rPr>
          <w:rFonts w:ascii="Times New Roman" w:hAnsi="Times New Roman" w:cs="Times New Roman"/>
          <w:b/>
          <w:bCs/>
        </w:rPr>
        <w:t xml:space="preserve"> работ</w:t>
      </w:r>
    </w:p>
    <w:p w:rsidR="0063117D" w:rsidRPr="004A5ED0" w:rsidRDefault="0063117D" w:rsidP="0063117D">
      <w:pPr>
        <w:contextualSpacing/>
        <w:jc w:val="center"/>
        <w:rPr>
          <w:rFonts w:ascii="Times New Roman" w:hAnsi="Times New Roman" w:cs="Times New Roman"/>
          <w:b/>
          <w:bCs/>
        </w:rPr>
      </w:pPr>
      <w:r w:rsidRPr="004A5ED0">
        <w:rPr>
          <w:rFonts w:ascii="Times New Roman" w:hAnsi="Times New Roman" w:cs="Times New Roman"/>
          <w:b/>
          <w:bCs/>
        </w:rPr>
        <w:t>по техническому обслуживанию и ремонту автотранспортных средств.</w:t>
      </w:r>
    </w:p>
    <w:p w:rsidR="0040360B" w:rsidRPr="004A5ED0" w:rsidRDefault="0040360B" w:rsidP="0040360B">
      <w:pPr>
        <w:contextualSpacing/>
        <w:rPr>
          <w:rFonts w:ascii="Times New Roman" w:hAnsi="Times New Roman" w:cs="Times New Roman"/>
        </w:rPr>
      </w:pPr>
    </w:p>
    <w:tbl>
      <w:tblPr>
        <w:tblW w:w="8217" w:type="dxa"/>
        <w:jc w:val="center"/>
        <w:tblLook w:val="00A0" w:firstRow="1" w:lastRow="0" w:firstColumn="1" w:lastColumn="0" w:noHBand="0" w:noVBand="0"/>
      </w:tblPr>
      <w:tblGrid>
        <w:gridCol w:w="5832"/>
        <w:gridCol w:w="2385"/>
      </w:tblGrid>
      <w:tr w:rsidR="00694363" w:rsidRPr="004A5ED0" w:rsidTr="00694363">
        <w:trPr>
          <w:trHeight w:val="756"/>
          <w:jc w:val="center"/>
        </w:trPr>
        <w:tc>
          <w:tcPr>
            <w:tcW w:w="5832" w:type="dxa"/>
            <w:tcBorders>
              <w:top w:val="single" w:sz="4" w:space="0" w:color="auto"/>
              <w:left w:val="single" w:sz="4" w:space="0" w:color="auto"/>
              <w:bottom w:val="single" w:sz="4" w:space="0" w:color="auto"/>
              <w:right w:val="single" w:sz="4" w:space="0" w:color="auto"/>
            </w:tcBorders>
            <w:noWrap/>
            <w:vAlign w:val="center"/>
          </w:tcPr>
          <w:p w:rsidR="00694363" w:rsidRPr="004A5ED0" w:rsidRDefault="00694363" w:rsidP="00F32A41">
            <w:pPr>
              <w:contextualSpacing/>
              <w:rPr>
                <w:rFonts w:ascii="Times New Roman" w:hAnsi="Times New Roman" w:cs="Times New Roman"/>
              </w:rPr>
            </w:pPr>
            <w:r w:rsidRPr="004A5ED0">
              <w:rPr>
                <w:rFonts w:ascii="Times New Roman" w:hAnsi="Times New Roman" w:cs="Times New Roman"/>
              </w:rPr>
              <w:t>Наименование услуг</w:t>
            </w:r>
          </w:p>
        </w:tc>
        <w:tc>
          <w:tcPr>
            <w:tcW w:w="2385" w:type="dxa"/>
            <w:tcBorders>
              <w:top w:val="single" w:sz="4" w:space="0" w:color="auto"/>
              <w:right w:val="single" w:sz="4" w:space="0" w:color="auto"/>
            </w:tcBorders>
          </w:tcPr>
          <w:p w:rsidR="00694363" w:rsidRPr="004A5ED0" w:rsidRDefault="00694363" w:rsidP="00430DE0">
            <w:pPr>
              <w:contextualSpacing/>
              <w:jc w:val="center"/>
              <w:rPr>
                <w:rFonts w:ascii="Times New Roman" w:hAnsi="Times New Roman" w:cs="Times New Roman"/>
              </w:rPr>
            </w:pPr>
            <w:r w:rsidRPr="004A5ED0">
              <w:rPr>
                <w:rFonts w:ascii="Times New Roman" w:hAnsi="Times New Roman" w:cs="Times New Roman"/>
              </w:rPr>
              <w:t>Стоимость 1 н/часа в рублях, без НДС</w:t>
            </w:r>
          </w:p>
        </w:tc>
      </w:tr>
      <w:tr w:rsidR="00B37943" w:rsidRPr="004A5ED0" w:rsidTr="00A62F91">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37943" w:rsidRPr="004A5ED0" w:rsidRDefault="00B37943" w:rsidP="009D16F4">
            <w:pPr>
              <w:ind w:left="29"/>
              <w:contextualSpacing/>
              <w:rPr>
                <w:rFonts w:ascii="Times New Roman" w:hAnsi="Times New Roman" w:cs="Times New Roman"/>
              </w:rPr>
            </w:pPr>
            <w:r w:rsidRPr="004A5ED0">
              <w:rPr>
                <w:rFonts w:ascii="Times New Roman" w:hAnsi="Times New Roman" w:cs="Times New Roman"/>
              </w:rPr>
              <w:t>Услуги по техническому обслуживанию и ремонту</w:t>
            </w:r>
          </w:p>
        </w:tc>
        <w:tc>
          <w:tcPr>
            <w:tcW w:w="2385" w:type="dxa"/>
            <w:tcBorders>
              <w:top w:val="single" w:sz="4" w:space="0" w:color="auto"/>
              <w:bottom w:val="single" w:sz="4" w:space="0" w:color="auto"/>
              <w:right w:val="single" w:sz="4" w:space="0" w:color="auto"/>
            </w:tcBorders>
            <w:shd w:val="clear" w:color="auto" w:fill="auto"/>
            <w:vAlign w:val="center"/>
          </w:tcPr>
          <w:p w:rsidR="00B37943" w:rsidRPr="004A5ED0" w:rsidRDefault="00B37943" w:rsidP="00F32A41">
            <w:pPr>
              <w:contextualSpacing/>
              <w:jc w:val="center"/>
              <w:rPr>
                <w:rFonts w:ascii="Times New Roman" w:hAnsi="Times New Roman" w:cs="Times New Roman"/>
              </w:rPr>
            </w:pPr>
          </w:p>
        </w:tc>
      </w:tr>
    </w:tbl>
    <w:p w:rsidR="0040360B" w:rsidRPr="004A5ED0" w:rsidRDefault="0040360B" w:rsidP="0040360B">
      <w:pPr>
        <w:contextualSpacing/>
        <w:rPr>
          <w:rFonts w:ascii="Times New Roman" w:hAnsi="Times New Roman" w:cs="Times New Roman"/>
        </w:rPr>
      </w:pPr>
    </w:p>
    <w:tbl>
      <w:tblPr>
        <w:tblStyle w:val="a8"/>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6"/>
        <w:gridCol w:w="4342"/>
      </w:tblGrid>
      <w:tr w:rsidR="00FA04BB" w:rsidRPr="004A5ED0" w:rsidTr="001F64D8">
        <w:tc>
          <w:tcPr>
            <w:tcW w:w="4677" w:type="dxa"/>
          </w:tcPr>
          <w:p w:rsidR="00FA04BB" w:rsidRPr="004A5ED0" w:rsidRDefault="00FA04BB" w:rsidP="001F64D8">
            <w:pPr>
              <w:pStyle w:val="Heading20"/>
              <w:keepNext/>
              <w:keepLines/>
              <w:shd w:val="clear" w:color="auto" w:fill="auto"/>
              <w:tabs>
                <w:tab w:val="left" w:pos="1331"/>
              </w:tabs>
              <w:spacing w:before="0" w:after="252" w:line="260" w:lineRule="exact"/>
              <w:jc w:val="center"/>
            </w:pPr>
            <w:r w:rsidRPr="004A5ED0">
              <w:t>Заказчик:</w:t>
            </w:r>
          </w:p>
        </w:tc>
        <w:tc>
          <w:tcPr>
            <w:tcW w:w="4767" w:type="dxa"/>
          </w:tcPr>
          <w:p w:rsidR="00FA04BB" w:rsidRPr="004A5ED0" w:rsidRDefault="00FA04BB" w:rsidP="001F64D8">
            <w:pPr>
              <w:pStyle w:val="Heading20"/>
              <w:keepNext/>
              <w:keepLines/>
              <w:shd w:val="clear" w:color="auto" w:fill="auto"/>
              <w:tabs>
                <w:tab w:val="left" w:pos="1331"/>
              </w:tabs>
              <w:spacing w:before="0" w:after="252" w:line="260" w:lineRule="exact"/>
              <w:jc w:val="center"/>
            </w:pPr>
            <w:r w:rsidRPr="004A5ED0">
              <w:t>Исполнитель:</w:t>
            </w:r>
          </w:p>
        </w:tc>
      </w:tr>
    </w:tbl>
    <w:p w:rsidR="0040360B" w:rsidRPr="004A5ED0" w:rsidRDefault="0040360B" w:rsidP="0040360B">
      <w:pPr>
        <w:contextualSpacing/>
        <w:rPr>
          <w:rFonts w:ascii="Times New Roman" w:hAnsi="Times New Roman" w:cs="Times New Roman"/>
        </w:rPr>
      </w:pPr>
    </w:p>
    <w:p w:rsidR="0040360B" w:rsidRPr="004A5ED0" w:rsidRDefault="0040360B" w:rsidP="0040360B">
      <w:pPr>
        <w:contextualSpacing/>
        <w:rPr>
          <w:rFonts w:ascii="Times New Roman" w:hAnsi="Times New Roman" w:cs="Times New Roman"/>
        </w:rPr>
      </w:pPr>
    </w:p>
    <w:p w:rsidR="0063117D" w:rsidRPr="004A5ED0" w:rsidRDefault="0063117D" w:rsidP="00D86605">
      <w:pPr>
        <w:contextualSpacing/>
        <w:rPr>
          <w:rFonts w:ascii="Times New Roman" w:hAnsi="Times New Roman" w:cs="Times New Roman"/>
        </w:rPr>
      </w:pPr>
    </w:p>
    <w:p w:rsidR="0063117D" w:rsidRPr="004A5ED0" w:rsidRDefault="0063117D" w:rsidP="0063117D">
      <w:pPr>
        <w:contextualSpacing/>
        <w:rPr>
          <w:rFonts w:ascii="Times New Roman" w:hAnsi="Times New Roman" w:cs="Times New Roman"/>
        </w:rPr>
      </w:pPr>
      <w:r w:rsidRPr="004A5ED0">
        <w:rPr>
          <w:rFonts w:ascii="Times New Roman" w:hAnsi="Times New Roman" w:cs="Times New Roman"/>
        </w:rPr>
        <w:tab/>
      </w:r>
    </w:p>
    <w:p w:rsidR="0063117D" w:rsidRPr="004A5ED0" w:rsidRDefault="003A0A22" w:rsidP="003A0A22">
      <w:pPr>
        <w:contextualSpacing/>
        <w:rPr>
          <w:rFonts w:ascii="Times New Roman" w:hAnsi="Times New Roman" w:cs="Times New Roman"/>
          <w:b/>
        </w:rPr>
      </w:pPr>
      <w:r w:rsidRPr="004A5ED0">
        <w:rPr>
          <w:rFonts w:ascii="Times New Roman" w:hAnsi="Times New Roman" w:cs="Times New Roman"/>
        </w:rPr>
        <w:t xml:space="preserve">     </w:t>
      </w:r>
      <w:r w:rsidRPr="004A5ED0">
        <w:rPr>
          <w:rFonts w:ascii="Times New Roman" w:hAnsi="Times New Roman" w:cs="Times New Roman"/>
          <w:b/>
        </w:rPr>
        <w:t>__________/</w:t>
      </w:r>
      <w:r w:rsidR="007346F8" w:rsidRPr="004A5ED0">
        <w:rPr>
          <w:rFonts w:ascii="Times New Roman" w:hAnsi="Times New Roman" w:cs="Times New Roman"/>
          <w:b/>
        </w:rPr>
        <w:t>С.К. Нищев</w:t>
      </w:r>
      <w:r w:rsidRPr="004A5ED0">
        <w:rPr>
          <w:rFonts w:ascii="Times New Roman" w:hAnsi="Times New Roman" w:cs="Times New Roman"/>
          <w:b/>
        </w:rPr>
        <w:t xml:space="preserve">/         </w:t>
      </w:r>
      <w:r w:rsidR="00AF238D" w:rsidRPr="004A5ED0">
        <w:rPr>
          <w:rFonts w:ascii="Times New Roman" w:hAnsi="Times New Roman" w:cs="Times New Roman"/>
          <w:b/>
        </w:rPr>
        <w:t xml:space="preserve">   </w:t>
      </w:r>
      <w:r w:rsidR="007346F8" w:rsidRPr="004A5ED0">
        <w:rPr>
          <w:rFonts w:ascii="Times New Roman" w:hAnsi="Times New Roman" w:cs="Times New Roman"/>
          <w:b/>
        </w:rPr>
        <w:t xml:space="preserve">       </w:t>
      </w:r>
      <w:r w:rsidR="00AF238D" w:rsidRPr="004A5ED0">
        <w:rPr>
          <w:rFonts w:ascii="Times New Roman" w:hAnsi="Times New Roman" w:cs="Times New Roman"/>
          <w:b/>
        </w:rPr>
        <w:t xml:space="preserve">   </w:t>
      </w:r>
      <w:r w:rsidRPr="004A5ED0">
        <w:rPr>
          <w:rFonts w:ascii="Times New Roman" w:hAnsi="Times New Roman" w:cs="Times New Roman"/>
          <w:b/>
        </w:rPr>
        <w:t xml:space="preserve">     __________/_</w:t>
      </w:r>
      <w:r w:rsidR="00B37943" w:rsidRPr="004A5ED0">
        <w:rPr>
          <w:rFonts w:ascii="Times New Roman" w:hAnsi="Times New Roman" w:cs="Times New Roman"/>
          <w:b/>
        </w:rPr>
        <w:t>___________________</w:t>
      </w:r>
      <w:r w:rsidRPr="004A5ED0">
        <w:rPr>
          <w:rFonts w:ascii="Times New Roman" w:hAnsi="Times New Roman" w:cs="Times New Roman"/>
          <w:b/>
        </w:rPr>
        <w:t xml:space="preserve"> /</w:t>
      </w:r>
    </w:p>
    <w:p w:rsidR="002B787E" w:rsidRPr="004A5ED0" w:rsidRDefault="007346F8" w:rsidP="003A0A22">
      <w:pPr>
        <w:contextualSpacing/>
        <w:rPr>
          <w:rFonts w:ascii="Times New Roman" w:hAnsi="Times New Roman" w:cs="Times New Roman"/>
          <w:b/>
        </w:rPr>
      </w:pPr>
      <w:r w:rsidRPr="004A5ED0">
        <w:rPr>
          <w:rFonts w:ascii="Times New Roman" w:hAnsi="Times New Roman" w:cs="Times New Roman"/>
          <w:b/>
        </w:rPr>
        <w:t xml:space="preserve"> </w:t>
      </w: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2B787E" w:rsidRPr="004A5ED0" w:rsidRDefault="002B787E" w:rsidP="003A0A22">
      <w:pPr>
        <w:contextualSpacing/>
        <w:rPr>
          <w:rFonts w:ascii="Times New Roman" w:hAnsi="Times New Roman" w:cs="Times New Roman"/>
          <w:b/>
        </w:rPr>
      </w:pPr>
    </w:p>
    <w:p w:rsidR="009D16F4" w:rsidRPr="004A5ED0" w:rsidRDefault="009D16F4" w:rsidP="003A0A22">
      <w:pPr>
        <w:contextualSpacing/>
        <w:rPr>
          <w:rFonts w:ascii="Times New Roman" w:hAnsi="Times New Roman" w:cs="Times New Roman"/>
          <w:b/>
        </w:rPr>
      </w:pPr>
    </w:p>
    <w:p w:rsidR="009D16F4" w:rsidRPr="004A5ED0" w:rsidRDefault="009D16F4" w:rsidP="003A0A22">
      <w:pPr>
        <w:contextualSpacing/>
        <w:rPr>
          <w:rFonts w:ascii="Times New Roman" w:hAnsi="Times New Roman" w:cs="Times New Roman"/>
          <w:b/>
        </w:rPr>
      </w:pPr>
    </w:p>
    <w:p w:rsidR="009D16F4" w:rsidRPr="004A5ED0" w:rsidRDefault="009D16F4" w:rsidP="003A0A22">
      <w:pPr>
        <w:contextualSpacing/>
        <w:rPr>
          <w:rFonts w:ascii="Times New Roman" w:hAnsi="Times New Roman" w:cs="Times New Roman"/>
          <w:b/>
        </w:rPr>
      </w:pPr>
    </w:p>
    <w:p w:rsidR="009D16F4" w:rsidRPr="004A5ED0" w:rsidRDefault="009D16F4" w:rsidP="003A0A22">
      <w:pPr>
        <w:contextualSpacing/>
        <w:rPr>
          <w:rFonts w:ascii="Times New Roman" w:hAnsi="Times New Roman" w:cs="Times New Roman"/>
          <w:b/>
        </w:rPr>
      </w:pPr>
    </w:p>
    <w:p w:rsidR="009D16F4" w:rsidRPr="004A5ED0" w:rsidRDefault="009D16F4" w:rsidP="003A0A22">
      <w:pPr>
        <w:contextualSpacing/>
        <w:rPr>
          <w:rFonts w:ascii="Times New Roman" w:hAnsi="Times New Roman" w:cs="Times New Roman"/>
          <w:b/>
        </w:rPr>
      </w:pPr>
    </w:p>
    <w:p w:rsidR="009D16F4" w:rsidRPr="004A5ED0" w:rsidRDefault="009D16F4"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7346F8" w:rsidRPr="004A5ED0" w:rsidRDefault="007346F8" w:rsidP="003A0A22">
      <w:pPr>
        <w:contextualSpacing/>
        <w:rPr>
          <w:rFonts w:ascii="Times New Roman" w:hAnsi="Times New Roman" w:cs="Times New Roman"/>
          <w:b/>
        </w:rPr>
      </w:pPr>
    </w:p>
    <w:p w:rsidR="009D16F4" w:rsidRPr="004A5ED0" w:rsidRDefault="009D16F4" w:rsidP="003A0A22">
      <w:pPr>
        <w:contextualSpacing/>
        <w:rPr>
          <w:rFonts w:ascii="Times New Roman" w:hAnsi="Times New Roman" w:cs="Times New Roman"/>
          <w:b/>
        </w:rPr>
      </w:pPr>
    </w:p>
    <w:p w:rsidR="009D16F4" w:rsidRPr="004A5ED0" w:rsidRDefault="009D16F4" w:rsidP="003A0A22">
      <w:pPr>
        <w:contextualSpacing/>
        <w:rPr>
          <w:rFonts w:ascii="Times New Roman" w:hAnsi="Times New Roman" w:cs="Times New Roman"/>
          <w:b/>
        </w:rPr>
      </w:pPr>
    </w:p>
    <w:p w:rsidR="009D16F4" w:rsidRPr="004A5ED0" w:rsidRDefault="009D16F4" w:rsidP="003A0A22">
      <w:pPr>
        <w:contextualSpacing/>
        <w:rPr>
          <w:rFonts w:ascii="Times New Roman" w:hAnsi="Times New Roman" w:cs="Times New Roman"/>
          <w:b/>
        </w:rPr>
      </w:pPr>
    </w:p>
    <w:p w:rsidR="009D16F4" w:rsidRPr="004A5ED0" w:rsidRDefault="009D16F4" w:rsidP="003A0A22">
      <w:pPr>
        <w:contextualSpacing/>
        <w:rPr>
          <w:rFonts w:ascii="Times New Roman" w:hAnsi="Times New Roman" w:cs="Times New Roman"/>
          <w:b/>
        </w:rPr>
      </w:pPr>
    </w:p>
    <w:p w:rsidR="002B787E" w:rsidRPr="004A5ED0" w:rsidRDefault="002B787E" w:rsidP="002B787E">
      <w:pPr>
        <w:contextualSpacing/>
        <w:jc w:val="right"/>
        <w:rPr>
          <w:rFonts w:ascii="Times New Roman" w:hAnsi="Times New Roman" w:cs="Times New Roman"/>
          <w:iCs/>
        </w:rPr>
      </w:pPr>
      <w:r w:rsidRPr="004A5ED0">
        <w:rPr>
          <w:rFonts w:ascii="Times New Roman" w:hAnsi="Times New Roman" w:cs="Times New Roman"/>
          <w:iCs/>
        </w:rPr>
        <w:lastRenderedPageBreak/>
        <w:t>Приложение №</w:t>
      </w:r>
      <w:r w:rsidR="009D16F4" w:rsidRPr="004A5ED0">
        <w:rPr>
          <w:rFonts w:ascii="Times New Roman" w:hAnsi="Times New Roman" w:cs="Times New Roman"/>
          <w:iCs/>
        </w:rPr>
        <w:t>2</w:t>
      </w:r>
      <w:r w:rsidRPr="004A5ED0">
        <w:rPr>
          <w:rFonts w:ascii="Times New Roman" w:hAnsi="Times New Roman" w:cs="Times New Roman"/>
          <w:iCs/>
        </w:rPr>
        <w:t xml:space="preserve"> к Договору №</w:t>
      </w:r>
    </w:p>
    <w:p w:rsidR="002B787E" w:rsidRPr="004A5ED0" w:rsidRDefault="002B787E" w:rsidP="002B787E">
      <w:pPr>
        <w:contextualSpacing/>
        <w:jc w:val="right"/>
        <w:rPr>
          <w:rFonts w:ascii="Times New Roman" w:hAnsi="Times New Roman" w:cs="Times New Roman"/>
          <w:i/>
          <w:iCs/>
        </w:rPr>
      </w:pPr>
      <w:r w:rsidRPr="004A5ED0">
        <w:rPr>
          <w:rFonts w:ascii="Times New Roman" w:hAnsi="Times New Roman" w:cs="Times New Roman"/>
          <w:iCs/>
        </w:rPr>
        <w:t>____________ от ___________20</w:t>
      </w:r>
      <w:r w:rsidR="009D16F4" w:rsidRPr="004A5ED0">
        <w:rPr>
          <w:rFonts w:ascii="Times New Roman" w:hAnsi="Times New Roman" w:cs="Times New Roman"/>
          <w:iCs/>
        </w:rPr>
        <w:t>2</w:t>
      </w:r>
      <w:r w:rsidR="00B37943" w:rsidRPr="004A5ED0">
        <w:rPr>
          <w:rFonts w:ascii="Times New Roman" w:hAnsi="Times New Roman" w:cs="Times New Roman"/>
          <w:iCs/>
        </w:rPr>
        <w:t>1</w:t>
      </w:r>
      <w:r w:rsidRPr="004A5ED0">
        <w:rPr>
          <w:rFonts w:ascii="Times New Roman" w:hAnsi="Times New Roman" w:cs="Times New Roman"/>
          <w:iCs/>
        </w:rPr>
        <w:t xml:space="preserve"> г.</w:t>
      </w:r>
      <w:r w:rsidRPr="004A5ED0">
        <w:rPr>
          <w:rFonts w:ascii="Times New Roman" w:hAnsi="Times New Roman" w:cs="Times New Roman"/>
          <w:i/>
          <w:iCs/>
        </w:rPr>
        <w:t xml:space="preserve">                                                                                                                                                                                 </w:t>
      </w:r>
    </w:p>
    <w:p w:rsidR="009D16F4" w:rsidRPr="004A5ED0" w:rsidRDefault="009D16F4" w:rsidP="009D16F4">
      <w:pPr>
        <w:contextualSpacing/>
        <w:jc w:val="center"/>
        <w:rPr>
          <w:rFonts w:ascii="Times New Roman" w:hAnsi="Times New Roman" w:cs="Times New Roman"/>
          <w:sz w:val="28"/>
        </w:rPr>
      </w:pPr>
    </w:p>
    <w:p w:rsidR="002B787E" w:rsidRPr="004A5ED0" w:rsidRDefault="009D16F4" w:rsidP="009D16F4">
      <w:pPr>
        <w:contextualSpacing/>
        <w:jc w:val="center"/>
        <w:rPr>
          <w:rFonts w:ascii="Times New Roman" w:hAnsi="Times New Roman" w:cs="Times New Roman"/>
          <w:i/>
          <w:iCs/>
          <w:sz w:val="28"/>
        </w:rPr>
      </w:pPr>
      <w:r w:rsidRPr="004A5ED0">
        <w:rPr>
          <w:rFonts w:ascii="Times New Roman" w:hAnsi="Times New Roman" w:cs="Times New Roman"/>
          <w:sz w:val="28"/>
        </w:rPr>
        <w:t>Список транспортных средств</w:t>
      </w:r>
    </w:p>
    <w:p w:rsidR="002B787E" w:rsidRPr="004A5ED0" w:rsidRDefault="002B787E" w:rsidP="003A0A22">
      <w:pPr>
        <w:contextualSpacing/>
        <w:rPr>
          <w:rFonts w:ascii="Times New Roman" w:hAnsi="Times New Roman" w:cs="Times New Roman"/>
          <w:b/>
        </w:rPr>
      </w:pPr>
    </w:p>
    <w:tbl>
      <w:tblPr>
        <w:tblW w:w="9171" w:type="dxa"/>
        <w:tblInd w:w="108" w:type="dxa"/>
        <w:tblLook w:val="04A0" w:firstRow="1" w:lastRow="0" w:firstColumn="1" w:lastColumn="0" w:noHBand="0" w:noVBand="1"/>
      </w:tblPr>
      <w:tblGrid>
        <w:gridCol w:w="740"/>
        <w:gridCol w:w="3280"/>
        <w:gridCol w:w="1880"/>
        <w:gridCol w:w="1472"/>
        <w:gridCol w:w="1799"/>
      </w:tblGrid>
      <w:tr w:rsidR="002B787E" w:rsidRPr="004A5ED0" w:rsidTr="00D71445">
        <w:trPr>
          <w:trHeight w:val="28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87E" w:rsidRPr="004A5ED0" w:rsidRDefault="002B787E"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п/п</w:t>
            </w:r>
          </w:p>
        </w:tc>
        <w:tc>
          <w:tcPr>
            <w:tcW w:w="6632" w:type="dxa"/>
            <w:gridSpan w:val="3"/>
            <w:tcBorders>
              <w:top w:val="single" w:sz="4" w:space="0" w:color="auto"/>
              <w:left w:val="nil"/>
              <w:bottom w:val="single" w:sz="4" w:space="0" w:color="auto"/>
              <w:right w:val="single" w:sz="4" w:space="0" w:color="auto"/>
            </w:tcBorders>
            <w:shd w:val="clear" w:color="auto" w:fill="auto"/>
            <w:vAlign w:val="center"/>
            <w:hideMark/>
          </w:tcPr>
          <w:p w:rsidR="002B787E" w:rsidRPr="004A5ED0" w:rsidRDefault="002B787E"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транспортное средство</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rsidR="002B787E" w:rsidRPr="004A5ED0" w:rsidRDefault="002B787E"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 </w:t>
            </w:r>
          </w:p>
        </w:tc>
      </w:tr>
      <w:tr w:rsidR="002B787E"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4A5ED0" w:rsidRDefault="002B787E"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w:t>
            </w:r>
          </w:p>
        </w:tc>
        <w:tc>
          <w:tcPr>
            <w:tcW w:w="3280" w:type="dxa"/>
            <w:tcBorders>
              <w:top w:val="nil"/>
              <w:left w:val="nil"/>
              <w:bottom w:val="single" w:sz="4" w:space="0" w:color="auto"/>
              <w:right w:val="single" w:sz="4" w:space="0" w:color="auto"/>
            </w:tcBorders>
            <w:shd w:val="clear" w:color="auto" w:fill="auto"/>
            <w:vAlign w:val="center"/>
            <w:hideMark/>
          </w:tcPr>
          <w:p w:rsidR="002B787E" w:rsidRPr="004A5ED0" w:rsidRDefault="002B787E"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Марка</w:t>
            </w:r>
          </w:p>
        </w:tc>
        <w:tc>
          <w:tcPr>
            <w:tcW w:w="1880" w:type="dxa"/>
            <w:tcBorders>
              <w:top w:val="nil"/>
              <w:left w:val="nil"/>
              <w:bottom w:val="single" w:sz="4" w:space="0" w:color="auto"/>
              <w:right w:val="single" w:sz="4" w:space="0" w:color="auto"/>
            </w:tcBorders>
            <w:shd w:val="clear" w:color="auto" w:fill="auto"/>
            <w:vAlign w:val="center"/>
            <w:hideMark/>
          </w:tcPr>
          <w:p w:rsidR="002B787E" w:rsidRPr="004A5ED0" w:rsidRDefault="002B787E"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Модель</w:t>
            </w:r>
          </w:p>
        </w:tc>
        <w:tc>
          <w:tcPr>
            <w:tcW w:w="1472" w:type="dxa"/>
            <w:tcBorders>
              <w:top w:val="nil"/>
              <w:left w:val="nil"/>
              <w:bottom w:val="single" w:sz="4" w:space="0" w:color="auto"/>
              <w:right w:val="single" w:sz="4" w:space="0" w:color="auto"/>
            </w:tcBorders>
            <w:shd w:val="clear" w:color="auto" w:fill="auto"/>
            <w:vAlign w:val="center"/>
            <w:hideMark/>
          </w:tcPr>
          <w:p w:rsidR="002B787E" w:rsidRPr="004A5ED0" w:rsidRDefault="002B787E"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Год выпуска</w:t>
            </w:r>
          </w:p>
        </w:tc>
        <w:tc>
          <w:tcPr>
            <w:tcW w:w="1799" w:type="dxa"/>
            <w:tcBorders>
              <w:top w:val="nil"/>
              <w:left w:val="nil"/>
              <w:bottom w:val="single" w:sz="4" w:space="0" w:color="auto"/>
              <w:right w:val="single" w:sz="4" w:space="0" w:color="auto"/>
            </w:tcBorders>
            <w:shd w:val="clear" w:color="auto" w:fill="auto"/>
            <w:vAlign w:val="center"/>
            <w:hideMark/>
          </w:tcPr>
          <w:p w:rsidR="002B787E" w:rsidRPr="004A5ED0" w:rsidRDefault="002B787E"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Количество транспортных средств</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28182-00000-10-02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2824LS</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C41R33</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C41R33</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33027</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10</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21101</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212140</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212140</w:t>
            </w:r>
          </w:p>
        </w:tc>
        <w:tc>
          <w:tcPr>
            <w:tcW w:w="1472" w:type="dxa"/>
            <w:tcBorders>
              <w:top w:val="nil"/>
              <w:left w:val="nil"/>
              <w:bottom w:val="nil"/>
              <w:right w:val="nil"/>
            </w:tcBorders>
            <w:shd w:val="clear" w:color="auto" w:fill="auto"/>
            <w:vAlign w:val="bottom"/>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499392" behindDoc="0" locked="0" layoutInCell="1" allowOverlap="1" wp14:anchorId="02EBDA47" wp14:editId="2D218E24">
                      <wp:simplePos x="0" y="0"/>
                      <wp:positionH relativeFrom="column">
                        <wp:posOffset>0</wp:posOffset>
                      </wp:positionH>
                      <wp:positionV relativeFrom="paragraph">
                        <wp:posOffset>114300</wp:posOffset>
                      </wp:positionV>
                      <wp:extent cx="1704975" cy="12049125"/>
                      <wp:effectExtent l="0" t="0" r="0" b="0"/>
                      <wp:wrapNone/>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7406DEF" id="Прямоугольник 2" o:spid="_x0000_s1026" style="position:absolute;margin-left:0;margin-top:9pt;width:134.25pt;height:948.75pt;z-index:3774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" filled="f" stroked="f">
                      <o:lock v:ext="edit" aspectratio="t"/>
                    </v:rect>
                  </w:pict>
                </mc:Fallback>
              </mc:AlternateContent>
            </w:r>
            <w:r w:rsidRPr="004A5ED0">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500416" behindDoc="0" locked="0" layoutInCell="1" allowOverlap="1" wp14:anchorId="7B56C555" wp14:editId="4ADD3EF2">
                      <wp:simplePos x="0" y="0"/>
                      <wp:positionH relativeFrom="column">
                        <wp:posOffset>0</wp:posOffset>
                      </wp:positionH>
                      <wp:positionV relativeFrom="paragraph">
                        <wp:posOffset>114300</wp:posOffset>
                      </wp:positionV>
                      <wp:extent cx="1704975" cy="12058650"/>
                      <wp:effectExtent l="0" t="0" r="0" b="0"/>
                      <wp:wrapNone/>
                      <wp:docPr id="3"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F86A2BE" id="Прямоугольник 3" o:spid="_x0000_s1026" style="position:absolute;margin-left:0;margin-top:9pt;width:134.25pt;height:949.5pt;z-index:3775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Irx+Q/pAQAAegMAAA4AAAAAAAAAAAAAAAAALgIAAGRycy9lMm9Eb2Mu&#10;eG1sUEsBAi0AFAAGAAgAAAAhAHiHZ2zgAAAACAEAAA8AAAAAAAAAAAAAAAAAQwQAAGRycy9kb3du&#10;cmV2LnhtbFBLBQYAAAAABAAEAPMAAABQBQAAAAA=&#10;" filled="f" stroked="f">
                      <o:lock v:ext="edit" aspectratio="t"/>
                    </v:rect>
                  </w:pict>
                </mc:Fallback>
              </mc:AlternateContent>
            </w:r>
            <w:r w:rsidRPr="004A5ED0">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501440" behindDoc="0" locked="0" layoutInCell="1" allowOverlap="1" wp14:anchorId="24C4A780" wp14:editId="275AAE52">
                      <wp:simplePos x="0" y="0"/>
                      <wp:positionH relativeFrom="column">
                        <wp:posOffset>0</wp:posOffset>
                      </wp:positionH>
                      <wp:positionV relativeFrom="paragraph">
                        <wp:posOffset>114300</wp:posOffset>
                      </wp:positionV>
                      <wp:extent cx="1704975" cy="12049125"/>
                      <wp:effectExtent l="0" t="0" r="0" b="0"/>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EE02D10" id="Прямоугольник 10" o:spid="_x0000_s1026" style="position:absolute;margin-left:0;margin-top:9pt;width:134.25pt;height:948.75pt;z-index:3775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" filled="f" stroked="f">
                      <o:lock v:ext="edit" aspectratio="t"/>
                    </v:rect>
                  </w:pict>
                </mc:Fallback>
              </mc:AlternateContent>
            </w:r>
            <w:r w:rsidRPr="004A5ED0">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502464" behindDoc="0" locked="0" layoutInCell="1" allowOverlap="1" wp14:anchorId="5CDE4AF1" wp14:editId="56EDE082">
                      <wp:simplePos x="0" y="0"/>
                      <wp:positionH relativeFrom="column">
                        <wp:posOffset>0</wp:posOffset>
                      </wp:positionH>
                      <wp:positionV relativeFrom="paragraph">
                        <wp:posOffset>114300</wp:posOffset>
                      </wp:positionV>
                      <wp:extent cx="1704975" cy="12058650"/>
                      <wp:effectExtent l="0" t="0" r="0" b="0"/>
                      <wp:wrapNone/>
                      <wp:docPr id="5"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ECBE158" id="Прямоугольник 5" o:spid="_x0000_s1026" style="position:absolute;margin-left:0;margin-top:9pt;width:134.25pt;height:949.5pt;z-index:3775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AaTNxPpAQAAegMAAA4AAAAAAAAAAAAAAAAALgIAAGRycy9lMm9Eb2Mu&#10;eG1sUEsBAi0AFAAGAAgAAAAhAHiHZ2zgAAAACAEAAA8AAAAAAAAAAAAAAAAAQwQAAGRycy9kb3du&#10;cmV2LnhtbFBLBQYAAAAABAAEAPMAAABQBQAAAAA=&#10;" filled="f" stroked="f">
                      <o:lock v:ext="edit" aspectratio="t"/>
                    </v:rect>
                  </w:pict>
                </mc:Fallback>
              </mc:AlternateContent>
            </w:r>
          </w:p>
          <w:tbl>
            <w:tblPr>
              <w:tblW w:w="1251" w:type="dxa"/>
              <w:tblCellSpacing w:w="0" w:type="dxa"/>
              <w:tblCellMar>
                <w:left w:w="0" w:type="dxa"/>
                <w:right w:w="0" w:type="dxa"/>
              </w:tblCellMar>
              <w:tblLook w:val="04A0" w:firstRow="1" w:lastRow="0" w:firstColumn="1" w:lastColumn="0" w:noHBand="0" w:noVBand="1"/>
            </w:tblPr>
            <w:tblGrid>
              <w:gridCol w:w="1251"/>
            </w:tblGrid>
            <w:tr w:rsidR="00B60F22" w:rsidRPr="004A5ED0" w:rsidTr="00B37943">
              <w:trPr>
                <w:trHeight w:val="510"/>
                <w:tblCellSpacing w:w="0" w:type="dxa"/>
              </w:trPr>
              <w:tc>
                <w:tcPr>
                  <w:tcW w:w="1251" w:type="dxa"/>
                  <w:tcBorders>
                    <w:top w:val="nil"/>
                    <w:left w:val="nil"/>
                    <w:bottom w:val="single" w:sz="4" w:space="0" w:color="auto"/>
                    <w:right w:val="single" w:sz="4" w:space="0" w:color="auto"/>
                  </w:tcBorders>
                  <w:shd w:val="clear" w:color="000000" w:fill="FFFFFF"/>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r>
          </w:tbl>
          <w:p w:rsidR="00B60F22" w:rsidRPr="004A5ED0" w:rsidRDefault="00B60F22" w:rsidP="00F32A41">
            <w:pPr>
              <w:jc w:val="center"/>
              <w:rPr>
                <w:rFonts w:ascii="Times New Roman" w:eastAsia="Times New Roman" w:hAnsi="Times New Roman" w:cs="Times New Roman"/>
                <w:color w:val="010000"/>
                <w:sz w:val="16"/>
                <w:szCs w:val="16"/>
              </w:rPr>
            </w:pP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ПРИОРА 217130 </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НИВА</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НИВА</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НИВА</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НИВА</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315195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 xml:space="preserve"> Шевроле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Нива</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390902</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B37943">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31519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32213</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ПАЗ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32053</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2217</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212300-55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212300</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212300-55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212300-55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33086</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42</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32213</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lastRenderedPageBreak/>
              <w:t>47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374195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79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3034LW</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3308</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3308</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3308</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89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28510А</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28717</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32213</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2123 </w:t>
            </w:r>
            <w:proofErr w:type="spellStart"/>
            <w:r w:rsidRPr="004A5ED0">
              <w:rPr>
                <w:rFonts w:ascii="Times New Roman" w:eastAsia="Times New Roman" w:hAnsi="Times New Roman" w:cs="Times New Roman"/>
                <w:color w:val="010000"/>
                <w:sz w:val="16"/>
                <w:szCs w:val="16"/>
              </w:rPr>
              <w:t>Шев</w:t>
            </w:r>
            <w:proofErr w:type="spellEnd"/>
            <w:r w:rsidRPr="004A5ED0">
              <w:rPr>
                <w:rFonts w:ascii="Times New Roman" w:eastAsia="Times New Roman" w:hAnsi="Times New Roman" w:cs="Times New Roman"/>
                <w:color w:val="010000"/>
                <w:sz w:val="16"/>
                <w:szCs w:val="16"/>
              </w:rPr>
              <w:t>.-Нива</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6611</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1990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374195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396252-03</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99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100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31519-10</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1997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lastRenderedPageBreak/>
              <w:t>101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102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103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104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105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390902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106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107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315195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108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3034-PS</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109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ШЕВРОЛЕ НИВА </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6601</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1979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119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3390902</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129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ПАТРИОТ</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212300-55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315195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139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ШЕВРОЛЕ НИВА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ШЕВРОЛЕ НИВА </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149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 САЗ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3507</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1991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150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151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152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153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154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lastRenderedPageBreak/>
              <w:t>155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156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157</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158</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159</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160</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161</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23632 </w:t>
            </w:r>
            <w:proofErr w:type="spellStart"/>
            <w:r w:rsidRPr="004A5ED0">
              <w:rPr>
                <w:rFonts w:ascii="Times New Roman" w:eastAsia="Times New Roman" w:hAnsi="Times New Roman" w:cs="Times New Roman"/>
                <w:color w:val="010000"/>
                <w:sz w:val="16"/>
                <w:szCs w:val="16"/>
              </w:rPr>
              <w:t>Pickup</w:t>
            </w:r>
            <w:proofErr w:type="spellEnd"/>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162</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390994</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163</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164</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23632 </w:t>
            </w:r>
            <w:proofErr w:type="spellStart"/>
            <w:r w:rsidRPr="004A5ED0">
              <w:rPr>
                <w:rFonts w:ascii="Times New Roman" w:eastAsia="Times New Roman" w:hAnsi="Times New Roman" w:cs="Times New Roman"/>
                <w:color w:val="010000"/>
                <w:sz w:val="16"/>
                <w:szCs w:val="16"/>
              </w:rPr>
              <w:t>Pickup</w:t>
            </w:r>
            <w:proofErr w:type="spellEnd"/>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165</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168</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169</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170</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171</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23632 "пикап"</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172</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173</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396259</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174</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175</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176</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177</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178</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179</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180</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181</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182</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 Нива</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183</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330232</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184</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noWrap/>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390945</w:t>
            </w:r>
          </w:p>
        </w:tc>
        <w:tc>
          <w:tcPr>
            <w:tcW w:w="1472" w:type="dxa"/>
            <w:tcBorders>
              <w:top w:val="nil"/>
              <w:left w:val="nil"/>
              <w:bottom w:val="single" w:sz="4" w:space="0" w:color="auto"/>
              <w:right w:val="single" w:sz="4" w:space="0" w:color="auto"/>
            </w:tcBorders>
            <w:shd w:val="clear" w:color="auto" w:fill="auto"/>
            <w:noWrap/>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2010</w:t>
            </w:r>
          </w:p>
        </w:tc>
        <w:tc>
          <w:tcPr>
            <w:tcW w:w="1799"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390995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186</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187</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188</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3302-414</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189</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390994</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190</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351901</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191</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192</w:t>
            </w:r>
          </w:p>
        </w:tc>
        <w:tc>
          <w:tcPr>
            <w:tcW w:w="3280" w:type="dxa"/>
            <w:tcBorders>
              <w:top w:val="nil"/>
              <w:left w:val="nil"/>
              <w:bottom w:val="single" w:sz="4" w:space="0" w:color="auto"/>
              <w:right w:val="single" w:sz="4" w:space="0" w:color="auto"/>
            </w:tcBorders>
            <w:shd w:val="clear" w:color="auto" w:fill="auto"/>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193</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3737</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194</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195</w:t>
            </w:r>
          </w:p>
        </w:tc>
        <w:tc>
          <w:tcPr>
            <w:tcW w:w="3280" w:type="dxa"/>
            <w:tcBorders>
              <w:top w:val="nil"/>
              <w:left w:val="nil"/>
              <w:bottom w:val="single" w:sz="4" w:space="0" w:color="auto"/>
              <w:right w:val="single" w:sz="4" w:space="0" w:color="auto"/>
            </w:tcBorders>
            <w:shd w:val="clear" w:color="auto" w:fill="auto"/>
            <w:noWrap/>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noWrap/>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196</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197</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198</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199</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w:t>
            </w:r>
          </w:p>
        </w:tc>
        <w:tc>
          <w:tcPr>
            <w:tcW w:w="1472" w:type="dxa"/>
            <w:tcBorders>
              <w:top w:val="nil"/>
              <w:left w:val="nil"/>
              <w:bottom w:val="single" w:sz="4" w:space="0" w:color="auto"/>
              <w:right w:val="single" w:sz="4" w:space="0" w:color="auto"/>
            </w:tcBorders>
            <w:shd w:val="clear" w:color="auto" w:fill="auto"/>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202</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203</w:t>
            </w:r>
          </w:p>
        </w:tc>
        <w:tc>
          <w:tcPr>
            <w:tcW w:w="32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66</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1988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32213</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lastRenderedPageBreak/>
              <w:t>209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220694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ПАТРИОТ</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НИВА</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31519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6611</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1995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229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330365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39099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390994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82,1</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3962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УАЗ-3909</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УАЗ-390994</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УАЗ-390944</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249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259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260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261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262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lastRenderedPageBreak/>
              <w:t>263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264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265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266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 </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267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268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21041-30</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269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212300-55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232900-0000040-41</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275</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2014</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277</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21041-30</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278</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280</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281</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282</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2010</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283</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both"/>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232900-0000040-41</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286</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232900-0000040-41</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289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2012</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LADA 4x4</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213100</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294</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390902</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299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212300</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3035КD</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3302</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390995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2016</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212300</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2705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2011</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309</w:t>
            </w:r>
          </w:p>
        </w:tc>
        <w:tc>
          <w:tcPr>
            <w:tcW w:w="32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390944</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2008</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390902</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2005</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330232</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390945</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2009</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1</w:t>
            </w:r>
          </w:p>
        </w:tc>
      </w:tr>
      <w:tr w:rsidR="00B60F22" w:rsidRPr="004A5ED0" w:rsidTr="00D71445">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4A5ED0" w:rsidRDefault="00B60F22" w:rsidP="00F32A41">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390992</w:t>
            </w:r>
          </w:p>
        </w:tc>
        <w:tc>
          <w:tcPr>
            <w:tcW w:w="1472" w:type="dxa"/>
            <w:tcBorders>
              <w:top w:val="nil"/>
              <w:left w:val="nil"/>
              <w:bottom w:val="single" w:sz="4" w:space="0" w:color="auto"/>
              <w:right w:val="single" w:sz="4" w:space="0" w:color="auto"/>
            </w:tcBorders>
            <w:shd w:val="clear" w:color="auto" w:fill="auto"/>
            <w:noWrap/>
            <w:vAlign w:val="center"/>
            <w:hideMark/>
          </w:tcPr>
          <w:p w:rsidR="00B60F22" w:rsidRPr="004A5ED0" w:rsidRDefault="00B60F22" w:rsidP="00F32A41">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sz w:val="16"/>
                <w:szCs w:val="16"/>
              </w:rPr>
              <w:t>2003</w:t>
            </w:r>
          </w:p>
        </w:tc>
        <w:tc>
          <w:tcPr>
            <w:tcW w:w="1799" w:type="dxa"/>
            <w:tcBorders>
              <w:top w:val="nil"/>
              <w:left w:val="nil"/>
              <w:bottom w:val="single" w:sz="4" w:space="0" w:color="auto"/>
              <w:right w:val="single" w:sz="4" w:space="0" w:color="auto"/>
            </w:tcBorders>
            <w:shd w:val="clear" w:color="auto" w:fill="auto"/>
            <w:vAlign w:val="center"/>
            <w:hideMark/>
          </w:tcPr>
          <w:p w:rsidR="00B60F22" w:rsidRPr="004A5ED0" w:rsidRDefault="00B60F22" w:rsidP="00F32A41">
            <w:pPr>
              <w:jc w:val="center"/>
              <w:rPr>
                <w:rFonts w:ascii="Times New Roman" w:eastAsia="Times New Roman" w:hAnsi="Times New Roman" w:cs="Times New Roman"/>
                <w:sz w:val="16"/>
                <w:szCs w:val="16"/>
              </w:rPr>
            </w:pPr>
            <w:r w:rsidRPr="004A5ED0">
              <w:rPr>
                <w:rFonts w:ascii="Times New Roman" w:eastAsia="Times New Roman" w:hAnsi="Times New Roman" w:cs="Times New Roman"/>
                <w:color w:val="010000"/>
                <w:sz w:val="16"/>
                <w:szCs w:val="16"/>
              </w:rPr>
              <w:t>1</w:t>
            </w:r>
          </w:p>
        </w:tc>
      </w:tr>
      <w:tr w:rsidR="00D71445" w:rsidRPr="004A5ED0" w:rsidTr="00D71445">
        <w:trPr>
          <w:trHeight w:val="200"/>
        </w:trPr>
        <w:tc>
          <w:tcPr>
            <w:tcW w:w="7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71445" w:rsidRPr="004A5ED0" w:rsidRDefault="00D71445" w:rsidP="00D71445">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316</w:t>
            </w:r>
          </w:p>
        </w:tc>
        <w:tc>
          <w:tcPr>
            <w:tcW w:w="3280" w:type="dxa"/>
            <w:tcBorders>
              <w:top w:val="single" w:sz="4" w:space="0" w:color="auto"/>
              <w:left w:val="nil"/>
              <w:bottom w:val="single" w:sz="4" w:space="0" w:color="auto"/>
              <w:right w:val="single" w:sz="4" w:space="0" w:color="auto"/>
            </w:tcBorders>
            <w:shd w:val="clear" w:color="auto" w:fill="FFFFFF" w:themeFill="background1"/>
            <w:noWrap/>
            <w:vAlign w:val="center"/>
          </w:tcPr>
          <w:p w:rsidR="00D71445" w:rsidRPr="004A5ED0" w:rsidRDefault="00D71445" w:rsidP="00D71445">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МАЗ</w:t>
            </w:r>
          </w:p>
        </w:tc>
        <w:tc>
          <w:tcPr>
            <w:tcW w:w="1880" w:type="dxa"/>
            <w:tcBorders>
              <w:top w:val="single" w:sz="4" w:space="0" w:color="auto"/>
              <w:left w:val="nil"/>
              <w:bottom w:val="single" w:sz="4" w:space="0" w:color="auto"/>
              <w:right w:val="single" w:sz="4" w:space="0" w:color="auto"/>
            </w:tcBorders>
            <w:shd w:val="clear" w:color="auto" w:fill="FFFFFF" w:themeFill="background1"/>
            <w:vAlign w:val="center"/>
          </w:tcPr>
          <w:p w:rsidR="00D71445" w:rsidRPr="004A5ED0" w:rsidRDefault="00D71445" w:rsidP="00D71445">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543302</w:t>
            </w:r>
          </w:p>
        </w:tc>
        <w:tc>
          <w:tcPr>
            <w:tcW w:w="1472" w:type="dxa"/>
            <w:tcBorders>
              <w:top w:val="single" w:sz="4" w:space="0" w:color="auto"/>
              <w:left w:val="nil"/>
              <w:bottom w:val="single" w:sz="4" w:space="0" w:color="auto"/>
              <w:right w:val="single" w:sz="4" w:space="0" w:color="auto"/>
            </w:tcBorders>
            <w:shd w:val="clear" w:color="auto" w:fill="FFFFFF" w:themeFill="background1"/>
            <w:noWrap/>
            <w:vAlign w:val="center"/>
          </w:tcPr>
          <w:p w:rsidR="00D71445" w:rsidRPr="004A5ED0" w:rsidRDefault="00D71445" w:rsidP="00D71445">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2007</w:t>
            </w:r>
          </w:p>
        </w:tc>
        <w:tc>
          <w:tcPr>
            <w:tcW w:w="1799" w:type="dxa"/>
            <w:tcBorders>
              <w:top w:val="single" w:sz="4" w:space="0" w:color="auto"/>
              <w:left w:val="nil"/>
              <w:bottom w:val="single" w:sz="4" w:space="0" w:color="auto"/>
              <w:right w:val="single" w:sz="4" w:space="0" w:color="auto"/>
            </w:tcBorders>
            <w:shd w:val="clear" w:color="auto" w:fill="FFFFFF" w:themeFill="background1"/>
            <w:vAlign w:val="center"/>
          </w:tcPr>
          <w:p w:rsidR="00D71445" w:rsidRPr="004A5ED0" w:rsidRDefault="00D71445" w:rsidP="00D71445">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w:t>
            </w:r>
          </w:p>
        </w:tc>
      </w:tr>
      <w:tr w:rsidR="00D71445" w:rsidRPr="004A5ED0" w:rsidTr="00D71445">
        <w:trPr>
          <w:trHeight w:val="473"/>
        </w:trPr>
        <w:tc>
          <w:tcPr>
            <w:tcW w:w="7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71445" w:rsidRPr="004A5ED0" w:rsidRDefault="00D71445" w:rsidP="00D71445">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lastRenderedPageBreak/>
              <w:t>317</w:t>
            </w:r>
          </w:p>
        </w:tc>
        <w:tc>
          <w:tcPr>
            <w:tcW w:w="3280" w:type="dxa"/>
            <w:tcBorders>
              <w:top w:val="single" w:sz="4" w:space="0" w:color="auto"/>
              <w:left w:val="nil"/>
              <w:bottom w:val="single" w:sz="4" w:space="0" w:color="auto"/>
              <w:right w:val="single" w:sz="4" w:space="0" w:color="auto"/>
            </w:tcBorders>
            <w:shd w:val="clear" w:color="auto" w:fill="FFFFFF" w:themeFill="background1"/>
            <w:noWrap/>
            <w:vAlign w:val="center"/>
          </w:tcPr>
          <w:p w:rsidR="00D71445" w:rsidRPr="004A5ED0" w:rsidRDefault="00D71445" w:rsidP="00D71445">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КАМАЗ</w:t>
            </w:r>
          </w:p>
        </w:tc>
        <w:tc>
          <w:tcPr>
            <w:tcW w:w="1880" w:type="dxa"/>
            <w:tcBorders>
              <w:top w:val="single" w:sz="4" w:space="0" w:color="auto"/>
              <w:left w:val="nil"/>
              <w:bottom w:val="single" w:sz="4" w:space="0" w:color="auto"/>
              <w:right w:val="single" w:sz="4" w:space="0" w:color="auto"/>
            </w:tcBorders>
            <w:shd w:val="clear" w:color="auto" w:fill="FFFFFF" w:themeFill="background1"/>
            <w:vAlign w:val="center"/>
          </w:tcPr>
          <w:p w:rsidR="00D71445" w:rsidRPr="004A5ED0" w:rsidRDefault="00D71445" w:rsidP="00D71445">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45143-12-15</w:t>
            </w:r>
          </w:p>
        </w:tc>
        <w:tc>
          <w:tcPr>
            <w:tcW w:w="1472" w:type="dxa"/>
            <w:tcBorders>
              <w:top w:val="single" w:sz="4" w:space="0" w:color="auto"/>
              <w:left w:val="nil"/>
              <w:bottom w:val="single" w:sz="4" w:space="0" w:color="auto"/>
              <w:right w:val="single" w:sz="4" w:space="0" w:color="auto"/>
            </w:tcBorders>
            <w:shd w:val="clear" w:color="auto" w:fill="FFFFFF" w:themeFill="background1"/>
            <w:noWrap/>
            <w:vAlign w:val="center"/>
          </w:tcPr>
          <w:p w:rsidR="00D71445" w:rsidRPr="004A5ED0" w:rsidRDefault="00D71445" w:rsidP="00D71445">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2006</w:t>
            </w:r>
          </w:p>
        </w:tc>
        <w:tc>
          <w:tcPr>
            <w:tcW w:w="1799" w:type="dxa"/>
            <w:tcBorders>
              <w:top w:val="single" w:sz="4" w:space="0" w:color="auto"/>
              <w:left w:val="nil"/>
              <w:bottom w:val="single" w:sz="4" w:space="0" w:color="auto"/>
              <w:right w:val="single" w:sz="4" w:space="0" w:color="auto"/>
            </w:tcBorders>
            <w:shd w:val="clear" w:color="auto" w:fill="FFFFFF" w:themeFill="background1"/>
            <w:vAlign w:val="center"/>
          </w:tcPr>
          <w:p w:rsidR="00D71445" w:rsidRPr="004A5ED0" w:rsidRDefault="00D71445" w:rsidP="00D71445">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1</w:t>
            </w:r>
          </w:p>
        </w:tc>
      </w:tr>
      <w:tr w:rsidR="00D71445" w:rsidRPr="004A5ED0" w:rsidTr="00D71445">
        <w:trPr>
          <w:trHeight w:val="284"/>
        </w:trPr>
        <w:tc>
          <w:tcPr>
            <w:tcW w:w="7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71445" w:rsidRPr="004A5ED0" w:rsidRDefault="00D71445" w:rsidP="00D71445">
            <w:pPr>
              <w:jc w:val="right"/>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318</w:t>
            </w:r>
          </w:p>
        </w:tc>
        <w:tc>
          <w:tcPr>
            <w:tcW w:w="3280" w:type="dxa"/>
            <w:tcBorders>
              <w:top w:val="single" w:sz="4" w:space="0" w:color="auto"/>
              <w:left w:val="nil"/>
              <w:bottom w:val="single" w:sz="4" w:space="0" w:color="auto"/>
              <w:right w:val="single" w:sz="4" w:space="0" w:color="auto"/>
            </w:tcBorders>
            <w:shd w:val="clear" w:color="auto" w:fill="FFFFFF" w:themeFill="background1"/>
            <w:noWrap/>
            <w:vAlign w:val="center"/>
          </w:tcPr>
          <w:p w:rsidR="00D71445" w:rsidRPr="004A5ED0" w:rsidRDefault="00D71445" w:rsidP="00D71445">
            <w:pP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ЗИЛ</w:t>
            </w:r>
          </w:p>
        </w:tc>
        <w:tc>
          <w:tcPr>
            <w:tcW w:w="1880" w:type="dxa"/>
            <w:tcBorders>
              <w:top w:val="single" w:sz="4" w:space="0" w:color="auto"/>
              <w:left w:val="nil"/>
              <w:bottom w:val="single" w:sz="4" w:space="0" w:color="auto"/>
              <w:right w:val="single" w:sz="4" w:space="0" w:color="auto"/>
            </w:tcBorders>
            <w:shd w:val="clear" w:color="auto" w:fill="FFFFFF" w:themeFill="background1"/>
            <w:vAlign w:val="center"/>
          </w:tcPr>
          <w:p w:rsidR="00D71445" w:rsidRPr="004A5ED0" w:rsidRDefault="00D71445" w:rsidP="00D71445">
            <w:pP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433360</w:t>
            </w:r>
          </w:p>
        </w:tc>
        <w:tc>
          <w:tcPr>
            <w:tcW w:w="1472" w:type="dxa"/>
            <w:tcBorders>
              <w:top w:val="single" w:sz="4" w:space="0" w:color="auto"/>
              <w:left w:val="nil"/>
              <w:bottom w:val="single" w:sz="4" w:space="0" w:color="auto"/>
              <w:right w:val="single" w:sz="4" w:space="0" w:color="auto"/>
            </w:tcBorders>
            <w:shd w:val="clear" w:color="auto" w:fill="FFFFFF" w:themeFill="background1"/>
            <w:noWrap/>
            <w:vAlign w:val="center"/>
          </w:tcPr>
          <w:p w:rsidR="00D71445" w:rsidRPr="004A5ED0" w:rsidRDefault="00D71445" w:rsidP="00D71445">
            <w:pPr>
              <w:jc w:val="center"/>
              <w:rPr>
                <w:rFonts w:ascii="Times New Roman" w:eastAsia="Times New Roman" w:hAnsi="Times New Roman" w:cs="Times New Roman"/>
                <w:sz w:val="16"/>
                <w:szCs w:val="16"/>
              </w:rPr>
            </w:pPr>
            <w:r w:rsidRPr="004A5ED0">
              <w:rPr>
                <w:rFonts w:ascii="Times New Roman" w:eastAsia="Times New Roman" w:hAnsi="Times New Roman" w:cs="Times New Roman"/>
                <w:sz w:val="16"/>
                <w:szCs w:val="16"/>
              </w:rPr>
              <w:t>2005-2006</w:t>
            </w:r>
          </w:p>
        </w:tc>
        <w:tc>
          <w:tcPr>
            <w:tcW w:w="1799" w:type="dxa"/>
            <w:tcBorders>
              <w:top w:val="single" w:sz="4" w:space="0" w:color="auto"/>
              <w:left w:val="nil"/>
              <w:bottom w:val="single" w:sz="4" w:space="0" w:color="auto"/>
              <w:right w:val="single" w:sz="4" w:space="0" w:color="auto"/>
            </w:tcBorders>
            <w:shd w:val="clear" w:color="auto" w:fill="FFFFFF" w:themeFill="background1"/>
            <w:vAlign w:val="center"/>
          </w:tcPr>
          <w:p w:rsidR="00D71445" w:rsidRPr="004A5ED0" w:rsidRDefault="00D71445" w:rsidP="00D71445">
            <w:pPr>
              <w:jc w:val="center"/>
              <w:rPr>
                <w:rFonts w:ascii="Times New Roman" w:eastAsia="Times New Roman" w:hAnsi="Times New Roman" w:cs="Times New Roman"/>
                <w:color w:val="010000"/>
                <w:sz w:val="16"/>
                <w:szCs w:val="16"/>
              </w:rPr>
            </w:pPr>
            <w:r w:rsidRPr="004A5ED0">
              <w:rPr>
                <w:rFonts w:ascii="Times New Roman" w:eastAsia="Times New Roman" w:hAnsi="Times New Roman" w:cs="Times New Roman"/>
                <w:color w:val="010000"/>
                <w:sz w:val="16"/>
                <w:szCs w:val="16"/>
              </w:rPr>
              <w:t>2</w:t>
            </w:r>
          </w:p>
        </w:tc>
      </w:tr>
    </w:tbl>
    <w:p w:rsidR="002B787E" w:rsidRPr="004A5ED0" w:rsidRDefault="002B787E" w:rsidP="003A0A22">
      <w:pPr>
        <w:contextualSpacing/>
        <w:rPr>
          <w:rFonts w:ascii="Times New Roman" w:hAnsi="Times New Roman" w:cs="Times New Roman"/>
          <w:b/>
        </w:rPr>
      </w:pPr>
    </w:p>
    <w:tbl>
      <w:tblPr>
        <w:tblStyle w:val="a8"/>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6"/>
        <w:gridCol w:w="4342"/>
      </w:tblGrid>
      <w:tr w:rsidR="00FA04BB" w:rsidRPr="004A5ED0" w:rsidTr="00FA04BB">
        <w:tc>
          <w:tcPr>
            <w:tcW w:w="4562" w:type="dxa"/>
          </w:tcPr>
          <w:p w:rsidR="00FA04BB" w:rsidRPr="004A5ED0" w:rsidRDefault="00FA04BB" w:rsidP="001F64D8">
            <w:pPr>
              <w:pStyle w:val="Heading20"/>
              <w:keepNext/>
              <w:keepLines/>
              <w:shd w:val="clear" w:color="auto" w:fill="auto"/>
              <w:tabs>
                <w:tab w:val="left" w:pos="1331"/>
              </w:tabs>
              <w:spacing w:before="0" w:after="252" w:line="260" w:lineRule="exact"/>
              <w:jc w:val="center"/>
            </w:pPr>
            <w:r w:rsidRPr="004A5ED0">
              <w:t>Заказчик:</w:t>
            </w:r>
          </w:p>
        </w:tc>
        <w:tc>
          <w:tcPr>
            <w:tcW w:w="4666" w:type="dxa"/>
          </w:tcPr>
          <w:p w:rsidR="00FA04BB" w:rsidRPr="004A5ED0" w:rsidRDefault="00FA04BB" w:rsidP="001F64D8">
            <w:pPr>
              <w:pStyle w:val="Heading20"/>
              <w:keepNext/>
              <w:keepLines/>
              <w:shd w:val="clear" w:color="auto" w:fill="auto"/>
              <w:tabs>
                <w:tab w:val="left" w:pos="1331"/>
              </w:tabs>
              <w:spacing w:before="0" w:after="252" w:line="260" w:lineRule="exact"/>
              <w:jc w:val="center"/>
            </w:pPr>
            <w:r w:rsidRPr="004A5ED0">
              <w:t>Исполнитель:</w:t>
            </w:r>
          </w:p>
        </w:tc>
      </w:tr>
    </w:tbl>
    <w:p w:rsidR="00FA04BB" w:rsidRDefault="001F64D8" w:rsidP="00FA04BB">
      <w:pPr>
        <w:contextualSpacing/>
        <w:rPr>
          <w:rFonts w:ascii="Times New Roman" w:hAnsi="Times New Roman" w:cs="Times New Roman"/>
          <w:b/>
        </w:rPr>
      </w:pPr>
      <w:r w:rsidRPr="004A5ED0">
        <w:rPr>
          <w:rFonts w:ascii="Times New Roman" w:hAnsi="Times New Roman" w:cs="Times New Roman"/>
          <w:b/>
        </w:rPr>
        <w:t xml:space="preserve">            </w:t>
      </w:r>
      <w:r w:rsidR="00FA04BB" w:rsidRPr="004A5ED0">
        <w:rPr>
          <w:rFonts w:ascii="Times New Roman" w:hAnsi="Times New Roman" w:cs="Times New Roman"/>
          <w:b/>
        </w:rPr>
        <w:t>__________/</w:t>
      </w:r>
      <w:r w:rsidR="007D5690" w:rsidRPr="004A5ED0">
        <w:rPr>
          <w:rFonts w:ascii="Times New Roman" w:hAnsi="Times New Roman" w:cs="Times New Roman"/>
          <w:b/>
        </w:rPr>
        <w:t>С.К. Нищев</w:t>
      </w:r>
      <w:r w:rsidR="00FA04BB" w:rsidRPr="004A5ED0">
        <w:rPr>
          <w:rFonts w:ascii="Times New Roman" w:hAnsi="Times New Roman" w:cs="Times New Roman"/>
          <w:b/>
        </w:rPr>
        <w:t xml:space="preserve">/           </w:t>
      </w:r>
      <w:r w:rsidR="007D5690" w:rsidRPr="004A5ED0">
        <w:rPr>
          <w:rFonts w:ascii="Times New Roman" w:hAnsi="Times New Roman" w:cs="Times New Roman"/>
          <w:b/>
        </w:rPr>
        <w:t xml:space="preserve">       </w:t>
      </w:r>
      <w:r w:rsidR="00FA04BB" w:rsidRPr="004A5ED0">
        <w:rPr>
          <w:rFonts w:ascii="Times New Roman" w:hAnsi="Times New Roman" w:cs="Times New Roman"/>
          <w:b/>
        </w:rPr>
        <w:t xml:space="preserve">         __________/_ </w:t>
      </w:r>
      <w:r w:rsidR="00B37943" w:rsidRPr="004A5ED0">
        <w:rPr>
          <w:rFonts w:ascii="Times New Roman" w:hAnsi="Times New Roman" w:cs="Times New Roman"/>
          <w:b/>
        </w:rPr>
        <w:t>___________________</w:t>
      </w:r>
      <w:r w:rsidR="00FA04BB" w:rsidRPr="004A5ED0">
        <w:rPr>
          <w:rFonts w:ascii="Times New Roman" w:hAnsi="Times New Roman" w:cs="Times New Roman"/>
          <w:b/>
        </w:rPr>
        <w:t>/</w:t>
      </w:r>
    </w:p>
    <w:p w:rsidR="00FA04BB" w:rsidRDefault="00FA04BB" w:rsidP="00FA04BB">
      <w:pPr>
        <w:contextualSpacing/>
        <w:rPr>
          <w:rFonts w:ascii="Times New Roman" w:hAnsi="Times New Roman" w:cs="Times New Roman"/>
          <w:b/>
        </w:rPr>
      </w:pPr>
    </w:p>
    <w:p w:rsidR="002B787E" w:rsidRPr="00AF238D" w:rsidRDefault="002B787E" w:rsidP="003A0A22">
      <w:pPr>
        <w:contextualSpacing/>
        <w:rPr>
          <w:rFonts w:ascii="Times New Roman" w:hAnsi="Times New Roman" w:cs="Times New Roman"/>
          <w:b/>
        </w:rPr>
      </w:pPr>
    </w:p>
    <w:sectPr w:rsidR="002B787E" w:rsidRPr="00AF238D" w:rsidSect="007D1C87">
      <w:type w:val="continuous"/>
      <w:pgSz w:w="11900" w:h="16840"/>
      <w:pgMar w:top="426" w:right="985" w:bottom="284" w:left="184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AA2" w:rsidRDefault="00DE7AA2">
      <w:r>
        <w:separator/>
      </w:r>
    </w:p>
  </w:endnote>
  <w:endnote w:type="continuationSeparator" w:id="0">
    <w:p w:rsidR="00DE7AA2" w:rsidRDefault="00DE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AA2" w:rsidRDefault="00DE7AA2"/>
  </w:footnote>
  <w:footnote w:type="continuationSeparator" w:id="0">
    <w:p w:rsidR="00DE7AA2" w:rsidRDefault="00DE7A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80061"/>
    <w:multiLevelType w:val="hybridMultilevel"/>
    <w:tmpl w:val="3BD6DC92"/>
    <w:lvl w:ilvl="0" w:tplc="7CB49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500394"/>
    <w:multiLevelType w:val="multilevel"/>
    <w:tmpl w:val="0CC65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37"/>
    <w:multiLevelType w:val="multilevel"/>
    <w:tmpl w:val="A544C05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enforcement="0"/>
  <w:defaultTabStop w:val="708"/>
  <w:drawingGridHorizontalSpacing w:val="181"/>
  <w:drawingGridVerticalSpacing w:val="181"/>
  <w:characterSpacingControl w:val="compressPunctuation"/>
  <w:hdrShapeDefaults>
    <o:shapedefaults v:ext="edit" spidmax="2252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FB"/>
    <w:rsid w:val="00012DF8"/>
    <w:rsid w:val="00067BB3"/>
    <w:rsid w:val="0008040A"/>
    <w:rsid w:val="000938BF"/>
    <w:rsid w:val="000A1EB9"/>
    <w:rsid w:val="000B6DFF"/>
    <w:rsid w:val="000B74A8"/>
    <w:rsid w:val="000E6633"/>
    <w:rsid w:val="00103943"/>
    <w:rsid w:val="00130BB1"/>
    <w:rsid w:val="001627E3"/>
    <w:rsid w:val="00184BCC"/>
    <w:rsid w:val="0019088E"/>
    <w:rsid w:val="00191E90"/>
    <w:rsid w:val="001A1294"/>
    <w:rsid w:val="001B3378"/>
    <w:rsid w:val="001D4B49"/>
    <w:rsid w:val="001D4E58"/>
    <w:rsid w:val="001F4833"/>
    <w:rsid w:val="001F5023"/>
    <w:rsid w:val="001F64D8"/>
    <w:rsid w:val="00231E43"/>
    <w:rsid w:val="00231F63"/>
    <w:rsid w:val="00264F69"/>
    <w:rsid w:val="002840DD"/>
    <w:rsid w:val="00285468"/>
    <w:rsid w:val="002B787E"/>
    <w:rsid w:val="002C1F40"/>
    <w:rsid w:val="002C5C66"/>
    <w:rsid w:val="002D523F"/>
    <w:rsid w:val="002E7413"/>
    <w:rsid w:val="003470DA"/>
    <w:rsid w:val="00390783"/>
    <w:rsid w:val="00393CAE"/>
    <w:rsid w:val="003A0A22"/>
    <w:rsid w:val="003C0D5A"/>
    <w:rsid w:val="0040360B"/>
    <w:rsid w:val="00407BC0"/>
    <w:rsid w:val="0041407B"/>
    <w:rsid w:val="00430DE0"/>
    <w:rsid w:val="004A5ED0"/>
    <w:rsid w:val="004D4527"/>
    <w:rsid w:val="004D5657"/>
    <w:rsid w:val="00516889"/>
    <w:rsid w:val="00542936"/>
    <w:rsid w:val="005574A7"/>
    <w:rsid w:val="0055786D"/>
    <w:rsid w:val="005823FE"/>
    <w:rsid w:val="005A3495"/>
    <w:rsid w:val="005B11FE"/>
    <w:rsid w:val="005B6C02"/>
    <w:rsid w:val="005C0581"/>
    <w:rsid w:val="005C3201"/>
    <w:rsid w:val="005C5427"/>
    <w:rsid w:val="005D2ED5"/>
    <w:rsid w:val="005D5309"/>
    <w:rsid w:val="005E0B51"/>
    <w:rsid w:val="005F3168"/>
    <w:rsid w:val="005F758F"/>
    <w:rsid w:val="0062391B"/>
    <w:rsid w:val="0063117D"/>
    <w:rsid w:val="00654BB8"/>
    <w:rsid w:val="00670496"/>
    <w:rsid w:val="00692010"/>
    <w:rsid w:val="00693611"/>
    <w:rsid w:val="00694363"/>
    <w:rsid w:val="006C06D6"/>
    <w:rsid w:val="006C217C"/>
    <w:rsid w:val="006C5610"/>
    <w:rsid w:val="006D61CF"/>
    <w:rsid w:val="006D71AD"/>
    <w:rsid w:val="006E4328"/>
    <w:rsid w:val="00712BB0"/>
    <w:rsid w:val="007346F8"/>
    <w:rsid w:val="00752682"/>
    <w:rsid w:val="007549AE"/>
    <w:rsid w:val="00756301"/>
    <w:rsid w:val="007809F9"/>
    <w:rsid w:val="007A175B"/>
    <w:rsid w:val="007A3C84"/>
    <w:rsid w:val="007D1C87"/>
    <w:rsid w:val="007D2226"/>
    <w:rsid w:val="007D42CF"/>
    <w:rsid w:val="007D5690"/>
    <w:rsid w:val="00846C3A"/>
    <w:rsid w:val="00867387"/>
    <w:rsid w:val="00884725"/>
    <w:rsid w:val="008865AC"/>
    <w:rsid w:val="008A5E34"/>
    <w:rsid w:val="008B0E59"/>
    <w:rsid w:val="008E257C"/>
    <w:rsid w:val="008E5810"/>
    <w:rsid w:val="00915FC8"/>
    <w:rsid w:val="00954B9E"/>
    <w:rsid w:val="00995632"/>
    <w:rsid w:val="009970C7"/>
    <w:rsid w:val="009D16F4"/>
    <w:rsid w:val="009D1F96"/>
    <w:rsid w:val="009D3D29"/>
    <w:rsid w:val="009D4AE8"/>
    <w:rsid w:val="009F3D96"/>
    <w:rsid w:val="00A0292A"/>
    <w:rsid w:val="00A41DD8"/>
    <w:rsid w:val="00A45470"/>
    <w:rsid w:val="00A62F91"/>
    <w:rsid w:val="00A77BB4"/>
    <w:rsid w:val="00A83B36"/>
    <w:rsid w:val="00A93282"/>
    <w:rsid w:val="00A94534"/>
    <w:rsid w:val="00AF238D"/>
    <w:rsid w:val="00B05F58"/>
    <w:rsid w:val="00B21EB3"/>
    <w:rsid w:val="00B27D1C"/>
    <w:rsid w:val="00B30F77"/>
    <w:rsid w:val="00B37943"/>
    <w:rsid w:val="00B60F22"/>
    <w:rsid w:val="00B84539"/>
    <w:rsid w:val="00BF18D1"/>
    <w:rsid w:val="00BF22DB"/>
    <w:rsid w:val="00BF6A46"/>
    <w:rsid w:val="00C2390C"/>
    <w:rsid w:val="00C54517"/>
    <w:rsid w:val="00C5494F"/>
    <w:rsid w:val="00C743FB"/>
    <w:rsid w:val="00C932F4"/>
    <w:rsid w:val="00C95C73"/>
    <w:rsid w:val="00CA6453"/>
    <w:rsid w:val="00CC02E4"/>
    <w:rsid w:val="00CD010A"/>
    <w:rsid w:val="00CD4C7A"/>
    <w:rsid w:val="00CE08A8"/>
    <w:rsid w:val="00D12239"/>
    <w:rsid w:val="00D26E0E"/>
    <w:rsid w:val="00D33DDE"/>
    <w:rsid w:val="00D71445"/>
    <w:rsid w:val="00D71B70"/>
    <w:rsid w:val="00D74F41"/>
    <w:rsid w:val="00D8212E"/>
    <w:rsid w:val="00D82EC8"/>
    <w:rsid w:val="00D86605"/>
    <w:rsid w:val="00D93A84"/>
    <w:rsid w:val="00DB7195"/>
    <w:rsid w:val="00DC0CC6"/>
    <w:rsid w:val="00DC47FD"/>
    <w:rsid w:val="00DE4538"/>
    <w:rsid w:val="00DE7AA2"/>
    <w:rsid w:val="00E47FBE"/>
    <w:rsid w:val="00E80001"/>
    <w:rsid w:val="00EC1529"/>
    <w:rsid w:val="00F15D86"/>
    <w:rsid w:val="00F166FB"/>
    <w:rsid w:val="00F32A41"/>
    <w:rsid w:val="00F736B9"/>
    <w:rsid w:val="00F80063"/>
    <w:rsid w:val="00FA04BB"/>
    <w:rsid w:val="00FA7042"/>
    <w:rsid w:val="00FB127C"/>
    <w:rsid w:val="00FB23F6"/>
    <w:rsid w:val="00FD26A5"/>
    <w:rsid w:val="00FF3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9CA72CE-78A3-4B18-9B7F-4009B86F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2B787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Heading1">
    <w:name w:val="Heading #1_"/>
    <w:basedOn w:val="a0"/>
    <w:link w:val="Heading10"/>
    <w:rPr>
      <w:rFonts w:ascii="Times New Roman" w:eastAsia="Times New Roman" w:hAnsi="Times New Roman" w:cs="Times New Roman"/>
      <w:b/>
      <w:bCs/>
      <w:i w:val="0"/>
      <w:iCs w:val="0"/>
      <w:smallCaps w:val="0"/>
      <w:strike w:val="0"/>
      <w:sz w:val="28"/>
      <w:szCs w:val="28"/>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erorfooter">
    <w:name w:val="Header or footer_"/>
    <w:basedOn w:val="a0"/>
    <w:link w:val="Headerorfooter0"/>
    <w:rPr>
      <w:rFonts w:ascii="Times New Roman" w:eastAsia="Times New Roman" w:hAnsi="Times New Roman" w:cs="Times New Roman"/>
      <w:b w:val="0"/>
      <w:bCs w:val="0"/>
      <w:i w:val="0"/>
      <w:iCs w:val="0"/>
      <w:smallCaps w:val="0"/>
      <w:strike w:val="0"/>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Heading2">
    <w:name w:val="Heading #2_"/>
    <w:basedOn w:val="a0"/>
    <w:link w:val="Heading20"/>
    <w:rPr>
      <w:rFonts w:ascii="Times New Roman" w:eastAsia="Times New Roman" w:hAnsi="Times New Roman" w:cs="Times New Roman"/>
      <w:b/>
      <w:bCs/>
      <w:i w:val="0"/>
      <w:iCs w:val="0"/>
      <w:smallCaps w:val="0"/>
      <w:strike w:val="0"/>
      <w:sz w:val="26"/>
      <w:szCs w:val="26"/>
      <w:u w:val="none"/>
    </w:rPr>
  </w:style>
  <w:style w:type="character" w:customStyle="1" w:styleId="Bodytext2Exact">
    <w:name w:val="Body text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2Candara">
    <w:name w:val="Body text (2) + Candara"/>
    <w:basedOn w:val="Bodytext2"/>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paragraph" w:customStyle="1" w:styleId="Heading10">
    <w:name w:val="Heading #1"/>
    <w:basedOn w:val="a"/>
    <w:link w:val="Heading1"/>
    <w:pPr>
      <w:shd w:val="clear" w:color="auto" w:fill="FFFFFF"/>
      <w:spacing w:after="180" w:line="0" w:lineRule="atLeast"/>
      <w:outlineLvl w:val="0"/>
    </w:pPr>
    <w:rPr>
      <w:rFonts w:ascii="Times New Roman" w:eastAsia="Times New Roman" w:hAnsi="Times New Roman" w:cs="Times New Roman"/>
      <w:b/>
      <w:bCs/>
      <w:sz w:val="28"/>
      <w:szCs w:val="28"/>
    </w:rPr>
  </w:style>
  <w:style w:type="paragraph" w:customStyle="1" w:styleId="Headerorfooter0">
    <w:name w:val="Header or footer"/>
    <w:basedOn w:val="a"/>
    <w:link w:val="Headerorfooter"/>
    <w:pPr>
      <w:shd w:val="clear" w:color="auto" w:fill="FFFFFF"/>
      <w:spacing w:line="0" w:lineRule="atLeast"/>
    </w:pPr>
    <w:rPr>
      <w:rFonts w:ascii="Times New Roman" w:eastAsia="Times New Roman" w:hAnsi="Times New Roman" w:cs="Times New Roman"/>
    </w:rPr>
  </w:style>
  <w:style w:type="paragraph" w:customStyle="1" w:styleId="Heading20">
    <w:name w:val="Heading #2"/>
    <w:basedOn w:val="a"/>
    <w:link w:val="Heading2"/>
    <w:pPr>
      <w:shd w:val="clear" w:color="auto" w:fill="FFFFFF"/>
      <w:spacing w:before="180" w:line="0" w:lineRule="atLeast"/>
      <w:jc w:val="right"/>
      <w:outlineLvl w:val="1"/>
    </w:pPr>
    <w:rPr>
      <w:rFonts w:ascii="Times New Roman" w:eastAsia="Times New Roman" w:hAnsi="Times New Roman" w:cs="Times New Roman"/>
      <w:b/>
      <w:bCs/>
      <w:sz w:val="26"/>
      <w:szCs w:val="26"/>
    </w:rPr>
  </w:style>
  <w:style w:type="paragraph" w:customStyle="1" w:styleId="Bodytext20">
    <w:name w:val="Body text (2)"/>
    <w:basedOn w:val="a"/>
    <w:link w:val="Bodytext2"/>
    <w:pPr>
      <w:shd w:val="clear" w:color="auto" w:fill="FFFFFF"/>
      <w:spacing w:after="600" w:line="0" w:lineRule="atLeast"/>
      <w:jc w:val="both"/>
    </w:pPr>
    <w:rPr>
      <w:rFonts w:ascii="Times New Roman" w:eastAsia="Times New Roman" w:hAnsi="Times New Roman" w:cs="Times New Roman"/>
      <w:sz w:val="26"/>
      <w:szCs w:val="26"/>
    </w:rPr>
  </w:style>
  <w:style w:type="paragraph" w:styleId="a4">
    <w:name w:val="List Paragraph"/>
    <w:basedOn w:val="a"/>
    <w:uiPriority w:val="34"/>
    <w:qFormat/>
    <w:rsid w:val="00D86605"/>
    <w:pPr>
      <w:ind w:left="720"/>
      <w:contextualSpacing/>
    </w:pPr>
  </w:style>
  <w:style w:type="paragraph" w:styleId="a5">
    <w:name w:val="Body Text"/>
    <w:basedOn w:val="a"/>
    <w:link w:val="a6"/>
    <w:unhideWhenUsed/>
    <w:rsid w:val="00D86605"/>
    <w:pPr>
      <w:widowControl/>
      <w:spacing w:after="120"/>
      <w:ind w:left="851" w:firstLine="57"/>
    </w:pPr>
    <w:rPr>
      <w:rFonts w:ascii="Times New Roman" w:eastAsia="Times New Roman" w:hAnsi="Times New Roman" w:cs="Times New Roman"/>
      <w:color w:val="auto"/>
      <w:szCs w:val="20"/>
      <w:lang w:bidi="ar-SA"/>
    </w:rPr>
  </w:style>
  <w:style w:type="character" w:customStyle="1" w:styleId="a6">
    <w:name w:val="Основной текст Знак"/>
    <w:basedOn w:val="a0"/>
    <w:link w:val="a5"/>
    <w:rsid w:val="00D86605"/>
    <w:rPr>
      <w:rFonts w:ascii="Times New Roman" w:eastAsia="Times New Roman" w:hAnsi="Times New Roman" w:cs="Times New Roman"/>
      <w:szCs w:val="20"/>
      <w:lang w:bidi="ar-SA"/>
    </w:rPr>
  </w:style>
  <w:style w:type="paragraph" w:styleId="2">
    <w:name w:val="Body Text 2"/>
    <w:basedOn w:val="a"/>
    <w:link w:val="20"/>
    <w:uiPriority w:val="99"/>
    <w:semiHidden/>
    <w:unhideWhenUsed/>
    <w:rsid w:val="0063117D"/>
    <w:pPr>
      <w:spacing w:after="120" w:line="480" w:lineRule="auto"/>
    </w:pPr>
  </w:style>
  <w:style w:type="character" w:customStyle="1" w:styleId="20">
    <w:name w:val="Основной текст 2 Знак"/>
    <w:basedOn w:val="a0"/>
    <w:link w:val="2"/>
    <w:uiPriority w:val="99"/>
    <w:semiHidden/>
    <w:rsid w:val="0063117D"/>
    <w:rPr>
      <w:color w:val="000000"/>
    </w:rPr>
  </w:style>
  <w:style w:type="character" w:styleId="a7">
    <w:name w:val="FollowedHyperlink"/>
    <w:basedOn w:val="a0"/>
    <w:uiPriority w:val="99"/>
    <w:semiHidden/>
    <w:unhideWhenUsed/>
    <w:rsid w:val="00A77BB4"/>
    <w:rPr>
      <w:color w:val="954F72"/>
      <w:u w:val="single"/>
    </w:rPr>
  </w:style>
  <w:style w:type="paragraph" w:customStyle="1" w:styleId="xl65">
    <w:name w:val="xl65"/>
    <w:basedOn w:val="a"/>
    <w:rsid w:val="00A77BB4"/>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6">
    <w:name w:val="xl66"/>
    <w:basedOn w:val="a"/>
    <w:rsid w:val="00A77B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western">
    <w:name w:val="western"/>
    <w:basedOn w:val="a"/>
    <w:uiPriority w:val="99"/>
    <w:rsid w:val="00B30F77"/>
    <w:pPr>
      <w:widowControl/>
      <w:suppressAutoHyphens/>
      <w:spacing w:before="280" w:after="280"/>
      <w:jc w:val="both"/>
    </w:pPr>
    <w:rPr>
      <w:rFonts w:ascii="Arial" w:eastAsia="Times New Roman" w:hAnsi="Arial" w:cs="Arial"/>
      <w:color w:val="auto"/>
      <w:lang w:eastAsia="ar-SA" w:bidi="ar-SA"/>
    </w:rPr>
  </w:style>
  <w:style w:type="table" w:styleId="a8">
    <w:name w:val="Table Grid"/>
    <w:basedOn w:val="a1"/>
    <w:uiPriority w:val="39"/>
    <w:rsid w:val="005C3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932F4"/>
    <w:pPr>
      <w:tabs>
        <w:tab w:val="center" w:pos="4677"/>
        <w:tab w:val="right" w:pos="9355"/>
      </w:tabs>
    </w:pPr>
  </w:style>
  <w:style w:type="character" w:customStyle="1" w:styleId="aa">
    <w:name w:val="Верхний колонтитул Знак"/>
    <w:basedOn w:val="a0"/>
    <w:link w:val="a9"/>
    <w:uiPriority w:val="99"/>
    <w:rsid w:val="00C932F4"/>
    <w:rPr>
      <w:color w:val="000000"/>
    </w:rPr>
  </w:style>
  <w:style w:type="paragraph" w:styleId="ab">
    <w:name w:val="footer"/>
    <w:basedOn w:val="a"/>
    <w:link w:val="ac"/>
    <w:uiPriority w:val="99"/>
    <w:unhideWhenUsed/>
    <w:rsid w:val="00C932F4"/>
    <w:pPr>
      <w:tabs>
        <w:tab w:val="center" w:pos="4677"/>
        <w:tab w:val="right" w:pos="9355"/>
      </w:tabs>
    </w:pPr>
  </w:style>
  <w:style w:type="character" w:customStyle="1" w:styleId="ac">
    <w:name w:val="Нижний колонтитул Знак"/>
    <w:basedOn w:val="a0"/>
    <w:link w:val="ab"/>
    <w:uiPriority w:val="99"/>
    <w:rsid w:val="00C932F4"/>
    <w:rPr>
      <w:color w:val="000000"/>
    </w:rPr>
  </w:style>
  <w:style w:type="paragraph" w:styleId="ad">
    <w:name w:val="Balloon Text"/>
    <w:basedOn w:val="a"/>
    <w:link w:val="ae"/>
    <w:uiPriority w:val="99"/>
    <w:semiHidden/>
    <w:unhideWhenUsed/>
    <w:rsid w:val="001F5023"/>
    <w:rPr>
      <w:rFonts w:ascii="Segoe UI" w:hAnsi="Segoe UI" w:cs="Segoe UI"/>
      <w:sz w:val="18"/>
      <w:szCs w:val="18"/>
    </w:rPr>
  </w:style>
  <w:style w:type="character" w:customStyle="1" w:styleId="ae">
    <w:name w:val="Текст выноски Знак"/>
    <w:basedOn w:val="a0"/>
    <w:link w:val="ad"/>
    <w:uiPriority w:val="99"/>
    <w:semiHidden/>
    <w:rsid w:val="001F5023"/>
    <w:rPr>
      <w:rFonts w:ascii="Segoe UI" w:hAnsi="Segoe UI" w:cs="Segoe UI"/>
      <w:color w:val="000000"/>
      <w:sz w:val="18"/>
      <w:szCs w:val="18"/>
    </w:rPr>
  </w:style>
  <w:style w:type="paragraph" w:customStyle="1" w:styleId="1">
    <w:name w:val="Нумерованный список1"/>
    <w:basedOn w:val="a"/>
    <w:uiPriority w:val="99"/>
    <w:rsid w:val="002B787E"/>
    <w:pPr>
      <w:keepLines/>
      <w:widowControl/>
      <w:numPr>
        <w:numId w:val="4"/>
      </w:numPr>
      <w:tabs>
        <w:tab w:val="left" w:pos="1080"/>
      </w:tabs>
      <w:suppressAutoHyphens/>
      <w:spacing w:before="120" w:line="360" w:lineRule="auto"/>
    </w:pPr>
    <w:rPr>
      <w:rFonts w:ascii="Times New Roman" w:eastAsia="Times New Roman" w:hAnsi="Times New Roman" w:cs="Times New Roman"/>
      <w:color w:val="auto"/>
      <w:kern w:val="1"/>
      <w:sz w:val="28"/>
      <w:szCs w:val="20"/>
      <w:lang w:eastAsia="hi-IN" w:bidi="hi-IN"/>
    </w:rPr>
  </w:style>
  <w:style w:type="paragraph" w:customStyle="1" w:styleId="xl81">
    <w:name w:val="xl81"/>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82">
    <w:name w:val="xl82"/>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83">
    <w:name w:val="xl8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4">
    <w:name w:val="xl8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85">
    <w:name w:val="xl8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6">
    <w:name w:val="xl86"/>
    <w:basedOn w:val="a"/>
    <w:rsid w:val="002B787E"/>
    <w:pPr>
      <w:widowControl/>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7">
    <w:name w:val="xl8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8">
    <w:name w:val="xl8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9">
    <w:name w:val="xl8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90">
    <w:name w:val="xl9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1">
    <w:name w:val="xl9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92">
    <w:name w:val="xl9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3">
    <w:name w:val="xl9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4">
    <w:name w:val="xl9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5">
    <w:name w:val="xl9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lang w:bidi="ar-SA"/>
    </w:rPr>
  </w:style>
  <w:style w:type="paragraph" w:customStyle="1" w:styleId="xl96">
    <w:name w:val="xl9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97">
    <w:name w:val="xl97"/>
    <w:basedOn w:val="a"/>
    <w:rsid w:val="002B787E"/>
    <w:pPr>
      <w:widowControl/>
      <w:spacing w:before="100" w:beforeAutospacing="1" w:after="100" w:afterAutospacing="1"/>
      <w:textAlignment w:val="center"/>
    </w:pPr>
    <w:rPr>
      <w:rFonts w:ascii="Times New Roman CYR" w:eastAsia="Times New Roman" w:hAnsi="Times New Roman CYR" w:cs="Times New Roman CYR"/>
      <w:color w:val="auto"/>
      <w:lang w:bidi="ar-SA"/>
    </w:rPr>
  </w:style>
  <w:style w:type="paragraph" w:customStyle="1" w:styleId="xl98">
    <w:name w:val="xl98"/>
    <w:basedOn w:val="a"/>
    <w:rsid w:val="002B787E"/>
    <w:pPr>
      <w:widowControl/>
      <w:spacing w:before="100" w:beforeAutospacing="1" w:after="100" w:afterAutospacing="1"/>
      <w:textAlignment w:val="center"/>
    </w:pPr>
    <w:rPr>
      <w:rFonts w:ascii="Times New Roman CYR" w:eastAsia="Times New Roman" w:hAnsi="Times New Roman CYR" w:cs="Times New Roman CYR"/>
      <w:color w:val="FF0000"/>
      <w:lang w:bidi="ar-SA"/>
    </w:rPr>
  </w:style>
  <w:style w:type="paragraph" w:customStyle="1" w:styleId="xl99">
    <w:name w:val="xl99"/>
    <w:basedOn w:val="a"/>
    <w:rsid w:val="002B787E"/>
    <w:pPr>
      <w:widowControl/>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0">
    <w:name w:val="xl10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01">
    <w:name w:val="xl10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02">
    <w:name w:val="xl10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03">
    <w:name w:val="xl10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4">
    <w:name w:val="xl10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5">
    <w:name w:val="xl10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06">
    <w:name w:val="xl10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107">
    <w:name w:val="xl10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08">
    <w:name w:val="xl10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09">
    <w:name w:val="xl10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eastAsia="Times New Roman" w:hAnsi="Cambria" w:cs="Times New Roman"/>
      <w:color w:val="auto"/>
      <w:sz w:val="22"/>
      <w:szCs w:val="22"/>
      <w:lang w:bidi="ar-SA"/>
    </w:rPr>
  </w:style>
  <w:style w:type="paragraph" w:customStyle="1" w:styleId="xl110">
    <w:name w:val="xl11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auto"/>
      <w:sz w:val="22"/>
      <w:szCs w:val="22"/>
      <w:lang w:bidi="ar-SA"/>
    </w:rPr>
  </w:style>
  <w:style w:type="paragraph" w:customStyle="1" w:styleId="xl111">
    <w:name w:val="xl11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2">
    <w:name w:val="xl11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3">
    <w:name w:val="xl11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14">
    <w:name w:val="xl11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15">
    <w:name w:val="xl11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6">
    <w:name w:val="xl11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7">
    <w:name w:val="xl11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18">
    <w:name w:val="xl11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19">
    <w:name w:val="xl11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20">
    <w:name w:val="xl12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21">
    <w:name w:val="xl12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22">
    <w:name w:val="xl12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010000"/>
      <w:sz w:val="22"/>
      <w:szCs w:val="22"/>
      <w:lang w:bidi="ar-SA"/>
    </w:rPr>
  </w:style>
  <w:style w:type="paragraph" w:customStyle="1" w:styleId="xl123">
    <w:name w:val="xl12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24">
    <w:name w:val="xl12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25">
    <w:name w:val="xl12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26">
    <w:name w:val="xl12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27">
    <w:name w:val="xl12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28">
    <w:name w:val="xl12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129">
    <w:name w:val="xl12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30">
    <w:name w:val="xl13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31">
    <w:name w:val="xl13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32">
    <w:name w:val="xl13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33">
    <w:name w:val="xl13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34">
    <w:name w:val="xl13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2"/>
      <w:szCs w:val="22"/>
      <w:lang w:bidi="ar-SA"/>
    </w:rPr>
  </w:style>
  <w:style w:type="paragraph" w:customStyle="1" w:styleId="xl135">
    <w:name w:val="xl13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136">
    <w:name w:val="xl13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auto"/>
      <w:lang w:bidi="ar-SA"/>
    </w:rPr>
  </w:style>
  <w:style w:type="paragraph" w:customStyle="1" w:styleId="xl137">
    <w:name w:val="xl13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138">
    <w:name w:val="xl13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39">
    <w:name w:val="xl13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40">
    <w:name w:val="xl14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1">
    <w:name w:val="xl14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42">
    <w:name w:val="xl14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3">
    <w:name w:val="xl14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44">
    <w:name w:val="xl14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5">
    <w:name w:val="xl14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46">
    <w:name w:val="xl14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47">
    <w:name w:val="xl14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48">
    <w:name w:val="xl14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49">
    <w:name w:val="xl149"/>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50">
    <w:name w:val="xl15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51">
    <w:name w:val="xl15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52">
    <w:name w:val="xl15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eastAsia="Times New Roman" w:hAnsi="Cambria" w:cs="Times New Roman"/>
      <w:color w:val="010000"/>
      <w:sz w:val="22"/>
      <w:szCs w:val="22"/>
      <w:lang w:bidi="ar-SA"/>
    </w:rPr>
  </w:style>
  <w:style w:type="paragraph" w:customStyle="1" w:styleId="xl153">
    <w:name w:val="xl15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auto"/>
      <w:sz w:val="22"/>
      <w:szCs w:val="22"/>
      <w:lang w:bidi="ar-SA"/>
    </w:rPr>
  </w:style>
  <w:style w:type="paragraph" w:customStyle="1" w:styleId="xl154">
    <w:name w:val="xl15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eastAsia="Times New Roman" w:hAnsi="Cambria" w:cs="Times New Roman"/>
      <w:color w:val="auto"/>
      <w:sz w:val="22"/>
      <w:szCs w:val="22"/>
      <w:lang w:bidi="ar-SA"/>
    </w:rPr>
  </w:style>
  <w:style w:type="paragraph" w:customStyle="1" w:styleId="xl155">
    <w:name w:val="xl15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56">
    <w:name w:val="xl15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157">
    <w:name w:val="xl15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58">
    <w:name w:val="xl158"/>
    <w:basedOn w:val="a"/>
    <w:rsid w:val="002B787E"/>
    <w:pPr>
      <w:widowControl/>
      <w:pBdr>
        <w:top w:val="single" w:sz="4" w:space="0" w:color="auto"/>
        <w:lef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59">
    <w:name w:val="xl159"/>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60">
    <w:name w:val="xl16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61">
    <w:name w:val="xl16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162">
    <w:name w:val="xl16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63">
    <w:name w:val="xl16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164">
    <w:name w:val="xl16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2"/>
      <w:szCs w:val="22"/>
      <w:lang w:bidi="ar-SA"/>
    </w:rPr>
  </w:style>
  <w:style w:type="paragraph" w:customStyle="1" w:styleId="xl165">
    <w:name w:val="xl16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66">
    <w:name w:val="xl16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22"/>
      <w:szCs w:val="22"/>
      <w:lang w:bidi="ar-SA"/>
    </w:rPr>
  </w:style>
  <w:style w:type="paragraph" w:customStyle="1" w:styleId="xl167">
    <w:name w:val="xl16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68">
    <w:name w:val="xl16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69">
    <w:name w:val="xl16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170">
    <w:name w:val="xl17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71">
    <w:name w:val="xl17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2">
    <w:name w:val="xl17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3">
    <w:name w:val="xl17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74">
    <w:name w:val="xl17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10000"/>
      <w:lang w:bidi="ar-SA"/>
    </w:rPr>
  </w:style>
  <w:style w:type="paragraph" w:customStyle="1" w:styleId="xl175">
    <w:name w:val="xl17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010000"/>
      <w:lang w:bidi="ar-SA"/>
    </w:rPr>
  </w:style>
  <w:style w:type="paragraph" w:customStyle="1" w:styleId="xl176">
    <w:name w:val="xl17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7">
    <w:name w:val="xl17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78">
    <w:name w:val="xl17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9">
    <w:name w:val="xl17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80">
    <w:name w:val="xl180"/>
    <w:basedOn w:val="a"/>
    <w:rsid w:val="002B787E"/>
    <w:pPr>
      <w:widowControl/>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81">
    <w:name w:val="xl18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auto"/>
      <w:lang w:bidi="ar-SA"/>
    </w:rPr>
  </w:style>
  <w:style w:type="paragraph" w:customStyle="1" w:styleId="xl182">
    <w:name w:val="xl182"/>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83">
    <w:name w:val="xl18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84">
    <w:name w:val="xl184"/>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85">
    <w:name w:val="xl18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86">
    <w:name w:val="xl18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87">
    <w:name w:val="xl18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88">
    <w:name w:val="xl18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89">
    <w:name w:val="xl18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90">
    <w:name w:val="xl19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1">
    <w:name w:val="xl19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2">
    <w:name w:val="xl19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93">
    <w:name w:val="xl19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4">
    <w:name w:val="xl19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eastAsia="Times New Roman" w:hAnsi="Cambria" w:cs="Times New Roman"/>
      <w:color w:val="auto"/>
      <w:sz w:val="22"/>
      <w:szCs w:val="22"/>
      <w:lang w:bidi="ar-SA"/>
    </w:rPr>
  </w:style>
  <w:style w:type="paragraph" w:customStyle="1" w:styleId="xl195">
    <w:name w:val="xl19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auto"/>
      <w:sz w:val="22"/>
      <w:szCs w:val="22"/>
      <w:lang w:bidi="ar-SA"/>
    </w:rPr>
  </w:style>
  <w:style w:type="paragraph" w:customStyle="1" w:styleId="xl196">
    <w:name w:val="xl19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97">
    <w:name w:val="xl19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auto"/>
      <w:sz w:val="22"/>
      <w:szCs w:val="22"/>
      <w:lang w:bidi="ar-SA"/>
    </w:rPr>
  </w:style>
  <w:style w:type="paragraph" w:customStyle="1" w:styleId="xl198">
    <w:name w:val="xl19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99">
    <w:name w:val="xl199"/>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200">
    <w:name w:val="xl200"/>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1">
    <w:name w:val="xl201"/>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2">
    <w:name w:val="xl20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03">
    <w:name w:val="xl203"/>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4">
    <w:name w:val="xl204"/>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05">
    <w:name w:val="xl20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06">
    <w:name w:val="xl20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07">
    <w:name w:val="xl20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08">
    <w:name w:val="xl20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09">
    <w:name w:val="xl20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10">
    <w:name w:val="xl210"/>
    <w:basedOn w:val="a"/>
    <w:rsid w:val="002B787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11">
    <w:name w:val="xl21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2">
    <w:name w:val="xl212"/>
    <w:basedOn w:val="a"/>
    <w:rsid w:val="002B787E"/>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3">
    <w:name w:val="xl21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4">
    <w:name w:val="xl21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5">
    <w:name w:val="xl21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6">
    <w:name w:val="xl21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7">
    <w:name w:val="xl21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18">
    <w:name w:val="xl21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9">
    <w:name w:val="xl219"/>
    <w:basedOn w:val="a"/>
    <w:rsid w:val="002B787E"/>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0">
    <w:name w:val="xl220"/>
    <w:basedOn w:val="a"/>
    <w:rsid w:val="002B787E"/>
    <w:pPr>
      <w:widowControl/>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1">
    <w:name w:val="xl221"/>
    <w:basedOn w:val="a"/>
    <w:rsid w:val="002B787E"/>
    <w:pPr>
      <w:widowControl/>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2">
    <w:name w:val="xl222"/>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23">
    <w:name w:val="xl22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24">
    <w:name w:val="xl224"/>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25">
    <w:name w:val="xl22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226">
    <w:name w:val="xl22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227">
    <w:name w:val="xl22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228">
    <w:name w:val="xl22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29">
    <w:name w:val="xl22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230">
    <w:name w:val="xl23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231">
    <w:name w:val="xl231"/>
    <w:basedOn w:val="a"/>
    <w:rsid w:val="002B787E"/>
    <w:pPr>
      <w:widowControl/>
      <w:spacing w:before="100" w:beforeAutospacing="1" w:after="100" w:afterAutospacing="1"/>
      <w:jc w:val="center"/>
    </w:pPr>
    <w:rPr>
      <w:rFonts w:ascii="Times New Roman" w:eastAsia="Times New Roman" w:hAnsi="Times New Roman" w:cs="Times New Roman"/>
      <w:lang w:bidi="ar-SA"/>
    </w:rPr>
  </w:style>
  <w:style w:type="paragraph" w:customStyle="1" w:styleId="xl232">
    <w:name w:val="xl23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33">
    <w:name w:val="xl23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34">
    <w:name w:val="xl23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w:eastAsia="Times New Roman" w:hAnsi="Times New Roman" w:cs="Times New Roman"/>
      <w:color w:val="auto"/>
      <w:sz w:val="22"/>
      <w:szCs w:val="22"/>
      <w:lang w:bidi="ar-SA"/>
    </w:rPr>
  </w:style>
  <w:style w:type="paragraph" w:customStyle="1" w:styleId="xl235">
    <w:name w:val="xl23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010000"/>
      <w:sz w:val="22"/>
      <w:szCs w:val="22"/>
      <w:lang w:bidi="ar-SA"/>
    </w:rPr>
  </w:style>
  <w:style w:type="paragraph" w:customStyle="1" w:styleId="xl236">
    <w:name w:val="xl23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37">
    <w:name w:val="xl23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010000"/>
      <w:sz w:val="28"/>
      <w:szCs w:val="28"/>
      <w:lang w:bidi="ar-SA"/>
    </w:rPr>
  </w:style>
  <w:style w:type="paragraph" w:customStyle="1" w:styleId="xl238">
    <w:name w:val="xl238"/>
    <w:basedOn w:val="a"/>
    <w:rsid w:val="002B787E"/>
    <w:pPr>
      <w:widowControl/>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39">
    <w:name w:val="xl23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2"/>
      <w:szCs w:val="22"/>
      <w:lang w:bidi="ar-SA"/>
    </w:rPr>
  </w:style>
  <w:style w:type="paragraph" w:customStyle="1" w:styleId="xl240">
    <w:name w:val="xl24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010000"/>
      <w:sz w:val="22"/>
      <w:szCs w:val="22"/>
      <w:lang w:bidi="ar-SA"/>
    </w:rPr>
  </w:style>
  <w:style w:type="paragraph" w:customStyle="1" w:styleId="xl241">
    <w:name w:val="xl24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42">
    <w:name w:val="xl24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43">
    <w:name w:val="xl24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2"/>
      <w:szCs w:val="22"/>
      <w:lang w:bidi="ar-SA"/>
    </w:rPr>
  </w:style>
  <w:style w:type="paragraph" w:customStyle="1" w:styleId="xl244">
    <w:name w:val="xl24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10000"/>
      <w:sz w:val="22"/>
      <w:szCs w:val="22"/>
      <w:lang w:bidi="ar-SA"/>
    </w:rPr>
  </w:style>
  <w:style w:type="paragraph" w:customStyle="1" w:styleId="xl245">
    <w:name w:val="xl24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46">
    <w:name w:val="xl24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47">
    <w:name w:val="xl24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lang w:bidi="ar-SA"/>
    </w:rPr>
  </w:style>
  <w:style w:type="paragraph" w:customStyle="1" w:styleId="xl248">
    <w:name w:val="xl24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49">
    <w:name w:val="xl24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250">
    <w:name w:val="xl25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51">
    <w:name w:val="xl251"/>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52">
    <w:name w:val="xl252"/>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3">
    <w:name w:val="xl25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54">
    <w:name w:val="xl25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55">
    <w:name w:val="xl25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6">
    <w:name w:val="xl256"/>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57">
    <w:name w:val="xl257"/>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010000"/>
      <w:sz w:val="22"/>
      <w:szCs w:val="22"/>
      <w:lang w:bidi="ar-SA"/>
    </w:rPr>
  </w:style>
  <w:style w:type="paragraph" w:customStyle="1" w:styleId="xl258">
    <w:name w:val="xl258"/>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59">
    <w:name w:val="xl259"/>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60">
    <w:name w:val="xl260"/>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61">
    <w:name w:val="xl261"/>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rFonts w:ascii="Times New Roman" w:eastAsia="Times New Roman" w:hAnsi="Times New Roman" w:cs="Times New Roman"/>
      <w:color w:val="auto"/>
      <w:sz w:val="22"/>
      <w:szCs w:val="22"/>
      <w:lang w:bidi="ar-SA"/>
    </w:rPr>
  </w:style>
  <w:style w:type="paragraph" w:customStyle="1" w:styleId="xl262">
    <w:name w:val="xl26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63">
    <w:name w:val="xl263"/>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64">
    <w:name w:val="xl264"/>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w:eastAsia="Times New Roman" w:hAnsi="Arial" w:cs="Arial"/>
      <w:color w:val="auto"/>
      <w:sz w:val="22"/>
      <w:szCs w:val="22"/>
      <w:lang w:bidi="ar-SA"/>
    </w:rPr>
  </w:style>
  <w:style w:type="paragraph" w:customStyle="1" w:styleId="xl265">
    <w:name w:val="xl265"/>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66">
    <w:name w:val="xl266"/>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67">
    <w:name w:val="xl267"/>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68">
    <w:name w:val="xl268"/>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69">
    <w:name w:val="xl269"/>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Cambria" w:eastAsia="Times New Roman" w:hAnsi="Cambria" w:cs="Times New Roman"/>
      <w:color w:val="010000"/>
      <w:sz w:val="22"/>
      <w:szCs w:val="22"/>
      <w:lang w:bidi="ar-SA"/>
    </w:rPr>
  </w:style>
  <w:style w:type="paragraph" w:customStyle="1" w:styleId="xl270">
    <w:name w:val="xl270"/>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71">
    <w:name w:val="xl271"/>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72">
    <w:name w:val="xl27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73">
    <w:name w:val="xl27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274">
    <w:name w:val="xl27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275">
    <w:name w:val="xl27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276">
    <w:name w:val="xl276"/>
    <w:basedOn w:val="a"/>
    <w:rsid w:val="002B787E"/>
    <w:pPr>
      <w:widowControl/>
      <w:spacing w:before="100" w:beforeAutospacing="1" w:after="100" w:afterAutospacing="1"/>
      <w:jc w:val="right"/>
      <w:textAlignment w:val="center"/>
    </w:pPr>
    <w:rPr>
      <w:rFonts w:ascii="Times New Roman CYR" w:eastAsia="Times New Roman" w:hAnsi="Times New Roman CYR" w:cs="Times New Roman CYR"/>
      <w:color w:val="010000"/>
      <w:lang w:bidi="ar-SA"/>
    </w:rPr>
  </w:style>
  <w:style w:type="paragraph" w:customStyle="1" w:styleId="xl277">
    <w:name w:val="xl277"/>
    <w:basedOn w:val="a"/>
    <w:rsid w:val="002B787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78">
    <w:name w:val="xl278"/>
    <w:basedOn w:val="a"/>
    <w:rsid w:val="002B787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79">
    <w:name w:val="xl279"/>
    <w:basedOn w:val="a"/>
    <w:rsid w:val="002B787E"/>
    <w:pPr>
      <w:widowControl/>
      <w:spacing w:before="100" w:beforeAutospacing="1" w:after="100" w:afterAutospacing="1"/>
      <w:jc w:val="center"/>
      <w:textAlignment w:val="center"/>
    </w:pPr>
    <w:rPr>
      <w:rFonts w:ascii="Times New Roman" w:eastAsia="Times New Roman" w:hAnsi="Times New Roman" w:cs="Times New Roman"/>
      <w:b/>
      <w:bCs/>
      <w:color w:val="auto"/>
      <w:sz w:val="28"/>
      <w:szCs w:val="28"/>
      <w:lang w:bidi="ar-SA"/>
    </w:rPr>
  </w:style>
  <w:style w:type="paragraph" w:customStyle="1" w:styleId="xl280">
    <w:name w:val="xl280"/>
    <w:basedOn w:val="a"/>
    <w:rsid w:val="002B787E"/>
    <w:pPr>
      <w:widowControl/>
      <w:pBdr>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81">
    <w:name w:val="xl28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282">
    <w:name w:val="xl28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sz w:val="28"/>
      <w:szCs w:val="28"/>
      <w:lang w:bidi="ar-SA"/>
    </w:rPr>
  </w:style>
  <w:style w:type="paragraph" w:customStyle="1" w:styleId="xl283">
    <w:name w:val="xl28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284">
    <w:name w:val="xl28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auto"/>
      <w:sz w:val="22"/>
      <w:szCs w:val="22"/>
      <w:lang w:bidi="ar-SA"/>
    </w:rPr>
  </w:style>
  <w:style w:type="paragraph" w:customStyle="1" w:styleId="xl285">
    <w:name w:val="xl28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286">
    <w:name w:val="xl28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character" w:styleId="af">
    <w:name w:val="Unresolved Mention"/>
    <w:basedOn w:val="a0"/>
    <w:uiPriority w:val="99"/>
    <w:semiHidden/>
    <w:unhideWhenUsed/>
    <w:rsid w:val="00184B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93913">
      <w:bodyDiv w:val="1"/>
      <w:marLeft w:val="0"/>
      <w:marRight w:val="0"/>
      <w:marTop w:val="0"/>
      <w:marBottom w:val="0"/>
      <w:divBdr>
        <w:top w:val="none" w:sz="0" w:space="0" w:color="auto"/>
        <w:left w:val="none" w:sz="0" w:space="0" w:color="auto"/>
        <w:bottom w:val="none" w:sz="0" w:space="0" w:color="auto"/>
        <w:right w:val="none" w:sz="0" w:space="0" w:color="auto"/>
      </w:divBdr>
    </w:div>
    <w:div w:id="1310749810">
      <w:bodyDiv w:val="1"/>
      <w:marLeft w:val="0"/>
      <w:marRight w:val="0"/>
      <w:marTop w:val="0"/>
      <w:marBottom w:val="0"/>
      <w:divBdr>
        <w:top w:val="none" w:sz="0" w:space="0" w:color="auto"/>
        <w:left w:val="none" w:sz="0" w:space="0" w:color="auto"/>
        <w:bottom w:val="none" w:sz="0" w:space="0" w:color="auto"/>
        <w:right w:val="none" w:sz="0" w:space="0" w:color="auto"/>
      </w:divBdr>
    </w:div>
    <w:div w:id="1583951183">
      <w:bodyDiv w:val="1"/>
      <w:marLeft w:val="0"/>
      <w:marRight w:val="0"/>
      <w:marTop w:val="0"/>
      <w:marBottom w:val="0"/>
      <w:divBdr>
        <w:top w:val="none" w:sz="0" w:space="0" w:color="auto"/>
        <w:left w:val="none" w:sz="0" w:space="0" w:color="auto"/>
        <w:bottom w:val="none" w:sz="0" w:space="0" w:color="auto"/>
        <w:right w:val="none" w:sz="0" w:space="0" w:color="auto"/>
      </w:divBdr>
    </w:div>
    <w:div w:id="1792281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ED70F-6786-48C0-895F-2DAED1856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14</Pages>
  <Words>3724</Words>
  <Characters>21228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Ермакова Анна Валентиновна</dc:creator>
  <cp:lastModifiedBy>Ахметзянова Анна Геннадьевна</cp:lastModifiedBy>
  <cp:revision>45</cp:revision>
  <cp:lastPrinted>2019-12-17T04:42:00Z</cp:lastPrinted>
  <dcterms:created xsi:type="dcterms:W3CDTF">2019-12-12T07:40:00Z</dcterms:created>
  <dcterms:modified xsi:type="dcterms:W3CDTF">2021-04-06T06:36:00Z</dcterms:modified>
</cp:coreProperties>
</file>