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FE201A" w:rsidRDefault="00E13AF8" w:rsidP="006030D0">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91DB5" w:rsidRDefault="00F91DB5" w:rsidP="008E3D43"/>
    <w:p w:rsidR="008E3D43" w:rsidRDefault="008E3D43" w:rsidP="00915B7D">
      <w:pPr>
        <w:rPr>
          <w:b/>
        </w:rPr>
      </w:pPr>
    </w:p>
    <w:p w:rsidR="008E3D43" w:rsidRDefault="008E3D43" w:rsidP="00915B7D">
      <w:pPr>
        <w:rPr>
          <w:b/>
        </w:rPr>
      </w:pPr>
    </w:p>
    <w:p w:rsidR="008E3D43" w:rsidRDefault="008E3D43" w:rsidP="00915B7D">
      <w:pPr>
        <w:rPr>
          <w:b/>
        </w:rPr>
      </w:pPr>
    </w:p>
    <w:p w:rsidR="00BA4F89" w:rsidRDefault="00BA4F89" w:rsidP="00915B7D">
      <w:pPr>
        <w:rPr>
          <w:b/>
        </w:rPr>
      </w:pPr>
    </w:p>
    <w:p w:rsidR="006030D0" w:rsidRDefault="006030D0" w:rsidP="00915B7D">
      <w:pPr>
        <w:rPr>
          <w:b/>
        </w:rPr>
      </w:pPr>
    </w:p>
    <w:p w:rsidR="006030D0" w:rsidRDefault="006030D0" w:rsidP="00915B7D">
      <w:pPr>
        <w:rPr>
          <w:b/>
        </w:rPr>
      </w:pPr>
    </w:p>
    <w:p w:rsidR="006030D0" w:rsidRDefault="006030D0" w:rsidP="00915B7D">
      <w:pPr>
        <w:rPr>
          <w:b/>
        </w:rPr>
      </w:pPr>
    </w:p>
    <w:p w:rsidR="006030D0" w:rsidRDefault="006030D0" w:rsidP="00915B7D">
      <w:pPr>
        <w:rPr>
          <w:b/>
        </w:rPr>
      </w:pPr>
    </w:p>
    <w:p w:rsidR="006030D0" w:rsidRDefault="006030D0" w:rsidP="00915B7D">
      <w:pPr>
        <w:rPr>
          <w:b/>
        </w:rPr>
      </w:pPr>
    </w:p>
    <w:p w:rsidR="006030D0" w:rsidRDefault="006030D0" w:rsidP="00915B7D">
      <w:pPr>
        <w:rPr>
          <w:b/>
        </w:rPr>
      </w:pPr>
    </w:p>
    <w:p w:rsidR="006030D0" w:rsidRDefault="006030D0" w:rsidP="00915B7D">
      <w:pPr>
        <w:rPr>
          <w:b/>
        </w:rPr>
      </w:pPr>
    </w:p>
    <w:p w:rsidR="006030D0" w:rsidRDefault="006030D0" w:rsidP="00915B7D">
      <w:pPr>
        <w:rPr>
          <w:b/>
        </w:rPr>
      </w:pPr>
    </w:p>
    <w:p w:rsidR="006030D0" w:rsidRDefault="006030D0" w:rsidP="00915B7D">
      <w:pPr>
        <w:rPr>
          <w:b/>
        </w:rPr>
      </w:pPr>
    </w:p>
    <w:p w:rsidR="006030D0" w:rsidRDefault="006030D0" w:rsidP="00915B7D">
      <w:pPr>
        <w:rPr>
          <w:b/>
        </w:rPr>
      </w:pPr>
    </w:p>
    <w:p w:rsidR="006030D0" w:rsidRDefault="006030D0" w:rsidP="00915B7D">
      <w:pPr>
        <w:rPr>
          <w:b/>
        </w:rPr>
      </w:pPr>
    </w:p>
    <w:p w:rsidR="00BA4F89" w:rsidRPr="0005731D" w:rsidRDefault="00BA4F89"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FE201A" w:rsidRPr="00FE201A">
        <w:rPr>
          <w:sz w:val="26"/>
          <w:szCs w:val="26"/>
        </w:rPr>
        <w:t xml:space="preserve">поставку </w:t>
      </w:r>
      <w:r w:rsidR="0047159C" w:rsidRPr="0047159C">
        <w:rPr>
          <w:sz w:val="26"/>
          <w:szCs w:val="26"/>
        </w:rPr>
        <w:t>модулей SFP+</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9873FD">
        <w:rPr>
          <w:iCs/>
        </w:rPr>
        <w:t>0</w:t>
      </w:r>
      <w:r w:rsidR="009873FD" w:rsidRPr="009873FD">
        <w:rPr>
          <w:iCs/>
        </w:rPr>
        <w:t>8</w:t>
      </w:r>
      <w:bookmarkStart w:id="0" w:name="_GoBack"/>
      <w:bookmarkEnd w:id="0"/>
      <w:r w:rsidRPr="00F84878">
        <w:rPr>
          <w:iCs/>
        </w:rPr>
        <w:t xml:space="preserve">» </w:t>
      </w:r>
      <w:r w:rsidR="00FE201A">
        <w:rPr>
          <w:iCs/>
        </w:rPr>
        <w:t>сентября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957A6" w:rsidRDefault="00D957A6" w:rsidP="00915B7D">
      <w:pPr>
        <w:rPr>
          <w:b/>
          <w:color w:val="FF0000"/>
        </w:rPr>
      </w:pPr>
    </w:p>
    <w:p w:rsidR="00F4795F" w:rsidRDefault="00F4795F" w:rsidP="00915B7D">
      <w:pPr>
        <w:rPr>
          <w:b/>
          <w:color w:val="FF0000"/>
        </w:rPr>
      </w:pPr>
    </w:p>
    <w:p w:rsidR="00F4795F" w:rsidRDefault="00F4795F" w:rsidP="00915B7D">
      <w:pPr>
        <w:rPr>
          <w:b/>
          <w:color w:val="FF0000"/>
        </w:rPr>
      </w:pPr>
    </w:p>
    <w:p w:rsidR="008E3D43" w:rsidRDefault="008E3D43"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7911C0">
          <w:rPr>
            <w:noProof/>
            <w:webHidden/>
          </w:rPr>
          <w:t>3</w:t>
        </w:r>
        <w:r w:rsidRPr="00742F11">
          <w:rPr>
            <w:noProof/>
            <w:webHidden/>
          </w:rPr>
          <w:fldChar w:fldCharType="end"/>
        </w:r>
      </w:hyperlink>
    </w:p>
    <w:p w:rsidR="00915B7D" w:rsidRPr="00742F11" w:rsidRDefault="007911C0"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7911C0"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7911C0"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7911C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7911C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7911C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7911C0"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7911C0"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7911C0"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191422">
        <w:rPr>
          <w:b/>
        </w:rPr>
        <w:t>поставку</w:t>
      </w:r>
      <w:r w:rsidR="00191422" w:rsidRPr="00A437FA">
        <w:rPr>
          <w:b/>
        </w:rPr>
        <w:t xml:space="preserve"> </w:t>
      </w:r>
      <w:r w:rsidR="0047159C" w:rsidRPr="009D24AE">
        <w:rPr>
          <w:b/>
        </w:rPr>
        <w:t>модулей SFP+</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191422"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191422" w:rsidP="001412FA">
            <w:pPr>
              <w:autoSpaceDE w:val="0"/>
              <w:autoSpaceDN w:val="0"/>
              <w:adjustRightInd w:val="0"/>
              <w:jc w:val="both"/>
            </w:pPr>
            <w:r>
              <w:t>Тимофеев Игорь Александрович</w:t>
            </w:r>
          </w:p>
          <w:p w:rsidR="00915B7D" w:rsidRPr="0047159C" w:rsidRDefault="00B42DA3" w:rsidP="0000551E">
            <w:pPr>
              <w:autoSpaceDE w:val="0"/>
              <w:autoSpaceDN w:val="0"/>
              <w:adjustRightInd w:val="0"/>
              <w:jc w:val="both"/>
            </w:pPr>
            <w:r w:rsidRPr="00B42DA3">
              <w:t>т</w:t>
            </w:r>
            <w:r>
              <w:t>ел</w:t>
            </w:r>
            <w:r w:rsidRPr="0047159C">
              <w:t xml:space="preserve">. </w:t>
            </w:r>
            <w:r w:rsidRPr="0047159C">
              <w:rPr>
                <w:bCs/>
              </w:rPr>
              <w:t>+ 7</w:t>
            </w:r>
            <w:r w:rsidR="002D671C" w:rsidRPr="0047159C">
              <w:t xml:space="preserve"> (347) 221</w:t>
            </w:r>
            <w:r w:rsidR="00191422" w:rsidRPr="0047159C">
              <w:t>5478</w:t>
            </w:r>
            <w:r w:rsidRPr="0047159C">
              <w:t xml:space="preserve">, </w:t>
            </w:r>
            <w:r w:rsidR="00B22F1E" w:rsidRPr="0053230E">
              <w:rPr>
                <w:rFonts w:eastAsia="Calibri"/>
                <w:bCs/>
                <w:color w:val="000000"/>
                <w:lang w:val="en-US"/>
              </w:rPr>
              <w:t>e</w:t>
            </w:r>
            <w:r w:rsidR="00B22F1E" w:rsidRPr="0047159C">
              <w:rPr>
                <w:rFonts w:eastAsia="Calibri"/>
                <w:bCs/>
                <w:color w:val="000000"/>
              </w:rPr>
              <w:t>-</w:t>
            </w:r>
            <w:r w:rsidR="00B22F1E" w:rsidRPr="0053230E">
              <w:rPr>
                <w:rFonts w:eastAsia="Calibri"/>
                <w:bCs/>
                <w:color w:val="000000"/>
                <w:lang w:val="en-US"/>
              </w:rPr>
              <w:t>mail</w:t>
            </w:r>
            <w:r w:rsidR="00B22F1E" w:rsidRPr="0047159C">
              <w:rPr>
                <w:rFonts w:eastAsia="Calibri"/>
                <w:bCs/>
                <w:color w:val="000000"/>
              </w:rPr>
              <w:t>:</w:t>
            </w:r>
            <w:r w:rsidR="00B22F1E" w:rsidRPr="0047159C">
              <w:t xml:space="preserve"> </w:t>
            </w:r>
            <w:hyperlink r:id="rId14" w:history="1">
              <w:r w:rsidR="00191422" w:rsidRPr="008D5E98">
                <w:rPr>
                  <w:rStyle w:val="a5"/>
                  <w:lang w:val="en-US"/>
                </w:rPr>
                <w:t>Timofeev</w:t>
              </w:r>
              <w:r w:rsidR="00191422" w:rsidRPr="0047159C">
                <w:rPr>
                  <w:rStyle w:val="a5"/>
                </w:rPr>
                <w:t>@</w:t>
              </w:r>
              <w:proofErr w:type="spellStart"/>
              <w:r w:rsidR="00191422" w:rsidRPr="008D5E98">
                <w:rPr>
                  <w:rStyle w:val="a5"/>
                  <w:lang w:val="en-US"/>
                </w:rPr>
                <w:t>bashtel</w:t>
              </w:r>
              <w:proofErr w:type="spellEnd"/>
              <w:r w:rsidR="00191422" w:rsidRPr="0047159C">
                <w:rPr>
                  <w:rStyle w:val="a5"/>
                </w:rPr>
                <w:t>.</w:t>
              </w:r>
              <w:proofErr w:type="spellStart"/>
              <w:r w:rsidR="00191422" w:rsidRPr="008D5E98">
                <w:rPr>
                  <w:rStyle w:val="a5"/>
                  <w:lang w:val="en-US"/>
                </w:rPr>
                <w:t>ru</w:t>
              </w:r>
              <w:proofErr w:type="spellEnd"/>
            </w:hyperlink>
            <w:r w:rsidR="00191422" w:rsidRPr="0047159C">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191422" w:rsidRPr="00191422">
              <w:t xml:space="preserve">поставку </w:t>
            </w:r>
            <w:r w:rsidR="0047159C" w:rsidRPr="0047159C">
              <w:t>модулей SFP+</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47159C" w:rsidP="000C1D31">
            <w:pPr>
              <w:pStyle w:val="Default"/>
              <w:jc w:val="both"/>
              <w:rPr>
                <w:iCs/>
                <w:color w:val="auto"/>
                <w:sz w:val="10"/>
                <w:szCs w:val="10"/>
              </w:rPr>
            </w:pPr>
            <w:r w:rsidRPr="009E276B">
              <w:t>5 524</w:t>
            </w:r>
            <w:r>
              <w:t> </w:t>
            </w:r>
            <w:r w:rsidRPr="009E276B">
              <w:t>348</w:t>
            </w:r>
            <w:r>
              <w:t>,18</w:t>
            </w:r>
            <w:r w:rsidRPr="009E276B">
              <w:t xml:space="preserve"> (пять миллионов пятьсот двадцать четыре тысячи триста сорок восемь) рублей 18 копеек, в т</w:t>
            </w:r>
            <w:r>
              <w:t xml:space="preserve">ом </w:t>
            </w:r>
            <w:r w:rsidRPr="009E276B">
              <w:t>ч</w:t>
            </w:r>
            <w:r>
              <w:t>исле</w:t>
            </w:r>
            <w:r w:rsidRPr="009E276B">
              <w:t xml:space="preserve"> НДС 18% 842</w:t>
            </w:r>
            <w:r>
              <w:t> </w:t>
            </w:r>
            <w:r w:rsidRPr="009E276B">
              <w:t>697</w:t>
            </w:r>
            <w:r>
              <w:t>,18</w:t>
            </w:r>
            <w:r w:rsidRPr="009E276B">
              <w:t xml:space="preserve"> (восемьсот сорок две тысячи шестьсот девяносто семь) рублей 18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8831F4">
            <w:pPr>
              <w:pStyle w:val="Default"/>
              <w:rPr>
                <w:iCs/>
              </w:rPr>
            </w:pPr>
            <w:r w:rsidRPr="00F84878">
              <w:rPr>
                <w:iCs/>
              </w:rPr>
              <w:t xml:space="preserve"> </w:t>
            </w:r>
            <w:r w:rsidR="00D02223">
              <w:rPr>
                <w:iCs/>
              </w:rPr>
              <w:t xml:space="preserve">не позднее </w:t>
            </w:r>
            <w:r w:rsidRPr="00F84878">
              <w:rPr>
                <w:iCs/>
              </w:rPr>
              <w:t>«</w:t>
            </w:r>
            <w:r w:rsidR="008831F4">
              <w:rPr>
                <w:iCs/>
              </w:rPr>
              <w:t>14</w:t>
            </w:r>
            <w:r w:rsidRPr="00F84878">
              <w:rPr>
                <w:iCs/>
              </w:rPr>
              <w:t xml:space="preserve">» </w:t>
            </w:r>
            <w:r w:rsidR="008831F4">
              <w:rPr>
                <w:iCs/>
              </w:rPr>
              <w:t>сентября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911C0">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7911C0">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7911C0"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A6C58"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A6C58" w:rsidRDefault="000A6C58" w:rsidP="000A6C58">
            <w:pPr>
              <w:autoSpaceDE w:val="0"/>
              <w:autoSpaceDN w:val="0"/>
              <w:adjustRightInd w:val="0"/>
              <w:jc w:val="both"/>
            </w:pPr>
            <w:r>
              <w:t>Тимофеев Игорь Александрович</w:t>
            </w:r>
          </w:p>
          <w:p w:rsidR="00915B7D" w:rsidRPr="0047159C" w:rsidRDefault="000A6C58" w:rsidP="000A6C58">
            <w:pPr>
              <w:autoSpaceDE w:val="0"/>
              <w:autoSpaceDN w:val="0"/>
              <w:adjustRightInd w:val="0"/>
              <w:jc w:val="both"/>
            </w:pPr>
            <w:r w:rsidRPr="00B42DA3">
              <w:t>т</w:t>
            </w:r>
            <w:r>
              <w:t>ел</w:t>
            </w:r>
            <w:r w:rsidRPr="0047159C">
              <w:t xml:space="preserve">. </w:t>
            </w:r>
            <w:r w:rsidRPr="0047159C">
              <w:rPr>
                <w:bCs/>
              </w:rPr>
              <w:t>+ 7</w:t>
            </w:r>
            <w:r w:rsidRPr="0047159C">
              <w:t xml:space="preserve"> (347) 2215478, </w:t>
            </w:r>
            <w:r w:rsidRPr="0053230E">
              <w:rPr>
                <w:rFonts w:eastAsia="Calibri"/>
                <w:bCs/>
                <w:color w:val="000000"/>
                <w:lang w:val="en-US"/>
              </w:rPr>
              <w:t>e</w:t>
            </w:r>
            <w:r w:rsidRPr="0047159C">
              <w:rPr>
                <w:rFonts w:eastAsia="Calibri"/>
                <w:bCs/>
                <w:color w:val="000000"/>
              </w:rPr>
              <w:t>-</w:t>
            </w:r>
            <w:r w:rsidRPr="0053230E">
              <w:rPr>
                <w:rFonts w:eastAsia="Calibri"/>
                <w:bCs/>
                <w:color w:val="000000"/>
                <w:lang w:val="en-US"/>
              </w:rPr>
              <w:t>mail</w:t>
            </w:r>
            <w:r w:rsidRPr="0047159C">
              <w:rPr>
                <w:rFonts w:eastAsia="Calibri"/>
                <w:bCs/>
                <w:color w:val="000000"/>
              </w:rPr>
              <w:t>:</w:t>
            </w:r>
            <w:r w:rsidRPr="0047159C">
              <w:t xml:space="preserve"> </w:t>
            </w:r>
            <w:hyperlink r:id="rId25" w:history="1">
              <w:r w:rsidRPr="008D5E98">
                <w:rPr>
                  <w:rStyle w:val="a5"/>
                  <w:lang w:val="en-US"/>
                </w:rPr>
                <w:t>Timofeev</w:t>
              </w:r>
              <w:r w:rsidRPr="0047159C">
                <w:rPr>
                  <w:rStyle w:val="a5"/>
                </w:rPr>
                <w:t>@</w:t>
              </w:r>
              <w:proofErr w:type="spellStart"/>
              <w:r w:rsidRPr="008D5E98">
                <w:rPr>
                  <w:rStyle w:val="a5"/>
                  <w:lang w:val="en-US"/>
                </w:rPr>
                <w:t>bashtel</w:t>
              </w:r>
              <w:proofErr w:type="spellEnd"/>
              <w:r w:rsidRPr="0047159C">
                <w:rPr>
                  <w:rStyle w:val="a5"/>
                </w:rPr>
                <w:t>.</w:t>
              </w:r>
              <w:proofErr w:type="spellStart"/>
              <w:r w:rsidRPr="008D5E98">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7159C"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47159C" w:rsidP="008E3617">
            <w:pPr>
              <w:pStyle w:val="afff9"/>
              <w:rPr>
                <w:rFonts w:cs="Times New Roman"/>
              </w:rPr>
            </w:pPr>
            <w:r w:rsidRPr="009E276B">
              <w:t>Общество с ограниченной ответственностью «АТГ» (ООО «АТГ»)</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47159C" w:rsidP="008E3617">
            <w:pPr>
              <w:rPr>
                <w:color w:val="FF0000"/>
              </w:rPr>
            </w:pPr>
            <w:r w:rsidRPr="009E276B">
              <w:rPr>
                <w:bCs/>
                <w:color w:val="000000"/>
                <w:lang w:eastAsia="ar-SA"/>
              </w:rPr>
              <w:t>125130 г. Москва, ул. З. и А. Космодемьянских, д. 11А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8831F4" w:rsidRPr="00F84878">
              <w:rPr>
                <w:iCs/>
              </w:rPr>
              <w:t>«</w:t>
            </w:r>
            <w:r w:rsidR="008831F4">
              <w:rPr>
                <w:iCs/>
              </w:rPr>
              <w:t>14</w:t>
            </w:r>
            <w:r w:rsidR="008831F4" w:rsidRPr="00F84878">
              <w:rPr>
                <w:iCs/>
              </w:rPr>
              <w:t xml:space="preserve">» </w:t>
            </w:r>
            <w:r w:rsidR="008831F4">
              <w:rPr>
                <w:iCs/>
              </w:rPr>
              <w:t>сентября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191422" w:rsidRPr="00F81A1F">
              <w:t xml:space="preserve">поставку </w:t>
            </w:r>
            <w:r w:rsidR="0047159C" w:rsidRPr="0047159C">
              <w:t>модулей SFP+</w:t>
            </w:r>
            <w:r w:rsidR="00DA3772">
              <w:rPr>
                <w:szCs w:val="26"/>
              </w:rPr>
              <w:t xml:space="preserve"> </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47159C" w:rsidP="007D7270">
            <w:pPr>
              <w:ind w:firstLine="34"/>
              <w:jc w:val="both"/>
            </w:pPr>
            <w:r w:rsidRPr="009E276B">
              <w:t>5 524</w:t>
            </w:r>
            <w:r>
              <w:t> </w:t>
            </w:r>
            <w:r w:rsidRPr="009E276B">
              <w:t>348</w:t>
            </w:r>
            <w:r>
              <w:t>,18</w:t>
            </w:r>
            <w:r w:rsidRPr="009E276B">
              <w:t xml:space="preserve"> (пять миллионов пятьсот двадцать четыре тысячи триста сорок восемь) рублей 18 копеек, в т</w:t>
            </w:r>
            <w:r>
              <w:t xml:space="preserve">ом </w:t>
            </w:r>
            <w:r w:rsidRPr="009E276B">
              <w:t>ч</w:t>
            </w:r>
            <w:r>
              <w:t>исле</w:t>
            </w:r>
            <w:r w:rsidRPr="009E276B">
              <w:t xml:space="preserve"> НДС 18% 842</w:t>
            </w:r>
            <w:r>
              <w:t> </w:t>
            </w:r>
            <w:r w:rsidRPr="009E276B">
              <w:t>697</w:t>
            </w:r>
            <w:r>
              <w:t>,18</w:t>
            </w:r>
            <w:r w:rsidRPr="009E276B">
              <w:t xml:space="preserve"> (восемьсот сорок две тысячи шестьсот девяносто семь) рублей 18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7911C0">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7911C0">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7911C0">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7911C0">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7911C0">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7911C0">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C0801"/>
    <w:rsid w:val="001C4740"/>
    <w:rsid w:val="001C5A0E"/>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30D0"/>
    <w:rsid w:val="006075C6"/>
    <w:rsid w:val="00610F3B"/>
    <w:rsid w:val="0062020E"/>
    <w:rsid w:val="00627C93"/>
    <w:rsid w:val="006412EB"/>
    <w:rsid w:val="00641690"/>
    <w:rsid w:val="00652523"/>
    <w:rsid w:val="0066136A"/>
    <w:rsid w:val="00663E5F"/>
    <w:rsid w:val="006659F4"/>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3DCE"/>
    <w:rsid w:val="008016F0"/>
    <w:rsid w:val="00825534"/>
    <w:rsid w:val="00827009"/>
    <w:rsid w:val="0083017D"/>
    <w:rsid w:val="0083262D"/>
    <w:rsid w:val="008335BB"/>
    <w:rsid w:val="00833E4F"/>
    <w:rsid w:val="00834AC3"/>
    <w:rsid w:val="00844F13"/>
    <w:rsid w:val="0084681E"/>
    <w:rsid w:val="008521B5"/>
    <w:rsid w:val="008529B9"/>
    <w:rsid w:val="00855765"/>
    <w:rsid w:val="00861D2E"/>
    <w:rsid w:val="008641B1"/>
    <w:rsid w:val="00866883"/>
    <w:rsid w:val="00867D64"/>
    <w:rsid w:val="00881AA3"/>
    <w:rsid w:val="008831F4"/>
    <w:rsid w:val="008A3357"/>
    <w:rsid w:val="008B158B"/>
    <w:rsid w:val="008C2F81"/>
    <w:rsid w:val="008C31AC"/>
    <w:rsid w:val="008D1E08"/>
    <w:rsid w:val="008D24A4"/>
    <w:rsid w:val="008D6AB9"/>
    <w:rsid w:val="008D6D3B"/>
    <w:rsid w:val="008D712D"/>
    <w:rsid w:val="008E1152"/>
    <w:rsid w:val="008E1385"/>
    <w:rsid w:val="008E3617"/>
    <w:rsid w:val="008E3D43"/>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740E"/>
    <w:rsid w:val="00F0122F"/>
    <w:rsid w:val="00F07073"/>
    <w:rsid w:val="00F07789"/>
    <w:rsid w:val="00F3201D"/>
    <w:rsid w:val="00F334FE"/>
    <w:rsid w:val="00F4196A"/>
    <w:rsid w:val="00F43CB1"/>
    <w:rsid w:val="00F4795F"/>
    <w:rsid w:val="00F6062D"/>
    <w:rsid w:val="00F62105"/>
    <w:rsid w:val="00F65F96"/>
    <w:rsid w:val="00F67532"/>
    <w:rsid w:val="00F77C2E"/>
    <w:rsid w:val="00F77CF8"/>
    <w:rsid w:val="00F81A1F"/>
    <w:rsid w:val="00F8247A"/>
    <w:rsid w:val="00F91DB5"/>
    <w:rsid w:val="00F93C8E"/>
    <w:rsid w:val="00FA006B"/>
    <w:rsid w:val="00FA7C49"/>
    <w:rsid w:val="00FB105C"/>
    <w:rsid w:val="00FC388A"/>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Timofee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Timof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13F3A-37F2-4A71-9C43-EF76F3AC8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4227</Words>
  <Characters>24100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54</cp:revision>
  <cp:lastPrinted>2017-09-08T10:48:00Z</cp:lastPrinted>
  <dcterms:created xsi:type="dcterms:W3CDTF">2017-07-20T07:15:00Z</dcterms:created>
  <dcterms:modified xsi:type="dcterms:W3CDTF">2017-09-08T10:48:00Z</dcterms:modified>
</cp:coreProperties>
</file>