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Pr="0093049B" w:rsidRDefault="0093049B" w:rsidP="0093049B">
      <w:pPr>
        <w:outlineLvl w:val="0"/>
        <w:rPr>
          <w:b/>
          <w:sz w:val="18"/>
          <w:szCs w:val="18"/>
        </w:rPr>
      </w:pPr>
      <w:r w:rsidRPr="0093049B">
        <w:rPr>
          <w:b/>
          <w:sz w:val="18"/>
          <w:szCs w:val="18"/>
        </w:rPr>
        <w:t>РАЗДЕЛ V. ПРОЕКТ ДОГОВОРА</w:t>
      </w:r>
    </w:p>
    <w:p w:rsidR="0093049B" w:rsidRDefault="0093049B" w:rsidP="0093049B">
      <w:pP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1623798799"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1623798799"/>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1773096917" w:edGrp="everyone"/>
            <w:r w:rsidRPr="00B41DA8">
              <w:rPr>
                <w:lang w:eastAsia="ar-SA"/>
              </w:rPr>
              <w:t>Уфа</w:t>
            </w:r>
            <w:permEnd w:id="1773096917"/>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1066024798" w:edGrp="everyone"/>
            <w:r w:rsidRPr="00B41DA8">
              <w:rPr>
                <w:lang w:eastAsia="ar-SA"/>
              </w:rPr>
              <w:t>«__</w:t>
            </w:r>
            <w:proofErr w:type="gramStart"/>
            <w:r w:rsidRPr="00B41DA8">
              <w:rPr>
                <w:lang w:eastAsia="ar-SA"/>
              </w:rPr>
              <w:t>_»_</w:t>
            </w:r>
            <w:proofErr w:type="gramEnd"/>
            <w:r w:rsidRPr="00B41DA8">
              <w:rPr>
                <w:lang w:eastAsia="ar-SA"/>
              </w:rPr>
              <w:t>_______20</w:t>
            </w:r>
            <w:r w:rsidR="00EB24D7">
              <w:rPr>
                <w:lang w:eastAsia="ar-SA"/>
              </w:rPr>
              <w:t>2</w:t>
            </w:r>
            <w:r w:rsidR="00003E1E">
              <w:rPr>
                <w:lang w:eastAsia="ar-SA"/>
              </w:rPr>
              <w:t>1</w:t>
            </w:r>
            <w:permEnd w:id="1066024798"/>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Pr="00B41DA8">
        <w:t>, 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permStart w:id="1688422570" w:edGrp="everyone"/>
      <w:r w:rsidR="00EB24D7">
        <w:t>Г</w:t>
      </w:r>
      <w:r w:rsidRPr="00B41DA8">
        <w:t xml:space="preserve">енерального директора </w:t>
      </w:r>
      <w:proofErr w:type="spellStart"/>
      <w:r w:rsidR="00003E1E">
        <w:t>Нищева</w:t>
      </w:r>
      <w:proofErr w:type="spellEnd"/>
      <w:r w:rsidR="00003E1E">
        <w:t xml:space="preserve"> Сергея Константино</w:t>
      </w:r>
      <w:r w:rsidR="00EB24D7">
        <w:t>вича</w:t>
      </w:r>
      <w:r w:rsidRPr="00B41DA8">
        <w:t xml:space="preserve">, действующего </w:t>
      </w:r>
      <w:permEnd w:id="1688422570"/>
      <w:r w:rsidRPr="00B41DA8">
        <w:t xml:space="preserve">на основании </w:t>
      </w:r>
      <w:r w:rsidR="00EB24D7">
        <w:t>Устава</w:t>
      </w:r>
      <w:r w:rsidRPr="00B41DA8">
        <w:t>, с одной стороны, и</w:t>
      </w:r>
      <w:r w:rsidR="00C177A4" w:rsidRPr="00C177A4">
        <w:t>____________________________________</w:t>
      </w:r>
      <w:permStart w:id="1056640929" w:edGrp="everyone"/>
      <w:r w:rsidR="008D03A3">
        <w:t xml:space="preserve">, </w:t>
      </w:r>
      <w:permEnd w:id="1056640929"/>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1382968982" w:edGrp="everyone"/>
      <w:r w:rsidR="00C177A4">
        <w:t>________________________________</w:t>
      </w:r>
      <w:r w:rsidR="008D03A3">
        <w:t xml:space="preserve">, </w:t>
      </w:r>
      <w:r w:rsidR="00CF2568" w:rsidRPr="00B41DA8">
        <w:rPr>
          <w:i/>
        </w:rPr>
        <w:t>действующего</w:t>
      </w:r>
      <w:r w:rsidR="008D03A3">
        <w:rPr>
          <w:i/>
        </w:rPr>
        <w:t xml:space="preserve"> </w:t>
      </w:r>
      <w:permEnd w:id="1382968982"/>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204739331" w:edGrp="everyone"/>
      <w:r w:rsidRPr="00C974A0">
        <w:rPr>
          <w:lang w:eastAsia="en-US"/>
        </w:rPr>
        <w:t xml:space="preserve">согласно спецификации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204739331"/>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1657954809" w:edGrp="everyone"/>
      <w:r w:rsidRPr="00C974A0">
        <w:rPr>
          <w:lang w:eastAsia="en-US"/>
        </w:rPr>
        <w:t>составляет</w:t>
      </w:r>
      <w:r w:rsidR="002264B5">
        <w:rPr>
          <w:lang w:eastAsia="en-US"/>
        </w:rPr>
        <w:t>_________</w:t>
      </w:r>
      <w:permStart w:id="686123482" w:edGrp="everyone"/>
      <w:permEnd w:id="1657954809"/>
      <w:r w:rsidR="008D03A3">
        <w:rPr>
          <w:lang w:eastAsia="ar-SA"/>
        </w:rPr>
        <w:t xml:space="preserve"> </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ь"/>
              <w:listEntry w:val="рубля"/>
            </w:ddList>
          </w:ffData>
        </w:fldChar>
      </w:r>
      <w:r w:rsidR="00031204">
        <w:rPr>
          <w:lang w:eastAsia="ar-SA"/>
        </w:rPr>
        <w:instrText xml:space="preserve"> FORMDROPDOWN </w:instrText>
      </w:r>
      <w:r w:rsidR="00A81515">
        <w:rPr>
          <w:lang w:eastAsia="ar-SA"/>
        </w:rPr>
      </w:r>
      <w:r w:rsidR="00A81515">
        <w:rPr>
          <w:lang w:eastAsia="ar-SA"/>
        </w:rPr>
        <w:fldChar w:fldCharType="separate"/>
      </w:r>
      <w:r w:rsidR="00031204">
        <w:rPr>
          <w:lang w:eastAsia="ar-SA"/>
        </w:rPr>
        <w:fldChar w:fldCharType="end"/>
      </w:r>
      <w:r w:rsidRPr="00C974A0">
        <w:rPr>
          <w:lang w:eastAsia="ar-SA"/>
        </w:rPr>
        <w:t xml:space="preserve"> </w:t>
      </w:r>
      <w:r w:rsidR="008D03A3">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A81515">
        <w:rPr>
          <w:lang w:eastAsia="ar-SA"/>
        </w:rPr>
      </w:r>
      <w:r w:rsidR="00A81515">
        <w:rPr>
          <w:lang w:eastAsia="ar-SA"/>
        </w:rPr>
        <w:fldChar w:fldCharType="separate"/>
      </w:r>
      <w:r w:rsidRPr="00C974A0">
        <w:rPr>
          <w:lang w:eastAsia="ar-SA"/>
        </w:rPr>
        <w:fldChar w:fldCharType="end"/>
      </w:r>
      <w:permEnd w:id="686123482"/>
      <w:r w:rsidRPr="00C974A0">
        <w:rPr>
          <w:lang w:eastAsia="en-US"/>
        </w:rPr>
        <w:t xml:space="preserve">, в том числе налог на добавленную стоимость (НДС) по ставке </w:t>
      </w:r>
      <w:permStart w:id="1384716421" w:edGrp="everyone"/>
      <w:r w:rsidR="00912D32">
        <w:rPr>
          <w:lang w:eastAsia="ar-SA"/>
        </w:rPr>
        <w:t>20</w:t>
      </w:r>
      <w:r w:rsidRPr="00C974A0">
        <w:rPr>
          <w:rFonts w:ascii="Arial" w:hAnsi="Arial" w:cs="Arial"/>
          <w:lang w:eastAsia="ar-SA"/>
        </w:rPr>
        <w:t xml:space="preserve"> </w:t>
      </w:r>
      <w:permEnd w:id="1384716421"/>
      <w:r w:rsidRPr="00C974A0">
        <w:rPr>
          <w:lang w:eastAsia="en-US"/>
        </w:rPr>
        <w:t xml:space="preserve"> % в размере </w:t>
      </w:r>
      <w:r w:rsidRPr="00C974A0">
        <w:rPr>
          <w:lang w:eastAsia="ar-SA"/>
        </w:rPr>
        <w:t xml:space="preserve"> </w:t>
      </w:r>
      <w:permStart w:id="1217923694" w:edGrp="everyone"/>
      <w:r w:rsidR="00031204">
        <w:rPr>
          <w:lang w:eastAsia="ar-SA"/>
        </w:rPr>
        <w:t>_____</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я"/>
              <w:listEntry w:val="рубль"/>
            </w:ddList>
          </w:ffData>
        </w:fldChar>
      </w:r>
      <w:r w:rsidR="00031204">
        <w:rPr>
          <w:lang w:eastAsia="ar-SA"/>
        </w:rPr>
        <w:instrText xml:space="preserve"> FORMDROPDOWN </w:instrText>
      </w:r>
      <w:r w:rsidR="00A81515">
        <w:rPr>
          <w:lang w:eastAsia="ar-SA"/>
        </w:rPr>
      </w:r>
      <w:r w:rsidR="00A81515">
        <w:rPr>
          <w:lang w:eastAsia="ar-SA"/>
        </w:rPr>
        <w:fldChar w:fldCharType="separate"/>
      </w:r>
      <w:r w:rsidR="00031204">
        <w:rPr>
          <w:lang w:eastAsia="ar-SA"/>
        </w:rPr>
        <w:fldChar w:fldCharType="end"/>
      </w:r>
      <w:r w:rsidRPr="00C974A0">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A81515">
        <w:rPr>
          <w:lang w:eastAsia="ar-SA"/>
        </w:rPr>
      </w:r>
      <w:r w:rsidR="00A81515">
        <w:rPr>
          <w:lang w:eastAsia="ar-SA"/>
        </w:rPr>
        <w:fldChar w:fldCharType="separate"/>
      </w:r>
      <w:r w:rsidRPr="00C974A0">
        <w:rPr>
          <w:lang w:eastAsia="ar-SA"/>
        </w:rPr>
        <w:fldChar w:fldCharType="end"/>
      </w:r>
      <w:bookmarkEnd w:id="3"/>
      <w:permEnd w:id="1217923694"/>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1584212873" w:edGrp="everyone"/>
    </w:p>
    <w:bookmarkEnd w:id="4"/>
    <w:p w:rsidR="00C974A0" w:rsidRPr="009B6AC6" w:rsidRDefault="009B6AC6" w:rsidP="00C974A0">
      <w:pPr>
        <w:numPr>
          <w:ilvl w:val="2"/>
          <w:numId w:val="24"/>
        </w:numPr>
        <w:suppressAutoHyphens/>
        <w:jc w:val="both"/>
        <w:rPr>
          <w:i/>
          <w:lang w:eastAsia="en-US"/>
        </w:rPr>
      </w:pPr>
      <w:r w:rsidRPr="009B6AC6">
        <w:t xml:space="preserve">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w:t>
      </w:r>
      <w:r w:rsidRPr="009B6AC6">
        <w:lastRenderedPageBreak/>
        <w:t>Товара на основании счета Поставщика. Поставщик выставляет счет не позднее даты подписания сторонами Акта сдачи-приёмки Товара</w:t>
      </w:r>
      <w:r w:rsidR="00C974A0" w:rsidRPr="009B6AC6">
        <w:rPr>
          <w:color w:val="000000"/>
          <w:lang w:eastAsia="ar-SA"/>
        </w:rPr>
        <w:t>.</w:t>
      </w:r>
    </w:p>
    <w:permEnd w:id="1584212873"/>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1727025196" w:edGrp="everyone"/>
      <w:r w:rsidRPr="00C974A0">
        <w:rPr>
          <w:lang w:eastAsia="en-US"/>
        </w:rPr>
        <w:t>со дня списания денежных средств с расчётного счёта Покупателя</w:t>
      </w:r>
      <w:permEnd w:id="1727025196"/>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15829" w:rsidRPr="003A5207" w:rsidRDefault="00915829" w:rsidP="00915829">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15829" w:rsidRPr="003A5207" w:rsidRDefault="00915829" w:rsidP="00915829">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w:t>
      </w:r>
      <w:proofErr w:type="spellStart"/>
      <w:r w:rsidRPr="003A5207">
        <w:t>mail</w:t>
      </w:r>
      <w:proofErr w:type="spellEnd"/>
      <w:r w:rsidRPr="003A5207">
        <w:t xml:space="preserve">: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915829" w:rsidRPr="003A5207" w:rsidRDefault="00915829" w:rsidP="00915829">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w:t>
      </w:r>
      <w:proofErr w:type="spellStart"/>
      <w:r w:rsidRPr="003A5207">
        <w:t>mail</w:t>
      </w:r>
      <w:proofErr w:type="spellEnd"/>
      <w:r w:rsidRPr="003A5207">
        <w:t xml:space="preserve">: </w:t>
      </w:r>
      <w:r w:rsidRPr="003A5207">
        <w:rPr>
          <w:rFonts w:eastAsia="MS Mincho"/>
          <w:b/>
          <w:highlight w:val="lightGray"/>
          <w:lang w:eastAsia="ja-JP"/>
        </w:rPr>
        <w:t>_______________</w:t>
      </w:r>
      <w:r w:rsidRPr="003A5207">
        <w:t xml:space="preserve">; контактный телефон: </w:t>
      </w:r>
      <w:r>
        <w:rPr>
          <w:rFonts w:eastAsia="MS Mincho"/>
          <w:b/>
          <w:highlight w:val="lightGray"/>
          <w:lang w:eastAsia="ja-JP"/>
        </w:rPr>
        <w:t>________</w:t>
      </w:r>
      <w:r w:rsidRPr="003A5207">
        <w:rPr>
          <w:rFonts w:eastAsia="MS Mincho"/>
          <w:b/>
          <w:highlight w:val="lightGray"/>
          <w:lang w:eastAsia="ja-JP"/>
        </w:rPr>
        <w:t>______</w:t>
      </w:r>
      <w:proofErr w:type="gramStart"/>
      <w:r w:rsidRPr="003A5207">
        <w:rPr>
          <w:rFonts w:eastAsia="MS Mincho"/>
          <w:b/>
          <w:highlight w:val="lightGray"/>
          <w:lang w:eastAsia="ja-JP"/>
        </w:rPr>
        <w:t>_</w:t>
      </w:r>
      <w:r>
        <w:rPr>
          <w:rFonts w:eastAsia="MS Mincho"/>
          <w:b/>
          <w:lang w:eastAsia="ja-JP"/>
        </w:rPr>
        <w:t xml:space="preserve"> </w:t>
      </w:r>
      <w:r w:rsidRPr="003A5207">
        <w:t>.</w:t>
      </w:r>
      <w:proofErr w:type="gramEnd"/>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15829" w:rsidRPr="002D0B36" w:rsidRDefault="00915829" w:rsidP="00031204">
      <w:pPr>
        <w:numPr>
          <w:ilvl w:val="1"/>
          <w:numId w:val="24"/>
        </w:numPr>
        <w:suppressAutoHyphens/>
        <w:spacing w:after="120"/>
        <w:ind w:firstLine="709"/>
        <w:jc w:val="both"/>
        <w:rPr>
          <w:lang w:eastAsia="ar-SA"/>
        </w:rPr>
      </w:pPr>
      <w:permStart w:id="1090673000" w:edGrp="everyone"/>
      <w:r w:rsidRPr="002D0B36">
        <w:rPr>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sidRPr="002D0B36">
        <w:rPr>
          <w:lang w:eastAsia="ar-SA"/>
        </w:rPr>
        <w:lastRenderedPageBreak/>
        <w:t>на бумажном носителе, а также об обмене экземплярами такого документа на б</w:t>
      </w:r>
      <w:r>
        <w:rPr>
          <w:lang w:eastAsia="ar-SA"/>
        </w:rPr>
        <w:t>умажном носителе не применяются.</w:t>
      </w:r>
    </w:p>
    <w:p w:rsidR="00915829" w:rsidRPr="002D0B36" w:rsidRDefault="00915829" w:rsidP="00915829">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ermEnd w:id="1090673000"/>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381236497" w:edGrp="everyone"/>
    </w:p>
    <w:permEnd w:id="381236497"/>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133801387" w:edGrp="everyone"/>
      <w:r>
        <w:t>2</w:t>
      </w:r>
      <w:r w:rsidRPr="00F03583">
        <w:t>0</w:t>
      </w:r>
      <w:proofErr w:type="gramStart"/>
      <w:r w:rsidRPr="00F03583">
        <w:t>%</w:t>
      </w:r>
      <w:permEnd w:id="1133801387"/>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1695957996"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1695957996"/>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lastRenderedPageBreak/>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5"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6" w:name="_Ref339645625"/>
      <w:r w:rsidRPr="00C974A0">
        <w:rPr>
          <w:lang w:eastAsia="en-US"/>
        </w:rPr>
        <w:t xml:space="preserve">Приёмка Товара по качеству и комплектности производится Покупателем в течение </w:t>
      </w:r>
      <w:permStart w:id="2096651343" w:edGrp="everyone"/>
      <w:r w:rsidRPr="00C974A0">
        <w:rPr>
          <w:lang w:eastAsia="en-US"/>
        </w:rPr>
        <w:t>10 (десяти)</w:t>
      </w:r>
      <w:permEnd w:id="2096651343"/>
      <w:r w:rsidRPr="00C974A0">
        <w:rPr>
          <w:lang w:eastAsia="en-US"/>
        </w:rPr>
        <w:t xml:space="preserve"> Рабочих дней со дня подписания Сторонами товарной накладной (форма № ТОРГ-12) на </w:t>
      </w:r>
      <w:r w:rsidRPr="00C974A0">
        <w:rPr>
          <w:lang w:eastAsia="en-US"/>
        </w:rPr>
        <w:lastRenderedPageBreak/>
        <w:t>Товар. Стороны по итогам приёмки Товара по качеству и комплектности подписывают акт сдачи-приёмки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7"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w:t>
      </w:r>
      <w:r w:rsidRPr="00C974A0">
        <w:rPr>
          <w:lang w:eastAsia="en-US"/>
        </w:rPr>
        <w:lastRenderedPageBreak/>
        <w:t>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508842619" w:edGrp="everyone"/>
      <w:r w:rsidRPr="00ED7984">
        <w:rPr>
          <w:lang w:eastAsia="ar-SA"/>
        </w:rPr>
        <w:t>1</w:t>
      </w:r>
      <w:permEnd w:id="1508842619"/>
      <w:r w:rsidRPr="00ED7984">
        <w:rPr>
          <w:lang w:eastAsia="en-US"/>
        </w:rPr>
        <w:t xml:space="preserve"> (</w:t>
      </w:r>
      <w:permStart w:id="952072207" w:edGrp="everyone"/>
      <w:r w:rsidRPr="00ED7984">
        <w:rPr>
          <w:lang w:eastAsia="ar-SA"/>
        </w:rPr>
        <w:t>один</w:t>
      </w:r>
      <w:permEnd w:id="952072207"/>
      <w:r w:rsidRPr="00ED7984">
        <w:rPr>
          <w:lang w:eastAsia="en-US"/>
        </w:rPr>
        <w:t xml:space="preserve">) </w:t>
      </w:r>
      <w:permStart w:id="1153124795" w:edGrp="everyone"/>
      <w:r w:rsidRPr="00ED7984">
        <w:rPr>
          <w:lang w:eastAsia="ar-SA"/>
        </w:rPr>
        <w:t>месяц</w:t>
      </w:r>
      <w:permEnd w:id="1153124795"/>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41029408" w:edGrp="everyone"/>
      <w:r w:rsidR="006F5BD6">
        <w:rPr>
          <w:lang w:eastAsia="en-US"/>
        </w:rPr>
        <w:t>п.</w:t>
      </w:r>
      <w:r w:rsidRPr="00ED7984">
        <w:rPr>
          <w:lang w:eastAsia="ar-SA"/>
        </w:rPr>
        <w:t>3.1</w:t>
      </w:r>
      <w:permEnd w:id="41029408"/>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650065436" w:edGrp="everyone"/>
      <w:r w:rsidRPr="00ED7984">
        <w:rPr>
          <w:lang w:eastAsia="ar-SA"/>
        </w:rPr>
        <w:t>месяц</w:t>
      </w:r>
      <w:r w:rsidR="002E6205">
        <w:rPr>
          <w:lang w:eastAsia="ar-SA"/>
        </w:rPr>
        <w:t>а</w:t>
      </w:r>
      <w:permEnd w:id="1650065436"/>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2039897780"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Pr="00C974A0">
        <w:t>Рыбаков А.П.</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450077, РБ, г. Уфа, ул. Ленина, 32</w:t>
      </w:r>
    </w:p>
    <w:p w:rsidR="00C974A0" w:rsidRPr="00C974A0" w:rsidRDefault="00C974A0" w:rsidP="00C974A0">
      <w:pPr>
        <w:suppressAutoHyphens/>
        <w:ind w:firstLine="709"/>
        <w:jc w:val="both"/>
        <w:rPr>
          <w:color w:val="000000"/>
          <w:lang w:eastAsia="zh-CN"/>
        </w:rPr>
      </w:pPr>
      <w:r w:rsidRPr="00C974A0">
        <w:rPr>
          <w:color w:val="000000"/>
          <w:lang w:eastAsia="zh-CN"/>
        </w:rPr>
        <w:t>Тел: 8(347) 221-55</w:t>
      </w:r>
      <w:r w:rsidRPr="00C974A0">
        <w:t>-</w:t>
      </w:r>
      <w:r w:rsidRPr="00C974A0">
        <w:rPr>
          <w:color w:val="000000"/>
          <w:lang w:eastAsia="zh-CN"/>
        </w:rPr>
        <w:t>51</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2039897780"/>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835144673"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835144673"/>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lastRenderedPageBreak/>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1471702902"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1471702902"/>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не имеют права уступать свои права (требования) либо передавать свои обя</w:t>
      </w:r>
      <w:r w:rsidR="00CC08DF">
        <w:rPr>
          <w:lang w:eastAsia="en-US"/>
        </w:rPr>
        <w:t xml:space="preserve">занности по настоящему Договору </w:t>
      </w:r>
      <w:proofErr w:type="gramStart"/>
      <w:r w:rsidRPr="00C974A0">
        <w:rPr>
          <w:lang w:eastAsia="en-US"/>
        </w:rPr>
        <w:t>полностью</w:t>
      </w:r>
      <w:proofErr w:type="gramEnd"/>
      <w:r w:rsidRPr="00C974A0">
        <w:rPr>
          <w:lang w:eastAsia="en-US"/>
        </w:rPr>
        <w:t xml:space="preserve">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344943723" w:edGrp="everyone"/>
      <w:permEnd w:id="344943723"/>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594191928"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1594191928"/>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D769E6" w:rsidP="00C974A0">
            <w:pPr>
              <w:suppressAutoHyphens/>
              <w:jc w:val="both"/>
              <w:rPr>
                <w:lang w:eastAsia="en-US"/>
              </w:rPr>
            </w:pPr>
            <w:permStart w:id="2110002029" w:edGrp="everyone"/>
            <w:r>
              <w:rPr>
                <w:lang w:eastAsia="ar-SA"/>
              </w:rPr>
              <w:t>С.К. Нищев</w:t>
            </w:r>
          </w:p>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bookmarkStart w:id="8" w:name="ТекстовоеПоле14"/>
          <w:p w:rsidR="00C974A0" w:rsidRPr="00C974A0" w:rsidRDefault="00C974A0" w:rsidP="00C974A0">
            <w:pPr>
              <w:suppressAutoHyphens/>
              <w:spacing w:before="240"/>
              <w:jc w:val="right"/>
              <w:rPr>
                <w:lang w:eastAsia="en-US"/>
              </w:rPr>
            </w:pPr>
            <w:r w:rsidRPr="00C974A0">
              <w:rPr>
                <w:lang w:eastAsia="en-US"/>
              </w:rPr>
              <w:fldChar w:fldCharType="begin">
                <w:ffData>
                  <w:name w:val="ТекстовоеПоле14"/>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8"/>
            <w:r w:rsidRPr="00C974A0">
              <w:rPr>
                <w:lang w:eastAsia="en-US"/>
              </w:rPr>
              <w:t>. </w:t>
            </w:r>
            <w:bookmarkStart w:id="9" w:name="ТекстовоеПоле15"/>
            <w:r w:rsidRPr="00C974A0">
              <w:rPr>
                <w:lang w:eastAsia="en-US"/>
              </w:rPr>
              <w:fldChar w:fldCharType="begin">
                <w:ffData>
                  <w:name w:val="ТекстовоеПоле15"/>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9"/>
            <w:r w:rsidRPr="00C974A0">
              <w:rPr>
                <w:lang w:eastAsia="en-US"/>
              </w:rPr>
              <w:t>. </w:t>
            </w:r>
            <w:r w:rsidRPr="00C974A0">
              <w:rPr>
                <w:lang w:eastAsia="en-US"/>
              </w:rPr>
              <w:fldChar w:fldCharType="begin">
                <w:ffData>
                  <w:name w:val=""/>
                  <w:enabled/>
                  <w:calcOnExit w:val="0"/>
                  <w:textInput>
                    <w:default w:val="_______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w:t>
            </w:r>
            <w:r w:rsidRPr="00C974A0">
              <w:rPr>
                <w:lang w:eastAsia="en-US"/>
              </w:rPr>
              <w:fldChar w:fldCharType="end"/>
            </w:r>
            <w:permEnd w:id="2110002029"/>
          </w:p>
        </w:tc>
        <w:tc>
          <w:tcPr>
            <w:tcW w:w="284" w:type="dxa"/>
            <w:shd w:val="clear" w:color="auto" w:fill="auto"/>
            <w:vAlign w:val="center"/>
          </w:tcPr>
          <w:p w:rsidR="00C974A0" w:rsidRPr="00C974A0" w:rsidRDefault="00C974A0" w:rsidP="00C974A0">
            <w:pPr>
              <w:suppressAutoHyphens/>
              <w:jc w:val="center"/>
              <w:rPr>
                <w:lang w:eastAsia="en-US"/>
              </w:rPr>
            </w:pPr>
          </w:p>
        </w:tc>
        <w:permStart w:id="1916151649" w:edGrp="everyone"/>
        <w:tc>
          <w:tcPr>
            <w:tcW w:w="4642"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1916151649"/>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031204" w:rsidRPr="00031204" w:rsidRDefault="00031204" w:rsidP="00031204">
      <w:pPr>
        <w:suppressAutoHyphens/>
        <w:jc w:val="right"/>
        <w:rPr>
          <w:bCs/>
          <w:color w:val="000000"/>
        </w:rPr>
      </w:pPr>
      <w:r w:rsidRPr="00031204">
        <w:rPr>
          <w:bCs/>
          <w:color w:val="000000"/>
        </w:rPr>
        <w:t>Приложение № 1</w:t>
      </w:r>
    </w:p>
    <w:p w:rsidR="00031204" w:rsidRPr="00031204" w:rsidRDefault="00031204" w:rsidP="00031204">
      <w:pPr>
        <w:suppressAutoHyphens/>
        <w:jc w:val="right"/>
        <w:rPr>
          <w:bCs/>
          <w:color w:val="000000"/>
        </w:rPr>
      </w:pPr>
      <w:r w:rsidRPr="00031204">
        <w:rPr>
          <w:bCs/>
          <w:color w:val="000000"/>
        </w:rPr>
        <w:t xml:space="preserve">к Договору поставки товара </w:t>
      </w:r>
    </w:p>
    <w:p w:rsidR="00C974A0" w:rsidRPr="00031204" w:rsidRDefault="00031204" w:rsidP="00031204">
      <w:pPr>
        <w:suppressAutoHyphens/>
        <w:jc w:val="right"/>
        <w:rPr>
          <w:bCs/>
          <w:color w:val="000000"/>
        </w:rPr>
      </w:pPr>
      <w:r w:rsidRPr="00031204">
        <w:rPr>
          <w:bCs/>
          <w:color w:val="000000"/>
        </w:rPr>
        <w:t>г. № __________ от __</w:t>
      </w:r>
      <w:r w:rsidR="00A81515">
        <w:rPr>
          <w:bCs/>
          <w:color w:val="000000"/>
        </w:rPr>
        <w:t>_______</w:t>
      </w:r>
      <w:r w:rsidRPr="00031204">
        <w:rPr>
          <w:bCs/>
          <w:color w:val="000000"/>
        </w:rPr>
        <w:t>____</w:t>
      </w:r>
      <w:bookmarkStart w:id="10" w:name="_GoBack"/>
      <w:bookmarkEnd w:id="10"/>
    </w:p>
    <w:p w:rsidR="00ED7984" w:rsidRPr="00031204" w:rsidRDefault="00ED7984" w:rsidP="00C974A0">
      <w:pPr>
        <w:suppressAutoHyphens/>
        <w:jc w:val="both"/>
        <w:rPr>
          <w:lang w:eastAsia="en-US"/>
        </w:rPr>
      </w:pPr>
    </w:p>
    <w:p w:rsidR="00031204" w:rsidRDefault="00031204" w:rsidP="00031204">
      <w:pPr>
        <w:suppressAutoHyphens/>
        <w:jc w:val="center"/>
        <w:rPr>
          <w:lang w:eastAsia="en-US"/>
        </w:rPr>
      </w:pPr>
    </w:p>
    <w:p w:rsidR="00ED7984" w:rsidRDefault="00031204" w:rsidP="00031204">
      <w:pPr>
        <w:suppressAutoHyphens/>
        <w:jc w:val="center"/>
        <w:rPr>
          <w:lang w:eastAsia="en-US"/>
        </w:rPr>
      </w:pPr>
      <w:r w:rsidRPr="00031204">
        <w:rPr>
          <w:lang w:eastAsia="en-US"/>
        </w:rPr>
        <w:t>Спецификация</w:t>
      </w:r>
    </w:p>
    <w:p w:rsidR="00ED7984" w:rsidRDefault="00ED7984" w:rsidP="00C974A0">
      <w:pPr>
        <w:suppressAutoHyphens/>
        <w:jc w:val="both"/>
        <w:rPr>
          <w:lang w:eastAsia="en-US"/>
        </w:rPr>
      </w:pPr>
    </w:p>
    <w:p w:rsidR="00ED7984" w:rsidRDefault="00031204" w:rsidP="00C974A0">
      <w:pPr>
        <w:suppressAutoHyphens/>
        <w:jc w:val="both"/>
        <w:rPr>
          <w:lang w:eastAsia="en-US"/>
        </w:rPr>
      </w:pPr>
      <w:r w:rsidRPr="00031204">
        <w:rPr>
          <w:lang w:eastAsia="en-US"/>
        </w:rPr>
        <w:t>Пр</w:t>
      </w:r>
      <w:r>
        <w:rPr>
          <w:lang w:eastAsia="en-US"/>
        </w:rPr>
        <w:t xml:space="preserve">едставлена </w:t>
      </w:r>
      <w:r w:rsidRPr="00031204">
        <w:rPr>
          <w:lang w:eastAsia="en-US"/>
        </w:rPr>
        <w:t>в отдельном файле «</w:t>
      </w:r>
      <w:r>
        <w:rPr>
          <w:lang w:eastAsia="en-US"/>
        </w:rPr>
        <w:t xml:space="preserve">Приложение № 1 к </w:t>
      </w:r>
      <w:r w:rsidRPr="00031204">
        <w:rPr>
          <w:lang w:eastAsia="en-US"/>
        </w:rPr>
        <w:t>Проект</w:t>
      </w:r>
      <w:r>
        <w:rPr>
          <w:lang w:eastAsia="en-US"/>
        </w:rPr>
        <w:t>у</w:t>
      </w:r>
      <w:r w:rsidRPr="00031204">
        <w:rPr>
          <w:lang w:eastAsia="en-US"/>
        </w:rPr>
        <w:t xml:space="preserve"> Договора»</w:t>
      </w: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C974A0" w:rsidRDefault="00C974A0"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A2458A" w:rsidRPr="00C974A0" w:rsidRDefault="00A2458A"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ED7984" w:rsidRDefault="00C974A0" w:rsidP="00C974A0">
      <w:pPr>
        <w:jc w:val="right"/>
      </w:pPr>
      <w:r w:rsidRPr="00ED7984">
        <w:t xml:space="preserve">Приложение № 2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lastRenderedPageBreak/>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1653" w:rsidRDefault="009F1653" w:rsidP="00341A9D">
      <w:r>
        <w:separator/>
      </w:r>
    </w:p>
  </w:endnote>
  <w:endnote w:type="continuationSeparator" w:id="0">
    <w:p w:rsidR="009F1653" w:rsidRDefault="009F165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769E6">
      <w:rPr>
        <w:rStyle w:val="afd"/>
        <w:noProof/>
      </w:rPr>
      <w:t>2</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D769E6">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1653" w:rsidRDefault="009F1653" w:rsidP="00341A9D">
      <w:r>
        <w:separator/>
      </w:r>
    </w:p>
  </w:footnote>
  <w:footnote w:type="continuationSeparator" w:id="0">
    <w:p w:rsidR="009F1653" w:rsidRDefault="009F1653"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3E1E"/>
    <w:rsid w:val="0000602B"/>
    <w:rsid w:val="000156A4"/>
    <w:rsid w:val="00027204"/>
    <w:rsid w:val="00031204"/>
    <w:rsid w:val="00034083"/>
    <w:rsid w:val="00034DEF"/>
    <w:rsid w:val="0004015C"/>
    <w:rsid w:val="000401F6"/>
    <w:rsid w:val="00057F22"/>
    <w:rsid w:val="00064910"/>
    <w:rsid w:val="00065B67"/>
    <w:rsid w:val="00076827"/>
    <w:rsid w:val="0008455C"/>
    <w:rsid w:val="00087A03"/>
    <w:rsid w:val="0009104E"/>
    <w:rsid w:val="0009303C"/>
    <w:rsid w:val="000947C5"/>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4B5"/>
    <w:rsid w:val="00226868"/>
    <w:rsid w:val="00237D27"/>
    <w:rsid w:val="00241455"/>
    <w:rsid w:val="002452AB"/>
    <w:rsid w:val="0026494D"/>
    <w:rsid w:val="00266CE6"/>
    <w:rsid w:val="002707E0"/>
    <w:rsid w:val="00272915"/>
    <w:rsid w:val="00275863"/>
    <w:rsid w:val="002843B7"/>
    <w:rsid w:val="00292082"/>
    <w:rsid w:val="00296FC9"/>
    <w:rsid w:val="00297AE9"/>
    <w:rsid w:val="002A6D1F"/>
    <w:rsid w:val="002B78D3"/>
    <w:rsid w:val="002D20EC"/>
    <w:rsid w:val="002D2A2F"/>
    <w:rsid w:val="002D5EAF"/>
    <w:rsid w:val="002D76B8"/>
    <w:rsid w:val="002E6205"/>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A065F"/>
    <w:rsid w:val="003B24C5"/>
    <w:rsid w:val="003B6B1E"/>
    <w:rsid w:val="003C289F"/>
    <w:rsid w:val="003C6C38"/>
    <w:rsid w:val="003D72AA"/>
    <w:rsid w:val="003F0652"/>
    <w:rsid w:val="003F30AA"/>
    <w:rsid w:val="0040139F"/>
    <w:rsid w:val="004035D2"/>
    <w:rsid w:val="00413C6B"/>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10D80"/>
    <w:rsid w:val="00533CCC"/>
    <w:rsid w:val="00533D05"/>
    <w:rsid w:val="005343FE"/>
    <w:rsid w:val="005358E5"/>
    <w:rsid w:val="005375AD"/>
    <w:rsid w:val="00540CAB"/>
    <w:rsid w:val="0055103C"/>
    <w:rsid w:val="0055498D"/>
    <w:rsid w:val="005906B2"/>
    <w:rsid w:val="00590CD8"/>
    <w:rsid w:val="005B2E21"/>
    <w:rsid w:val="005D250B"/>
    <w:rsid w:val="005D29E3"/>
    <w:rsid w:val="005D6D4A"/>
    <w:rsid w:val="005E65EC"/>
    <w:rsid w:val="005E74DF"/>
    <w:rsid w:val="005E7E59"/>
    <w:rsid w:val="00604D5A"/>
    <w:rsid w:val="0060662A"/>
    <w:rsid w:val="0061741D"/>
    <w:rsid w:val="00631CA2"/>
    <w:rsid w:val="006356A5"/>
    <w:rsid w:val="00654835"/>
    <w:rsid w:val="0066343F"/>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650D"/>
    <w:rsid w:val="00906F1B"/>
    <w:rsid w:val="00912D32"/>
    <w:rsid w:val="00913B8F"/>
    <w:rsid w:val="00915829"/>
    <w:rsid w:val="00921B51"/>
    <w:rsid w:val="0093049B"/>
    <w:rsid w:val="00955AE7"/>
    <w:rsid w:val="009740F5"/>
    <w:rsid w:val="009831A8"/>
    <w:rsid w:val="00986C12"/>
    <w:rsid w:val="00997336"/>
    <w:rsid w:val="009A0E39"/>
    <w:rsid w:val="009B5C08"/>
    <w:rsid w:val="009B620F"/>
    <w:rsid w:val="009B6AC6"/>
    <w:rsid w:val="009C4481"/>
    <w:rsid w:val="009C502D"/>
    <w:rsid w:val="009F1653"/>
    <w:rsid w:val="00A231F1"/>
    <w:rsid w:val="00A2458A"/>
    <w:rsid w:val="00A356F2"/>
    <w:rsid w:val="00A36207"/>
    <w:rsid w:val="00A658F8"/>
    <w:rsid w:val="00A72C4F"/>
    <w:rsid w:val="00A81515"/>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F1F5A"/>
    <w:rsid w:val="00CF2568"/>
    <w:rsid w:val="00D03D15"/>
    <w:rsid w:val="00D06C31"/>
    <w:rsid w:val="00D11192"/>
    <w:rsid w:val="00D14A22"/>
    <w:rsid w:val="00D15274"/>
    <w:rsid w:val="00D15BA2"/>
    <w:rsid w:val="00D20CF2"/>
    <w:rsid w:val="00D222FA"/>
    <w:rsid w:val="00D36445"/>
    <w:rsid w:val="00D4597E"/>
    <w:rsid w:val="00D60FC4"/>
    <w:rsid w:val="00D62901"/>
    <w:rsid w:val="00D74414"/>
    <w:rsid w:val="00D769E6"/>
    <w:rsid w:val="00D90D06"/>
    <w:rsid w:val="00D96067"/>
    <w:rsid w:val="00DB5050"/>
    <w:rsid w:val="00DC24B9"/>
    <w:rsid w:val="00DC3A94"/>
    <w:rsid w:val="00DD0063"/>
    <w:rsid w:val="00DD240F"/>
    <w:rsid w:val="00DD3AD1"/>
    <w:rsid w:val="00DD42DF"/>
    <w:rsid w:val="00DF18F2"/>
    <w:rsid w:val="00E22EEA"/>
    <w:rsid w:val="00E35830"/>
    <w:rsid w:val="00E4544F"/>
    <w:rsid w:val="00E455A3"/>
    <w:rsid w:val="00E6055A"/>
    <w:rsid w:val="00E70A12"/>
    <w:rsid w:val="00EA3477"/>
    <w:rsid w:val="00EA6572"/>
    <w:rsid w:val="00EB0525"/>
    <w:rsid w:val="00EB0952"/>
    <w:rsid w:val="00EB24D7"/>
    <w:rsid w:val="00EB3BDD"/>
    <w:rsid w:val="00ED7984"/>
    <w:rsid w:val="00EE31E1"/>
    <w:rsid w:val="00EE5EBE"/>
    <w:rsid w:val="00EF7045"/>
    <w:rsid w:val="00F022DA"/>
    <w:rsid w:val="00F05F24"/>
    <w:rsid w:val="00F1049A"/>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6506"/>
    <w:rsid w:val="00FD6603"/>
    <w:rsid w:val="00FE1727"/>
    <w:rsid w:val="00FE5A4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D1812C"/>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16135117">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47350-A146-4ADC-ADF1-E54775443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4618</Words>
  <Characters>26324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Кутьина Ригина Галимовна</cp:lastModifiedBy>
  <cp:revision>4</cp:revision>
  <cp:lastPrinted>2018-02-16T09:58:00Z</cp:lastPrinted>
  <dcterms:created xsi:type="dcterms:W3CDTF">2021-02-17T08:12:00Z</dcterms:created>
  <dcterms:modified xsi:type="dcterms:W3CDTF">2021-04-08T06:31:00Z</dcterms:modified>
</cp:coreProperties>
</file>